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45" w:type="dxa"/>
        <w:tblLayout w:type="fixed"/>
        <w:tblLook w:val="0000"/>
      </w:tblPr>
      <w:tblGrid>
        <w:gridCol w:w="4069"/>
        <w:gridCol w:w="960"/>
        <w:gridCol w:w="4106"/>
      </w:tblGrid>
      <w:tr w:rsidR="00F77DD0">
        <w:trPr>
          <w:jc w:val="center"/>
        </w:trPr>
        <w:tc>
          <w:tcPr>
            <w:tcW w:w="4069" w:type="dxa"/>
            <w:vAlign w:val="center"/>
          </w:tcPr>
          <w:p w:rsidR="00F77DD0" w:rsidRDefault="00F77DD0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1pt;height:18.9pt" filled="t">
                  <v:fill color2="black"/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F77DD0" w:rsidRDefault="00F77DD0">
            <w:pPr>
              <w:autoSpaceDE w:val="0"/>
              <w:snapToGrid w:val="0"/>
            </w:pPr>
            <w:r>
              <w:pict>
                <v:shape id="_x0000_i1026" type="#_x0000_t75" style="width:33.55pt;height:34.15pt" filled="t">
                  <v:fill color2="black"/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F77DD0" w:rsidRDefault="00F77DD0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3pt;height:18.9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465702" w:rsidRDefault="00F77DD0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Pr="000D536F" w:rsidRDefault="00F77DD0" w:rsidP="000D536F">
      <w:pPr>
        <w:pStyle w:val="2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ПОСТАНОВЛЕНИЕ</w:t>
      </w:r>
    </w:p>
    <w:p w:rsidR="00420759" w:rsidRDefault="00420759" w:rsidP="009F0B00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9F0B00" w:rsidRDefault="004C7C65" w:rsidP="009F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F0B00">
        <w:rPr>
          <w:sz w:val="28"/>
          <w:szCs w:val="28"/>
        </w:rPr>
        <w:t>.</w:t>
      </w:r>
      <w:r w:rsidR="00E300AF" w:rsidRPr="004C7C65">
        <w:rPr>
          <w:sz w:val="28"/>
          <w:szCs w:val="28"/>
        </w:rPr>
        <w:t>0</w:t>
      </w:r>
      <w:r w:rsidR="000F5505">
        <w:rPr>
          <w:sz w:val="28"/>
          <w:szCs w:val="28"/>
        </w:rPr>
        <w:t>7</w:t>
      </w:r>
      <w:r w:rsidR="009F0B00">
        <w:rPr>
          <w:sz w:val="28"/>
          <w:szCs w:val="28"/>
        </w:rPr>
        <w:t>.20</w:t>
      </w:r>
      <w:r w:rsidR="00C518C9">
        <w:rPr>
          <w:sz w:val="28"/>
          <w:szCs w:val="28"/>
        </w:rPr>
        <w:t>2</w:t>
      </w:r>
      <w:r w:rsidR="00592437">
        <w:rPr>
          <w:sz w:val="28"/>
          <w:szCs w:val="28"/>
        </w:rPr>
        <w:t>3</w:t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F0B00">
        <w:rPr>
          <w:sz w:val="28"/>
          <w:szCs w:val="28"/>
        </w:rPr>
        <w:t xml:space="preserve">№ </w:t>
      </w:r>
      <w:r>
        <w:rPr>
          <w:sz w:val="28"/>
          <w:szCs w:val="28"/>
        </w:rPr>
        <w:t>566</w:t>
      </w:r>
    </w:p>
    <w:p w:rsidR="009F0B00" w:rsidRPr="004C7C65" w:rsidRDefault="009F0B00" w:rsidP="00EC25DD">
      <w:pPr>
        <w:jc w:val="both"/>
        <w:rPr>
          <w:sz w:val="28"/>
          <w:szCs w:val="28"/>
        </w:rPr>
      </w:pPr>
    </w:p>
    <w:p w:rsidR="00EC25DD" w:rsidRDefault="00EC25DD" w:rsidP="00EC25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 xml:space="preserve">программы оздоровления муниципальных финансов Азовского немецкого национального </w:t>
      </w:r>
      <w:r w:rsidR="002C57B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487E87">
        <w:rPr>
          <w:sz w:val="28"/>
          <w:szCs w:val="28"/>
        </w:rPr>
        <w:t xml:space="preserve"> </w:t>
      </w:r>
      <w:r>
        <w:rPr>
          <w:sz w:val="28"/>
          <w:szCs w:val="28"/>
        </w:rPr>
        <w:t>Омской области</w:t>
      </w:r>
      <w:proofErr w:type="gramEnd"/>
      <w:r w:rsidR="002C57BE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3360B7">
        <w:rPr>
          <w:sz w:val="28"/>
          <w:szCs w:val="28"/>
        </w:rPr>
        <w:t>23</w:t>
      </w:r>
      <w:r>
        <w:rPr>
          <w:sz w:val="28"/>
          <w:szCs w:val="28"/>
        </w:rPr>
        <w:t>-202</w:t>
      </w:r>
      <w:r w:rsidR="00050EFE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</w:p>
    <w:p w:rsidR="00EC25DD" w:rsidRDefault="00EC25DD" w:rsidP="00EC25DD">
      <w:pPr>
        <w:jc w:val="center"/>
        <w:rPr>
          <w:sz w:val="28"/>
          <w:szCs w:val="28"/>
        </w:rPr>
      </w:pP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Распоряжения Правительства Омской области</w:t>
      </w:r>
      <w:r w:rsidR="004C7C65">
        <w:rPr>
          <w:rFonts w:ascii="Times New Roman" w:hAnsi="Times New Roman"/>
          <w:sz w:val="28"/>
          <w:szCs w:val="28"/>
        </w:rPr>
        <w:t xml:space="preserve"> от 24.03.2017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AC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26-рп «Об утверждении программы оздоровления государственных финансов Омской области», в соответствии со статьей 6 Положения о бюджетном процессе в Азовском немецком национальном муниципальном районе Омской области, утвержденного Решением Совета Азовского немецкого национального муниципального района Омской области от 18.12.2019 № 61-343, руководствуясь Уставом Азовского ННМР Омской области </w:t>
      </w:r>
      <w:proofErr w:type="gramEnd"/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946555">
      <w:pPr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 w:rsidRPr="00EC25DD">
        <w:rPr>
          <w:sz w:val="28"/>
          <w:szCs w:val="28"/>
        </w:rPr>
        <w:t>Утвердить Программу оздоровления муниципальных финансов Азовского немецкого национального</w:t>
      </w:r>
      <w:r w:rsidR="002C57BE">
        <w:rPr>
          <w:sz w:val="28"/>
          <w:szCs w:val="28"/>
        </w:rPr>
        <w:t xml:space="preserve"> муниципального</w:t>
      </w:r>
      <w:r w:rsidRPr="00EC25DD">
        <w:rPr>
          <w:sz w:val="28"/>
          <w:szCs w:val="28"/>
        </w:rPr>
        <w:t xml:space="preserve"> района Омской области на 202</w:t>
      </w:r>
      <w:r w:rsidR="003360B7">
        <w:rPr>
          <w:sz w:val="28"/>
          <w:szCs w:val="28"/>
        </w:rPr>
        <w:t>3</w:t>
      </w:r>
      <w:r w:rsidRPr="00EC25DD">
        <w:rPr>
          <w:sz w:val="28"/>
          <w:szCs w:val="28"/>
        </w:rPr>
        <w:t>-202</w:t>
      </w:r>
      <w:r w:rsidR="00050EFE">
        <w:rPr>
          <w:sz w:val="28"/>
          <w:szCs w:val="28"/>
        </w:rPr>
        <w:t>6</w:t>
      </w:r>
      <w:r w:rsidRPr="00EC25DD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="00360F03">
        <w:rPr>
          <w:sz w:val="28"/>
          <w:szCs w:val="28"/>
        </w:rPr>
        <w:t xml:space="preserve">(далее – Программа) </w:t>
      </w:r>
      <w:r>
        <w:rPr>
          <w:sz w:val="28"/>
          <w:szCs w:val="28"/>
        </w:rPr>
        <w:t>согласно приложению</w:t>
      </w:r>
      <w:r w:rsidR="006E19E6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к настоящему постановлению.</w:t>
      </w:r>
    </w:p>
    <w:p w:rsidR="006E19E6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Руководителям органов местного самоуправления Азовского немецкого национального муниц</w:t>
      </w:r>
      <w:r w:rsidR="00FD7C5D">
        <w:rPr>
          <w:rFonts w:ascii="Times New Roman" w:hAnsi="Times New Roman"/>
          <w:sz w:val="28"/>
          <w:szCs w:val="28"/>
        </w:rPr>
        <w:t>ипального района Омской области обеспечить:</w:t>
      </w:r>
    </w:p>
    <w:p w:rsidR="006E19E6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исполнение Плана мероприятий Программы в установленные сроки;</w:t>
      </w:r>
    </w:p>
    <w:p w:rsidR="006E19E6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представл</w:t>
      </w:r>
      <w:r w:rsidR="00FD7C5D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ежеквартально до 1</w:t>
      </w:r>
      <w:r w:rsidR="001E7D3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отчетным периодом (по итогам года – до </w:t>
      </w:r>
      <w:r w:rsidR="001E7D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 января года, следующего за отчетным годом), в Комитет финансов и контроля Азовского немецкого национального муниципального района Омской области отчет об исполнении плана мероприятий программы по форме согласно приложению №</w:t>
      </w:r>
      <w:r w:rsidR="003C54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к настоящему </w:t>
      </w:r>
      <w:r w:rsidR="001E7D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</w:p>
    <w:p w:rsidR="006E19E6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C54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Комитету финансов и контроля Азовского немецкого национального муниципального района Омской области обеспечить подготовку отчета об исполнении Плана меро</w:t>
      </w:r>
      <w:r w:rsidR="00FD7C5D">
        <w:rPr>
          <w:rFonts w:ascii="Times New Roman" w:hAnsi="Times New Roman"/>
          <w:sz w:val="28"/>
          <w:szCs w:val="28"/>
        </w:rPr>
        <w:t>приятий Программы ежеквартально</w:t>
      </w:r>
      <w:r>
        <w:rPr>
          <w:rFonts w:ascii="Times New Roman" w:hAnsi="Times New Roman"/>
          <w:sz w:val="28"/>
          <w:szCs w:val="28"/>
        </w:rPr>
        <w:t xml:space="preserve"> до 2</w:t>
      </w:r>
      <w:r w:rsidR="001E7D3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числа месяца, следующего за отчетным периодом (по итогам года – до 1 </w:t>
      </w:r>
      <w:r w:rsidR="009B0C18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года, следующего за отчетным годом).</w:t>
      </w:r>
    </w:p>
    <w:p w:rsidR="00D30121" w:rsidRDefault="00D30121" w:rsidP="003C5463">
      <w:pPr>
        <w:numPr>
          <w:ilvl w:val="0"/>
          <w:numId w:val="42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Настоящее постановление распространяет</w:t>
      </w:r>
      <w:r w:rsidR="00FA52DE">
        <w:rPr>
          <w:sz w:val="28"/>
          <w:szCs w:val="28"/>
          <w:lang w:eastAsia="ru-RU"/>
        </w:rPr>
        <w:t>ся</w:t>
      </w:r>
      <w:r>
        <w:rPr>
          <w:sz w:val="28"/>
          <w:szCs w:val="28"/>
          <w:lang w:eastAsia="ru-RU"/>
        </w:rPr>
        <w:t xml:space="preserve"> на правоотношения</w:t>
      </w:r>
      <w:r w:rsidR="004E6ABD">
        <w:rPr>
          <w:sz w:val="28"/>
          <w:szCs w:val="28"/>
          <w:lang w:eastAsia="ru-RU"/>
        </w:rPr>
        <w:t>, возникшие с 01.01.202</w:t>
      </w:r>
      <w:r w:rsidR="003360B7">
        <w:rPr>
          <w:sz w:val="28"/>
          <w:szCs w:val="28"/>
          <w:lang w:eastAsia="ru-RU"/>
        </w:rPr>
        <w:t>3</w:t>
      </w:r>
      <w:r w:rsidR="004E6ABD">
        <w:rPr>
          <w:sz w:val="28"/>
          <w:szCs w:val="28"/>
          <w:lang w:eastAsia="ru-RU"/>
        </w:rPr>
        <w:t>.</w:t>
      </w:r>
    </w:p>
    <w:p w:rsidR="00946555" w:rsidRDefault="003C5463" w:rsidP="00946555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94655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E6ABD">
        <w:rPr>
          <w:rFonts w:ascii="Times New Roman" w:hAnsi="Times New Roman" w:cs="Times New Roman"/>
          <w:b w:val="0"/>
          <w:sz w:val="28"/>
          <w:szCs w:val="28"/>
        </w:rPr>
        <w:t>П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Азовского немецкого национального муниципального района Омской области от </w:t>
      </w:r>
      <w:r w:rsidR="002C57BE">
        <w:rPr>
          <w:rFonts w:ascii="Times New Roman" w:hAnsi="Times New Roman" w:cs="Times New Roman"/>
          <w:b w:val="0"/>
          <w:sz w:val="28"/>
          <w:szCs w:val="28"/>
        </w:rPr>
        <w:t>2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7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</w:t>
      </w:r>
      <w:r w:rsidR="002C57BE">
        <w:rPr>
          <w:rFonts w:ascii="Times New Roman" w:hAnsi="Times New Roman" w:cs="Times New Roman"/>
          <w:b w:val="0"/>
          <w:sz w:val="28"/>
          <w:szCs w:val="28"/>
        </w:rPr>
        <w:t>0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4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.20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22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290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2C57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C57BE">
        <w:rPr>
          <w:rFonts w:ascii="Times New Roman" w:hAnsi="Times New Roman" w:cs="Times New Roman"/>
          <w:b w:val="0"/>
          <w:sz w:val="28"/>
          <w:szCs w:val="28"/>
        </w:rPr>
        <w:t>п</w:t>
      </w:r>
      <w:r w:rsidR="002C57BE" w:rsidRPr="002C57BE">
        <w:rPr>
          <w:rFonts w:ascii="Times New Roman" w:hAnsi="Times New Roman" w:cs="Times New Roman"/>
          <w:b w:val="0"/>
          <w:sz w:val="28"/>
          <w:szCs w:val="28"/>
        </w:rPr>
        <w:t>рограмм</w:t>
      </w:r>
      <w:r w:rsidR="002C57BE">
        <w:rPr>
          <w:rFonts w:ascii="Times New Roman" w:hAnsi="Times New Roman" w:cs="Times New Roman"/>
          <w:b w:val="0"/>
          <w:sz w:val="28"/>
          <w:szCs w:val="28"/>
        </w:rPr>
        <w:t>ы</w:t>
      </w:r>
      <w:r w:rsidR="002C57BE" w:rsidRPr="002C57BE">
        <w:rPr>
          <w:rFonts w:ascii="Times New Roman" w:hAnsi="Times New Roman" w:cs="Times New Roman"/>
          <w:b w:val="0"/>
          <w:sz w:val="28"/>
          <w:szCs w:val="28"/>
        </w:rPr>
        <w:t xml:space="preserve"> оздоровления муниципальных финансов Азовского немецкого национального района Омской области</w:t>
      </w:r>
      <w:proofErr w:type="gramEnd"/>
      <w:r w:rsidR="002C57BE" w:rsidRPr="002C57BE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22</w:t>
      </w:r>
      <w:r w:rsidR="002C57BE" w:rsidRPr="002C57BE">
        <w:rPr>
          <w:rFonts w:ascii="Times New Roman" w:hAnsi="Times New Roman" w:cs="Times New Roman"/>
          <w:b w:val="0"/>
          <w:sz w:val="28"/>
          <w:szCs w:val="28"/>
        </w:rPr>
        <w:t>-2024 годы</w:t>
      </w:r>
      <w:r w:rsidR="00946555" w:rsidRPr="002C57BE">
        <w:rPr>
          <w:rFonts w:ascii="Times New Roman" w:hAnsi="Times New Roman" w:cs="Times New Roman"/>
          <w:b w:val="0"/>
          <w:sz w:val="28"/>
          <w:szCs w:val="28"/>
        </w:rPr>
        <w:t>»</w:t>
      </w:r>
      <w:r w:rsidR="004E6ABD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 силу с 01.01.202</w:t>
      </w:r>
      <w:r w:rsidR="003360B7">
        <w:rPr>
          <w:rFonts w:ascii="Times New Roman" w:hAnsi="Times New Roman" w:cs="Times New Roman"/>
          <w:b w:val="0"/>
          <w:sz w:val="28"/>
          <w:szCs w:val="28"/>
        </w:rPr>
        <w:t>3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46555" w:rsidRPr="001F09EA" w:rsidRDefault="003C5463" w:rsidP="0094655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</w:t>
      </w:r>
      <w:r w:rsidR="009465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Контроль исполнени</w:t>
      </w:r>
      <w:r w:rsidR="00B57020">
        <w:rPr>
          <w:rFonts w:ascii="Times New Roman" w:hAnsi="Times New Roman" w:cs="Times New Roman"/>
          <w:b w:val="0"/>
          <w:sz w:val="28"/>
          <w:szCs w:val="28"/>
        </w:rPr>
        <w:t>я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 настоящего </w:t>
      </w:r>
      <w:r w:rsidR="00FA52DE">
        <w:rPr>
          <w:rFonts w:ascii="Times New Roman" w:hAnsi="Times New Roman" w:cs="Times New Roman"/>
          <w:b w:val="0"/>
          <w:sz w:val="28"/>
          <w:szCs w:val="28"/>
        </w:rPr>
        <w:t>п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остановления возложить на председателя Комитета финансов и контроля Азовского немецкого национального муниципального района Омской области </w:t>
      </w:r>
      <w:r w:rsidR="00B57020">
        <w:rPr>
          <w:rFonts w:ascii="Times New Roman" w:hAnsi="Times New Roman" w:cs="Times New Roman"/>
          <w:b w:val="0"/>
          <w:sz w:val="28"/>
          <w:szCs w:val="28"/>
        </w:rPr>
        <w:t xml:space="preserve">А.П. </w:t>
      </w:r>
      <w:r w:rsidR="00946555">
        <w:rPr>
          <w:rFonts w:ascii="Times New Roman" w:hAnsi="Times New Roman" w:cs="Times New Roman"/>
          <w:b w:val="0"/>
          <w:sz w:val="28"/>
          <w:szCs w:val="28"/>
        </w:rPr>
        <w:t>Снежко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C25DD" w:rsidRDefault="00EC25DD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7BE" w:rsidRPr="00FA5A6A" w:rsidRDefault="002C57BE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ind w:firstLine="708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Азовского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немецкого </w:t>
      </w: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EC25DD" w:rsidRDefault="00EC25DD" w:rsidP="002C57BE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                                                                     Д.И. </w:t>
      </w:r>
      <w:proofErr w:type="spellStart"/>
      <w:r>
        <w:rPr>
          <w:rFonts w:ascii="Times New Roman" w:hAnsi="Times New Roman"/>
          <w:sz w:val="28"/>
          <w:szCs w:val="28"/>
        </w:rPr>
        <w:t>Дизер</w:t>
      </w:r>
      <w:proofErr w:type="spellEnd"/>
    </w:p>
    <w:p w:rsidR="00311B94" w:rsidRDefault="00311B94" w:rsidP="002C57BE">
      <w:pPr>
        <w:pStyle w:val="af7"/>
        <w:jc w:val="both"/>
        <w:rPr>
          <w:rFonts w:ascii="Times New Roman" w:hAnsi="Times New Roman"/>
          <w:sz w:val="28"/>
          <w:szCs w:val="28"/>
        </w:rPr>
      </w:pPr>
    </w:p>
    <w:p w:rsidR="00311B94" w:rsidRDefault="00311B94" w:rsidP="002C57BE">
      <w:pPr>
        <w:pStyle w:val="af7"/>
        <w:jc w:val="both"/>
        <w:rPr>
          <w:rFonts w:ascii="Times New Roman" w:hAnsi="Times New Roman"/>
          <w:sz w:val="28"/>
          <w:szCs w:val="28"/>
        </w:rPr>
        <w:sectPr w:rsidR="00311B94" w:rsidSect="00DD3011">
          <w:footerReference w:type="default" r:id="rId11"/>
          <w:footnotePr>
            <w:pos w:val="beneathText"/>
          </w:footnotePr>
          <w:pgSz w:w="11905" w:h="16837" w:code="9"/>
          <w:pgMar w:top="1134" w:right="1134" w:bottom="1134" w:left="1418" w:header="720" w:footer="454" w:gutter="0"/>
          <w:cols w:space="720"/>
          <w:titlePg/>
          <w:docGrid w:linePitch="360"/>
        </w:sectPr>
      </w:pPr>
    </w:p>
    <w:p w:rsidR="00311B94" w:rsidRDefault="00311B94" w:rsidP="00311B94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311B94" w:rsidRDefault="00311B94" w:rsidP="00311B94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11B94" w:rsidRDefault="00311B94" w:rsidP="00311B94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Азовского немецкого национального</w:t>
      </w:r>
    </w:p>
    <w:p w:rsidR="00311B94" w:rsidRDefault="00311B94" w:rsidP="00311B94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311B94" w:rsidRDefault="00311B94" w:rsidP="00311B94">
      <w:pPr>
        <w:pStyle w:val="af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31.07.2023 № 566</w:t>
      </w:r>
    </w:p>
    <w:p w:rsidR="00311B94" w:rsidRDefault="00311B94" w:rsidP="00311B94">
      <w:pPr>
        <w:tabs>
          <w:tab w:val="left" w:pos="5395"/>
        </w:tabs>
        <w:rPr>
          <w:sz w:val="28"/>
          <w:szCs w:val="28"/>
        </w:rPr>
      </w:pPr>
    </w:p>
    <w:tbl>
      <w:tblPr>
        <w:tblW w:w="14620" w:type="dxa"/>
        <w:tblInd w:w="93" w:type="dxa"/>
        <w:tblLook w:val="04A0"/>
      </w:tblPr>
      <w:tblGrid>
        <w:gridCol w:w="594"/>
        <w:gridCol w:w="4140"/>
        <w:gridCol w:w="1623"/>
        <w:gridCol w:w="1541"/>
        <w:gridCol w:w="1902"/>
        <w:gridCol w:w="1795"/>
        <w:gridCol w:w="3540"/>
      </w:tblGrid>
      <w:tr w:rsidR="00311B94" w:rsidRPr="00F34779" w:rsidTr="00142AD9">
        <w:trPr>
          <w:trHeight w:val="255"/>
        </w:trPr>
        <w:tc>
          <w:tcPr>
            <w:tcW w:w="1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ОТЧЕТ</w:t>
            </w:r>
          </w:p>
        </w:tc>
      </w:tr>
      <w:tr w:rsidR="00311B94" w:rsidRPr="00F34779" w:rsidTr="00142AD9">
        <w:trPr>
          <w:trHeight w:val="255"/>
        </w:trPr>
        <w:tc>
          <w:tcPr>
            <w:tcW w:w="1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F34779">
              <w:rPr>
                <w:sz w:val="28"/>
                <w:szCs w:val="28"/>
                <w:lang w:eastAsia="ru-RU"/>
              </w:rPr>
              <w:t>Плана мероприятий Программы оздоровления муниципальных финансов</w:t>
            </w:r>
            <w:proofErr w:type="gramEnd"/>
          </w:p>
        </w:tc>
      </w:tr>
      <w:tr w:rsidR="00311B94" w:rsidRPr="00F34779" w:rsidTr="00142AD9">
        <w:trPr>
          <w:trHeight w:val="255"/>
        </w:trPr>
        <w:tc>
          <w:tcPr>
            <w:tcW w:w="1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Азовского немецкого национального муниципального района Омской области на 20</w:t>
            </w:r>
            <w:r>
              <w:rPr>
                <w:sz w:val="28"/>
                <w:szCs w:val="28"/>
                <w:lang w:eastAsia="ru-RU"/>
              </w:rPr>
              <w:t>23</w:t>
            </w:r>
            <w:r w:rsidRPr="00F34779">
              <w:rPr>
                <w:sz w:val="28"/>
                <w:szCs w:val="28"/>
                <w:lang w:eastAsia="ru-RU"/>
              </w:rPr>
              <w:t>-20</w:t>
            </w:r>
            <w:r>
              <w:rPr>
                <w:sz w:val="28"/>
                <w:szCs w:val="28"/>
                <w:lang w:eastAsia="ru-RU"/>
              </w:rPr>
              <w:t>26</w:t>
            </w:r>
            <w:r w:rsidRPr="00F34779">
              <w:rPr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11B94" w:rsidRPr="00F34779" w:rsidTr="00142AD9">
        <w:trPr>
          <w:trHeight w:val="255"/>
        </w:trPr>
        <w:tc>
          <w:tcPr>
            <w:tcW w:w="1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по состоянию на __________________ 20___ года</w:t>
            </w:r>
          </w:p>
        </w:tc>
      </w:tr>
      <w:tr w:rsidR="00311B94" w:rsidRPr="00F34779" w:rsidTr="00142AD9">
        <w:trPr>
          <w:trHeight w:val="10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311B94" w:rsidRPr="00F34779" w:rsidTr="00142AD9">
        <w:trPr>
          <w:trHeight w:val="76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F34779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34779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F34779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Целевой индикатор, ед</w:t>
            </w:r>
            <w:r>
              <w:rPr>
                <w:sz w:val="28"/>
                <w:szCs w:val="28"/>
                <w:lang w:eastAsia="ru-RU"/>
              </w:rPr>
              <w:t>и</w:t>
            </w:r>
            <w:r w:rsidRPr="00F34779">
              <w:rPr>
                <w:sz w:val="28"/>
                <w:szCs w:val="28"/>
                <w:lang w:eastAsia="ru-RU"/>
              </w:rPr>
              <w:t>ница измерения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Результат (финансовая оценка)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Информация по исполнению мероприятия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Планируемый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Фактический</w:t>
            </w: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311B94" w:rsidRPr="00F34779" w:rsidTr="00142AD9">
        <w:trPr>
          <w:trHeight w:val="25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(расшифровка подписи)</w:t>
            </w:r>
          </w:p>
        </w:tc>
      </w:tr>
      <w:tr w:rsidR="00311B94" w:rsidRPr="00F34779" w:rsidTr="00142AD9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B94" w:rsidRPr="00F34779" w:rsidRDefault="00311B94" w:rsidP="00142AD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311B94" w:rsidRDefault="00311B94" w:rsidP="00311B94">
      <w:pPr>
        <w:pStyle w:val="af7"/>
        <w:jc w:val="right"/>
        <w:rPr>
          <w:sz w:val="28"/>
          <w:szCs w:val="28"/>
        </w:rPr>
      </w:pPr>
    </w:p>
    <w:sectPr w:rsidR="00311B94" w:rsidSect="00311B94">
      <w:footnotePr>
        <w:pos w:val="beneathText"/>
      </w:footnotePr>
      <w:pgSz w:w="16837" w:h="11905" w:orient="landscape" w:code="9"/>
      <w:pgMar w:top="1418" w:right="1134" w:bottom="1134" w:left="1134" w:header="720" w:footer="4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AD9" w:rsidRDefault="00142AD9">
      <w:r>
        <w:separator/>
      </w:r>
    </w:p>
  </w:endnote>
  <w:endnote w:type="continuationSeparator" w:id="0">
    <w:p w:rsidR="00142AD9" w:rsidRDefault="00142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79" w:rsidRDefault="004A4279" w:rsidP="001E0811">
    <w:pPr>
      <w:pStyle w:val="af0"/>
      <w:jc w:val="right"/>
    </w:pPr>
    <w:fldSimple w:instr=" PAGE   \* MERGEFORMAT ">
      <w:r w:rsidR="00487E8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AD9" w:rsidRDefault="00142AD9">
      <w:r>
        <w:separator/>
      </w:r>
    </w:p>
  </w:footnote>
  <w:footnote w:type="continuationSeparator" w:id="0">
    <w:p w:rsidR="00142AD9" w:rsidRDefault="00142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7E41D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874DA1"/>
    <w:multiLevelType w:val="hybridMultilevel"/>
    <w:tmpl w:val="ACF82C00"/>
    <w:lvl w:ilvl="0" w:tplc="601EE3B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492171"/>
    <w:multiLevelType w:val="hybridMultilevel"/>
    <w:tmpl w:val="AAFC066E"/>
    <w:lvl w:ilvl="0" w:tplc="C21640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104C7F"/>
    <w:multiLevelType w:val="singleLevel"/>
    <w:tmpl w:val="BD7E0E0C"/>
    <w:lvl w:ilvl="0">
      <w:start w:val="5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F977FFC"/>
    <w:multiLevelType w:val="hybridMultilevel"/>
    <w:tmpl w:val="984AF7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3824012E"/>
    <w:multiLevelType w:val="hybridMultilevel"/>
    <w:tmpl w:val="A7166A18"/>
    <w:lvl w:ilvl="0" w:tplc="E0C43A8E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BD8008E"/>
    <w:multiLevelType w:val="hybridMultilevel"/>
    <w:tmpl w:val="DA6A93A2"/>
    <w:lvl w:ilvl="0" w:tplc="F4561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9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79155A2"/>
    <w:multiLevelType w:val="multilevel"/>
    <w:tmpl w:val="EEAE323C"/>
    <w:lvl w:ilvl="0">
      <w:start w:val="3"/>
      <w:numFmt w:val="decimalZero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3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3F62AC"/>
    <w:multiLevelType w:val="hybridMultilevel"/>
    <w:tmpl w:val="3E0E24BA"/>
    <w:lvl w:ilvl="0" w:tplc="10341A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0B3285B"/>
    <w:multiLevelType w:val="hybridMultilevel"/>
    <w:tmpl w:val="AB7E7CDE"/>
    <w:lvl w:ilvl="0" w:tplc="5462A9EE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634049A4"/>
    <w:multiLevelType w:val="hybridMultilevel"/>
    <w:tmpl w:val="22F21B78"/>
    <w:lvl w:ilvl="0" w:tplc="B7829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0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1D4462"/>
    <w:multiLevelType w:val="hybridMultilevel"/>
    <w:tmpl w:val="A54E4796"/>
    <w:lvl w:ilvl="0" w:tplc="BD1AFF1E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B03F78"/>
    <w:multiLevelType w:val="multilevel"/>
    <w:tmpl w:val="291A1890"/>
    <w:lvl w:ilvl="0">
      <w:start w:val="10"/>
      <w:numFmt w:val="decimal"/>
      <w:lvlText w:val="%1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95"/>
        </w:tabs>
        <w:ind w:left="8295" w:hanging="8295"/>
      </w:pPr>
      <w:rPr>
        <w:rFonts w:hint="default"/>
      </w:rPr>
    </w:lvl>
  </w:abstractNum>
  <w:abstractNum w:abstractNumId="33">
    <w:nsid w:val="6E324516"/>
    <w:multiLevelType w:val="singleLevel"/>
    <w:tmpl w:val="531A63D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3FB3190"/>
    <w:multiLevelType w:val="hybridMultilevel"/>
    <w:tmpl w:val="4F48DCE6"/>
    <w:lvl w:ilvl="0" w:tplc="A8369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7">
    <w:nsid w:val="77443E81"/>
    <w:multiLevelType w:val="hybridMultilevel"/>
    <w:tmpl w:val="ACC0C5CE"/>
    <w:lvl w:ilvl="0" w:tplc="5C64D39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27"/>
  </w:num>
  <w:num w:numId="10">
    <w:abstractNumId w:val="6"/>
  </w:num>
  <w:num w:numId="11">
    <w:abstractNumId w:val="39"/>
  </w:num>
  <w:num w:numId="12">
    <w:abstractNumId w:val="9"/>
  </w:num>
  <w:num w:numId="13">
    <w:abstractNumId w:val="20"/>
  </w:num>
  <w:num w:numId="14">
    <w:abstractNumId w:val="38"/>
  </w:num>
  <w:num w:numId="15">
    <w:abstractNumId w:val="23"/>
  </w:num>
  <w:num w:numId="16">
    <w:abstractNumId w:val="18"/>
  </w:num>
  <w:num w:numId="17">
    <w:abstractNumId w:val="30"/>
  </w:num>
  <w:num w:numId="18">
    <w:abstractNumId w:val="21"/>
  </w:num>
  <w:num w:numId="19">
    <w:abstractNumId w:val="19"/>
  </w:num>
  <w:num w:numId="20">
    <w:abstractNumId w:val="8"/>
  </w:num>
  <w:num w:numId="21">
    <w:abstractNumId w:val="17"/>
  </w:num>
  <w:num w:numId="22">
    <w:abstractNumId w:val="29"/>
  </w:num>
  <w:num w:numId="23">
    <w:abstractNumId w:val="16"/>
  </w:num>
  <w:num w:numId="24">
    <w:abstractNumId w:val="34"/>
  </w:num>
  <w:num w:numId="25">
    <w:abstractNumId w:val="36"/>
  </w:num>
  <w:num w:numId="26">
    <w:abstractNumId w:val="22"/>
  </w:num>
  <w:num w:numId="27">
    <w:abstractNumId w:val="32"/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3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5"/>
  </w:num>
  <w:num w:numId="37">
    <w:abstractNumId w:val="10"/>
  </w:num>
  <w:num w:numId="38">
    <w:abstractNumId w:val="31"/>
  </w:num>
  <w:num w:numId="39">
    <w:abstractNumId w:val="13"/>
  </w:num>
  <w:num w:numId="40">
    <w:abstractNumId w:val="35"/>
  </w:num>
  <w:num w:numId="41">
    <w:abstractNumId w:val="24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68EF"/>
    <w:rsid w:val="00017BD6"/>
    <w:rsid w:val="00020B1B"/>
    <w:rsid w:val="00026773"/>
    <w:rsid w:val="00037447"/>
    <w:rsid w:val="00047A2B"/>
    <w:rsid w:val="00050537"/>
    <w:rsid w:val="00050EFE"/>
    <w:rsid w:val="000513FA"/>
    <w:rsid w:val="00056241"/>
    <w:rsid w:val="00061A30"/>
    <w:rsid w:val="00064028"/>
    <w:rsid w:val="00064BC5"/>
    <w:rsid w:val="0006614A"/>
    <w:rsid w:val="00070ED4"/>
    <w:rsid w:val="0007180B"/>
    <w:rsid w:val="00074CFE"/>
    <w:rsid w:val="00090865"/>
    <w:rsid w:val="00091047"/>
    <w:rsid w:val="00096556"/>
    <w:rsid w:val="000A2943"/>
    <w:rsid w:val="000A4953"/>
    <w:rsid w:val="000B1018"/>
    <w:rsid w:val="000B7336"/>
    <w:rsid w:val="000C377A"/>
    <w:rsid w:val="000D0E23"/>
    <w:rsid w:val="000D284D"/>
    <w:rsid w:val="000D536F"/>
    <w:rsid w:val="000E05DE"/>
    <w:rsid w:val="000F16CA"/>
    <w:rsid w:val="000F2CEB"/>
    <w:rsid w:val="000F5505"/>
    <w:rsid w:val="00104486"/>
    <w:rsid w:val="00110B79"/>
    <w:rsid w:val="00116B62"/>
    <w:rsid w:val="0012446E"/>
    <w:rsid w:val="0012494D"/>
    <w:rsid w:val="001329BD"/>
    <w:rsid w:val="00136336"/>
    <w:rsid w:val="00140647"/>
    <w:rsid w:val="00142AD9"/>
    <w:rsid w:val="00150029"/>
    <w:rsid w:val="00154782"/>
    <w:rsid w:val="001553D4"/>
    <w:rsid w:val="00160152"/>
    <w:rsid w:val="00163D51"/>
    <w:rsid w:val="00166C45"/>
    <w:rsid w:val="001801BE"/>
    <w:rsid w:val="00180D80"/>
    <w:rsid w:val="00187AF8"/>
    <w:rsid w:val="00192D15"/>
    <w:rsid w:val="0019344B"/>
    <w:rsid w:val="00193870"/>
    <w:rsid w:val="001A3E82"/>
    <w:rsid w:val="001A44C2"/>
    <w:rsid w:val="001B26DA"/>
    <w:rsid w:val="001C0BFA"/>
    <w:rsid w:val="001C175E"/>
    <w:rsid w:val="001C5C53"/>
    <w:rsid w:val="001C7FBA"/>
    <w:rsid w:val="001E0811"/>
    <w:rsid w:val="001E7D36"/>
    <w:rsid w:val="001F0B51"/>
    <w:rsid w:val="001F5CD6"/>
    <w:rsid w:val="00200782"/>
    <w:rsid w:val="00200DAA"/>
    <w:rsid w:val="00205DFC"/>
    <w:rsid w:val="002069CA"/>
    <w:rsid w:val="00220FEC"/>
    <w:rsid w:val="002256F7"/>
    <w:rsid w:val="00254191"/>
    <w:rsid w:val="00260D44"/>
    <w:rsid w:val="00261181"/>
    <w:rsid w:val="0026378C"/>
    <w:rsid w:val="0026556D"/>
    <w:rsid w:val="002713BA"/>
    <w:rsid w:val="002719C0"/>
    <w:rsid w:val="002A4E32"/>
    <w:rsid w:val="002A5343"/>
    <w:rsid w:val="002B6B84"/>
    <w:rsid w:val="002C57BE"/>
    <w:rsid w:val="002C6974"/>
    <w:rsid w:val="002E45D8"/>
    <w:rsid w:val="002E58EE"/>
    <w:rsid w:val="002E5A06"/>
    <w:rsid w:val="002E6B89"/>
    <w:rsid w:val="002F20A3"/>
    <w:rsid w:val="002F2178"/>
    <w:rsid w:val="00305548"/>
    <w:rsid w:val="00311B94"/>
    <w:rsid w:val="003133C8"/>
    <w:rsid w:val="00330458"/>
    <w:rsid w:val="00331E99"/>
    <w:rsid w:val="003322E0"/>
    <w:rsid w:val="003360B7"/>
    <w:rsid w:val="003372CE"/>
    <w:rsid w:val="003409AC"/>
    <w:rsid w:val="00352DDC"/>
    <w:rsid w:val="00360F03"/>
    <w:rsid w:val="003669E5"/>
    <w:rsid w:val="00374CC9"/>
    <w:rsid w:val="0037600A"/>
    <w:rsid w:val="00385604"/>
    <w:rsid w:val="00392512"/>
    <w:rsid w:val="0039583C"/>
    <w:rsid w:val="003A0651"/>
    <w:rsid w:val="003A4680"/>
    <w:rsid w:val="003C5463"/>
    <w:rsid w:val="003D1E48"/>
    <w:rsid w:val="003D46F4"/>
    <w:rsid w:val="003E47FD"/>
    <w:rsid w:val="003E7B3C"/>
    <w:rsid w:val="003F1D64"/>
    <w:rsid w:val="003F4C82"/>
    <w:rsid w:val="003F5071"/>
    <w:rsid w:val="00406A4B"/>
    <w:rsid w:val="00406BE8"/>
    <w:rsid w:val="004112F7"/>
    <w:rsid w:val="0041576C"/>
    <w:rsid w:val="00415878"/>
    <w:rsid w:val="00420759"/>
    <w:rsid w:val="00421743"/>
    <w:rsid w:val="00431086"/>
    <w:rsid w:val="00431FCB"/>
    <w:rsid w:val="00432154"/>
    <w:rsid w:val="004504DD"/>
    <w:rsid w:val="00465702"/>
    <w:rsid w:val="00477615"/>
    <w:rsid w:val="00487E87"/>
    <w:rsid w:val="00491D3D"/>
    <w:rsid w:val="004920DA"/>
    <w:rsid w:val="004A16D4"/>
    <w:rsid w:val="004A1930"/>
    <w:rsid w:val="004A4279"/>
    <w:rsid w:val="004A5D01"/>
    <w:rsid w:val="004B2722"/>
    <w:rsid w:val="004C7C65"/>
    <w:rsid w:val="004D0168"/>
    <w:rsid w:val="004D44FD"/>
    <w:rsid w:val="004E151C"/>
    <w:rsid w:val="004E6ABD"/>
    <w:rsid w:val="00504048"/>
    <w:rsid w:val="00506903"/>
    <w:rsid w:val="00513431"/>
    <w:rsid w:val="00516200"/>
    <w:rsid w:val="00520618"/>
    <w:rsid w:val="005220C8"/>
    <w:rsid w:val="0053461E"/>
    <w:rsid w:val="00537A02"/>
    <w:rsid w:val="0054285D"/>
    <w:rsid w:val="00556C73"/>
    <w:rsid w:val="00564D3B"/>
    <w:rsid w:val="00566DB0"/>
    <w:rsid w:val="005826CD"/>
    <w:rsid w:val="00586E01"/>
    <w:rsid w:val="00592437"/>
    <w:rsid w:val="005A0290"/>
    <w:rsid w:val="005B7B74"/>
    <w:rsid w:val="005C31A4"/>
    <w:rsid w:val="005D0E68"/>
    <w:rsid w:val="005D1D92"/>
    <w:rsid w:val="005D20C5"/>
    <w:rsid w:val="005D55CA"/>
    <w:rsid w:val="005E0592"/>
    <w:rsid w:val="005F1ACF"/>
    <w:rsid w:val="005F53CB"/>
    <w:rsid w:val="005F5508"/>
    <w:rsid w:val="00600C3B"/>
    <w:rsid w:val="006112EB"/>
    <w:rsid w:val="00612BF6"/>
    <w:rsid w:val="0063530C"/>
    <w:rsid w:val="00635B1E"/>
    <w:rsid w:val="00646126"/>
    <w:rsid w:val="00647267"/>
    <w:rsid w:val="006511B8"/>
    <w:rsid w:val="00651A98"/>
    <w:rsid w:val="00655733"/>
    <w:rsid w:val="0066037A"/>
    <w:rsid w:val="006623E5"/>
    <w:rsid w:val="00673AE4"/>
    <w:rsid w:val="00674CA4"/>
    <w:rsid w:val="00676F45"/>
    <w:rsid w:val="00677988"/>
    <w:rsid w:val="006C2D08"/>
    <w:rsid w:val="006D5564"/>
    <w:rsid w:val="006D5F81"/>
    <w:rsid w:val="006E19E6"/>
    <w:rsid w:val="006E29AD"/>
    <w:rsid w:val="006E54CD"/>
    <w:rsid w:val="006E6C6E"/>
    <w:rsid w:val="006F7F0B"/>
    <w:rsid w:val="00726007"/>
    <w:rsid w:val="00730287"/>
    <w:rsid w:val="0074623C"/>
    <w:rsid w:val="00746BE8"/>
    <w:rsid w:val="00761A62"/>
    <w:rsid w:val="007625D8"/>
    <w:rsid w:val="0076640C"/>
    <w:rsid w:val="007977CA"/>
    <w:rsid w:val="007A3B1A"/>
    <w:rsid w:val="007A47D4"/>
    <w:rsid w:val="007C0707"/>
    <w:rsid w:val="007C2128"/>
    <w:rsid w:val="007C31A8"/>
    <w:rsid w:val="007D1921"/>
    <w:rsid w:val="007D64F6"/>
    <w:rsid w:val="00800624"/>
    <w:rsid w:val="00802E19"/>
    <w:rsid w:val="008106D1"/>
    <w:rsid w:val="00811D5B"/>
    <w:rsid w:val="00813556"/>
    <w:rsid w:val="00824D09"/>
    <w:rsid w:val="00836C8C"/>
    <w:rsid w:val="008464EE"/>
    <w:rsid w:val="008567F8"/>
    <w:rsid w:val="0086268D"/>
    <w:rsid w:val="008708C0"/>
    <w:rsid w:val="00870EC4"/>
    <w:rsid w:val="00870F8B"/>
    <w:rsid w:val="00873719"/>
    <w:rsid w:val="00882E64"/>
    <w:rsid w:val="008841C8"/>
    <w:rsid w:val="00887EB0"/>
    <w:rsid w:val="00890F3F"/>
    <w:rsid w:val="0089440C"/>
    <w:rsid w:val="00895B77"/>
    <w:rsid w:val="008B1D34"/>
    <w:rsid w:val="008B526A"/>
    <w:rsid w:val="008B6801"/>
    <w:rsid w:val="008C6953"/>
    <w:rsid w:val="008C6AA3"/>
    <w:rsid w:val="008C7EC0"/>
    <w:rsid w:val="008D7084"/>
    <w:rsid w:val="008E4B2F"/>
    <w:rsid w:val="008E515B"/>
    <w:rsid w:val="008E5C8D"/>
    <w:rsid w:val="008F7CC3"/>
    <w:rsid w:val="00902066"/>
    <w:rsid w:val="00903CDC"/>
    <w:rsid w:val="00913C22"/>
    <w:rsid w:val="00917AE8"/>
    <w:rsid w:val="00931142"/>
    <w:rsid w:val="009325BF"/>
    <w:rsid w:val="00940B3F"/>
    <w:rsid w:val="00943016"/>
    <w:rsid w:val="00946555"/>
    <w:rsid w:val="00946852"/>
    <w:rsid w:val="0095159E"/>
    <w:rsid w:val="00952D4E"/>
    <w:rsid w:val="009630DD"/>
    <w:rsid w:val="0096784C"/>
    <w:rsid w:val="00972C38"/>
    <w:rsid w:val="0097742E"/>
    <w:rsid w:val="00990D11"/>
    <w:rsid w:val="009942E3"/>
    <w:rsid w:val="00996BE9"/>
    <w:rsid w:val="009A5512"/>
    <w:rsid w:val="009A687E"/>
    <w:rsid w:val="009B0C18"/>
    <w:rsid w:val="009B5456"/>
    <w:rsid w:val="009B54EA"/>
    <w:rsid w:val="009B69E8"/>
    <w:rsid w:val="009B6A93"/>
    <w:rsid w:val="009B77CC"/>
    <w:rsid w:val="009C472D"/>
    <w:rsid w:val="009C47A1"/>
    <w:rsid w:val="009D1222"/>
    <w:rsid w:val="009E1717"/>
    <w:rsid w:val="009F0B00"/>
    <w:rsid w:val="009F44A9"/>
    <w:rsid w:val="009F4BE1"/>
    <w:rsid w:val="00A1269A"/>
    <w:rsid w:val="00A131F9"/>
    <w:rsid w:val="00A2059E"/>
    <w:rsid w:val="00A24475"/>
    <w:rsid w:val="00A27B39"/>
    <w:rsid w:val="00A41670"/>
    <w:rsid w:val="00A4772B"/>
    <w:rsid w:val="00A478C0"/>
    <w:rsid w:val="00A54F9F"/>
    <w:rsid w:val="00A57F17"/>
    <w:rsid w:val="00A6551E"/>
    <w:rsid w:val="00A6655B"/>
    <w:rsid w:val="00A74009"/>
    <w:rsid w:val="00A7610B"/>
    <w:rsid w:val="00A80A37"/>
    <w:rsid w:val="00A90D20"/>
    <w:rsid w:val="00AA23C0"/>
    <w:rsid w:val="00AC0B1B"/>
    <w:rsid w:val="00AC20C9"/>
    <w:rsid w:val="00AD0AAB"/>
    <w:rsid w:val="00AD7DE3"/>
    <w:rsid w:val="00AE3472"/>
    <w:rsid w:val="00AE4AE6"/>
    <w:rsid w:val="00AF13AF"/>
    <w:rsid w:val="00B0076D"/>
    <w:rsid w:val="00B0497F"/>
    <w:rsid w:val="00B07A2F"/>
    <w:rsid w:val="00B1404E"/>
    <w:rsid w:val="00B16465"/>
    <w:rsid w:val="00B209AD"/>
    <w:rsid w:val="00B33042"/>
    <w:rsid w:val="00B36D12"/>
    <w:rsid w:val="00B457A7"/>
    <w:rsid w:val="00B53B59"/>
    <w:rsid w:val="00B57020"/>
    <w:rsid w:val="00B6482F"/>
    <w:rsid w:val="00B67615"/>
    <w:rsid w:val="00B86164"/>
    <w:rsid w:val="00B876A0"/>
    <w:rsid w:val="00B91327"/>
    <w:rsid w:val="00B94335"/>
    <w:rsid w:val="00B96F45"/>
    <w:rsid w:val="00BA53C3"/>
    <w:rsid w:val="00BB1882"/>
    <w:rsid w:val="00BC7231"/>
    <w:rsid w:val="00BD0B6A"/>
    <w:rsid w:val="00BD7BDC"/>
    <w:rsid w:val="00BF3067"/>
    <w:rsid w:val="00C028D0"/>
    <w:rsid w:val="00C0537A"/>
    <w:rsid w:val="00C060FA"/>
    <w:rsid w:val="00C1425B"/>
    <w:rsid w:val="00C305CB"/>
    <w:rsid w:val="00C33E5F"/>
    <w:rsid w:val="00C40BD7"/>
    <w:rsid w:val="00C40E9D"/>
    <w:rsid w:val="00C518C9"/>
    <w:rsid w:val="00C640FE"/>
    <w:rsid w:val="00C65892"/>
    <w:rsid w:val="00C65EE8"/>
    <w:rsid w:val="00C7154B"/>
    <w:rsid w:val="00C847A7"/>
    <w:rsid w:val="00CA0C24"/>
    <w:rsid w:val="00CA7BF1"/>
    <w:rsid w:val="00CB068F"/>
    <w:rsid w:val="00CC475A"/>
    <w:rsid w:val="00CD5CCF"/>
    <w:rsid w:val="00CE22A0"/>
    <w:rsid w:val="00CE2565"/>
    <w:rsid w:val="00CF210A"/>
    <w:rsid w:val="00D041FE"/>
    <w:rsid w:val="00D05820"/>
    <w:rsid w:val="00D117D1"/>
    <w:rsid w:val="00D12A71"/>
    <w:rsid w:val="00D16180"/>
    <w:rsid w:val="00D30121"/>
    <w:rsid w:val="00D35EB8"/>
    <w:rsid w:val="00D47D37"/>
    <w:rsid w:val="00D62FF0"/>
    <w:rsid w:val="00D65282"/>
    <w:rsid w:val="00D73D2E"/>
    <w:rsid w:val="00D94A71"/>
    <w:rsid w:val="00DA318F"/>
    <w:rsid w:val="00DA484F"/>
    <w:rsid w:val="00DA590A"/>
    <w:rsid w:val="00DA7286"/>
    <w:rsid w:val="00DB6E0C"/>
    <w:rsid w:val="00DC1CD2"/>
    <w:rsid w:val="00DC42F1"/>
    <w:rsid w:val="00DC476D"/>
    <w:rsid w:val="00DC4963"/>
    <w:rsid w:val="00DC5113"/>
    <w:rsid w:val="00DD3011"/>
    <w:rsid w:val="00DD3B9C"/>
    <w:rsid w:val="00DD47A2"/>
    <w:rsid w:val="00DE5900"/>
    <w:rsid w:val="00DF0ECB"/>
    <w:rsid w:val="00DF334F"/>
    <w:rsid w:val="00E12109"/>
    <w:rsid w:val="00E1729A"/>
    <w:rsid w:val="00E21BF8"/>
    <w:rsid w:val="00E300AF"/>
    <w:rsid w:val="00E439DC"/>
    <w:rsid w:val="00E441C6"/>
    <w:rsid w:val="00E46258"/>
    <w:rsid w:val="00E51090"/>
    <w:rsid w:val="00E52F63"/>
    <w:rsid w:val="00E54A9F"/>
    <w:rsid w:val="00E6296D"/>
    <w:rsid w:val="00E74DF3"/>
    <w:rsid w:val="00E7514B"/>
    <w:rsid w:val="00E75BFA"/>
    <w:rsid w:val="00E8090D"/>
    <w:rsid w:val="00E84C61"/>
    <w:rsid w:val="00E97685"/>
    <w:rsid w:val="00EA25A3"/>
    <w:rsid w:val="00EB0C6C"/>
    <w:rsid w:val="00EB457D"/>
    <w:rsid w:val="00EC25DD"/>
    <w:rsid w:val="00EC605E"/>
    <w:rsid w:val="00ED0E73"/>
    <w:rsid w:val="00ED2EEC"/>
    <w:rsid w:val="00ED4322"/>
    <w:rsid w:val="00ED601C"/>
    <w:rsid w:val="00EE0F73"/>
    <w:rsid w:val="00EE33A1"/>
    <w:rsid w:val="00EF2A28"/>
    <w:rsid w:val="00EF2BD3"/>
    <w:rsid w:val="00F00B21"/>
    <w:rsid w:val="00F01270"/>
    <w:rsid w:val="00F306A1"/>
    <w:rsid w:val="00F31E58"/>
    <w:rsid w:val="00F34779"/>
    <w:rsid w:val="00F52C5B"/>
    <w:rsid w:val="00F6161E"/>
    <w:rsid w:val="00F63931"/>
    <w:rsid w:val="00F64186"/>
    <w:rsid w:val="00F71310"/>
    <w:rsid w:val="00F77DD0"/>
    <w:rsid w:val="00F818B2"/>
    <w:rsid w:val="00F84D34"/>
    <w:rsid w:val="00F95661"/>
    <w:rsid w:val="00F9728A"/>
    <w:rsid w:val="00FA52DE"/>
    <w:rsid w:val="00FA5A6A"/>
    <w:rsid w:val="00FA5D16"/>
    <w:rsid w:val="00FA72FB"/>
    <w:rsid w:val="00FB2CA4"/>
    <w:rsid w:val="00FC5AE3"/>
    <w:rsid w:val="00FD3FC2"/>
    <w:rsid w:val="00FD56C6"/>
    <w:rsid w:val="00FD692D"/>
    <w:rsid w:val="00FD7C5D"/>
    <w:rsid w:val="00FE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rFonts w:ascii="a_Timer" w:hAnsi="a_Timer"/>
      <w:sz w:val="28"/>
    </w:rPr>
  </w:style>
  <w:style w:type="paragraph" w:styleId="a8">
    <w:name w:val="List"/>
    <w:basedOn w:val="a7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a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uiPriority w:val="9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7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page number"/>
    <w:basedOn w:val="20"/>
    <w:rsid w:val="009F4BE1"/>
  </w:style>
  <w:style w:type="paragraph" w:styleId="af0">
    <w:name w:val="footer"/>
    <w:basedOn w:val="a"/>
    <w:link w:val="af1"/>
    <w:uiPriority w:val="99"/>
    <w:rsid w:val="009F4BE1"/>
    <w:pPr>
      <w:tabs>
        <w:tab w:val="center" w:pos="4677"/>
        <w:tab w:val="right" w:pos="9355"/>
      </w:tabs>
    </w:pPr>
    <w:rPr>
      <w:lang/>
    </w:r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5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7C31A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 Знак Знак Знак Знак Знак Знак Знак Знак Знак Знак Знак Знак1"/>
    <w:basedOn w:val="a"/>
    <w:rsid w:val="009A551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rsid w:val="008F7CC3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f6">
    <w:name w:val="Основной текст_"/>
    <w:link w:val="34"/>
    <w:rsid w:val="00A7610B"/>
    <w:rPr>
      <w:rFonts w:ascii="Arial Unicode MS" w:eastAsia="Arial Unicode MS" w:hAnsi="Arial Unicode MS" w:cs="Arial Unicode MS"/>
      <w:color w:val="000000"/>
      <w:sz w:val="28"/>
      <w:szCs w:val="28"/>
      <w:lang w:eastAsia="ru-RU" w:bidi="ar-SA"/>
    </w:rPr>
  </w:style>
  <w:style w:type="character" w:customStyle="1" w:styleId="23">
    <w:name w:val="Основной текст2"/>
    <w:rsid w:val="00A7610B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ru-RU" w:bidi="ar-SA"/>
    </w:rPr>
  </w:style>
  <w:style w:type="character" w:customStyle="1" w:styleId="43">
    <w:name w:val="Основной текст (4)_"/>
    <w:link w:val="44"/>
    <w:rsid w:val="00A7610B"/>
    <w:rPr>
      <w:rFonts w:ascii="Arial Unicode MS" w:eastAsia="Arial Unicode MS" w:hAnsi="Arial Unicode MS" w:cs="Arial Unicode MS"/>
      <w:color w:val="000000"/>
      <w:sz w:val="29"/>
      <w:szCs w:val="29"/>
      <w:lang w:eastAsia="ru-RU" w:bidi="ar-SA"/>
    </w:rPr>
  </w:style>
  <w:style w:type="paragraph" w:customStyle="1" w:styleId="34">
    <w:name w:val="Основной текст3"/>
    <w:basedOn w:val="a"/>
    <w:link w:val="af6"/>
    <w:rsid w:val="00A7610B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 w:eastAsia="ru-RU"/>
    </w:rPr>
  </w:style>
  <w:style w:type="paragraph" w:customStyle="1" w:styleId="44">
    <w:name w:val="Основной текст (4)"/>
    <w:basedOn w:val="a"/>
    <w:link w:val="43"/>
    <w:rsid w:val="00A7610B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 w:eastAsia="ru-RU"/>
    </w:rPr>
  </w:style>
  <w:style w:type="character" w:customStyle="1" w:styleId="af1">
    <w:name w:val="Нижний колонтитул Знак"/>
    <w:link w:val="af0"/>
    <w:uiPriority w:val="99"/>
    <w:rsid w:val="001E0811"/>
    <w:rPr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9F0B00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uiPriority w:val="99"/>
    <w:semiHidden/>
    <w:rsid w:val="009F0B00"/>
    <w:rPr>
      <w:sz w:val="24"/>
      <w:szCs w:val="24"/>
      <w:lang w:eastAsia="ar-SA"/>
    </w:rPr>
  </w:style>
  <w:style w:type="paragraph" w:customStyle="1" w:styleId="western">
    <w:name w:val="western"/>
    <w:basedOn w:val="a"/>
    <w:rsid w:val="009F0B0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154782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20759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uiPriority w:val="99"/>
    <w:semiHidden/>
    <w:rsid w:val="00420759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rsid w:val="0065573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4C607-0F5A-440B-B465-B89389A3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2021-06-15T11:06:00Z</cp:lastPrinted>
  <dcterms:created xsi:type="dcterms:W3CDTF">2023-08-09T05:10:00Z</dcterms:created>
  <dcterms:modified xsi:type="dcterms:W3CDTF">2023-08-09T05:10:00Z</dcterms:modified>
</cp:coreProperties>
</file>