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000" w:firstRow="0" w:lastRow="0" w:firstColumn="0" w:lastColumn="0" w:noHBand="0" w:noVBand="0"/>
      </w:tblPr>
      <w:tblGrid>
        <w:gridCol w:w="4069"/>
        <w:gridCol w:w="960"/>
        <w:gridCol w:w="4106"/>
      </w:tblGrid>
      <w:tr w:rsidR="0017589A" w:rsidTr="00095A21">
        <w:trPr>
          <w:jc w:val="center"/>
        </w:trPr>
        <w:tc>
          <w:tcPr>
            <w:tcW w:w="4069" w:type="dxa"/>
            <w:vAlign w:val="center"/>
          </w:tcPr>
          <w:p w:rsidR="0017589A" w:rsidRDefault="000E0F99" w:rsidP="00095A21">
            <w:pPr>
              <w:autoSpaceDE w:val="0"/>
              <w:snapToGrid w:val="0"/>
              <w:jc w:val="right"/>
            </w:pPr>
            <w:r>
              <w:rPr>
                <w:noProof/>
                <w:sz w:val="40"/>
                <w:szCs w:val="40"/>
              </w:rPr>
              <w:drawing>
                <wp:inline distT="0" distB="0" distL="0" distR="0">
                  <wp:extent cx="990600" cy="238125"/>
                  <wp:effectExtent l="0" t="0" r="0" b="9525"/>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238125"/>
                          </a:xfrm>
                          <a:prstGeom prst="rect">
                            <a:avLst/>
                          </a:prstGeom>
                          <a:solidFill>
                            <a:srgbClr val="FFFFFF"/>
                          </a:solidFill>
                          <a:ln>
                            <a:noFill/>
                          </a:ln>
                        </pic:spPr>
                      </pic:pic>
                    </a:graphicData>
                  </a:graphic>
                </wp:inline>
              </w:drawing>
            </w:r>
          </w:p>
        </w:tc>
        <w:tc>
          <w:tcPr>
            <w:tcW w:w="960" w:type="dxa"/>
          </w:tcPr>
          <w:p w:rsidR="0017589A" w:rsidRDefault="000E0F99" w:rsidP="00095A21">
            <w:pPr>
              <w:autoSpaceDE w:val="0"/>
              <w:snapToGrid w:val="0"/>
            </w:pPr>
            <w:r>
              <w:rPr>
                <w:noProof/>
              </w:rPr>
              <w:drawing>
                <wp:inline distT="0" distB="0" distL="0" distR="0">
                  <wp:extent cx="428625" cy="438150"/>
                  <wp:effectExtent l="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438150"/>
                          </a:xfrm>
                          <a:prstGeom prst="rect">
                            <a:avLst/>
                          </a:prstGeom>
                          <a:solidFill>
                            <a:srgbClr val="FFFFFF"/>
                          </a:solidFill>
                          <a:ln>
                            <a:noFill/>
                          </a:ln>
                        </pic:spPr>
                      </pic:pic>
                    </a:graphicData>
                  </a:graphic>
                </wp:inline>
              </w:drawing>
            </w:r>
          </w:p>
        </w:tc>
        <w:tc>
          <w:tcPr>
            <w:tcW w:w="4106" w:type="dxa"/>
            <w:vAlign w:val="center"/>
          </w:tcPr>
          <w:p w:rsidR="0017589A" w:rsidRDefault="000E0F99" w:rsidP="00095A21">
            <w:pPr>
              <w:autoSpaceDE w:val="0"/>
              <w:snapToGrid w:val="0"/>
            </w:pPr>
            <w:r>
              <w:rPr>
                <w:noProof/>
                <w:sz w:val="40"/>
                <w:szCs w:val="40"/>
              </w:rPr>
              <w:drawing>
                <wp:inline distT="0" distB="0" distL="0" distR="0">
                  <wp:extent cx="115252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solidFill>
                            <a:srgbClr val="FFFFFF"/>
                          </a:solidFill>
                          <a:ln>
                            <a:noFill/>
                          </a:ln>
                        </pic:spPr>
                      </pic:pic>
                    </a:graphicData>
                  </a:graphic>
                </wp:inline>
              </w:drawing>
            </w:r>
          </w:p>
        </w:tc>
      </w:tr>
    </w:tbl>
    <w:p w:rsidR="0017589A" w:rsidRPr="00AE6369" w:rsidRDefault="0017589A" w:rsidP="0017589A">
      <w:pPr>
        <w:autoSpaceDE w:val="0"/>
        <w:jc w:val="center"/>
        <w:rPr>
          <w:sz w:val="16"/>
          <w:szCs w:val="16"/>
        </w:rPr>
      </w:pPr>
    </w:p>
    <w:p w:rsidR="0017589A" w:rsidRDefault="0017589A" w:rsidP="0017589A">
      <w:pPr>
        <w:autoSpaceDE w:val="0"/>
        <w:jc w:val="center"/>
        <w:rPr>
          <w:b/>
        </w:rPr>
      </w:pPr>
      <w:r>
        <w:rPr>
          <w:b/>
        </w:rPr>
        <w:t xml:space="preserve">Администрация Азовского немецкого национального муниципального района </w:t>
      </w:r>
    </w:p>
    <w:p w:rsidR="0017589A" w:rsidRDefault="0017589A" w:rsidP="0017589A">
      <w:pPr>
        <w:autoSpaceDE w:val="0"/>
        <w:jc w:val="center"/>
        <w:rPr>
          <w:b/>
        </w:rPr>
      </w:pPr>
      <w:r>
        <w:rPr>
          <w:b/>
        </w:rPr>
        <w:t>Омской области</w:t>
      </w:r>
    </w:p>
    <w:p w:rsidR="0017589A" w:rsidRPr="00AE6369" w:rsidRDefault="0017589A" w:rsidP="0017589A">
      <w:pPr>
        <w:autoSpaceDE w:val="0"/>
        <w:jc w:val="center"/>
        <w:rPr>
          <w:b/>
          <w:sz w:val="16"/>
          <w:szCs w:val="16"/>
        </w:rPr>
      </w:pPr>
    </w:p>
    <w:p w:rsidR="0017589A" w:rsidRDefault="0017589A" w:rsidP="0017589A">
      <w:pPr>
        <w:pStyle w:val="2"/>
        <w:tabs>
          <w:tab w:val="left" w:pos="0"/>
        </w:tabs>
        <w:rPr>
          <w:rFonts w:ascii="Times New Roman" w:hAnsi="Times New Roman"/>
        </w:rPr>
      </w:pPr>
      <w:r>
        <w:rPr>
          <w:rFonts w:ascii="Times New Roman" w:hAnsi="Times New Roman"/>
        </w:rPr>
        <w:t>ПОСТАНОВЛЕНИЕ</w:t>
      </w:r>
    </w:p>
    <w:p w:rsidR="0017589A" w:rsidRPr="00AE6369" w:rsidRDefault="000B7F76" w:rsidP="0017589A">
      <w:pPr>
        <w:jc w:val="both"/>
        <w:rPr>
          <w:sz w:val="26"/>
          <w:szCs w:val="26"/>
        </w:rPr>
      </w:pPr>
      <w:r>
        <w:rPr>
          <w:sz w:val="26"/>
          <w:szCs w:val="26"/>
        </w:rPr>
        <w:t>22</w:t>
      </w:r>
      <w:r w:rsidR="0017589A" w:rsidRPr="005151FC">
        <w:rPr>
          <w:sz w:val="26"/>
          <w:szCs w:val="26"/>
        </w:rPr>
        <w:t>.0</w:t>
      </w:r>
      <w:r w:rsidR="000E0F99">
        <w:rPr>
          <w:sz w:val="26"/>
          <w:szCs w:val="26"/>
        </w:rPr>
        <w:t>4</w:t>
      </w:r>
      <w:r w:rsidR="0017589A" w:rsidRPr="005151FC">
        <w:rPr>
          <w:sz w:val="26"/>
          <w:szCs w:val="26"/>
        </w:rPr>
        <w:t>.20</w:t>
      </w:r>
      <w:r w:rsidR="005151FC" w:rsidRPr="005151FC">
        <w:rPr>
          <w:sz w:val="26"/>
          <w:szCs w:val="26"/>
        </w:rPr>
        <w:t>2</w:t>
      </w:r>
      <w:r w:rsidR="00843EDB">
        <w:rPr>
          <w:sz w:val="26"/>
          <w:szCs w:val="26"/>
        </w:rPr>
        <w:t>5</w:t>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r>
      <w:r w:rsidR="0017589A" w:rsidRPr="005151FC">
        <w:rPr>
          <w:sz w:val="26"/>
          <w:szCs w:val="26"/>
        </w:rPr>
        <w:tab/>
        <w:t xml:space="preserve">                   № </w:t>
      </w:r>
      <w:r>
        <w:rPr>
          <w:sz w:val="26"/>
          <w:szCs w:val="26"/>
        </w:rPr>
        <w:t>253</w:t>
      </w:r>
    </w:p>
    <w:p w:rsidR="0017589A" w:rsidRPr="00AE6369" w:rsidRDefault="0017589A" w:rsidP="0017589A">
      <w:pPr>
        <w:tabs>
          <w:tab w:val="left" w:pos="960"/>
        </w:tabs>
        <w:jc w:val="center"/>
        <w:rPr>
          <w:sz w:val="26"/>
          <w:szCs w:val="26"/>
        </w:rPr>
      </w:pPr>
    </w:p>
    <w:p w:rsidR="0017589A" w:rsidRPr="00AE6369" w:rsidRDefault="0017589A" w:rsidP="0017589A">
      <w:pPr>
        <w:tabs>
          <w:tab w:val="left" w:pos="960"/>
        </w:tabs>
        <w:jc w:val="center"/>
        <w:rPr>
          <w:sz w:val="26"/>
          <w:szCs w:val="26"/>
        </w:rPr>
      </w:pPr>
      <w:r w:rsidRPr="00AE6369">
        <w:rPr>
          <w:sz w:val="26"/>
          <w:szCs w:val="26"/>
        </w:rPr>
        <w:t>Об исполнении бюджета Азовского немецкого национального муниципального района Омской области за 20</w:t>
      </w:r>
      <w:r w:rsidR="00126E3A">
        <w:rPr>
          <w:sz w:val="26"/>
          <w:szCs w:val="26"/>
        </w:rPr>
        <w:t>2</w:t>
      </w:r>
      <w:r w:rsidR="00843EDB">
        <w:rPr>
          <w:sz w:val="26"/>
          <w:szCs w:val="26"/>
        </w:rPr>
        <w:t>4</w:t>
      </w:r>
      <w:r w:rsidRPr="00AE6369">
        <w:rPr>
          <w:sz w:val="26"/>
          <w:szCs w:val="26"/>
        </w:rPr>
        <w:t xml:space="preserve"> год</w:t>
      </w:r>
    </w:p>
    <w:p w:rsidR="0017589A" w:rsidRPr="00AE6369" w:rsidRDefault="0017589A" w:rsidP="0017589A">
      <w:pPr>
        <w:jc w:val="both"/>
        <w:rPr>
          <w:sz w:val="26"/>
          <w:szCs w:val="26"/>
        </w:rPr>
      </w:pPr>
    </w:p>
    <w:p w:rsidR="0017589A" w:rsidRPr="00AE6369" w:rsidRDefault="0017589A" w:rsidP="0017589A">
      <w:pPr>
        <w:ind w:firstLine="708"/>
        <w:jc w:val="both"/>
        <w:rPr>
          <w:sz w:val="26"/>
          <w:szCs w:val="26"/>
        </w:rPr>
      </w:pPr>
      <w:r w:rsidRPr="00AE6369">
        <w:rPr>
          <w:sz w:val="26"/>
          <w:szCs w:val="26"/>
        </w:rPr>
        <w:t>В соответствии со статьей 264.5 Бюджетного кодекса Российской Федерации, статьей 23 Положения о бюджетном процессе в Азовском немецком национальном муниципальном районе Омской области, утвержденн</w:t>
      </w:r>
      <w:r w:rsidR="005151FC">
        <w:rPr>
          <w:sz w:val="26"/>
          <w:szCs w:val="26"/>
        </w:rPr>
        <w:t>ого</w:t>
      </w:r>
      <w:r w:rsidRPr="00AE6369">
        <w:rPr>
          <w:sz w:val="26"/>
          <w:szCs w:val="26"/>
        </w:rPr>
        <w:t xml:space="preserve"> Решением Совета Азовского немецкого национального муниципал</w:t>
      </w:r>
      <w:r w:rsidR="005151FC">
        <w:rPr>
          <w:sz w:val="26"/>
          <w:szCs w:val="26"/>
        </w:rPr>
        <w:t>ьного района Омской области от 18</w:t>
      </w:r>
      <w:r w:rsidRPr="00AE6369">
        <w:rPr>
          <w:sz w:val="26"/>
          <w:szCs w:val="26"/>
        </w:rPr>
        <w:t>.</w:t>
      </w:r>
      <w:r w:rsidR="005151FC">
        <w:rPr>
          <w:sz w:val="26"/>
          <w:szCs w:val="26"/>
        </w:rPr>
        <w:t>12.2019</w:t>
      </w:r>
      <w:r w:rsidRPr="00AE6369">
        <w:rPr>
          <w:sz w:val="26"/>
          <w:szCs w:val="26"/>
        </w:rPr>
        <w:t xml:space="preserve"> № </w:t>
      </w:r>
      <w:r w:rsidR="005151FC">
        <w:rPr>
          <w:sz w:val="26"/>
          <w:szCs w:val="26"/>
        </w:rPr>
        <w:t>61</w:t>
      </w:r>
      <w:r w:rsidRPr="00AE6369">
        <w:rPr>
          <w:sz w:val="26"/>
          <w:szCs w:val="26"/>
        </w:rPr>
        <w:t>-</w:t>
      </w:r>
      <w:r w:rsidR="005151FC">
        <w:rPr>
          <w:sz w:val="26"/>
          <w:szCs w:val="26"/>
        </w:rPr>
        <w:t>343</w:t>
      </w:r>
      <w:r w:rsidRPr="00AE6369">
        <w:rPr>
          <w:sz w:val="26"/>
          <w:szCs w:val="26"/>
        </w:rPr>
        <w:t>, руководствуясь Уставом Азовского немецкого национального муниципального района Омской области</w:t>
      </w:r>
      <w:r w:rsidR="003A72E0">
        <w:rPr>
          <w:sz w:val="26"/>
          <w:szCs w:val="26"/>
        </w:rPr>
        <w:t>,</w:t>
      </w:r>
    </w:p>
    <w:p w:rsidR="0017589A" w:rsidRPr="00AE6369" w:rsidRDefault="0017589A" w:rsidP="0017589A">
      <w:pPr>
        <w:ind w:right="355"/>
        <w:jc w:val="both"/>
        <w:rPr>
          <w:sz w:val="26"/>
          <w:szCs w:val="26"/>
        </w:rPr>
      </w:pPr>
      <w:r w:rsidRPr="00AE6369">
        <w:rPr>
          <w:sz w:val="26"/>
          <w:szCs w:val="26"/>
        </w:rPr>
        <w:tab/>
      </w:r>
    </w:p>
    <w:p w:rsidR="0017589A" w:rsidRPr="00AE6369" w:rsidRDefault="0017589A" w:rsidP="0017589A">
      <w:pPr>
        <w:ind w:right="355"/>
        <w:jc w:val="both"/>
        <w:rPr>
          <w:bCs/>
          <w:sz w:val="26"/>
          <w:szCs w:val="26"/>
        </w:rPr>
      </w:pPr>
      <w:r w:rsidRPr="00AE6369">
        <w:rPr>
          <w:bCs/>
          <w:sz w:val="26"/>
          <w:szCs w:val="26"/>
        </w:rPr>
        <w:t>ПОСТАНОВЛЯЮ:</w:t>
      </w:r>
    </w:p>
    <w:p w:rsidR="0017589A" w:rsidRPr="00AE6369" w:rsidRDefault="0017589A" w:rsidP="0017589A">
      <w:pPr>
        <w:ind w:left="360" w:right="355" w:firstLine="709"/>
        <w:jc w:val="both"/>
        <w:rPr>
          <w:bCs/>
          <w:sz w:val="26"/>
          <w:szCs w:val="26"/>
        </w:rPr>
      </w:pPr>
    </w:p>
    <w:p w:rsidR="0017589A" w:rsidRPr="00AE6369" w:rsidRDefault="0017589A" w:rsidP="0017589A">
      <w:pPr>
        <w:tabs>
          <w:tab w:val="left" w:pos="9781"/>
        </w:tabs>
        <w:ind w:firstLine="709"/>
        <w:jc w:val="both"/>
        <w:rPr>
          <w:sz w:val="26"/>
          <w:szCs w:val="26"/>
        </w:rPr>
      </w:pPr>
      <w:r w:rsidRPr="00AE6369">
        <w:rPr>
          <w:sz w:val="26"/>
          <w:szCs w:val="26"/>
        </w:rPr>
        <w:t>1. Одобрить прилагаемый отчет об исполнении бюджета Азовского немецкого национального муниципального района Омской области за 20</w:t>
      </w:r>
      <w:r w:rsidR="00126E3A">
        <w:rPr>
          <w:sz w:val="26"/>
          <w:szCs w:val="26"/>
        </w:rPr>
        <w:t>2</w:t>
      </w:r>
      <w:r w:rsidR="00843EDB">
        <w:rPr>
          <w:sz w:val="26"/>
          <w:szCs w:val="26"/>
        </w:rPr>
        <w:t>4</w:t>
      </w:r>
      <w:r w:rsidRPr="00AE6369">
        <w:rPr>
          <w:sz w:val="26"/>
          <w:szCs w:val="26"/>
        </w:rPr>
        <w:t xml:space="preserve"> год. </w:t>
      </w:r>
    </w:p>
    <w:p w:rsidR="0017589A" w:rsidRPr="00AE6369" w:rsidRDefault="0017589A" w:rsidP="0017589A">
      <w:pPr>
        <w:tabs>
          <w:tab w:val="left" w:pos="9781"/>
        </w:tabs>
        <w:ind w:firstLine="709"/>
        <w:jc w:val="both"/>
        <w:rPr>
          <w:sz w:val="26"/>
          <w:szCs w:val="26"/>
        </w:rPr>
      </w:pPr>
      <w:r w:rsidRPr="00AE6369">
        <w:rPr>
          <w:sz w:val="26"/>
          <w:szCs w:val="26"/>
        </w:rPr>
        <w:t>2. Представить в Совет Азовского немецкого национального муниципального района Омской области:</w:t>
      </w:r>
    </w:p>
    <w:p w:rsidR="0017589A" w:rsidRPr="00AE6369" w:rsidRDefault="0017589A" w:rsidP="0017589A">
      <w:pPr>
        <w:tabs>
          <w:tab w:val="left" w:pos="9781"/>
        </w:tabs>
        <w:ind w:firstLine="709"/>
        <w:jc w:val="both"/>
        <w:rPr>
          <w:sz w:val="26"/>
          <w:szCs w:val="26"/>
        </w:rPr>
      </w:pPr>
      <w:r w:rsidRPr="00AE6369">
        <w:rPr>
          <w:sz w:val="26"/>
          <w:szCs w:val="26"/>
        </w:rPr>
        <w:t>- отчет об исполнении бюджета Азовского немецкого национального муниципального района Омской области за 20</w:t>
      </w:r>
      <w:r w:rsidR="00126E3A">
        <w:rPr>
          <w:sz w:val="26"/>
          <w:szCs w:val="26"/>
        </w:rPr>
        <w:t>2</w:t>
      </w:r>
      <w:r w:rsidR="00843EDB">
        <w:rPr>
          <w:sz w:val="26"/>
          <w:szCs w:val="26"/>
        </w:rPr>
        <w:t>4</w:t>
      </w:r>
      <w:r w:rsidRPr="00AE6369">
        <w:rPr>
          <w:sz w:val="26"/>
          <w:szCs w:val="26"/>
        </w:rPr>
        <w:t xml:space="preserve"> год согласно приложени</w:t>
      </w:r>
      <w:r w:rsidR="005151FC">
        <w:rPr>
          <w:sz w:val="26"/>
          <w:szCs w:val="26"/>
        </w:rPr>
        <w:t>ям</w:t>
      </w:r>
      <w:r w:rsidRPr="00AE6369">
        <w:rPr>
          <w:sz w:val="26"/>
          <w:szCs w:val="26"/>
        </w:rPr>
        <w:t xml:space="preserve"> </w:t>
      </w:r>
      <w:r w:rsidRPr="00AE6369">
        <w:rPr>
          <w:sz w:val="26"/>
          <w:szCs w:val="26"/>
        </w:rPr>
        <w:br/>
        <w:t>№</w:t>
      </w:r>
      <w:r>
        <w:rPr>
          <w:sz w:val="26"/>
          <w:szCs w:val="26"/>
        </w:rPr>
        <w:t>№</w:t>
      </w:r>
      <w:r w:rsidRPr="00AE6369">
        <w:rPr>
          <w:sz w:val="26"/>
          <w:szCs w:val="26"/>
        </w:rPr>
        <w:t xml:space="preserve"> 1</w:t>
      </w:r>
      <w:r>
        <w:rPr>
          <w:sz w:val="26"/>
          <w:szCs w:val="26"/>
        </w:rPr>
        <w:t xml:space="preserve"> </w:t>
      </w:r>
      <w:r w:rsidRPr="00AE6369">
        <w:rPr>
          <w:sz w:val="26"/>
          <w:szCs w:val="26"/>
        </w:rPr>
        <w:t>-</w:t>
      </w:r>
      <w:r>
        <w:rPr>
          <w:sz w:val="26"/>
          <w:szCs w:val="26"/>
        </w:rPr>
        <w:t xml:space="preserve"> 6</w:t>
      </w:r>
      <w:r w:rsidRPr="00AE6369">
        <w:rPr>
          <w:sz w:val="26"/>
          <w:szCs w:val="26"/>
        </w:rPr>
        <w:t xml:space="preserve"> 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отчет о расходовании средств резервного фонда Администрации Азовского немецкого национального муниципального района Омской области за 20</w:t>
      </w:r>
      <w:r w:rsidR="00126E3A">
        <w:rPr>
          <w:sz w:val="26"/>
          <w:szCs w:val="26"/>
        </w:rPr>
        <w:t>2</w:t>
      </w:r>
      <w:r w:rsidR="00843EDB">
        <w:rPr>
          <w:sz w:val="26"/>
          <w:szCs w:val="26"/>
        </w:rPr>
        <w:t>4</w:t>
      </w:r>
      <w:r w:rsidRPr="00AE6369">
        <w:rPr>
          <w:sz w:val="26"/>
          <w:szCs w:val="26"/>
        </w:rPr>
        <w:t xml:space="preserve"> год согласно приложению № </w:t>
      </w:r>
      <w:r w:rsidR="004D5A2A">
        <w:rPr>
          <w:sz w:val="26"/>
          <w:szCs w:val="26"/>
        </w:rPr>
        <w:t>7</w:t>
      </w:r>
      <w:r>
        <w:rPr>
          <w:sz w:val="26"/>
          <w:szCs w:val="26"/>
        </w:rPr>
        <w:t xml:space="preserve"> </w:t>
      </w:r>
      <w:r w:rsidRPr="00AE6369">
        <w:rPr>
          <w:sz w:val="26"/>
          <w:szCs w:val="26"/>
        </w:rPr>
        <w:t>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информацию об исполнении Адресной инвестиционной программы Азовского немецкого национального муниципального района Омской области за 20</w:t>
      </w:r>
      <w:r w:rsidR="00126E3A">
        <w:rPr>
          <w:sz w:val="26"/>
          <w:szCs w:val="26"/>
        </w:rPr>
        <w:t>2</w:t>
      </w:r>
      <w:r w:rsidR="00843EDB">
        <w:rPr>
          <w:sz w:val="26"/>
          <w:szCs w:val="26"/>
        </w:rPr>
        <w:t>4</w:t>
      </w:r>
      <w:r w:rsidRPr="00AE6369">
        <w:rPr>
          <w:sz w:val="26"/>
          <w:szCs w:val="26"/>
        </w:rPr>
        <w:t xml:space="preserve"> год согласно приложению № </w:t>
      </w:r>
      <w:r>
        <w:rPr>
          <w:sz w:val="26"/>
          <w:szCs w:val="26"/>
        </w:rPr>
        <w:t>8</w:t>
      </w:r>
      <w:r w:rsidRPr="00AE6369">
        <w:rPr>
          <w:sz w:val="26"/>
          <w:szCs w:val="26"/>
        </w:rPr>
        <w:t xml:space="preserve"> 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информацию о предоставлении иных межбюджетных трансфертов бюджетам поселений Азовского немецкого национального муниципального района Омской области за 20</w:t>
      </w:r>
      <w:r w:rsidR="00126E3A">
        <w:rPr>
          <w:sz w:val="26"/>
          <w:szCs w:val="26"/>
        </w:rPr>
        <w:t>2</w:t>
      </w:r>
      <w:r w:rsidR="00843EDB">
        <w:rPr>
          <w:sz w:val="26"/>
          <w:szCs w:val="26"/>
        </w:rPr>
        <w:t>4</w:t>
      </w:r>
      <w:r w:rsidRPr="00AE6369">
        <w:rPr>
          <w:sz w:val="26"/>
          <w:szCs w:val="26"/>
        </w:rPr>
        <w:t xml:space="preserve"> год согласно приложению № </w:t>
      </w:r>
      <w:r>
        <w:rPr>
          <w:sz w:val="26"/>
          <w:szCs w:val="26"/>
        </w:rPr>
        <w:t>9</w:t>
      </w:r>
      <w:r w:rsidRPr="00AE6369">
        <w:rPr>
          <w:sz w:val="26"/>
          <w:szCs w:val="26"/>
        </w:rPr>
        <w:t xml:space="preserve"> 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xml:space="preserve">- </w:t>
      </w:r>
      <w:r w:rsidR="004C6952">
        <w:rPr>
          <w:sz w:val="26"/>
          <w:szCs w:val="26"/>
        </w:rPr>
        <w:t>информацию</w:t>
      </w:r>
      <w:r w:rsidRPr="00AE6369">
        <w:rPr>
          <w:sz w:val="26"/>
          <w:szCs w:val="26"/>
        </w:rPr>
        <w:t xml:space="preserve"> об исполнении консолидированного бюджета Азовского немецкого национального муниципального района Омской области за 20</w:t>
      </w:r>
      <w:r w:rsidR="00126E3A">
        <w:rPr>
          <w:sz w:val="26"/>
          <w:szCs w:val="26"/>
        </w:rPr>
        <w:t>2</w:t>
      </w:r>
      <w:r w:rsidR="00843EDB">
        <w:rPr>
          <w:sz w:val="26"/>
          <w:szCs w:val="26"/>
        </w:rPr>
        <w:t>4</w:t>
      </w:r>
      <w:r>
        <w:rPr>
          <w:sz w:val="26"/>
          <w:szCs w:val="26"/>
        </w:rPr>
        <w:t xml:space="preserve"> год согласно приложению № 10</w:t>
      </w:r>
      <w:r w:rsidRPr="00AE6369">
        <w:rPr>
          <w:sz w:val="26"/>
          <w:szCs w:val="26"/>
        </w:rPr>
        <w:t xml:space="preserve"> к настоящему постановлению;</w:t>
      </w:r>
    </w:p>
    <w:p w:rsidR="0017589A" w:rsidRPr="00AE6369" w:rsidRDefault="0017589A" w:rsidP="0017589A">
      <w:pPr>
        <w:tabs>
          <w:tab w:val="left" w:pos="9781"/>
        </w:tabs>
        <w:ind w:firstLine="709"/>
        <w:jc w:val="both"/>
        <w:rPr>
          <w:sz w:val="26"/>
          <w:szCs w:val="26"/>
        </w:rPr>
      </w:pPr>
      <w:r w:rsidRPr="00AE6369">
        <w:rPr>
          <w:sz w:val="26"/>
          <w:szCs w:val="26"/>
        </w:rPr>
        <w:t>- проект решения «Об исполнении бюджета Азовского немецкого национального муниципального района Омской области за 20</w:t>
      </w:r>
      <w:r w:rsidR="00126E3A">
        <w:rPr>
          <w:sz w:val="26"/>
          <w:szCs w:val="26"/>
        </w:rPr>
        <w:t>2</w:t>
      </w:r>
      <w:r w:rsidR="00843EDB">
        <w:rPr>
          <w:sz w:val="26"/>
          <w:szCs w:val="26"/>
        </w:rPr>
        <w:t>4</w:t>
      </w:r>
      <w:r w:rsidRPr="00AE6369">
        <w:rPr>
          <w:sz w:val="26"/>
          <w:szCs w:val="26"/>
        </w:rPr>
        <w:t xml:space="preserve"> год».</w:t>
      </w:r>
    </w:p>
    <w:p w:rsidR="0017589A" w:rsidRDefault="0017589A" w:rsidP="0017589A">
      <w:pPr>
        <w:tabs>
          <w:tab w:val="left" w:pos="7185"/>
        </w:tabs>
        <w:jc w:val="both"/>
        <w:rPr>
          <w:sz w:val="26"/>
          <w:szCs w:val="26"/>
        </w:rPr>
      </w:pPr>
    </w:p>
    <w:p w:rsidR="005C0312" w:rsidRPr="00AE6369" w:rsidRDefault="005C0312" w:rsidP="0017589A">
      <w:pPr>
        <w:tabs>
          <w:tab w:val="left" w:pos="7185"/>
        </w:tabs>
        <w:jc w:val="both"/>
        <w:rPr>
          <w:sz w:val="26"/>
          <w:szCs w:val="26"/>
        </w:rPr>
      </w:pPr>
    </w:p>
    <w:p w:rsidR="0017589A" w:rsidRPr="00AE6369" w:rsidRDefault="0017589A" w:rsidP="0017589A">
      <w:pPr>
        <w:tabs>
          <w:tab w:val="left" w:pos="7185"/>
        </w:tabs>
        <w:jc w:val="both"/>
        <w:rPr>
          <w:sz w:val="26"/>
          <w:szCs w:val="26"/>
        </w:rPr>
      </w:pPr>
      <w:r w:rsidRPr="00AE6369">
        <w:rPr>
          <w:sz w:val="26"/>
          <w:szCs w:val="26"/>
        </w:rPr>
        <w:t xml:space="preserve">Глава Азовского немецкого </w:t>
      </w:r>
    </w:p>
    <w:p w:rsidR="0017589A" w:rsidRPr="00AE6369" w:rsidRDefault="0017589A" w:rsidP="0017589A">
      <w:pPr>
        <w:tabs>
          <w:tab w:val="left" w:pos="7185"/>
        </w:tabs>
        <w:jc w:val="both"/>
        <w:rPr>
          <w:sz w:val="26"/>
          <w:szCs w:val="26"/>
        </w:rPr>
      </w:pPr>
      <w:r w:rsidRPr="00AE6369">
        <w:rPr>
          <w:sz w:val="26"/>
          <w:szCs w:val="26"/>
        </w:rPr>
        <w:t xml:space="preserve">национального муниципального </w:t>
      </w:r>
    </w:p>
    <w:p w:rsidR="0017589A" w:rsidRPr="00AE6369" w:rsidRDefault="0017589A" w:rsidP="0017589A">
      <w:pPr>
        <w:tabs>
          <w:tab w:val="left" w:pos="7185"/>
        </w:tabs>
        <w:jc w:val="both"/>
        <w:rPr>
          <w:sz w:val="26"/>
          <w:szCs w:val="26"/>
        </w:rPr>
      </w:pPr>
      <w:r>
        <w:rPr>
          <w:sz w:val="26"/>
          <w:szCs w:val="26"/>
        </w:rPr>
        <w:t>района Омской области</w:t>
      </w:r>
      <w:r>
        <w:rPr>
          <w:sz w:val="26"/>
          <w:szCs w:val="26"/>
        </w:rPr>
        <w:tab/>
      </w:r>
      <w:r w:rsidR="001176E7">
        <w:rPr>
          <w:sz w:val="26"/>
          <w:szCs w:val="26"/>
        </w:rPr>
        <w:t xml:space="preserve">        </w:t>
      </w:r>
      <w:r w:rsidR="008444BA">
        <w:rPr>
          <w:sz w:val="26"/>
          <w:szCs w:val="26"/>
        </w:rPr>
        <w:t>Д</w:t>
      </w:r>
      <w:r>
        <w:rPr>
          <w:sz w:val="26"/>
          <w:szCs w:val="26"/>
        </w:rPr>
        <w:t>.</w:t>
      </w:r>
      <w:r w:rsidR="008444BA">
        <w:rPr>
          <w:sz w:val="26"/>
          <w:szCs w:val="26"/>
        </w:rPr>
        <w:t>И</w:t>
      </w:r>
      <w:r>
        <w:rPr>
          <w:sz w:val="26"/>
          <w:szCs w:val="26"/>
        </w:rPr>
        <w:t xml:space="preserve">. </w:t>
      </w:r>
      <w:r w:rsidR="008444BA">
        <w:rPr>
          <w:sz w:val="26"/>
          <w:szCs w:val="26"/>
        </w:rPr>
        <w:t>Дизер</w:t>
      </w:r>
    </w:p>
    <w:p w:rsidR="00351449" w:rsidRPr="00351449" w:rsidRDefault="00E8212C" w:rsidP="00351449">
      <w:pPr>
        <w:tabs>
          <w:tab w:val="left" w:pos="7185"/>
        </w:tabs>
        <w:ind w:left="360"/>
        <w:jc w:val="right"/>
        <w:rPr>
          <w:lang w:eastAsia="ar-SA"/>
        </w:rPr>
      </w:pPr>
      <w:r>
        <w:rPr>
          <w:sz w:val="28"/>
          <w:szCs w:val="28"/>
        </w:rPr>
        <w:br w:type="page"/>
      </w:r>
      <w:r w:rsidR="00351449" w:rsidRPr="00351449">
        <w:rPr>
          <w:lang w:eastAsia="ar-SA"/>
        </w:rPr>
        <w:lastRenderedPageBreak/>
        <w:t>Приложение № 1</w:t>
      </w:r>
    </w:p>
    <w:p w:rsidR="004D5A2A" w:rsidRDefault="004D5A2A" w:rsidP="004D5A2A">
      <w:pPr>
        <w:jc w:val="right"/>
      </w:pPr>
      <w:r>
        <w:t xml:space="preserve">к постановлению Администрации Азовского немецкого </w:t>
      </w:r>
    </w:p>
    <w:p w:rsidR="004D5A2A" w:rsidRDefault="004D5A2A" w:rsidP="004D5A2A">
      <w:pPr>
        <w:jc w:val="right"/>
      </w:pPr>
      <w:r>
        <w:t xml:space="preserve">национального муниципального района Омской области  </w:t>
      </w:r>
    </w:p>
    <w:p w:rsidR="00351449" w:rsidRDefault="00A05811" w:rsidP="00377743">
      <w:pPr>
        <w:tabs>
          <w:tab w:val="left" w:pos="7185"/>
        </w:tabs>
        <w:suppressAutoHyphens/>
        <w:ind w:left="360"/>
        <w:jc w:val="right"/>
      </w:pPr>
      <w:r>
        <w:t>от 22.04.2025 № 253</w:t>
      </w:r>
    </w:p>
    <w:p w:rsidR="00377743" w:rsidRPr="00351449" w:rsidRDefault="00377743" w:rsidP="00377743">
      <w:pPr>
        <w:tabs>
          <w:tab w:val="left" w:pos="7185"/>
        </w:tabs>
        <w:suppressAutoHyphens/>
        <w:ind w:left="360"/>
        <w:jc w:val="right"/>
        <w:rPr>
          <w:sz w:val="28"/>
          <w:szCs w:val="28"/>
          <w:lang w:eastAsia="ar-SA"/>
        </w:rPr>
      </w:pPr>
    </w:p>
    <w:p w:rsidR="00351449" w:rsidRPr="00351449" w:rsidRDefault="00351449" w:rsidP="00351449">
      <w:pPr>
        <w:suppressAutoHyphens/>
        <w:jc w:val="center"/>
        <w:rPr>
          <w:lang w:eastAsia="ar-SA"/>
        </w:rPr>
      </w:pPr>
      <w:r w:rsidRPr="00351449">
        <w:rPr>
          <w:bCs/>
          <w:color w:val="000000"/>
        </w:rPr>
        <w:t>Отчет об исполнении бюджета</w:t>
      </w:r>
      <w:r w:rsidRPr="00351449">
        <w:rPr>
          <w:b/>
          <w:bCs/>
          <w:color w:val="000000"/>
        </w:rPr>
        <w:t xml:space="preserve"> </w:t>
      </w:r>
      <w:r w:rsidRPr="00351449">
        <w:rPr>
          <w:lang w:eastAsia="ar-SA"/>
        </w:rPr>
        <w:t>Азовского немецкого национального муниципального района Омской области за 20</w:t>
      </w:r>
      <w:r w:rsidR="005C5E84">
        <w:rPr>
          <w:lang w:eastAsia="ar-SA"/>
        </w:rPr>
        <w:t>2</w:t>
      </w:r>
      <w:r w:rsidR="00843EDB">
        <w:rPr>
          <w:lang w:eastAsia="ar-SA"/>
        </w:rPr>
        <w:t>4</w:t>
      </w:r>
      <w:r w:rsidRPr="00351449">
        <w:rPr>
          <w:lang w:eastAsia="ar-SA"/>
        </w:rPr>
        <w:t xml:space="preserve"> год</w:t>
      </w:r>
    </w:p>
    <w:p w:rsidR="00351449" w:rsidRPr="00351449" w:rsidRDefault="00351449" w:rsidP="00351449"/>
    <w:p w:rsidR="00351449" w:rsidRPr="00351449" w:rsidRDefault="00351449" w:rsidP="00351449">
      <w:pPr>
        <w:jc w:val="center"/>
      </w:pPr>
      <w:r w:rsidRPr="00351449">
        <w:rPr>
          <w:bCs/>
          <w:color w:val="000000"/>
        </w:rPr>
        <w:t>1.Доходы бюджета</w:t>
      </w:r>
    </w:p>
    <w:tbl>
      <w:tblPr>
        <w:tblW w:w="52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7"/>
        <w:gridCol w:w="681"/>
        <w:gridCol w:w="1687"/>
        <w:gridCol w:w="1364"/>
        <w:gridCol w:w="1400"/>
        <w:gridCol w:w="1313"/>
      </w:tblGrid>
      <w:tr w:rsidR="00843EDB" w:rsidRPr="00843EDB" w:rsidTr="00843EDB">
        <w:trPr>
          <w:trHeight w:val="780"/>
        </w:trPr>
        <w:tc>
          <w:tcPr>
            <w:tcW w:w="1612"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Наименование показателя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Код строки</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Код дохода по бюджетной классификации</w:t>
            </w:r>
          </w:p>
        </w:tc>
        <w:tc>
          <w:tcPr>
            <w:tcW w:w="71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Утвержденные бюджетные назначения</w:t>
            </w:r>
          </w:p>
        </w:tc>
        <w:tc>
          <w:tcPr>
            <w:tcW w:w="736"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Исполнено</w:t>
            </w:r>
          </w:p>
        </w:tc>
        <w:tc>
          <w:tcPr>
            <w:tcW w:w="690"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Неисполненные назначения</w:t>
            </w:r>
          </w:p>
        </w:tc>
      </w:tr>
      <w:tr w:rsidR="00843EDB" w:rsidRPr="00843EDB" w:rsidTr="00843EDB">
        <w:trPr>
          <w:trHeight w:val="300"/>
        </w:trPr>
        <w:tc>
          <w:tcPr>
            <w:tcW w:w="1612"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1</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2</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3</w:t>
            </w:r>
          </w:p>
        </w:tc>
        <w:tc>
          <w:tcPr>
            <w:tcW w:w="71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4</w:t>
            </w:r>
          </w:p>
        </w:tc>
        <w:tc>
          <w:tcPr>
            <w:tcW w:w="736"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5</w:t>
            </w:r>
          </w:p>
        </w:tc>
        <w:tc>
          <w:tcPr>
            <w:tcW w:w="690"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6</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бюджета - всего</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010</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Х</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1 067 493 660,09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1 066 168 279,83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1 325 380,26</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 том числе:</w:t>
            </w:r>
            <w:r w:rsidRPr="00843EDB">
              <w:rPr>
                <w:color w:val="000000"/>
                <w:sz w:val="16"/>
                <w:szCs w:val="16"/>
              </w:rPr>
              <w:br/>
              <w:t>НАЛОГОВЫЕ И НЕНАЛОГОВЫЕ ДОХОДЫ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324 463 312,55</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325 080 520,28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НАЛОГИ НА ПРИБЫЛЬ, ДОХОДЫ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000 10100000000000000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272 902 204,98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272 935 774,20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на доходы физических лиц</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000 10102000010000110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272 902 204,98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272 935 774,20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2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000 10102010010000110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256 493 222,18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256 498 797,64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0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000 10102020010000110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737 983,78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737 983,78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000 10102030010000110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6 605 375,35</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6 633 369,11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000 10102040010000110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438 160,90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438 160,90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9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000 10102080010000110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5 981 426,50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5 981 426,50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000 10102130010000110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2 646 036,27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2 646 036,27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НАЛОГИ НА ТОВАРЫ (РАБОТЫ, УСЛУГИ), РЕАЛИЗУЕМЫЕ НА ТЕРРИТОРИИ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3 322 860,00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3 389 230,45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Акцизы по подакцизным товарам (продукции), производимым на территории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000 10302000010000110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3 322 860,00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3 389 230,45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000 10302230010000110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1 717 510,00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1 750 997,51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2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000 10302231010000110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1 717 510,00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1 750 997,51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000 10302240010000110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7 990,00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10 117,12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4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000 10302241010000110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7 990,00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10 117,12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000 10302250010000110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1 829 200,00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1 818 709,66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10 490,34</w:t>
            </w:r>
          </w:p>
        </w:tc>
      </w:tr>
      <w:tr w:rsidR="00843EDB" w:rsidRPr="00843EDB" w:rsidTr="00843EDB">
        <w:trPr>
          <w:trHeight w:val="22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000 10302251010000110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1 829 200,00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1 818 709,66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10 490,34</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000 10302260010000110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-231 840,00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-190 593,84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2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000 10302261010000110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-231 840,00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-190 593,84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НАЛОГИ НА СОВОКУПНЫЙ ДОХОД</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20 856 427,22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20 856 427,22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взимаемый в связи с применением упрощенной системы налогообложения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000 10501000000000110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14 124 364,71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14 124 364,71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взимаемый с налогоплательщиков, выбравших в качестве объекта налогообложения доходы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000 10501010010000110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10 568 605,74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10 568 605,74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взимаемый с налогоплательщиков, выбравших в качестве объекта налогообложения доходы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000 10501011010000110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10 568 605,74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10 568 605,74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000 10501020010000110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3 555 758,97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3 555 758,97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000 10501021010000110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3 555 758,97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3 555 758,97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Единый налог на вмененный доход для отдельных видов деятельности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000 10502000020000110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11 063,85</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11 063,85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Единый налог на вмененный доход для отдельных видов деятельности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000 10502010020000110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11 063,85</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11 063,85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Единый сельскохозяйственный налог</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000 10503000010000110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4 154 675,50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4 154 675,50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Единый сельскохозяйственный налог</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000 10503010010000110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4 154 675,50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4 154 675,50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Налог, взимаемый в связи с применением патентной системы налогообложения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000 10504000020000110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2 566 323,16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2 566 323,16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Налог, взимаемый в связи с применением патентной системы налогообложения, зачисляемый в бюджеты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000 10504020020000110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2 566 323,16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2 566 323,16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ПОШЛИНА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000 10800000000000000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5 486 280,87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5 486 280,87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пошлина по делам, рассматриваемым в судах общей юрисдикции, мировыми судьями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000 10803000010000110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5 401 280,87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5 401 280,87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000 10803010010000110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5 401 280,87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5 401 280,87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пошлина за государственную регистрацию, а также за совершение прочих юридически значимых действий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000 10807000010000110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85 000,00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85 000,00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пошлина за выдачу разрешения на установку рекламной конструкции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000 10807150010000110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85 000,00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85 000,00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ИСПОЛЬЗОВАНИЯ ИМУЩЕСТВА, НАХОДЯЩЕГОСЯ В ГОСУДАРСТВЕННОЙ И МУНИЦИПАЛЬНОЙ СОБСТВЕННОСТИ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12 083 021,46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12 083 021,46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000 11105000000000120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10 629 711,25</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10 629 711,25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000 11105010000000120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5 492 177,14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5 492 177,14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000 11105013050000120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5 492 177,14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5 492 177,14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000 11105020000000120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3 880 462,04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3 880 462,04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000 11105025050000120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3 880 462,04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3 880 462,04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000 11105030000000120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1 257 072,07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1 257 072,07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000 11105035050000120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1 257 072,07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1 257 072,07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000 11105300000000120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43 899,43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43 899,43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000 11105310000000120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42 752,04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42 752,04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9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000 11105313050000120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42 752,04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42 752,04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000 11105320000000120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1 147,39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1 147,39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000 11105325050000120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1 147,39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1 147,39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000 11105400000000120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7 728,77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7 728,77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000 11105410000000120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7 728,77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7 728,77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3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000 11105410050000120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7 728,77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7 728,77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000 11109000000000120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1 401 682,01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1 401 682,01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000 11109040000000120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1 358 671,01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1 358 671,01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000 11109045050000120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1 358 671,01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1 358 671,01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0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000 11109080000000120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43 011,00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43 011,00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0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000 11109080050000120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43 011,00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43 011,00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ПЛАТЕЖИ ПРИ ПОЛЬЗОВАНИИ ПРИРОДНЫМИ РЕСУРСАМИ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000 11200000000000000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49 110,98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61 334,78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за негативное воздействие на окружающую среду</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000 11201000010000120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49 110,98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61 334,78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за выбросы загрязняющих веществ в атмосферный воздух стационарными объектами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000 11201010010000120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49 026,40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61 251,64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Плата за размещение отходов производства и потребления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000 11201040010000120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84,58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83,14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1,44</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за размещение отходов производства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000 11201041010000120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84,58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82,35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2,23</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Плата за размещение твердых коммунальных отходов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000 11201042010000120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0,79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ОКАЗАНИЯ ПЛАТНЫХ УСЛУГ И КОМПЕНСАЦИИ ЗАТРАТ ГОСУДАРСТВА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000 11300000000000000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890 976,56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1 624 102,18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оказания платных услуг (работ)</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000 11301000000000130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321 817,00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321 817,00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доходы от оказания платных услуг (работ)</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000 11301990000000130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321 817,00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321 817,00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доходы от оказания платных услуг (работ) получателями средств бюджетов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000 11301995050000130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321 817,00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321 817,00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компенсации затрат государства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000 11302000000000130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569 159,56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1 302 285,18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доходы от компенсации затрат государства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000 11302990000000130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569 159,56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1 302 285,18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доходы от компенсации затрат бюджетов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000 11302995050000130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569 159,56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1 302 285,18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ПРОДАЖИ МАТЕРИАЛЬНЫХ И НЕМАТЕРИАЛЬНЫХ АКТИВОВ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000 11400000000000000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5 222 046,51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5 222 046,51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продажи земельных участков, находящихся в государственной и муниципальной собственности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000 11406000000000430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3 762 046,51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3 762 046,51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продажи земельных участков, государственная собственность на которые не разграничена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000 11406010000000430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3 382 046,51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3 382 046,51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000 11406013050000430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3 382 046,51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3 382 046,51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000 11406020000000430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380 000,00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380 000,00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000 11406025050000430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380 000,00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380 000,00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приватизации имущества, находящегося в государственной и муниципальной собственности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000 11413000000000000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1 460 000,00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1 460 000,00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000 11413050050000410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1 460 000,00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1 460 000,00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ШТРАФЫ, САНКЦИИ, ВОЗМЕЩЕНИЕ УЩЕРБА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3 357 389,64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3 129 308,28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228 081,36</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Кодексом Российской Федерации об административных правонарушениях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000 11601000010000140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1 834 975,00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1 603 493,31</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231 481,69</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000 11601050010000140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138 150,00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72 700,00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65 450,00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000 11601053010000140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138 150,00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72 700,00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65 450,00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000 11601060010000140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85 505,00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133 518,06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0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000 11601063010000140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85 505,00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133 518,06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000 11601070010000140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186 800,00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84 162,00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102 638,00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000 11601073010000140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186 800,00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84 162,00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102 638,00</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000 11601130010000140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000 11601133010000140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000 11601140010000140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180 000,00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75 900,00</w:t>
            </w:r>
          </w:p>
        </w:tc>
      </w:tr>
      <w:tr w:rsidR="00843EDB" w:rsidRPr="00843EDB" w:rsidTr="00843EDB">
        <w:trPr>
          <w:trHeight w:val="20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000 11601143010000140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180 000,00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75 900,00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000 11601150010000140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38 300,00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9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000 11601153010000140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38 300,00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000 11601170010000140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000 11601173010000140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000 11601190010000140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111 700,00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62 100,00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49 600,00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000 11601193010000140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111 700,00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61 600,00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50 100,00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000 11601194010000140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000 11601200010000140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1 105 520,00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1 088 613,25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16 906,75</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000 11601203010000140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1 105 520,00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1 088 613,25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16 906,75</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законами субъектов Российской Федерации об административных правонарушениях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000 11602000020000140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000 11602020020000140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22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000 11607000000000140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422 073,02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414 320,46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7 752,56</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000 11607010000000140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78 820,19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71 067,63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7 752,56</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000 11607010050000140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78 820,19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71 067,63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7 752,56</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000 11607090000000140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343 252,83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343 252,83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000 11607090050000140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343 252,83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343 252,83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Платежи в целях возмещения причиненного ущерба (убытков)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000 11610000000000140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644 310,62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654 310,62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8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000 11610030050000140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644 310,62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644 310,62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000 11610032050000140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644 310,62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644 310,62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000 11610120000000140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000 11610123010000140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10 000,00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Платежи, уплачиваемые в целях возмещения вреда</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000 11611000010000140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455 531,00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456 683,89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3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000 11611050010000140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455 531,00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456 683,89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НЕНАЛОГОВЫЕ ДОХОДЫ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000 11700000000000000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292 994,33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292 994,33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неналоговые доходы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000 11705000000000180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80 922,40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80 922,40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неналоговые доходы бюджетов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000 11705050050000180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80 922,40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80 922,40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Инициативные платежи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000 11715000000000150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212 071,93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212 071,93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Инициативные платежи, зачисляемые в бюджеты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000 11715030050000150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212 071,93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212 071,93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БЕЗВОЗМЕЗДНЫЕ ПОСТУПЛЕНИЯ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000 20000000000000000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743 030 347,54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741 087 759,55</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1 942 587,99</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БЕЗВОЗМЕЗДНЫЕ ПОСТУПЛЕНИЯ ОТ ДРУГИХ БЮДЖЕТОВ БЮДЖЕТНОЙ СИСТЕМЫ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743 030 347,54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741 820 885,17</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1 209 462,37</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бюджетам бюджетной системы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000 20210000000000150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67 769 198,78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67 769 198,78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на выравнивание бюджетной обеспеченности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000 20215001000000150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20 962 689,00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20 962 689,00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000 20215001050000150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20 962 689,00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20 962 689,00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бюджетам на поддержку мер по обеспечению сбалансированности бюджетов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000 20215002000000150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23 677 398,00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23 677 398,00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бюджетам муниципальных районов на поддержку мер по обеспечению сбалансированности бюджетов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000 20215002050000150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23 677 398,00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23 677 398,00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Прочие дотации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000 20219999000000150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23 129 111,78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23 129 111,78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дотации бюджетам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000 20219999050000150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23 129 111,78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23 129 111,78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бюджетной системы Российской Федерации (межбюджетные субсидии)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000 20220000000000150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198 390 950,39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197 965 701,90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425 248,49</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000 20225098000000150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1 803 734,69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1 803 734,69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000 20225098050000150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1 803 734,69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1 803 734,69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000 20225179000000150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4 619 165,26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4 619 165,26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000 20225179050000150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4 619 165,26</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4 619 165,26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000 20225304000000150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14 669 985,78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14 669 985,78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000 20225304050000150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14 669 985,78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14 669 985,78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на реализацию мероприятий по обеспечению жильем молодых семей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000 20225497000000150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1 122 738,59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1 122 738,59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муниципальных районов на реализацию мероприятий по обеспечению жильем молодых семей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000 20225497050000150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1 122 738,59</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1 122 738,59</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на поддержку отрасли культуры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000 20225519000000150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2 605 990,82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2 605 990,82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муниципальных районов на поддержку отрасли культуры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000 20225519050000150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2 605 990,82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2 605 990,82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на техническое оснащение региональных и муниципальных музеев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000 20225590000000150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2 346 938,78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2 346 938,78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муниципальных районов на техническое оснащение региональных и муниципальных музеев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000 20225590050000150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2 346 938,78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2 346 938,78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бюджетам на подготовку проектов межевания земельных участков и на проведение кадастровых работ</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000 20225599000000150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50 960,00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50 960,00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Субсидии бюджетам муниципальных районов на подготовку проектов межевания земельных участков и на проведение кадастровых работ</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000 20225599050000150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50 960,00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50 960,00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субсидии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000 20229999000000150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171 171 436,47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170 746 187,98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425 248,49</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субсидии бюджетам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000 20229999050000150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171 171 436,47</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170 746 187,98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425 248,49</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бюджетам бюджетной системы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000 20230000000000150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420 844 647,73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420 152 477,03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692 170,70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местным бюджетам на выполнение передаваемых полномочий субъектов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000 20230024000000150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407 326 136,91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407 162 338,23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163 798,68</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000 20230024050000150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407 326 136,91</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407 162 338,23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163 798,68</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000 20230027000000150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12 370 704,00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12 083 522,24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287 181,76</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000 20230027050000150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12 370 704,00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12 083 522,24</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287 181,76</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000 20230029000000150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1 147 454,00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906 616,56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240 837,44</w:t>
            </w:r>
          </w:p>
        </w:tc>
      </w:tr>
      <w:tr w:rsidR="00843EDB" w:rsidRPr="00843EDB" w:rsidTr="00843EDB">
        <w:trPr>
          <w:trHeight w:val="15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000 20230029050000150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1 147 454,00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906 616,56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240 837,44</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000 20235120000000150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000 20235120050000150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843EDB">
        <w:trPr>
          <w:trHeight w:val="30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000 20240000000000150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56 025 550,64</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55 933 507,46</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92 043,18</w:t>
            </w:r>
          </w:p>
        </w:tc>
      </w:tr>
      <w:tr w:rsidR="00843EDB" w:rsidRPr="00843EDB" w:rsidTr="00843EDB">
        <w:trPr>
          <w:trHeight w:val="114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000 20240014000000150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16 024 863,43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16 024 863,43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13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000 20240014050000150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16 024 863,43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16 024 863,43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31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000 20245050000000150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843EDB">
        <w:trPr>
          <w:trHeight w:val="31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000 20245050050000150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843EDB">
        <w:trPr>
          <w:trHeight w:val="22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000 20245303000000150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843EDB">
        <w:trPr>
          <w:trHeight w:val="24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000 20245303050000150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843EDB">
        <w:trPr>
          <w:trHeight w:val="46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межбюджетные трансферты, передаваемые бюджетам</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000 20249999000000150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8 578 708,43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8 578 708,43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690"/>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межбюджетные трансферты, передаваемые бюджетам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000 20249999050000150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8 578 708,43</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8 578 708,43</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ВОЗВРАТ ОСТАТКОВ СУБСИДИЙ, СУБВЕНЦИЙ И ИНЫХ МЕЖБЮДЖЕТНЫХ ТРАНСФЕРТОВ, ИМЕЮЩИХ ЦЕЛЕВОЕ НАЗНАЧЕНИЕ, ПРОШЛЫХ ЛЕТ</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000 21900000000000000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-733 125,62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000 21900000050000150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-733 125,62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Возврат остатков субсидий на реконструкцию и капитальный ремонт региональных и муниципальных музеев из бюджетов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000 21925597050000150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-45 048,00</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843EDB">
        <w:trPr>
          <w:trHeight w:val="915"/>
        </w:trPr>
        <w:tc>
          <w:tcPr>
            <w:tcW w:w="1612"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5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87"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000 21960010050000150</w:t>
            </w:r>
          </w:p>
        </w:tc>
        <w:tc>
          <w:tcPr>
            <w:tcW w:w="717"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736"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-688 077,62</w:t>
            </w:r>
          </w:p>
        </w:tc>
        <w:tc>
          <w:tcPr>
            <w:tcW w:w="690"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bl>
    <w:p w:rsidR="00351449" w:rsidRPr="00351449" w:rsidRDefault="00351449" w:rsidP="00351449">
      <w:pPr>
        <w:tabs>
          <w:tab w:val="left" w:pos="7185"/>
        </w:tabs>
        <w:ind w:left="360"/>
        <w:jc w:val="both"/>
        <w:rPr>
          <w:sz w:val="28"/>
          <w:szCs w:val="28"/>
        </w:rPr>
      </w:pPr>
    </w:p>
    <w:p w:rsidR="00351449" w:rsidRPr="00351449" w:rsidRDefault="00351449" w:rsidP="00351449">
      <w:pPr>
        <w:jc w:val="center"/>
        <w:rPr>
          <w:bCs/>
          <w:color w:val="000000"/>
          <w:lang w:val="en-US"/>
        </w:rPr>
      </w:pPr>
      <w:r w:rsidRPr="00351449">
        <w:rPr>
          <w:bCs/>
          <w:color w:val="000000"/>
        </w:rPr>
        <w:t>2. Расходы бюджета</w:t>
      </w:r>
    </w:p>
    <w:tbl>
      <w:tblPr>
        <w:tblW w:w="52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711"/>
        <w:gridCol w:w="1550"/>
        <w:gridCol w:w="1428"/>
        <w:gridCol w:w="1418"/>
        <w:gridCol w:w="1312"/>
      </w:tblGrid>
      <w:tr w:rsidR="00843EDB" w:rsidRPr="00843EDB" w:rsidTr="006C4DBD">
        <w:trPr>
          <w:trHeight w:val="675"/>
        </w:trPr>
        <w:tc>
          <w:tcPr>
            <w:tcW w:w="163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Наименование показателя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Код строки</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Код расхода по бюджетной классификации</w:t>
            </w:r>
          </w:p>
        </w:tc>
        <w:tc>
          <w:tcPr>
            <w:tcW w:w="749"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Утвержденные бюджетные назначения</w:t>
            </w:r>
          </w:p>
        </w:tc>
        <w:tc>
          <w:tcPr>
            <w:tcW w:w="744"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Исполнено</w:t>
            </w:r>
          </w:p>
        </w:tc>
        <w:tc>
          <w:tcPr>
            <w:tcW w:w="68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Неисполненные назначения</w:t>
            </w:r>
          </w:p>
        </w:tc>
      </w:tr>
      <w:tr w:rsidR="00843EDB" w:rsidRPr="00843EDB" w:rsidTr="006C4DBD">
        <w:trPr>
          <w:trHeight w:val="300"/>
        </w:trPr>
        <w:tc>
          <w:tcPr>
            <w:tcW w:w="163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1</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2</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3</w:t>
            </w:r>
          </w:p>
        </w:tc>
        <w:tc>
          <w:tcPr>
            <w:tcW w:w="749"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4</w:t>
            </w:r>
          </w:p>
        </w:tc>
        <w:tc>
          <w:tcPr>
            <w:tcW w:w="744"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5</w:t>
            </w:r>
          </w:p>
        </w:tc>
        <w:tc>
          <w:tcPr>
            <w:tcW w:w="688"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бюджета - всего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200</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Х</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1 073 636 948,45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1 054 984 058,83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18 652 889,62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 том числе:</w:t>
            </w:r>
            <w:r w:rsidRPr="00843EDB">
              <w:rPr>
                <w:color w:val="000000"/>
                <w:sz w:val="16"/>
                <w:szCs w:val="16"/>
              </w:rPr>
              <w:br/>
              <w:t>Общегосударственные вопросы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103 548 826,00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103 181 318,25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367 507,75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Функционирование высшего должностного лица субъекта Российской Федерации и муниципального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2 992 414,47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2 992 414,47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персоналу государственных (муниципальных) органов, за исключением фонда оплаты труда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000 0102 2310119980 122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162 135,40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162 135,40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756 176,99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756 176,99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222 734,25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222 734,25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67 265,75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67 265,75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представительного органа муниципального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по обеспечению деятельности представительного органа муниципального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функционирования представительного органа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1 165 905,95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1 165 905,95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1 165 905,95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1 165 905,95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896 400,88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896 400,88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269 505,07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269 505,07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27 225 342,08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27 225 342,08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27 197 766,48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27 197 766,48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27 197 766,48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27 197 766,48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20 895 520,25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20 895 520,25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персоналу государственных (муниципальных) органов, за исключением фонда оплаты труда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000 0104 2310119980 122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6 299 446,23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6 299 446,23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504 437,15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504 437,15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152 340,02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152 340,02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(финансовое обеспечение деятельности органов местного самоуправления сельских поселений)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000 0104 2310181017 000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000 0104 2310181017 500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000 0104 2310181017 540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Судебная система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в сфере муниципального 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000 0105 9910151202 000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000 0105 9910151202 200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000 0105 9910151202 240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000 0105 9910151202 244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12 957 226,82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12 944 236,78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12 957 226,82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12 944 236,78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144 267,32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144 267,32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43 568,72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43 568,72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12 769 390,78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12 756 400,74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бюджетного процесса, развитие системы внутреннего финансового контроля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12 769 390,78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12 756 400,74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12 769 390,78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12 756 400,74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12 336 439,52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12 336 439,52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12 336 439,52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12 336 439,52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9 488 382,78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9 488 382,78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2 848 056,74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2 848 056,74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432 951,26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419 961,22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432 951,26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419 961,22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432 951,26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419 961,22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общегосударственные вопросы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52 700 108,40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52 345 943,51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44 768 651,89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44 414 487,00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36 534 292,62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36 180 127,73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36 534 292,62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36 180 127,73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Хозяйственное обеспечение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36 069 122,50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35 714 957,61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25 143 758,48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25 143 758,48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25 143 758,48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25 143 758,48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19 359 730,82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19 359 730,82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персоналу учреждений, за исключением фонда оплаты труда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14 200,00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5 769 827,66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5 769 827,66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10 893 670,02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10 539 505,13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10 893 670,02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10 539 505,13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8 461 451,68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8 150 124,53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311 327,15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2 432 218,34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2 389 380,60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42 837,74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31 694,00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31 694,00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31 694,00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31 694,00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налога на имущество организаций и земельного налога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000 0113 2310110010 851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20 175,00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20 175,00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11 519,00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11 519,00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100 894,10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100 894,10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30 470,02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30 470,02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государственного полномочия по созданию административных комиссий, в том числе обеспечению их деятельности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333 806,00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333 806,00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327 985,20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327 985,20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327 985,20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327 985,20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251 908,76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251 908,76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76 076,44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76 076,44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8 234 359,27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8 234 359,27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8 234 359,27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8 234 359,27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Оформление технической документации на объекты недвижимого имущества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Осуществление оценки объектов собственности Азовского немецкого </w:t>
            </w:r>
            <w:r w:rsidRPr="00843EDB">
              <w:rPr>
                <w:color w:val="000000"/>
                <w:sz w:val="16"/>
                <w:szCs w:val="16"/>
              </w:rPr>
              <w:lastRenderedPageBreak/>
              <w:t>национального муниципального района Омской области, вовлекаемых в сделки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000 0113 2330110030 200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000 0113 2330110030 240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000 0113 2330110030 244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Содержание и обслуживание муниципального имущества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1 745 357,27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1 745 357,27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1 702 024,27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1 702 024,27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1 702 024,27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1 702 024,27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1 688 337,53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1 688 337,53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13 686,74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13 686,74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5 921 412,00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5 921 412,00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5 748 823,00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5 748 823,00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5 748 823,00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5 748 823,00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4 415 378,64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4 415 378,64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1 333 444,36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1 333 444,36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Оформление технических планов в отношении бесхозяйных сетей жилищно-коммунального хозяйства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000 0113 2330172470 000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000 0113 2330172470 200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000 0113 2330172470 240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000 0113 2330172470 244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Оформление технических планов в отношении бесхозяйных сетей жилищно-коммунального хозяйства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23301S2470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23301S2470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23301S2470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23301S2470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000 0113 2420181014 000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000 0113 2420181014 500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000 0113 2420181014 540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социальной адаптации лиц, освобожденных от отбывания уголовного наказания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в сфере муниципального 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Прочие расходы по обязательствам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Исполнение судебных актов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000 0113 9910119950 830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6 812 656,51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6 812 656,51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Исполнение судебных актов Российской Федерации и мировых соглашений по возмещению причиненного вреда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000 0113 9910119950 831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6 812 656,51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6 812 656,51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000 0113 9910119950 853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Национальная безопасность и правоохранительная деятельность</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1 559 825,20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1 559 825,20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Гражданская оборона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Мероприятия в сфере муниципального 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за счет средств резервного фонда Правительства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000 0310 9910179970 000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000 0310 9910179970 200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000 0310 9910179970 240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000 0310 9910179970 244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Национальная экономика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35 788 557,51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34 102 283,58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1 686 273,93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Общеэкономические вопросы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1 101 529,73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1 101 529,73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инфраструктуры муниципальной системы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инфраструктуры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000 0401 2030170560 000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000 0401 2030170560 600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000 0401 2030170560 610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000 0401 2030170560 611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"Новое поколение"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Участие в организации и финансировании временного трудоустройства несовершеннолетних граждан в возрасте от 14 до 18 лет в свободное от учебы время (по согласованию с работодателями)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766 919,87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766 919,87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231 609,86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231 609,86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Сельское хозяйство и рыболовство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11 297 348,37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11 064 701,00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232 647,37</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140 664,12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140 664,12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68 098,40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68 098,40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20 565,72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20 565,72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проектов межевания земельных участков и проведение кадастровых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23301L5991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23301L5991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23301L5991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23301L5991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11 156 684,25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10 924 036,88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232 647,37</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"Поддержка сельскохозяйственной деятельности, развитие отраслей агропромышленного комплекса в Азовском немецком национальном муниципальном районе Омской области "</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5 558 432,00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5 334 997,66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223 434,34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сельскохозяйственной деятельности малых форм хозяйствования и создание условий для их развития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5 558 432,00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5 334 997,66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223 434,34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Субсидии гражданам, ведущим личные подсобные хозяйства, на возмещение части затрат по производству молока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000 0405 2510170550 000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5 447 232,00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5 228 118,19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219 113,81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000 0405 2510170550 800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5 447 232,00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5 228 118,19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219 113,81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000 0405 2510170550 810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5 447 232,00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5 228 118,19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219 113,81</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000 0405 2510170550 811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5 447 232,00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5 228 118,19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219 113,81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гражданам, ведущим личные подсобные хозяйства, на возмещение части затрат по производству молока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25101S0550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106 879,47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4 320,53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25101S0550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106 879,47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4 320,53</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25101S0550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106 879,47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4 320,53</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25101S0550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106 879,47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4 320,53</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5 598 252,25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5 589 039,22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4 695 091,46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4 695 091,46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4 695 091,46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4 695 091,46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4 590 257,46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4 590 257,46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4 590 257,46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4 590 257,46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3 527 019,16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3 527 019,16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1 063 238,30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1 063 238,30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кадрового потенциала АПК</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447 040,40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447 040,40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Подведение итогов районного трудового соперничества работников отрасли растениеводства и животноводства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434 170,40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434 170,40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333 942,00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333 942,00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Премии и гранты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000 0405 2520210020 350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333 942,00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333 942,00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5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Повышение квалификации руководителей,специалистов и рабочих массовых профессий организаций,индивидуальных предпринимателей,осуществляющих переработку и (или) производство сельскохозяйственной продукции,а также на профессиональное обучение по программам подготовки и (или)переподготовки по профессии "Тракторист-машинист сельскохозяйственного производства"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000 0405 2520271590 000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000 0405 2520271590 800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000 0405 2520271590 810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000 0405 2520271590 811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5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Повышение квалификации руководителей,специалистов и рабочих массовых профессий организаций,индивидуальных предпринимателей,осуществляющих переработку и (или) производство сельскохозяйственной продукции,а также на профессиональное обучение по программам подготовки и (или)переподготовки по профессии "Тракторист-машинист сельскохозяйственного производства"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25202S1590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25202S1590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25202S1590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25202S1590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эпизоотического и ветеринарно-санитарного благополучия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000 0405 2520372320 000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000 0405 2520372320 200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000 0405 2520372320 240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000 0405 2520372320 244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Транспорт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9 361 250,85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9 361 250,85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8 737,20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8 737,20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8 737,20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8 737,20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6 710,60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6 710,60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2 026,60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2 026,60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предоставления транспортных услуг населению и организация транспортного обслуживания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000 0408 2430270841 000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000 0408 2430270841 200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000 0408 2430270841 240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000 0408 2430270841 244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24302S0841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24302S0841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24302S0841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24302S0841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Дорожное хозяйство (дорожные фонды)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12 026 728,56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10 573 102,00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12 026 728,56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10 573 102,00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12 026 728,56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10 573 102,00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деятельности в сфере дорожного хозяйства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Содержание автомобильных дорог местного значения вне границ населенных пунктов в границах муниципального района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Капитальный ремонт, ремонт автомобильных дорог общего пользования местного значения в поселениях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8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w:t>
            </w:r>
            <w:r w:rsidRPr="00843EDB">
              <w:rPr>
                <w:color w:val="000000"/>
                <w:sz w:val="16"/>
                <w:szCs w:val="16"/>
              </w:rPr>
              <w:lastRenderedPageBreak/>
              <w:t>соответствии с законодательством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000 0409 2430381015 000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000 0409 2430381015 500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000 0409 2430381015 540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национальной экономики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2 001 700,00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2 001 700,00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Оформление кадастровой документации на объекты недвижимого имущества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Формирование документов территориального планирования и подготовка документации по планировке территории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000 0412 2420370620 000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000 0412 2420370620 200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000 0412 2420370620 240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000 0412 2420370620 244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000 0412 2420372310 000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000 0412 2420372310 200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000 0412 2420372310 240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000 0412 2420372310 244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24203S0620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24203S0620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24203S0620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24203S0620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24203S2310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24203S2310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24203S2310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24203S2310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Жилищно-коммунальное хозяйство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38 896 940,82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27 516 247,66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Жилищное хозяйство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000 0501 2410110040 000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000 0501 2410110040 200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000 0501 2410110040 240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000 0501 2410110040 244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Коммунальное хозяйство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28 608 528,90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17 227 835,74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28 608 528,90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17 227 835,74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28 608 528,90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17 227 835,74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коммунальной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28 608 528,90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17 227 835,74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Строительство газовой локальной котельной в с. Березовка Азовского ННМР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Капитальные вложения в объекты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000 0502 2420210040 400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000 0502 2420210040 410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000 0502 2420210040 414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юридическим лицам Азовского немецкого национального муниципального района Омской области на возмещение части затрат, связанных с оказанием услуг по теплоснабжению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000 0502 2420210291 000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000 0502 2420210291 800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000 0502 2420210291 810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000 0502 2420210291 811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5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юридическим лицам Азовского немецкого национального муниципального района Омской области на финансовое обеспечение части затрат, связанных с обеспечением бесперебойного функционирования объектов жилищно-коммунального комплекса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000 0502 2420210310 810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000 0502 2420210310 813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Капитальный ремонт сетей водоснабжения по ул. Российская с. Азово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Капитальные вложения в объекты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000 0502 2420210390 400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000 0502 2420210390 410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000 0502 2420210390 414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Модернизация котельной, с переводом на газ, расположенной по адресу: Омская область, Азовский ННР, д. Роза Долина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Капитальные вложения в объекты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000 0502 2420210450 400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000 0502 2420210450 410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000 0502 2420210450 414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юридическим лицам Азовского немецкого национального муниципального района Омской области на возмещение доходов, недополученных из-за нереальной к взысканию дебиторской задолженности населения Азовского немецкого национального муниципального района Омской области за теплоснабжение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000 0502 2420210460 000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000 0502 2420210460 800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000 0502 2420210460 810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000 0502 2420210460 811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прочих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17 542 431,48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6 161 738,32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17 512 775,48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6 132 082,32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17 512 775,48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6 132 082,32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17 240 934,94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5 890 133,44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11 350 801,50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271 840,54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241 948,88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29 891,66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Приобретение и установка резервных источников электроснабжения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000 0502 2420270490 000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000 0502 2420270490 200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000 0502 2420270490 240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000 0502 2420270490 244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000 0502 2420283040 000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000 0502 2420283040 500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000 0502 2420283040 540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Приобретение и установка резервных источников электроснабжения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24202S0490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24202S0490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24202S0490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24202S0490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Благоустройство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10 228 406,92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10 228 406,92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7 811 424,26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7 811 424,26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7 811 424,26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7 811 424,26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000 0503 2420181012 000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000 0503 2420181012 500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000 0503 2420181012 540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Благоустройство общественных территорий населенных пунктов Азовского ННМР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3 047 524,81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3 047 524,81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инициативных проектов в сфере формирования комфортной городской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242F270400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242F270400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242F270400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242F270400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инициативных проектов в сфере формирования комфортной городской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242F2S0400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242F2S0400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242F2S0400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242F2S0400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безопасного размещения отходов производства и потребления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Расходы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Азовского </w:t>
            </w:r>
            <w:r w:rsidRPr="00843EDB">
              <w:rPr>
                <w:color w:val="000000"/>
                <w:sz w:val="16"/>
                <w:szCs w:val="16"/>
              </w:rPr>
              <w:lastRenderedPageBreak/>
              <w:t>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мест (площадок) накопления твердых коммунальных отходов и (или) приобретение контейнеров (бункеров)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000 0503 2530110030 200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000 0503 2530110030 240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000 0503 2530110030 244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мест (площадок) накопления твердых коммунальных отходов и (или) приобретение контейнеров (бункеров)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000 0503 2530171890 000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000 0503 2530171890 200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000 0503 2530171890 240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000 0503 2530171890 244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5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000 0503 2530183020 000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000 0503 2530183020 500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000 0503 2530183020 540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мест (площадок) накопления твердых коммунальных отходов и (или) приобретение контейнеров (бункеров)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25301S1890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25301S1890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25301S1890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25301S1890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Охрана окружающей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охраны окружающей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Обеспечение безопасного размещения отходов производства и потребления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000 0605 2530110040 000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000 0605 2530110040 200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000 0605 2530110040 240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000 0605 2530110040 244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Образование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679 290 350,48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675 167 194,97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4 123 155,51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Дошкольное образование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111 864 176,23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111 242 937,92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621 238,31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111 864 176,23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111 242 937,92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621 238,31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110 275 197,23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109 653 958,92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621 238,31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дошкольного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110 275 197,23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109 653 958,92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621 238,31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дошкольного образования и содержание ребенка в дошкольном образовательном учреждении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52 699 648,23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52 093 433,16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606 215,07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52 699 648,23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52 093 433,16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606 215,07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52 699 648,23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52 093 433,16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606 215,07</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52 699 648,23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52 093 433,16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606 215,07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дошкольного образования и содержание ребенка в дошкольном образовательном учреждении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000 0701 2010170080 000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57 575 549,00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57 560 525,76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15 023,24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000 0701 2010170080 600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57 575 549,00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57 560 525,76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15 023,24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000 0701 2010170080 610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57 575 549,00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57 560 525,76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15 023,24</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000 0701 2010170080 611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57 575 549,00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57 560 525,76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15 023,24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инфраструктуры муниципальной системы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инфраструктуры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000 0701 2030170040 000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000 0701 2030170040 600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000 0701 2030170040 610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000 0701 2030170040 612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Ремонт зданий, установка систем и оборудования пожарной и общей безопасности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20301S0040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20301S0040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20301S0040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20301S0040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Общее образование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423 652 473,17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422 180 487,28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1 471 985,89</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423 496 973,17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422 124 987,37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1 371 985,80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404 588 239,77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403 220 834,07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1 367 405,70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общего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404 588 239,77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403 220 834,07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1 367 405,70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53 214 838,46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52 010 567,71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1 204 270,75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53 214 838,46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52 010 567,71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1 204 270,75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53 214 838,46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52 010 567,71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1 204 270,75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53 214 838,46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52 010 567,71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1 204 270,75</w:t>
            </w:r>
          </w:p>
        </w:tc>
      </w:tr>
      <w:tr w:rsidR="00843EDB" w:rsidRPr="00843EDB" w:rsidTr="006C4DBD">
        <w:trPr>
          <w:trHeight w:val="27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000 0702 2010253032 000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000 0702 2010253032 600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000 0702 2010253032 610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000 0702 2010253032 612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6C4DBD">
        <w:trPr>
          <w:trHeight w:val="24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000 0702 2010270030 600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000 0702 2010270030 610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000 0702 2010270030 611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304 422 610,00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304 365 616,64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56 993,36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304 422 610,00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304 365 616,64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56 993,36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304 422 610,00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304 365 616,64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56 993,36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000 0702 2010270080 611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304 422 610,00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304 365 616,64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56 993,36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000 0702 2010270150 000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000 0702 2010270150 600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000 0702 2010270150 610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000 0702 2010270150 611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20102L3042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20102L3042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20102L3042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20102L3042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20102S0150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20102S0150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20102S0150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20102S0150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инфраструктуры муниципальной системы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18 908 733,40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18 904 153,30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инфраструктуры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13 761 390,09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13 756 809,99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11 844 673,22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11 840 093,12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11 844 673,22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11 840 093,12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11 844 673,22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11 840 093,12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393 324,00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393 324,00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11 451 349,22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11 446 769,12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20301S0040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20301S0040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20301S0040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20301S0040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муниципального проекта "Современная школа" направленного на достижение целей регионального проекта "Современная школа"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3 306 797,71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3 306 797,71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203E172110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203E172110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203E172110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203E172110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203E1S2110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203E1S2110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203E1S2110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203E1S2110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регионального проекта "Успех каждого ребенка", направленного на достижение целей федерального проекта "Успех каждого ребенка"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203E250980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203E250980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203E250980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203E250980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Установление видеонаблюдения и видеорегистраторов в муниципальных учреждениях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000 0702 2620210010 612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"Формирование законопослушного поведения участников дорожного движения"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безопасности дорожного движения"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Популяризация законопослушного поведения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Проведение профилактических акций и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 профилактику безопасности дорожного движения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000 0702 2710110020 600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000 0702 2710110020 610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000 0702 2710110020 612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Дополнительное образование детей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79 888 084,99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79 296 283,53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591 801,46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62 910 167,82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62 331 681,87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578 485,95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62 910 167,82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62 331 681,87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578 485,95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дополнительного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55 694 313,56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55 163 827,61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530 485,95</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11 356 516,69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11 160 658,57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195 858,12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11 356 516,69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11 160 658,57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195 858,12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11 356 516,69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11 160 658,57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195 858,12</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000 0703 2010310010 614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11 356 516,69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11 160 658,57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195 858,12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Материально-технические мероприятия, обеспечивающие условия для занятий физической культурой и спортом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000 0703 2010310020 600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000 0703 2010310020 610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000 0703 2010310020 612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000 0703 2010370100 000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000 0703 2010370100 600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000 0703 2010370100 610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000 0703 2010370100 614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20103S0100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15 951 672,04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15 617 044,21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334 627,83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20103S0100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15 951 672,04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15 617 044,21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334 627,83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20103S0100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15 951 672,04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15 617 044,21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334 627,83</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20103S0100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15 951 672,04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15 617 044,21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334 627,83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функционирования модели персонифицированного финансирования дополнительного образования детей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7 215 854,26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7 167 854,26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48 000,00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персонифицированного финансирования дополнительного образования детей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458 124,06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48 000,00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446 124,06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422 124,06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000 0703 2010710010 615</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автономным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000 0703 2010710010 625</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000 0703 2010710010 630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000 0703 2010710010 635</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000 0703 2010710010 816</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w:t>
            </w:r>
            <w:r w:rsidRPr="00843EDB">
              <w:rPr>
                <w:color w:val="000000"/>
                <w:sz w:val="16"/>
                <w:szCs w:val="16"/>
              </w:rPr>
              <w:lastRenderedPageBreak/>
              <w:t>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000 0703 2010770100 000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000 0703 2010770100 600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000 0703 2010770100 610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000 0703 2010770100 614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20107S0100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20107S0100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20107S0100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20107S0100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16 977 917,17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16 964 601,66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16 977 917,17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16 964 601,66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10 437 973,18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10 437 973,18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000 0703 2110171470 000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000 0703 2110171470 600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000 0703 2110171470 610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000 0703 2110171470 611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21101S1470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21101S1470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21101S1470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21101S1470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развития и формирования системы дополнительного образования детей в сфере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дополнительного образования детям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органов местного самоуправления по осуществлению полномочий в сфере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458 122,00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458 122,00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000 0703 2110471700 000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000 0703 2110471700 600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000 0703 2110471700 610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000 0703 2110471700 611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21104S1700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21104S1700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21104S1700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21104S1700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мероприятий, направленных на достижение целей федерального проекта "Культурная среда"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211A155198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211A155198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211A155198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211A155198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Профессиональная подготовка, переподготовка и повышение квалификации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38 100,00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38 100,00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прочих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000 0705 2310119990 000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000 0705 2310119990 200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000 0705 2310119990 240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000 0705 2310119990 244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прочих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000 0705 2520119990 000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000 0705 2520119990 200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000 0705 2520119990 240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000 0705 2520119990 244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Молодежная политика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"Новое поколение"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Реализация комплекса мер по созданию условий для социализации и эффективной самореализации молодежи </w:t>
            </w:r>
            <w:r w:rsidRPr="00843EDB">
              <w:rPr>
                <w:color w:val="000000"/>
                <w:sz w:val="16"/>
                <w:szCs w:val="16"/>
              </w:rPr>
              <w:lastRenderedPageBreak/>
              <w:t>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Совершенствование деятельности учреждений, работающих в сфере молодежной политики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4 370 688,73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4 370 688,73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4 143 473,50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4 143 473,50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4 143 473,50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4 143 473,50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3 184 295,49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3 184 295,49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959 178,01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959 178,01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мероприятий межпоселенческого характера по работе с детьми и молодежью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127 350,04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127 350,04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учреждений привлекаемым лицам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000 0707 2210110020 113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Премии и гранты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000 0707 2210110020 350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59 349 477,32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57 911 347,47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1 438 129,85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59 303 724,69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57 868 499,84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1 435 224,85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55 222 092,04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53 786 867,19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1 435 224,85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общего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24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000 0709 2010250502 000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000 0709 2010250502 600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000 0709 2010250502 610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000 0709 2010250502 611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воспитательной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7 242 183,64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7 231 561,54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мероприятий по работе с детьми и молодежью в каникулярное время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2 029 650,15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2 019 028,05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2 029 650,15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2 019 028,05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2 029 650,15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2 019 028,05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2 029 650,15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2 019 028,05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мероприятий по работе с детьми и молодежью в каникулярное время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000 0709 2010470780 000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000 0709 2010470780 600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000 0709 2010470780 610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000 0709 2010470780 611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мероприятий по работе с детьми и молодежью в каникулярное время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20104S0780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20104S0780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20104S0780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20104S0780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Оказание помощи образовательным организациям в финансово-экономической, учебно-методической, хозяйственной деятельности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36 502 970,30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35 154 820,16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1 348 150,14</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13 350 895,32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12 002 745,18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1 348 150,14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9 855 407,53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8 668 909,35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1 186 498,18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9 855 407,53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8 668 909,35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1 186 498,18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7 342 863,47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6 559 357,69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783 505,78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2 512 544,06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2 109 551,66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402 992,40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3 486 859,54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3 325 207,58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161 651,96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3 486 859,54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3 325 207,58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161 651,96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2 397 245,74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2 277 747,13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119 498,61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1 089 613,80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1 047 460,45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42 153,35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8 628,25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8 628,25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8 628,25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8 628,25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налога на имущество организаций и земельного налога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000 0709 2010510010 851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5 156,00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5 156,00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3 472,25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3 472,25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11 998 618,93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11 998 618,93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3 388 549,07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3 388 549,07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5 973 108,28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5 973 108,28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1 791 798,70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1 791 798,70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эффективности управления в сфере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6 191 938,04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6 124 439,37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67 498,67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5 885 815,59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5 818 316,92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67 498,67</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5 885 815,59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5 818 316,92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67 498,67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5 885 815,59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5 818 316,92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67 498,67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4 417 544,14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4 362 284,86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55 259,28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персоналу государственных (муниципальных) органов, за исключением фонда оплаты труда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000 0709 2010619980 122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1 466 871,45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1 454 632,06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12 239,39</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000 0709 2010672770 000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000 0709 2010672770 300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000 0709 2010672770 360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20106S2770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20106S2770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20106S2770 360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кадрового потенциала сферы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000 0709 2011000000 000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8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проведение мероприятий, направленных на развитие творческой деятельности педагогических работников, поддержку инновационных технологий в организации образовательного процесса, рост профессионального мастерства педагогических работников, утверждение приоритетов образования в обществе, повышение статуса педагогических профессий, привлечение молодежи к работе в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000 0709 2011010010 000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000 0709 2011010010 300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Премии и гранты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000 0709 2011010010 350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Реализация муниципального проекта "Патриотическое воспитание граждан Российской Федерации", направленного на достижение целей регионального проекта "Патриотическое воспитание граждан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201EВ51791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201EВ51791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201EВ51791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201EВ51791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инфраструктуры муниципальной системы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Сохранение и развитие инфраструктуры детского отдыха и оздоровления, повышение комфортности и безопасности пребывания детей в учреждениях отдыха и оздоровления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стационарных муниципальных детских оздоровительных лагерей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000 0709 2030372230 000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000 0709 2030372230 600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000 0709 2030372230 610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000 0709 2030372230 612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стационарных муниципальных детских оздоровительных лагерей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20303S2230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20303S2230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20303S2230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20303S2230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32 528,90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9 823,73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9 823,73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Изготовление и распространение информационно-методических материалов и социальной рекламы, направленной на обеспечение общественной безопасности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000 0709 2620210030 000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000 0709 2620210030 200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000 0709 2620210030 240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000 0709 2620210030 244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Культура, кинематография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84 550 457,09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84 473 087,35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77 369,74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Культура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68 142 706,49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68 066 697,31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76 009,18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57 390 866,98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57 314 857,80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76 009,18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57 390 866,98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57 314 857,80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76 009,18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53 867 096,10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53 826 092,78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41 003,32</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участия и проведения фестивалей, конкурсов, выставок, мероприятий и иных творческих проектов муниципальными культурно-досуговыми учреждениями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7 643 477,62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7 602 474,30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41 003,32</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287 903,47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287 903,47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287 903,47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287 903,47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224 197,78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224 197,78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63 705,69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63 705,69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1 194 024,19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1 181 227,69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12 796,50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1 194 024,19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1 181 227,69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12 796,50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561 074,54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555 549,65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5 524,89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632 949,65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625 678,04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7 271,61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6 150 526,96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6 122 320,14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28 206,82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6 150 526,96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6 122 320,14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28 206,82</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6 150 526,96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6 122 320,14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28 206,82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налога на имущество организаций и земельного налога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000 0801 2110110010 851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000 0801 2110171470 000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000 0801 2110171470 600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000 0801 2110171470 610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000 0801 2110171470 611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25 079 817,48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25 079 817,48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2 771 035,59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2 771 035,59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2 771 035,59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2 771 035,59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2 134 654,53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2 134 654,53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636 381,06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636 381,06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Субсидии бюджетным учреждениям на финансовое обеспечение государственного (муниципального) задания на оказание государственных </w:t>
            </w:r>
            <w:r w:rsidRPr="00843EDB">
              <w:rPr>
                <w:color w:val="000000"/>
                <w:sz w:val="16"/>
                <w:szCs w:val="16"/>
              </w:rPr>
              <w:lastRenderedPageBreak/>
              <w:t>(муниципальных)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информационно-библиотечного обслуживания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1 024 812,10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989 806,24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библиотечного обслуживания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871 878,43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836 872,57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871 878,43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836 872,57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871 878,43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836 872,57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871 878,43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836 872,57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поддержка отрасли культуры(комплектование книжных фондов общедоступных(публичных)библиотек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21102L519Б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21102L519Б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21102L519Б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21102L519Б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мероприятий, направленных на достижение целей федерального проекта "Культурная среда"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Техническое оснащение региональных и муниципальных музеев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211A155900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211A155900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211A155900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211A155900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отрасли культуры (реализация мероприятия, направленного на достижение целей федерального проекта" Творческие люди")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поддержка отрасли культуры (выплаты денежного поощрения лучшим муниципальным учреждениям культуры, находящимся на территориях сельских поселений Омской области, и их работникам)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211A255196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211A255196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211A255196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211A255196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000 0801 2420181013 000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000 0801 2420181013 500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000 0801 2420181013 540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культуры, кинематографии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16 407 750,60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16 406 390,04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16 312 971,27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16 311 610,71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16 312 971,27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16 311 610,71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органов местного самоуправления по осуществлению полномочий в сфере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16 312 971,27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16 311 610,71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Централизованное финансово - экономическое и хозяйственное обеспечение учреждений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7 947 233,67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7 945 873,11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7 268 158,49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7 268 158,49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7 268 158,49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7 268 158,49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5 564 618,34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5 564 618,34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1 703 540,15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1 703 540,15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528 937,18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527 576,62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528 937,18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527 576,62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528 937,18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527 576,62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149 422,00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149 422,00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Премии и гранты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000 0804 2110410010 350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149 422,00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149 422,00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1 342 651,71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1 342 651,71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403 432,83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403 432,83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4 982 535,00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4 982 535,00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1 504 725,00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1 504 725,00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101 684,38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101 684,38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30 708,68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30 708,68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000 0804 2420181013 000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000 0804 2420181013 500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000 0804 2420181013 540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Социальная политика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24 088 035,80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23 264 737,68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823 298,12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Пенсионное обеспечение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предоставления социальных выплат отдельным категориям граждан</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гарантий лицам, замещавшим должности муниципальной службы в соответствии с положением "О порядке установления, выплаты и перерасчета пенсии за выслугу лет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000 1001 2310210020 300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Публичные нормативные социальные выплаты гражданам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000 1001 2310210020 310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пенсии, социальные доплаты к пенсиям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000 1001 2310210020 312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предоставления социальных выплат отдельным категориям граждан</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Ежемесячная денежная выплата лицам, удостоенным звания "Почетный гражданин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000 1003 2310210010 300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Публичные нормативные выплаты гражданам несоциального характера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000 1003 2310210010 330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в сфере муниципального 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Резервный фонд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000 1003 9910119960 000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000 1003 9910119960 300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000 1003 9910119960 320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и иные социальные выплаты гражданам, кроме публичных нормативных обязательств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000 1003 9910119960 321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за счет средств резервного фонда Правительства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000 1003 9910179970 000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000 1003 9910179970 300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000 1003 9910179970 320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и иные социальные выплаты гражданам, кроме публичных нормативных обязательств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000 1003 9910179970 321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Охрана семьи и детства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16 420 307,10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15 679 578,03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740 729,07</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15 262 844,64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14 522 115,57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740 729,07</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2 892 140,64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2 438 593,33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453 547,31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дошкольного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1 147 454,00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906 616,56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240 837,44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Компенсация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1 147 454,00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906 616,56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240 837,44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17 620,00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6 394,06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11 225,94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17 620,00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6 394,06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11 225,94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17 620,00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6 394,06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11 225,94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1 129 834,00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900 222,50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229 611,50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1 129 834,00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900 222,50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229 611,50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и иные социальные выплаты гражданам, кроме публичных нормативных обязательств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000 1004 2010170110 321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1 129 834,00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900 222,50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229 611,50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общего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577 980,00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365 270,13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212 709,87</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Денежная компенсация за обеспечение бесплатным двухразовым питанием обучающихся с ограниченными возможностями здоровья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577 980,00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365 270,13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212 709,87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1 479,87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1 479,87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1 479,87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574 200,00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362 970,00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211 230,00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574 200,00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362 970,00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211 230,00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Приобретение товаров, работ и услуг в пользу граждан в целях их социального обеспечения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000 1004 2010210020 323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574 200,00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362 970,00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211 230,00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1 166 706,64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1 166 706,64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Предоставление дополнительных мер социальной поддержки членам семей участников специальной военной операции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000 1004 2010872550 000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000 1004 2010872550 600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000 1004 2010872550 610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000 1004 2010872550 612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дополнительных мер социальной поддержки членам семей участников специальной военной операции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20108S2550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20108S2550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20108S2550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20108S2550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"Жизнеустройство детей, оставшихся без попечения родителей"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12 370 704,00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12 083 522,24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287 181,76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12 370 704,00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12 083 522,24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287 181,76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Ежемесячное денежное вознаграждение опекунам (попечителям, приемным родителям)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000 1004 2020170290 000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3 463 578,00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3 408 841,73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54 736,27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000 1004 2020170290 300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3 463 578,00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3 408 841,73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54 736,27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000 1004 2020170290 320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3 463 578,00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3 408 841,73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54 736,27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Приобретение товаров, работ и услуг в пользу граждан в целях их социального обеспечения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000 1004 2020170290 323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3 463 578,00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3 408 841,73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54 736,27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приемным семьям мер социальной поддержки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3 527 933,00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3 416 837,80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111 095,20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24 900,00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23 751,60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1 148,40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24 900,00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23 751,60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1 148,40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24 900,00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23 751,60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1 148,40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3 503 033,00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3 393 086,20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109 946,80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Публичные нормативные социальные выплаты гражданам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000 1004 2020170330 310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3 503 033,00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3 393 086,20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109 946,80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меры социальной поддержки по публичным нормативным обязательствам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000 1004 2020170330 313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3 503 033,00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3 393 086,20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109 946,80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5 379 193,00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5 257 842,71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121 350,29</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36 633,89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6 066,11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36 633,89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6 066,11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36 633,89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6 066,11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5 336 493,00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5 221 208,82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115 284,18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Публичные нормативные социальные выплаты гражданам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000 1004 2020171250 310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5 336 493,00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5 221 208,82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115 284,18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меры социальной поддержки по публичным нормативным обязательствам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000 1004 2020171250 313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5 336 493,00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5 221 208,82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115 284,18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24101L4970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24101L4970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24101L4970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гражданам на приобретение жилья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24101L4970 322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социальной политики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4 143 534,00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4 060 964,95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3 307 213,00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3 224 643,95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"Жизнеустройство детей, оставшихся без попечения родителей"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3 307 213,00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3 224 643,95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3 307 213,00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3 224 643,95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деятельности по опеке и попечительству над несовершеннолетними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3 307 213,00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3 224 643,95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2 427 865,20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2 354 425,65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73 439,55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2 427 865,20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2 354 425,65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73 439,55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1 872 142,25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1 813 244,63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58 897,62</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555 722,95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541 181,02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14 541,93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879 347,80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870 218,30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9 129,50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879 347,80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870 218,30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9 129,50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879 347,80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870 218,30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9 129,50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836 321,00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836 321,00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652 739,05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652 739,05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652 739,05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652 739,05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501 335,68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501 335,68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151 403,37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151 403,37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"Поддержка малого и среднего предпринимательства, социально ориентированных некоммерческих организаций , развитие рынка труда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социально-ориентированных некоммерческих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000 1006 2340310010 630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(гранты в форме субсидий), не подлежащие казначейскому сопровождению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000 1006 2340310010 633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прочих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000 1006 2340319990 000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000 1006 2340319990 200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000 1006 2340319990 240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000 1006 2340319990 244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Физическая культура и спорт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65 262 431,55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65 067 840,14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Физическая культура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проведение физкультурно-оздоровительных и спортивно-массовых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20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000 1101 2220181018 000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000 1101 2220181018 500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000 1101 2220181018 540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Массовый спорт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54 638 952,55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54 444 361,14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54 638 952,55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54 444 361,14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54 638 952,55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54 444 361,14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40 947 134,88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40 752 543,47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Устройство быстровозводимых крытых конструкций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112 798,47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112 798,47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18 009,88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18 009,88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Устройство быстровозводимых крытых конструкций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000 1102 2220170710 000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39 809 300,42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190 699,58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000 1102 2220170710 200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39 809 300,42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190 699,58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000 1102 2220170710 240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39 809 300,42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190 699,58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000 1102 2220170710 244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39 809 300,42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190 699,58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Устройство быстровозводимых крытых конструкций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22201S0710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816 326,53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812 434,70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3 891,83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22201S0710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816 326,53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812 434,70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3 891,83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22201S0710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816 326,53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812 434,70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3 891,83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22201S0710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816 326,53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812 434,70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3 891,83</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13 691 817,67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13 691 817,67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000 1102 2220270750 000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000 1102 2220270750 600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000 1102 2220270750 610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000 1102 2220270750 612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инициативных проектов в сфере физической культуры и спорта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000 1102 2220271480 000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000 1102 2220271480 200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000 1102 2220271480 240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000 1102 2220271480 244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22202S0750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22202S0750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22202S0750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22202S0750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инициативных проектов в сфере физической культуры и спорта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22202S1480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22202S1480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22202S1480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22202S1480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физической культуры и спорта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2 865 846,42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2 865 846,42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"Развитие физической культуры и спорта в Азовском немецком национальном муниципальном районе Омской области "</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2 164 531,64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2 164 531,64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648 308,86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648 308,86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40 711,15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40 711,15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12 294,77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12 294,77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 общего характера бюджетам бюджетной системы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на выравнивание бюджетной обеспеченности субъектов Российской Федерации и муниципальных образований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Выравнивание бюджетной обеспеченности муниципальных образований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000 1401 2320270800 000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000 1401 2320270800 500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000 1401 2320270800 510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на выравнивание бюджетной обеспеченности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000 1401 2320270800 511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Результат исполнения бюджета (дефицит/профицит)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450</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Х</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-6 143 288,36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11 184 221,00</w:t>
            </w:r>
          </w:p>
        </w:tc>
        <w:tc>
          <w:tcPr>
            <w:tcW w:w="688" w:type="pct"/>
            <w:shd w:val="clear" w:color="auto" w:fill="auto"/>
            <w:vAlign w:val="bottom"/>
            <w:hideMark/>
          </w:tcPr>
          <w:p w:rsidR="00843EDB" w:rsidRPr="00843EDB" w:rsidRDefault="00843EDB" w:rsidP="00843EDB">
            <w:pPr>
              <w:jc w:val="center"/>
              <w:rPr>
                <w:color w:val="000000"/>
                <w:sz w:val="16"/>
                <w:szCs w:val="16"/>
              </w:rPr>
            </w:pPr>
            <w:r w:rsidRPr="00843EDB">
              <w:rPr>
                <w:color w:val="000000"/>
                <w:sz w:val="16"/>
                <w:szCs w:val="16"/>
              </w:rPr>
              <w:t>Х</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бюджета - всего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200</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Х</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1 073 636 948,45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1 054 984 058,83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18 652 889,62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 том числе:</w:t>
            </w:r>
            <w:r w:rsidRPr="00843EDB">
              <w:rPr>
                <w:color w:val="000000"/>
                <w:sz w:val="16"/>
                <w:szCs w:val="16"/>
              </w:rPr>
              <w:br/>
              <w:t>Общегосударственные вопросы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103 548 826,00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103 181 318,25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367 507,75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Функционирование высшего должностного лица субъекта Российской Федерации и муниципального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4 200 726,86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3 910 726,86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2 992 414,47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2 992 414,47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персоналу государственных (муниципальных) органов, за исключением фонда оплаты труда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000 0102 2310119980 122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162 135,40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162 135,40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Взносы по обязательному социальному страхованию на выплаты денежного содержания и иные выплаты работникам </w:t>
            </w:r>
            <w:r w:rsidRPr="00843EDB">
              <w:rPr>
                <w:color w:val="000000"/>
                <w:sz w:val="16"/>
                <w:szCs w:val="16"/>
              </w:rPr>
              <w:lastRenderedPageBreak/>
              <w:t>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756 176,99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756 176,99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222 734,25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222 734,25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000 0102 2310155492 129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67 265,75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67 265,75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представительного органа муниципального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по обеспечению деятельности представительного органа муниципального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функционирования представительного органа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1 196 591,85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1 165 905,95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1 165 905,95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1 165 905,95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1 165 905,95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896 400,88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896 400,88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269 505,07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269 505,07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000 0103 9920319980 244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30 685,90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w:t>
            </w:r>
            <w:r w:rsidRPr="00843EDB">
              <w:rPr>
                <w:color w:val="000000"/>
                <w:sz w:val="16"/>
                <w:szCs w:val="16"/>
              </w:rPr>
              <w:lastRenderedPageBreak/>
              <w:t>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32 493 819,25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27 225 342,08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27 225 342,08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27 197 766,48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27 197 766,48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27 197 766,48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27 197 766,48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20 895 520,25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20 895 520,25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персоналу государственных (муниципальных) органов, за исключением фонда оплаты труда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000 0104 2310119980 122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6 299 446,23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6 299 446,23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26 466,60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000 0104 2310119980 852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656 777,17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504 437,15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504 437,15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152 340,02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152 340,02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(финансовое обеспечение деятельности органов местного самоуправления сельских поселений)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000 0104 2310181017 000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000 0104 2310181017 500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000 0104 2310181017 540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4 611 700,00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Судебная система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в сфере муниципального 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000 0105 9910151202 000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000 0105 9910151202 200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000 0105 9910151202 240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000 0105 9910151202 244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352,82</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12 957 226,82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12 944 236,78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12 957 226,82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12 944 236,78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187 836,04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144 267,32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144 267,32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43 568,72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43 568,72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12 769 390,78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12 756 400,74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бюджетного процесса, развитие системы внутреннего финансового контроля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12 769 390,78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12 756 400,74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12 769 390,78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12 756 400,74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12 336 439,52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12 336 439,52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12 336 439,52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12 336 439,52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9 488 382,78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9 488 382,78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2 848 056,74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2 848 056,74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432 951,26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419 961,22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432 951,26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419 961,22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000 0106 2320119980 244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432 951,26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419 961,22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12 990,04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общегосударственные вопросы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52 700 108,40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52 345 943,51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44 768 651,89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44 414 487,00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36 534 292,62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36 180 127,73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36 534 292,62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36 180 127,73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Хозяйственное обеспечение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36 069 122,50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35 714 957,61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25 143 758,48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25 143 758,48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25 143 758,48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25 143 758,48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19 359 730,82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19 359 730,82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персоналу учреждений, за исключением фонда оплаты труда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14 200,00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5 769 827,66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5 769 827,66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10 893 670,02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10 539 505,13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10 893 670,02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10 539 505,13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354 164,89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8 461 451,68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8 150 124,53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311 327,15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2 432 218,34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2 389 380,60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42 837,74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31 694,00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31 694,00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31 694,00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31 694,00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налога на имущество организаций и земельного налога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000 0113 2310110010 851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20 175,00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20 175,00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000 0113 2310110010 852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11 519,00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11 519,00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131 364,12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100 894,10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100 894,10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30 470,02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30 470,02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государственного полномочия по созданию административных комиссий, в том числе обеспечению их деятельности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333 806,00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333 806,00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327 985,20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327 985,20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327 985,20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327 985,20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251 908,76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251 908,76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76 076,44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76 076,44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000 0113 2310170820 244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5 820,80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8 234 359,27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8 234 359,27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Формирование и развитие муниципальной собственности Азовского </w:t>
            </w:r>
            <w:r w:rsidRPr="00843EDB">
              <w:rPr>
                <w:color w:val="000000"/>
                <w:sz w:val="16"/>
                <w:szCs w:val="16"/>
              </w:rPr>
              <w:lastRenderedPageBreak/>
              <w:t>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8 234 359,27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8 234 359,27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Оформление технической документации на объекты недвижимого имущества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273 393,13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оценки объектов собственности Азовского немецкого национального муниципального района Омской области, вовлекаемых в сделки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000 0113 2330110030 200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000 0113 2330110030 240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000 0113 2330110030 244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167 590,00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Содержание и обслуживание муниципального имущества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1 745 357,27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1 745 357,27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1 702 024,27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1 702 024,27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1 702 024,27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1 702 024,27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1 688 337,53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1 688 337,53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13 686,74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13 686,74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000 0113 2330110040 852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43 333,00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5 921 412,00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5 921 412,00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5 748 823,00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5 748 823,00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5 748 823,00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5 748 823,00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4 415 378,64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4 415 378,64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1 333 444,36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1 333 444,36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172 589,00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Оформление технических планов в отношении бесхозяйных сетей жилищно-коммунального хозяйства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000 0113 2330172470 000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000 0113 2330172470 200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000 0113 2330172470 240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000 0113 2330172470 244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124 074,73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Оформление технических планов в отношении бесхозяйных сетей жилищно-коммунального хозяйства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23301S2470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23301S2470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23301S2470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23301S2470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2 532,14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000 0113 2420181014 000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000 0113 2420181014 500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000 0113 2420181014 540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1 028 300,00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социальной адаптации лиц, освобожденных от отбывания уголовного наказания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000 0113 2620210020 244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в сфере муниципального 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Прочие расходы по обязательствам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6 902 656,51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Исполнение судебных актов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000 0113 9910119950 830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6 812 656,51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6 812 656,51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Исполнение судебных актов Российской Федерации и мировых соглашений по возмещению причиненного вреда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000 0113 9910119950 831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6 812 656,51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6 812 656,51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000 0113 9910119950 853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Национальная безопасность и правоохранительная деятельность</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1 559 825,20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1 559 825,20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Гражданская оборона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000 0309 2610210010 244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210 925,00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000 0310 2610210010 244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348 900,20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в сфере муниципального 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за счет средств резервного фонда Правительства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000 0310 9910179970 000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000 0310 9910179970 200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000 0310 9910179970 240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000 0310 9910179970 244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Национальная экономика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35 788 557,51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34 102 283,58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1 686 273,93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Общеэкономические вопросы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1 101 529,73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1 101 529,73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инфраструктуры муниципальной системы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инфраструктуры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000 0401 2030170560 000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000 0401 2030170560 600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000 0401 2030170560 610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000 0401 2030170560 611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"Новое поколение"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Участие в организации и финансировании временного трудоустройства несовершеннолетних граждан в возрасте от 14 до 18 лет в свободное от учебы время (по согласованию с работодателями)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998 529,73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766 919,87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766 919,87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000 0401 2210110030 119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231 609,86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231 609,86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Сельское хозяйство и рыболовство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11 297 348,37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11 064 701,00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232 647,37</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140 664,12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140 664,12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88 664,12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68 098,40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68 098,40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20 565,72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20 565,72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проектов межевания земельных участков и проведение кадастровых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23301L5991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23301L5991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23301L5991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23301L5991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11 156 684,25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10 924 036,88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232 647,37</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"Поддержка сельскохозяйственной деятельности, развитие отраслей агропромышленного комплекса в Азовском немецком национальном муниципальном районе Омской области "</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5 558 432,00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5 334 997,66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223 434,34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сельскохозяйственной деятельности малых форм хозяйствования и создание условий для их развития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5 558 432,00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5 334 997,66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223 434,34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гражданам, ведущим личные подсобные хозяйства, на возмещение части затрат по производству молока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000 0405 2510170550 000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5 447 232,00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5 228 118,19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219 113,81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000 0405 2510170550 800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5 447 232,00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5 228 118,19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219 113,81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000 0405 2510170550 810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5 447 232,00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5 228 118,19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219 113,81</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000 0405 2510170550 811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5 447 232,00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5 228 118,19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219 113,81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гражданам, ведущим личные подсобные хозяйства, на возмещение части затрат по производству молока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25101S0550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106 879,47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4 320,53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25101S0550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106 879,47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4 320,53</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25101S0550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106 879,47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4 320,53</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25101S0550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106 879,47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4 320,53</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5 598 252,25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5 589 039,22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4 695 091,46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4 695 091,46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4 695 091,46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4 695 091,46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4 590 257,46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4 590 257,46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4 590 257,46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4 590 257,46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3 527 019,16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3 527 019,16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1 063 238,30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1 063 238,30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000 0405 2520119980 244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104 834,00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кадрового потенциала АПК</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447 040,40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447 040,40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Подведение итогов районного трудового соперничества работников отрасли растениеводства и животноводства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434 170,40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434 170,40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100 228,40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333 942,00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333 942,00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Премии и гранты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000 0405 2520210020 350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333 942,00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333 942,00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5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Повышение квалификации руководителей,специалистов и рабочих массовых профессий организаций,индивидуальных предпринимателей,осуществляющих переработку и (или) производство сельскохозяйственной продукции,а также на профессиональное обучение по программам подготовки и (или)переподготовки по профессии "Тракторист-машинист сельскохозяйственного производства"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000 0405 2520271590 000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000 0405 2520271590 800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000 0405 2520271590 810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000 0405 2520271590 811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12 612,60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5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Повышение квалификации руководителей,специалистов и рабочих массовых профессий организаций,индивидуальных предпринимателей,осуществляющих переработку и (или) производство сельскохозяйственной продукции,а также на профессиональное обучение по программам подготовки и (или)переподготовки по профессии "Тракторист-машинист сельскохозяйственного производства"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25202S1590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25202S1590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25202S1590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25202S1590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257,40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эпизоотического и ветеринарно-санитарного благополучия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000 0405 2520372320 000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000 0405 2520372320 200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000 0405 2520372320 240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000 0405 2520372320 244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456 120,39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446 907,36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9 213,03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Транспорт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9 361 250,85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9 361 250,85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8 938,52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8 737,20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8 737,20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8 737,20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8 737,20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6 710,60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6 710,60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2 026,60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2 026,60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000 0408 2310172510 244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201,32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Создание условий для предоставления транспортных услуг населению и организация транспортного обслуживания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9 352 312,33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4 627 820,30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000 0408 2430270841 000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000 0408 2430270841 200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000 0408 2430270841 240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000 0408 2430270841 244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4 488 267,43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24302S0841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24302S0841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24302S0841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0408 24302S0841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236 224,60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Дорожное хозяйство (дорожные фонды)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12 026 728,56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10 573 102,00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12 026 728,56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10 573 102,00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12 026 728,56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10 573 102,00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деятельности в сфере дорожного хозяйства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Содержание автомобильных дорог местного значения вне границ населенных пунктов в границах муниципального района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3 760 615,84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2 306 989,28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1 453 626,56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Капитальный ремонт, ремонт автомобильных дорог общего пользования местного значения в поселениях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8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000 0409 2430381015 000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000 0409 2430381015 500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000 0409 2430381015 540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8 266 112,72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национальной экономики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2 001 700,00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2 001 700,00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Оформление кадастровой документации на объекты недвижимого имущества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000 0412 2330110020 244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236 000,00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Формирование документов территориального планирования и подготовка документации по планировке территории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1 765 700,00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000 0412 2420370620 000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000 0412 2420370620 200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000 0412 2420370620 240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000 0412 2420370620 244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000 0412 2420372310 000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000 0412 2420372310 200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000 0412 2420372310 240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000 0412 2420372310 244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779 130,00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24203S0620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24203S0620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24203S0620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24203S0620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24203S2310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24203S2310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24203S2310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0412 24203S2310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86 570,00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Жилищно-коммунальное хозяйство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38 896 940,82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27 516 247,66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Жилищное хозяйство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000 0501 2410110040 000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000 0501 2410110040 200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000 0501 2410110040 240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000 0501 2410110040 244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60 005,00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Коммунальное хозяйство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28 608 528,90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17 227 835,74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28 608 528,90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17 227 835,74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28 608 528,90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17 227 835,74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коммунальной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28 608 528,90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17 227 835,74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Строительство газовой локальной котельной в с. Березовка Азовского ННМР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Капитальные вложения в объекты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000 0502 2420210040 400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000 0502 2420210040 410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000 0502 2420210040 414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219 563,03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юридическим лицам Азовского немецкого национального муниципального района Омской области на возмещение части затрат, связанных с оказанием услуг по теплоснабжению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000 0502 2420210291 000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000 0502 2420210291 800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000 0502 2420210291 810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000 0502 2420210291 811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247 156,80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5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юридическим лицам Азовского немецкого национального муниципального района Омской области на финансовое обеспечение части затрат, связанных с обеспечением бесперебойного функционирования объектов жилищно-коммунального комплекса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000 0502 2420210310 810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000 0502 2420210310 813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Капитальный ремонт сетей водоснабжения по ул. Российская с. Азово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Капитальные вложения в объекты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000 0502 2420210390 400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000 0502 2420210390 410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Бюджетные инвестиции в объекты капитального строительства </w:t>
            </w:r>
            <w:r w:rsidRPr="00843EDB">
              <w:rPr>
                <w:color w:val="000000"/>
                <w:sz w:val="16"/>
                <w:szCs w:val="16"/>
              </w:rPr>
              <w:lastRenderedPageBreak/>
              <w:t>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000 0502 2420210390 414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283 089,00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Модернизация котельной, с переводом на газ, расположенной по адресу: Омская область, Азовский ННР, д. Роза Долина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Капитальные вложения в объекты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000 0502 2420210450 400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000 0502 2420210450 410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Бюджетные инвестиции в объекты капитального строительства государственной (муниципальной) собственности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000 0502 2420210450 414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юридическим лицам Азовского немецкого национального муниципального района Омской области на возмещение доходов, недополученных из-за нереальной к взысканию дебиторской задолженности населения Азовского немецкого национального муниципального района Омской области за теплоснабжение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000 0502 2420210460 000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000 0502 2420210460 800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000 0502 2420210460 810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000 0502 2420210460 811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1 373 320,74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прочих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17 542 431,48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6 161 738,32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17 512 775,48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6 132 082,32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17 512 775,48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6 132 082,32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11 380 693,16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17 240 934,94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5 890 133,44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11 350 801,50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271 840,54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241 948,88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29 891,66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000 0502 2420219990 852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29 656,00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Приобретение и установка резервных источников электроснабжения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000 0502 2420270490 000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000 0502 2420270490 200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000 0502 2420270490 240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000 0502 2420270490 244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759 016,17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000 0502 2420283040 000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000 0502 2420283040 500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000 0502 2420283040 540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7 837 326,00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Приобретение и установка резервных источников электроснабжения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24202S0490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24202S0490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24202S0490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0502 24202S0490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31 625,68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Благоустройство</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10 228 406,92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10 228 406,92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7 811 424,26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7 811 424,26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7 811 424,26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7 811 424,26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000 0503 2420181012 000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000 0503 2420181012 500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000 0503 2420181012 540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4 763 899,45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Благоустройство общественных территорий населенных пунктов Азовского ННМР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3 047 524,81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3 047 524,81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инициативных проектов в сфере формирования комфортной городской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242F270400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242F270400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242F270400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242F270400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2 779 952,13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инициативных проектов в сфере формирования комфортной городской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242F2S0400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242F2S0400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242F2S0400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242F2S0400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267 572,68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безопасного размещения отходов производства и потребления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2 416 982,66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531 995,16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мест (площадок) накопления твердых коммунальных отходов и (или) приобретение контейнеров (бункеров)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000 0503 2530110030 200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000 0503 2530110030 240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000 0503 2530110030 244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мест (площадок) накопления твердых коммунальных отходов и (или) приобретение контейнеров (бункеров)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000 0503 2530171890 000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000 0503 2530171890 200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000 0503 2530171890 240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000 0503 2530171890 244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1 441 613,12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5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000 0503 2530183020 000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000 0503 2530183020 500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000 0503 2530183020 540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мест (площадок) накопления твердых коммунальных отходов и (или) приобретение контейнеров (бункеров)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25301S1890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25301S1890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25301S1890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0503 25301S1890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75 874,38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Охрана окружающей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охраны окружающей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Подпрограмма "Охрана окружающей среды в Азовском немецком </w:t>
            </w:r>
            <w:r w:rsidRPr="00843EDB">
              <w:rPr>
                <w:color w:val="000000"/>
                <w:sz w:val="16"/>
                <w:szCs w:val="16"/>
              </w:rPr>
              <w:lastRenderedPageBreak/>
              <w:t>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безопасного размещения отходов производства и потребления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000 0605 2530110040 000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000 0605 2530110040 200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000 0605 2530110040 240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000 0605 2530110040 244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Образование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679 290 350,48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675 167 194,97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4 123 155,51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Дошкольное образование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111 864 176,23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111 242 937,92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621 238,31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111 864 176,23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111 242 937,92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621 238,31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110 275 197,23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109 653 958,92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621 238,31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дошкольного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110 275 197,23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109 653 958,92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621 238,31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дошкольного образования и содержание ребенка в дошкольном образовательном учреждении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52 699 648,23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52 093 433,16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606 215,07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52 699 648,23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52 093 433,16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606 215,07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52 699 648,23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52 093 433,16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606 215,07</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52 699 648,23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52 093 433,16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606 215,07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дошкольного образования и содержание ребенка в дошкольном образовательном учреждении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000 0701 2010170080 000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57 575 549,00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57 560 525,76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15 023,24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000 0701 2010170080 600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57 575 549,00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57 560 525,76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15 023,24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000 0701 2010170080 610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57 575 549,00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57 560 525,76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15 023,24</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000 0701 2010170080 611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57 575 549,00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57 560 525,76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15 023,24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инфраструктуры муниципальной системы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инфраструктуры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000 0701 2030170040 000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000 0701 2030170040 600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000 0701 2030170040 610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000 0701 2030170040 612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20301S0040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20301S0040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20301S0040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0701 20301S0040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288 979,00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Общее образование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423 652 473,17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422 180 487,28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1 471 985,89</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423 496 973,17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422 124 987,37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1 371 985,80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404 588 239,77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403 220 834,07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1 367 405,70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общего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404 588 239,77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403 220 834,07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1 367 405,70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53 214 838,46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52 010 567,71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1 204 270,75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53 214 838,46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52 010 567,71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1 204 270,75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53 214 838,46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52 010 567,71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1 204 270,75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53 214 838,46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52 010 567,71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1 204 270,75</w:t>
            </w:r>
          </w:p>
        </w:tc>
      </w:tr>
      <w:tr w:rsidR="00843EDB" w:rsidRPr="00843EDB" w:rsidTr="006C4DBD">
        <w:trPr>
          <w:trHeight w:val="27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000 0702 2010253032 000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000 0702 2010253032 600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000 0702 2010253032 610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000 0702 2010253032 612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30 955 201,00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30 870 769,42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84 431,58</w:t>
            </w:r>
          </w:p>
        </w:tc>
      </w:tr>
      <w:tr w:rsidR="00843EDB" w:rsidRPr="00843EDB" w:rsidTr="006C4DBD">
        <w:trPr>
          <w:trHeight w:val="24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000 0702 2010270030 600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000 0702 2010270030 610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000 0702 2010270030 611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209 930,00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304 422 610,00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304 365 616,64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56 993,36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304 422 610,00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304 365 616,64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56 993,36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304 422 610,00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304 365 616,64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56 993,36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000 0702 2010270080 611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304 422 610,00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304 365 616,64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56 993,36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000 0702 2010270150 000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000 0702 2010270150 600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000 0702 2010270150 610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000 0702 2010270150 611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20102L3042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20102L3042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20102L3042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20102L3042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15 442 090,30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20102S0150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20102S0150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20102S0150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20102S0150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171 785,00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160 930,00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10 855,00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инфраструктуры муниципальной системы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18 908 733,40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18 904 153,30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инфраструктуры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13 761 390,09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13 756 809,99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11 844 673,22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11 840 093,12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11 844 673,22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11 840 093,12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11 844 673,22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11 840 093,12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393 324,00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393 324,00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000 0702 2030170040 612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11 451 349,22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11 446 769,12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4 580,10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20301S0040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20301S0040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20301S0040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20301S0040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1 916 716,87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муниципального проекта "Современная школа" направленного на достижение целей регионального проекта "Современная школа"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3 306 797,71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3 306 797,71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203E172110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203E172110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203E172110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203E172110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3 240 207,00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203E1S2110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203E1S2110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203E1S2110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203E1S2110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66 590,71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регионального проекта "Успех каждого ребенка", направленного на достижение целей федерального проекта "Успех каждого ребенка"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203E250980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203E250980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203E250980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203E250980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1 840 545,60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Установление видеонаблюдения и видеорегистраторов в муниципальных учреждениях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000 0702 2620210010 612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100 000,00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"Формирование законопослушного поведения участников дорожного движения"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безопасности дорожного движения"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Популяризация законопослушного поведения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Проведение профилактических акций и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 профилактику безопасности дорожного движения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000 0702 2710110020 600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000 0702 2710110020 610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000 0702 2710110020 612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55 499,91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Дополнительное образование детей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79 888 084,99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79 296 283,53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591 801,46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62 910 167,82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62 331 681,87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578 485,95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62 910 167,82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62 331 681,87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578 485,95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дополнительного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55 694 313,56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55 163 827,61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530 485,95</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11 356 516,69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11 160 658,57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195 858,12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11 356 516,69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11 160 658,57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195 858,12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11 356 516,69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11 160 658,57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195 858,12</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000 0703 2010310010 614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11 356 516,69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11 160 658,57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195 858,12</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Материально-технические мероприятия, обеспечивающие условия для занятий физической культурой и спортом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000 0703 2010310020 600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000 0703 2010310020 610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000 0703 2010310020 612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1 424 652,03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000 0703 2010370100 000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000 0703 2010370100 600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000 0703 2010370100 610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000 0703 2010370100 614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26 961 472,80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20103S0100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15 951 672,04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15 617 044,21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334 627,83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20103S0100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15 951 672,04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15 617 044,21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334 627,83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20103S0100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15 951 672,04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15 617 044,21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334 627,83</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20103S0100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15 951 672,04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15 617 044,21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334 627,83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функционирования модели персонифицированного финансирования дополнительного образования детей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7 215 854,26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7 167 854,26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48 000,00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персонифицированного финансирования дополнительного образования детей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458 124,06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48 000,00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446 124,06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422 124,06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410 124,06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000 0703 2010710010 615</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автономным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000 0703 2010710010 625</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000 0703 2010710010 630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000 0703 2010710010 635</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000 0703 2010710010 810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000 0703 2010710010 816</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w:t>
            </w:r>
            <w:r w:rsidRPr="00843EDB">
              <w:rPr>
                <w:color w:val="000000"/>
                <w:sz w:val="16"/>
                <w:szCs w:val="16"/>
              </w:rPr>
              <w:lastRenderedPageBreak/>
              <w:t>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000 0703 2010770100 000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000 0703 2010770100 600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000 0703 2010770100 610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000 0703 2010770100 614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4 713 590,20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20107S0100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20107S0100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20107S0100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20107S0100 614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2 044 140,00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16 977 917,17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16 964 601,66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16 977 917,17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16 964 601,66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10 437 973,18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10 437 973,18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000 0703 2110171470 000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000 0703 2110171470 600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000 0703 2110171470 610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000 0703 2110171470 611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4 921 560,00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21101S1470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21101S1470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21101S1470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21101S1470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5 516 413,18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развития и формирования системы дополнительного образования детей в сфере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дополнительного образования детям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000 0703 2110310010 611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3 679 704,64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3 666 389,13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13 315,51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органов местного самоуправления по осуществлению полномочий в сфере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458 122,00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458 122,00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000 0703 2110471700 000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000 0703 2110471700 600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000 0703 2110471700 610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000 0703 2110471700 611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443 176,00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21104S1700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21104S1700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21104S1700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21104S1700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14 946,00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мероприятий, направленных на достижение целей федерального проекта "Культурная среда"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211A155198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211A155198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211A155198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0703 211A155198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2 402 117,35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Профессиональная подготовка, переподготовка и повышение квалификации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38 100,00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38 100,00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прочих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000 0705 2310119990 000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000 0705 2310119990 200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000 0705 2310119990 240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000 0705 2310119990 244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21 600,00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прочих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000 0705 2520119990 000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000 0705 2520119990 200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000 0705 2520119990 240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000 0705 2520119990 244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16 500,00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Молодежная политика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"Новое поколение"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Реализация комплекса мер по созданию условий для социализации и эффективной самореализации молодежи </w:t>
            </w:r>
            <w:r w:rsidRPr="00843EDB">
              <w:rPr>
                <w:color w:val="000000"/>
                <w:sz w:val="16"/>
                <w:szCs w:val="16"/>
              </w:rPr>
              <w:lastRenderedPageBreak/>
              <w:t>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4 498 038,77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Совершенствование деятельности учреждений, работающих в сфере молодежной политики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4 370 688,73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4 370 688,73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4 143 473,50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4 143 473,50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4 143 473,50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4 143 473,50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3 184 295,49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3 184 295,49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959 178,01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959 178,01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227 215,23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мероприятий межпоселенческого характера по работе с детьми и молодежью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127 350,04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127 350,04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учреждений привлекаемым лицам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000 0707 2210110020 113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115 350,04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Премии и гранты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000 0707 2210110020 350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59 349 477,32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57 911 347,47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1 438 129,85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59 303 724,69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57 868 499,84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1 435 224,85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55 222 092,04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53 786 867,19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1 435 224,85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общего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24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000 0709 2010250502 000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000 0709 2010250502 600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000 0709 2010250502 610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000 0709 2010250502 611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466 777,78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459 166,18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7 611,60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воспитательной среды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7 242 183,64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7 231 561,54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мероприятий по работе с детьми и молодежью в каникулярное время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2 029 650,15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2 019 028,05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2 029 650,15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2 019 028,05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2 029 650,15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2 019 028,05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2 029 650,15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2 019 028,05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10 622,10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мероприятий по работе с детьми и молодежью в каникулярное время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000 0709 2010470780 000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000 0709 2010470780 600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000 0709 2010470780 610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000 0709 2010470780 611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5 054 064,00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мероприятий по работе с детьми и молодежью в каникулярное время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20104S0780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20104S0780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20104S0780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20104S0780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158 469,49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Оказание помощи образовательным организациям в финансово-экономической, учебно-методической, хозяйственной деятельности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36 502 970,30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35 154 820,16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1 348 150,14</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13 350 895,32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12 002 745,18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1 348 150,14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9 855 407,53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8 668 909,35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1 186 498,18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9 855 407,53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8 668 909,35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1 186 498,18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7 342 863,47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6 559 357,69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783 505,78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2 512 544,06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2 109 551,66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402 992,40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3 486 859,54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3 325 207,58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161 651,96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3 486 859,54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3 325 207,58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161 651,96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2 397 245,74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2 277 747,13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119 498,61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1 089 613,80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1 047 460,45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42 153,35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8 628,25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8 628,25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8 628,25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8 628,25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налога на имущество организаций и земельного налога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000 0709 2010510010 851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5 156,00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5 156,00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000 0709 2010510010 852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3 472,25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3 472,25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15 387 168,00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11 998 618,93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11 998 618,93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000 0709 2010570100 119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3 388 549,07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3 388 549,07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7 764 906,98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5 973 108,28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5 973 108,28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20105S0100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1 791 798,70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1 791 798,70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эффективности управления в сфере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6 191 938,04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6 124 439,37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67 498,67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5 885 815,59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5 818 316,92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67 498,67</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5 885 815,59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5 818 316,92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67 498,67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5 885 815,59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5 818 316,92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67 498,67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4 417 544,14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4 362 284,86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55 259,28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персоналу государственных (муниципальных) органов, за исключением фонда оплаты труда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000 0709 2010619980 122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1 466 871,45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1 454 632,06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12 239,39</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000 0709 2010672770 000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000 0709 2010672770 300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000 0709 2010672770 360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20106S2770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20106S2770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20106S2770 360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6 122,45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кадрового потенциала сферы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000 0709 2011000000 000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8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проведение мероприятий, направленных на развитие творческой деятельности педагогических работников, поддержку инновационных технологий в организации образовательного процесса, рост профессионального мастерства педагогических работников, утверждение приоритетов образования в обществе, повышение статуса педагогических профессий, привлечение молодежи к работе в 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000 0709 2011010010 000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000 0709 2011010010 300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Премии и гранты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000 0709 2011010010 350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103 446,00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Реализация муниципального проекта "Патриотическое воспитание граждан Российской Федерации", направленного на достижение целей регионального проекта "Патриотическое воспитание граждан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201EВ51791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201EВ51791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201EВ51791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201EВ51791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4 714 776,28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4 713 433,94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1 342,34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инфраструктуры муниципальной системы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Сохранение и развитие инфраструктуры детского отдыха и оздоровления, повышение комфортности и безопасности пребывания детей в учреждениях отдыха и оздоровления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стационарных муниципальных детских оздоровительных лагерей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000 0709 2030372230 000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000 0709 2030372230 600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000 0709 2030372230 610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000 0709 2030372230 612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Подготовка стационарных муниципальных детских оздоровительных лагерей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20303S2230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20303S2230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20303S2230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20303S2230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81 632,65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42 352,63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32 528,90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32 528,90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9 823,73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9 823,73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Изготовление и распространение информационно-методических материалов и социальной рекламы, направленной на обеспечение общественной безопасности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000 0709 2620210030 000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000 0709 2620210030 200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000 0709 2620210030 240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000 0709 2620210030 244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495,00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2 905,00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Культура, кинематография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84 550 457,09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84 473 087,35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77 369,74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Культура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68 142 706,49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68 066 697,31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76 009,18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57 390 866,98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57 314 857,80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76 009,18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57 390 866,98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57 314 857,80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76 009,18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53 867 096,10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53 826 092,78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41 003,32</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участия и проведения фестивалей, конкурсов, выставок, мероприятий и иных творческих проектов муниципальными культурно-досуговыми учреждениями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7 643 477,62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7 602 474,30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41 003,32</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287 903,47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287 903,47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287 903,47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287 903,47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224 197,78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224 197,78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63 705,69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63 705,69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1 194 024,19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1 181 227,69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12 796,50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1 194 024,19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1 181 227,69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12 796,50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561 074,54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555 549,65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5 524,89</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632 949,65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625 678,04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7 271,61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6 150 526,96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6 122 320,14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28 206,82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6 150 526,96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6 122 320,14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28 206,82</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6 150 526,96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6 122 320,14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28 206,82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налога на имущество организаций и земельного налога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000 0801 2110110010 851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11 023,00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000 0801 2110171470 000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000 0801 2110171470 600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000 0801 2110171470 610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000 0801 2110171470 611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21 143 801,00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25 079 817,48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25 079 817,48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2 771 035,59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2 771 035,59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2 771 035,59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2 771 035,59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2 134 654,53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2 134 654,53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636 381,06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636 381,06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 xml:space="preserve">Субсидии бюджетным учреждениям на финансовое обеспечение государственного (муниципального) задания на оказание государственных </w:t>
            </w:r>
            <w:r w:rsidRPr="00843EDB">
              <w:rPr>
                <w:color w:val="000000"/>
                <w:sz w:val="16"/>
                <w:szCs w:val="16"/>
              </w:rPr>
              <w:lastRenderedPageBreak/>
              <w:t>(муниципальных)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lastRenderedPageBreak/>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21101S1470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22 308 781,89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информационно-библиотечного обслуживания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1 024 812,10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989 806,24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библиотечного обслуживания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871 878,43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836 872,57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871 878,43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836 872,57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871 878,43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836 872,57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871 878,43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836 872,57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35 005,86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поддержка отрасли культуры(комплектование книжных фондов общедоступных(публичных)библиотек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21102L519Б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21102L519Б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21102L519Б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21102L519Б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152 933,67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мероприятий, направленных на достижение целей федерального проекта "Культурная среда"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Техническое оснащение региональных и муниципальных музеев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211A155900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211A155900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211A155900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211A155900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2 394 835,49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отрасли культуры (реализация мероприятия, направленного на достижение целей федерального проекта" Творческие люди")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Государственная поддержка отрасли культуры (выплаты денежного поощрения лучшим муниципальным учреждениям культуры, находящимся на территориях сельских поселений Омской области, и их работникам)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211A255196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211A255196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211A255196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211A255196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104 123,29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000 0801 2420181013 000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000 0801 2420181013 500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000 0801 2420181013 540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10 751 839,51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культуры, кинематографии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16 407 750,60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16 406 390,04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16 312 971,27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16 311 610,71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16 312 971,27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16 311 610,71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органов местного самоуправления по осуществлению полномочий в сфере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16 312 971,27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16 311 610,71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Централизованное финансово - экономическое и хозяйственное обеспечение учреждений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7 947 233,67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7 945 873,11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7 268 158,49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7 268 158,49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7 268 158,49</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7 268 158,49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5 564 618,34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5 564 618,34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1 703 540,15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1 703 540,15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528 937,18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527 576,62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528 937,18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527 576,62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528 937,18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527 576,62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1 360,56</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149 422,00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149 422,00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Премии и гранты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000 0804 2110410010 350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149 422,00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149 422,00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бюджетные ассигнования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000 0804 2110410010 800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налогов, сборов и иных платежей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000 0804 2110410010 850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Уплата прочих налогов, сборов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000 0804 2110410010 852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716,00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1 746 084,54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1 342 651,71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1 342 651,71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403 432,83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403 432,83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6 487 260,00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4 982 535,00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4 982 535,00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000 0804 2110471700 119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1 504 725,00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1 504 725,00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казенных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110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132 393,06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111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101 684,38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101 684,38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21104S1700 119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30 708,68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30 708,68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социальной инфраструктуры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000 0804 2420181013 000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000 0804 2420181013 500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000 0804 2420181013 540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94 779,33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Социальная политика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24 088 035,80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23 264 737,68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823 298,12</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Пенсионное обеспечение</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предоставления социальных выплат отдельным категориям граждан</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гарантий лицам, замещавшим должности муниципальной службы в соответствии с положением "О порядке установления, выплаты и перерасчета пенсии за выслугу лет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000 1001 2310210020 300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Публичные нормативные социальные выплаты гражданам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000 1001 2310210020 310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пенсии, социальные доплаты к пенсиям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000 1001 2310210020 312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2 740 946,70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населения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предоставления социальных выплат отдельным категориям граждан</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Ежемесячная денежная выплата лицам, удостоенным звания "Почетный гражданин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000 1003 2310210010 000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000 1003 2310210010 300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Публичные нормативные выплаты гражданам несоциального характера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000 1003 2310210010 330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283 248,00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расходы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Мероприятия в сфере муниципального 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Резервный фонд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000 1003 9910119960 000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000 1003 9910119960 300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000 1003 9910119960 320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и иные социальные выплаты гражданам, кроме публичных нормативных обязательств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000 1003 9910119960 321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Расходы за счет средств резервного фонда Правительства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000 1003 9910179970 000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000 1003 9910179970 300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000 1003 9910179970 320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и иные социальные выплаты гражданам, кроме публичных нормативных обязательств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000 1003 9910179970 321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Охрана семьи и детства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16 420 307,10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15 679 578,03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740 729,07</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15 262 844,64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14 522 115,57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740 729,07</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2 892 140,64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2 438 593,33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453 547,31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дошкольного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1 147 454,00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906 616,56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240 837,44</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Компенсация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1 147 454,00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906 616,56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240 837,44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17 620,00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6 394,06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11 225,94</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17 620,00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6 394,06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11 225,94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17 620,00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6 394,06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11 225,94</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1 129 834,00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900 222,50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229 611,50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1 129 834,00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900 222,50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229 611,50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и иные социальные выплаты гражданам, кроме публичных нормативных обязательств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000 1004 2010170110 321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1 129 834,00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900 222,50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229 611,50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Развитие общего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577 980,00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365 270,13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212 709,87</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Денежная компенсация за обеспечение бесплатным двухразовым питанием обучающихся с ограниченными возможностями здоровья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577 980,00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365 270,13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212 709,87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1 479,87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1 479,87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3 780,00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2 300,13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1 479,87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574 200,00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362 970,00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211 230,00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574 200,00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362 970,00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211 230,00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Приобретение товаров, работ и услуг в пользу граждан в целях их социального обеспечения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000 1004 2010210020 323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574 200,00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362 970,00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211 230,00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1 166 706,64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1 166 706,64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Предоставление дополнительных мер социальной поддержки членам семей участников специальной военной операции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000 1004 2010872550 000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000 1004 2010872550 600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000 1004 2010872550 610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000 1004 2010872550 612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1 143 372,50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дополнительных мер социальной поддержки членам семей участников специальной военной операции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20108S2550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20108S2550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20108S2550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20108S2550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23 334,14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"Жизнеустройство детей, оставшихся без попечения родителей"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12 370 704,00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12 083 522,24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287 181,76</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12 370 704,00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12 083 522,24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287 181,76</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Ежемесячное денежное вознаграждение опекунам (попечителям, приемным родителям)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000 1004 2020170290 000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3 463 578,00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3 408 841,73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54 736,27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000 1004 2020170290 300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3 463 578,00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3 408 841,73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54 736,27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000 1004 2020170290 320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3 463 578,00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3 408 841,73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54 736,27</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Приобретение товаров, работ и услуг в пользу граждан в целях их социального обеспечения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000 1004 2020170290 323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3 463 578,00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3 408 841,73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54 736,27</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приемным семьям мер социальной поддержки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3 527 933,00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3 416 837,80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111 095,20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24 900,00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23 751,60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1 148,40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24 900,00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23 751,60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1 148,40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24 900,00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23 751,60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1 148,40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3 503 033,00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3 393 086,20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109 946,80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Публичные нормативные социальные выплаты гражданам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000 1004 2020170330 310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3 503 033,00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3 393 086,20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109 946,80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меры социальной поддержки по публичным нормативным обязательствам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000 1004 2020170330 313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3 503 033,00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3 393 086,20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109 946,80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5 379 193,00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5 257 842,71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121 350,29</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36 633,89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6 066,11</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36 633,89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6 066,11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42 700,00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36 633,89</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6 066,11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5 336 493,00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5 221 208,82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115 284,18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Публичные нормативные социальные выплаты гражданам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000 1004 2020171250 310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5 336 493,00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5 221 208,82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115 284,18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Пособия, компенсации, меры социальной поддержки по публичным нормативным обязательствам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000 1004 2020171250 313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5 336 493,00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5 221 208,82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115 284,18</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3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24101L4970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Социальное обеспечение и иные выплаты населению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24101L4970 300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Социальные выплаты гражданам, кроме публичных нормативных социальных выплат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24101L4970 320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гражданам на приобретение жилья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1004 24101L4970 322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1 157 462,46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социальной политики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4 143 534,00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4 060 964,95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3 307 213,00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3 224 643,95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"Жизнеустройство детей, оставшихся без попечения родителей"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3 307 213,00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3 224 643,95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3 307 213,00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3 224 643,95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осуществление деятельности по опеке и попечительству над несовершеннолетними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3 307 213,00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3 224 643,95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82 569,05</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2 427 865,20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2 354 425,65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73 439,55</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2 427 865,20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2 354 425,65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73 439,55</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1 872 142,25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1 813 244,63</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58 897,62</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555 722,95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541 181,02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14 541,93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879 347,80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870 218,30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9 129,50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879 347,80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870 218,30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9 129,50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000 1006 2020170010 244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879 347,80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870 218,30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9 129,50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836 321,00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836 321,00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685 376,00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652 739,05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652 739,05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652 739,05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652 739,05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501 335,68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501 335,68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151 403,37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151 403,37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000 1006 2310171210 244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32 636,95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"Поддержка малого и среднего предпринимательства, социально ориентированных некоммерческих организаций , развитие рынка труда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Поддержка социально-ориентированных некоммерческих организаций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000 1006 2340310010 630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(гранты в форме субсидий), не подлежащие казначейскому сопровождению</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000 1006 2340310010 633</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150 000,00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прочих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000 1006 2340319990 000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000 1006 2340319990 200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000 1006 2340319990 240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000 1006 2340319990 244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945,00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Физическая культура и спорт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65 262 431,55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65 067 840,14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Физическая культура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7 757 632,58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Организация и проведение физкультурно-оздоровительных и спортивно-массовых мероприятий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000 1101 2220110010 000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000 1101 2220110010 600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000 1101 2220110010 610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000 1101 2220110010 611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7 333 632,58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20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000 1101 2220181018 000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000 1101 2220181018 500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000 1101 2220181018 540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424 000,00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Массовый спорт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54 638 952,55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54 444 361,14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54 638 952,55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54 444 361,14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54 638 952,55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54 444 361,14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40 947 134,88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40 752 543,47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194 591,41</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Устройство быстровозводимых крытых конструкций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130 808,35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112 798,47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112 798,47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энергетических ресурсов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000 1102 2220110020 247</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18 009,88</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18 009,88</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Устройство быстровозводимых крытых конструкций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000 1102 2220170710 000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39 809 300,42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190 699,58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000 1102 2220170710 200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39 809 300,42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190 699,58</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000 1102 2220170710 240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39 809 300,42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190 699,58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000 1102 2220170710 244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40 000 000,00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39 809 300,42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190 699,58</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Устройство быстровозводимых крытых конструкций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22201S0710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816 326,53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812 434,70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3 891,83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22201S0710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816 326,53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812 434,70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3 891,83</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22201S0710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816 326,53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812 434,70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3 891,83</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22201S0710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816 326,53</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812 434,70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3 891,83</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13 691 817,67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13 691 817,67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000 1102 2220270750 000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000 1102 2220270750 600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000 1102 2220270750 610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000 1102 2220270750 612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10 197 360,70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инициативных проектов в сфере физической культуры и спорта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000 1102 2220271480 000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000 1102 2220271480 200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000 1102 2220271480 240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000 1102 2220271480 244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2 985 826,30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22202S0750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Предоставление субсидий бюджетным, автономным учреждениям и иным некоммерческим организациям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22202S0750 600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22202S0750 610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Субсидии бюджетным учреждениям на иные цели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22202S0750 612</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234 109,41</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Реализация инициативных проектов в сфере физической культуры и спорта на территории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22202S1480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Закупка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22202S1480 200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Иные закупки товаров, работ и услуг для обеспечения государственных (муниципальных) нужд</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22202S1480 240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Прочая закупка товаров, работ и услуг</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1102 22202S1480 244</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274 521,26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Другие вопросы в области физической культуры и спорта</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2 865 846,42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2 865 846,42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Подпрограмма "Развитие физической культуры и спорта в Азовском немецком национальном муниципальном районе Омской области "</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Осуществление функций руководства и управления в сфере установленных функций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2 812 840,50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2 164 531,64</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2 164 531,64</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000 1105 2220119980 129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648 308,86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648 308,86</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9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000 1105 2310155492 100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Расходы на выплаты персоналу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000 1105 2310155492 120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53 005,92</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Фонд оплаты труда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000 1105 2310155492 121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40 711,15</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40 711,15</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000 1105 2310155492 129</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12 294,77</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12 294,77</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45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 общего характера бюджетам бюджетной системы Российской Федерации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000 1400 0000000000 000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на выравнивание бюджетной обеспеченности субъектов Российской Федерации и муниципальных образований</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000 1401 0000000000 000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lastRenderedPageBreak/>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000 1401 2300000000 000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000 1401 2320000000 000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112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000 1401 2320200000 000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675"/>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Выравнивание бюджетной обеспеченности муниципальных образований Азовского немецкого национального муниципального района Омской области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000 1401 2320270800 000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Межбюджетные трансферты</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000 1401 2320270800 500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000 1401 2320270800 510</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Дотации на выравнивание бюджетной обеспеченности</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 </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000 1401 2320270800 511</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40 536 524,00</w:t>
            </w:r>
          </w:p>
        </w:tc>
        <w:tc>
          <w:tcPr>
            <w:tcW w:w="688"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0,00</w:t>
            </w:r>
          </w:p>
        </w:tc>
      </w:tr>
      <w:tr w:rsidR="00843EDB" w:rsidRPr="00843EDB" w:rsidTr="006C4DBD">
        <w:trPr>
          <w:trHeight w:val="300"/>
        </w:trPr>
        <w:tc>
          <w:tcPr>
            <w:tcW w:w="1633" w:type="pct"/>
            <w:shd w:val="clear" w:color="auto" w:fill="auto"/>
            <w:vAlign w:val="center"/>
            <w:hideMark/>
          </w:tcPr>
          <w:p w:rsidR="00843EDB" w:rsidRPr="00843EDB" w:rsidRDefault="00843EDB" w:rsidP="00843EDB">
            <w:pPr>
              <w:rPr>
                <w:color w:val="000000"/>
                <w:sz w:val="16"/>
                <w:szCs w:val="16"/>
              </w:rPr>
            </w:pPr>
            <w:r w:rsidRPr="00843EDB">
              <w:rPr>
                <w:color w:val="000000"/>
                <w:sz w:val="16"/>
                <w:szCs w:val="16"/>
              </w:rPr>
              <w:t>Результат исполнения бюджета (дефицит/профицит)</w:t>
            </w:r>
          </w:p>
        </w:tc>
        <w:tc>
          <w:tcPr>
            <w:tcW w:w="37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450</w:t>
            </w:r>
          </w:p>
        </w:tc>
        <w:tc>
          <w:tcPr>
            <w:tcW w:w="813" w:type="pct"/>
            <w:shd w:val="clear" w:color="auto" w:fill="auto"/>
            <w:vAlign w:val="center"/>
            <w:hideMark/>
          </w:tcPr>
          <w:p w:rsidR="00843EDB" w:rsidRPr="00843EDB" w:rsidRDefault="00843EDB" w:rsidP="00843EDB">
            <w:pPr>
              <w:jc w:val="center"/>
              <w:rPr>
                <w:color w:val="000000"/>
                <w:sz w:val="16"/>
                <w:szCs w:val="16"/>
              </w:rPr>
            </w:pPr>
            <w:r w:rsidRPr="00843EDB">
              <w:rPr>
                <w:color w:val="000000"/>
                <w:sz w:val="16"/>
                <w:szCs w:val="16"/>
              </w:rPr>
              <w:t>Х</w:t>
            </w:r>
          </w:p>
        </w:tc>
        <w:tc>
          <w:tcPr>
            <w:tcW w:w="749"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-6 143 288,36</w:t>
            </w:r>
          </w:p>
        </w:tc>
        <w:tc>
          <w:tcPr>
            <w:tcW w:w="744" w:type="pct"/>
            <w:shd w:val="clear" w:color="auto" w:fill="auto"/>
            <w:vAlign w:val="bottom"/>
            <w:hideMark/>
          </w:tcPr>
          <w:p w:rsidR="00843EDB" w:rsidRPr="00843EDB" w:rsidRDefault="00843EDB" w:rsidP="00843EDB">
            <w:pPr>
              <w:jc w:val="right"/>
              <w:rPr>
                <w:color w:val="000000"/>
                <w:sz w:val="16"/>
                <w:szCs w:val="16"/>
              </w:rPr>
            </w:pPr>
            <w:r w:rsidRPr="00843EDB">
              <w:rPr>
                <w:color w:val="000000"/>
                <w:sz w:val="16"/>
                <w:szCs w:val="16"/>
              </w:rPr>
              <w:t>11 184 221,00</w:t>
            </w:r>
          </w:p>
        </w:tc>
        <w:tc>
          <w:tcPr>
            <w:tcW w:w="688" w:type="pct"/>
            <w:shd w:val="clear" w:color="auto" w:fill="auto"/>
            <w:vAlign w:val="bottom"/>
            <w:hideMark/>
          </w:tcPr>
          <w:p w:rsidR="00843EDB" w:rsidRPr="00843EDB" w:rsidRDefault="00843EDB" w:rsidP="00843EDB">
            <w:pPr>
              <w:jc w:val="center"/>
              <w:rPr>
                <w:color w:val="000000"/>
                <w:sz w:val="16"/>
                <w:szCs w:val="16"/>
              </w:rPr>
            </w:pPr>
            <w:r w:rsidRPr="00843EDB">
              <w:rPr>
                <w:color w:val="000000"/>
                <w:sz w:val="16"/>
                <w:szCs w:val="16"/>
              </w:rPr>
              <w:t>Х</w:t>
            </w:r>
          </w:p>
        </w:tc>
      </w:tr>
    </w:tbl>
    <w:p w:rsidR="00351449" w:rsidRPr="00351449" w:rsidRDefault="00351449" w:rsidP="00351449"/>
    <w:p w:rsidR="00351449" w:rsidRDefault="00351449" w:rsidP="00351449">
      <w:pPr>
        <w:jc w:val="center"/>
        <w:rPr>
          <w:bCs/>
        </w:rPr>
      </w:pPr>
      <w:r w:rsidRPr="00351449">
        <w:rPr>
          <w:bCs/>
        </w:rPr>
        <w:t>3. Источники финансирования дефицита бюджета</w:t>
      </w: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701"/>
        <w:gridCol w:w="1576"/>
        <w:gridCol w:w="1405"/>
        <w:gridCol w:w="1418"/>
        <w:gridCol w:w="1312"/>
      </w:tblGrid>
      <w:tr w:rsidR="006C4DBD" w:rsidRPr="006C4DBD" w:rsidTr="006C4DBD">
        <w:trPr>
          <w:trHeight w:val="20"/>
        </w:trPr>
        <w:tc>
          <w:tcPr>
            <w:tcW w:w="1634"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Наименование показателя</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Код строки</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Код источника финансирования дефицита бюджета по бюджетной классификации</w:t>
            </w:r>
          </w:p>
        </w:tc>
        <w:tc>
          <w:tcPr>
            <w:tcW w:w="73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Утвержденные бюджетные назначения</w:t>
            </w:r>
          </w:p>
        </w:tc>
        <w:tc>
          <w:tcPr>
            <w:tcW w:w="744"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Исполнено</w:t>
            </w:r>
          </w:p>
        </w:tc>
        <w:tc>
          <w:tcPr>
            <w:tcW w:w="68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Неисполненные назначения</w:t>
            </w:r>
          </w:p>
        </w:tc>
      </w:tr>
      <w:tr w:rsidR="006C4DBD" w:rsidRPr="006C4DBD" w:rsidTr="006C4DBD">
        <w:trPr>
          <w:trHeight w:val="20"/>
        </w:trPr>
        <w:tc>
          <w:tcPr>
            <w:tcW w:w="1634"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1</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2</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3</w:t>
            </w:r>
          </w:p>
        </w:tc>
        <w:tc>
          <w:tcPr>
            <w:tcW w:w="73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4</w:t>
            </w:r>
          </w:p>
        </w:tc>
        <w:tc>
          <w:tcPr>
            <w:tcW w:w="744"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5</w:t>
            </w:r>
          </w:p>
        </w:tc>
        <w:tc>
          <w:tcPr>
            <w:tcW w:w="68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6</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Источники финансирования дефицита бюджета - всего</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500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Х</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6 143 288,36</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-11 184 221,00</w:t>
            </w:r>
          </w:p>
        </w:tc>
        <w:tc>
          <w:tcPr>
            <w:tcW w:w="688"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17 327 509,36</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в том числе:</w:t>
            </w:r>
            <w:r w:rsidRPr="006C4DBD">
              <w:rPr>
                <w:color w:val="000000"/>
                <w:sz w:val="16"/>
                <w:szCs w:val="16"/>
              </w:rPr>
              <w:br/>
              <w:t>источники внутреннего финансирования бюджета</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520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000 01000000000000000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c>
          <w:tcPr>
            <w:tcW w:w="688"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из них:</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520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 </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c>
          <w:tcPr>
            <w:tcW w:w="688"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источники внешнего финансирования бюджета</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620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000 02000000000000000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c>
          <w:tcPr>
            <w:tcW w:w="688"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из них:</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620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 </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c>
          <w:tcPr>
            <w:tcW w:w="688"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0,00</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Изменение остатков средств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700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000 01000000000000000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6 143 288,36</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-11 184 221,00</w:t>
            </w:r>
          </w:p>
        </w:tc>
        <w:tc>
          <w:tcPr>
            <w:tcW w:w="688"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17 327 509,36</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Изменение остатков средств на счетах по учету средств бюджетов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700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000 01050000000000000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6 143 288,36</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-11 184 221,00</w:t>
            </w:r>
          </w:p>
        </w:tc>
        <w:tc>
          <w:tcPr>
            <w:tcW w:w="688"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17 327 509,36</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Увеличение остатков средств бюджетов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710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000 01050000000000500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-1 067 493 660,09</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-1 090 424 415,10</w:t>
            </w:r>
          </w:p>
        </w:tc>
        <w:tc>
          <w:tcPr>
            <w:tcW w:w="688" w:type="pct"/>
            <w:shd w:val="clear" w:color="auto" w:fill="auto"/>
            <w:vAlign w:val="bottom"/>
            <w:hideMark/>
          </w:tcPr>
          <w:p w:rsidR="006C4DBD" w:rsidRPr="006C4DBD" w:rsidRDefault="006C4DBD">
            <w:pPr>
              <w:jc w:val="center"/>
              <w:rPr>
                <w:color w:val="000000"/>
                <w:sz w:val="16"/>
                <w:szCs w:val="16"/>
              </w:rPr>
            </w:pPr>
            <w:r w:rsidRPr="006C4DBD">
              <w:rPr>
                <w:color w:val="000000"/>
                <w:sz w:val="16"/>
                <w:szCs w:val="16"/>
              </w:rPr>
              <w:t>Х</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Увеличение прочих остатков средств бюджетов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710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000 01050200000000500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-1 067 493 660,09</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-1 090 424 415,10</w:t>
            </w:r>
          </w:p>
        </w:tc>
        <w:tc>
          <w:tcPr>
            <w:tcW w:w="688" w:type="pct"/>
            <w:shd w:val="clear" w:color="auto" w:fill="auto"/>
            <w:vAlign w:val="bottom"/>
            <w:hideMark/>
          </w:tcPr>
          <w:p w:rsidR="006C4DBD" w:rsidRPr="006C4DBD" w:rsidRDefault="006C4DBD">
            <w:pPr>
              <w:jc w:val="center"/>
              <w:rPr>
                <w:color w:val="000000"/>
                <w:sz w:val="16"/>
                <w:szCs w:val="16"/>
              </w:rPr>
            </w:pPr>
            <w:r w:rsidRPr="006C4DBD">
              <w:rPr>
                <w:color w:val="000000"/>
                <w:sz w:val="16"/>
                <w:szCs w:val="16"/>
              </w:rPr>
              <w:t>Х</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Увеличение прочих остатков денежных средств бюджетов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710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000 01050201000000510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-1 067 493 660,09</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-1 090 424 415,10</w:t>
            </w:r>
          </w:p>
        </w:tc>
        <w:tc>
          <w:tcPr>
            <w:tcW w:w="688" w:type="pct"/>
            <w:shd w:val="clear" w:color="auto" w:fill="auto"/>
            <w:vAlign w:val="bottom"/>
            <w:hideMark/>
          </w:tcPr>
          <w:p w:rsidR="006C4DBD" w:rsidRPr="006C4DBD" w:rsidRDefault="006C4DBD">
            <w:pPr>
              <w:jc w:val="center"/>
              <w:rPr>
                <w:color w:val="000000"/>
                <w:sz w:val="16"/>
                <w:szCs w:val="16"/>
              </w:rPr>
            </w:pPr>
            <w:r w:rsidRPr="006C4DBD">
              <w:rPr>
                <w:color w:val="000000"/>
                <w:sz w:val="16"/>
                <w:szCs w:val="16"/>
              </w:rPr>
              <w:t>Х</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Увеличение прочих остатков денежных средств бюджетов муниципальных районов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710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000 01050201050000510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-1 067 493 660,09</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-1 090 424 415,10</w:t>
            </w:r>
          </w:p>
        </w:tc>
        <w:tc>
          <w:tcPr>
            <w:tcW w:w="688" w:type="pct"/>
            <w:shd w:val="clear" w:color="auto" w:fill="auto"/>
            <w:vAlign w:val="bottom"/>
            <w:hideMark/>
          </w:tcPr>
          <w:p w:rsidR="006C4DBD" w:rsidRPr="006C4DBD" w:rsidRDefault="006C4DBD">
            <w:pPr>
              <w:jc w:val="center"/>
              <w:rPr>
                <w:color w:val="000000"/>
                <w:sz w:val="16"/>
                <w:szCs w:val="16"/>
              </w:rPr>
            </w:pPr>
            <w:r w:rsidRPr="006C4DBD">
              <w:rPr>
                <w:color w:val="000000"/>
                <w:sz w:val="16"/>
                <w:szCs w:val="16"/>
              </w:rPr>
              <w:t>Х</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Уменьшение остатков средств бюджетов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720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000 01050000000000600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1 073 636 948,45</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1 079 240 194,10</w:t>
            </w:r>
          </w:p>
        </w:tc>
        <w:tc>
          <w:tcPr>
            <w:tcW w:w="688" w:type="pct"/>
            <w:shd w:val="clear" w:color="auto" w:fill="auto"/>
            <w:vAlign w:val="bottom"/>
            <w:hideMark/>
          </w:tcPr>
          <w:p w:rsidR="006C4DBD" w:rsidRPr="006C4DBD" w:rsidRDefault="006C4DBD">
            <w:pPr>
              <w:jc w:val="center"/>
              <w:rPr>
                <w:color w:val="000000"/>
                <w:sz w:val="16"/>
                <w:szCs w:val="16"/>
              </w:rPr>
            </w:pPr>
            <w:r w:rsidRPr="006C4DBD">
              <w:rPr>
                <w:color w:val="000000"/>
                <w:sz w:val="16"/>
                <w:szCs w:val="16"/>
              </w:rPr>
              <w:t>Х</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Уменьшение прочих остатков средств бюджетов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720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000 01050200000000600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1 073 636 948,45</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1 079 240 194,10</w:t>
            </w:r>
          </w:p>
        </w:tc>
        <w:tc>
          <w:tcPr>
            <w:tcW w:w="688" w:type="pct"/>
            <w:shd w:val="clear" w:color="auto" w:fill="auto"/>
            <w:vAlign w:val="bottom"/>
            <w:hideMark/>
          </w:tcPr>
          <w:p w:rsidR="006C4DBD" w:rsidRPr="006C4DBD" w:rsidRDefault="006C4DBD">
            <w:pPr>
              <w:jc w:val="center"/>
              <w:rPr>
                <w:color w:val="000000"/>
                <w:sz w:val="16"/>
                <w:szCs w:val="16"/>
              </w:rPr>
            </w:pPr>
            <w:r w:rsidRPr="006C4DBD">
              <w:rPr>
                <w:color w:val="000000"/>
                <w:sz w:val="16"/>
                <w:szCs w:val="16"/>
              </w:rPr>
              <w:t>Х</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Уменьшение прочих остатков денежных средств бюджетов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720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000 01050201000000610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1 073 636 948,45</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1 079 240 194,10</w:t>
            </w:r>
          </w:p>
        </w:tc>
        <w:tc>
          <w:tcPr>
            <w:tcW w:w="688" w:type="pct"/>
            <w:shd w:val="clear" w:color="auto" w:fill="auto"/>
            <w:vAlign w:val="bottom"/>
            <w:hideMark/>
          </w:tcPr>
          <w:p w:rsidR="006C4DBD" w:rsidRPr="006C4DBD" w:rsidRDefault="006C4DBD">
            <w:pPr>
              <w:jc w:val="center"/>
              <w:rPr>
                <w:color w:val="000000"/>
                <w:sz w:val="16"/>
                <w:szCs w:val="16"/>
              </w:rPr>
            </w:pPr>
            <w:r w:rsidRPr="006C4DBD">
              <w:rPr>
                <w:color w:val="000000"/>
                <w:sz w:val="16"/>
                <w:szCs w:val="16"/>
              </w:rPr>
              <w:t>Х</w:t>
            </w:r>
          </w:p>
        </w:tc>
      </w:tr>
      <w:tr w:rsidR="006C4DBD" w:rsidRPr="006C4DBD" w:rsidTr="006C4DBD">
        <w:trPr>
          <w:trHeight w:val="20"/>
        </w:trPr>
        <w:tc>
          <w:tcPr>
            <w:tcW w:w="1634" w:type="pct"/>
            <w:shd w:val="clear" w:color="auto" w:fill="auto"/>
            <w:vAlign w:val="center"/>
            <w:hideMark/>
          </w:tcPr>
          <w:p w:rsidR="006C4DBD" w:rsidRPr="006C4DBD" w:rsidRDefault="006C4DBD">
            <w:pPr>
              <w:rPr>
                <w:color w:val="000000"/>
                <w:sz w:val="16"/>
                <w:szCs w:val="16"/>
              </w:rPr>
            </w:pPr>
            <w:r w:rsidRPr="006C4DBD">
              <w:rPr>
                <w:color w:val="000000"/>
                <w:sz w:val="16"/>
                <w:szCs w:val="16"/>
              </w:rPr>
              <w:t>Уменьшение прочих остатков денежных средств бюджетов муниципальных районов</w:t>
            </w:r>
          </w:p>
        </w:tc>
        <w:tc>
          <w:tcPr>
            <w:tcW w:w="368"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720</w:t>
            </w:r>
          </w:p>
        </w:tc>
        <w:tc>
          <w:tcPr>
            <w:tcW w:w="827" w:type="pct"/>
            <w:shd w:val="clear" w:color="auto" w:fill="auto"/>
            <w:vAlign w:val="center"/>
            <w:hideMark/>
          </w:tcPr>
          <w:p w:rsidR="006C4DBD" w:rsidRPr="006C4DBD" w:rsidRDefault="006C4DBD">
            <w:pPr>
              <w:jc w:val="center"/>
              <w:rPr>
                <w:color w:val="000000"/>
                <w:sz w:val="16"/>
                <w:szCs w:val="16"/>
              </w:rPr>
            </w:pPr>
            <w:r w:rsidRPr="006C4DBD">
              <w:rPr>
                <w:color w:val="000000"/>
                <w:sz w:val="16"/>
                <w:szCs w:val="16"/>
              </w:rPr>
              <w:t>000 01050201050000610</w:t>
            </w:r>
          </w:p>
        </w:tc>
        <w:tc>
          <w:tcPr>
            <w:tcW w:w="737"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1 073 636 948,45</w:t>
            </w:r>
          </w:p>
        </w:tc>
        <w:tc>
          <w:tcPr>
            <w:tcW w:w="744" w:type="pct"/>
            <w:shd w:val="clear" w:color="auto" w:fill="auto"/>
            <w:vAlign w:val="bottom"/>
            <w:hideMark/>
          </w:tcPr>
          <w:p w:rsidR="006C4DBD" w:rsidRPr="006C4DBD" w:rsidRDefault="006C4DBD">
            <w:pPr>
              <w:jc w:val="right"/>
              <w:rPr>
                <w:color w:val="000000"/>
                <w:sz w:val="16"/>
                <w:szCs w:val="16"/>
              </w:rPr>
            </w:pPr>
            <w:r w:rsidRPr="006C4DBD">
              <w:rPr>
                <w:color w:val="000000"/>
                <w:sz w:val="16"/>
                <w:szCs w:val="16"/>
              </w:rPr>
              <w:t>1 079 240 194,10</w:t>
            </w:r>
          </w:p>
        </w:tc>
        <w:tc>
          <w:tcPr>
            <w:tcW w:w="688" w:type="pct"/>
            <w:shd w:val="clear" w:color="auto" w:fill="auto"/>
            <w:vAlign w:val="bottom"/>
            <w:hideMark/>
          </w:tcPr>
          <w:p w:rsidR="006C4DBD" w:rsidRPr="006C4DBD" w:rsidRDefault="006C4DBD">
            <w:pPr>
              <w:jc w:val="center"/>
              <w:rPr>
                <w:color w:val="000000"/>
                <w:sz w:val="16"/>
                <w:szCs w:val="16"/>
              </w:rPr>
            </w:pPr>
            <w:r w:rsidRPr="006C4DBD">
              <w:rPr>
                <w:color w:val="000000"/>
                <w:sz w:val="16"/>
                <w:szCs w:val="16"/>
              </w:rPr>
              <w:t>Х</w:t>
            </w:r>
          </w:p>
        </w:tc>
      </w:tr>
    </w:tbl>
    <w:p w:rsidR="00043060" w:rsidRPr="00351449" w:rsidRDefault="00043060" w:rsidP="00351449">
      <w:pPr>
        <w:jc w:val="center"/>
      </w:pPr>
    </w:p>
    <w:p w:rsidR="00351449" w:rsidRPr="00351449" w:rsidRDefault="00351449" w:rsidP="00351449">
      <w:pPr>
        <w:tabs>
          <w:tab w:val="left" w:pos="7185"/>
        </w:tabs>
        <w:suppressAutoHyphens/>
        <w:ind w:left="360"/>
        <w:jc w:val="both"/>
        <w:rPr>
          <w:sz w:val="28"/>
          <w:szCs w:val="28"/>
          <w:lang w:eastAsia="ar-SA"/>
        </w:rPr>
      </w:pPr>
    </w:p>
    <w:p w:rsidR="00351449" w:rsidRPr="00351449" w:rsidRDefault="00351449" w:rsidP="00351449">
      <w:pPr>
        <w:tabs>
          <w:tab w:val="left" w:pos="7185"/>
        </w:tabs>
        <w:suppressAutoHyphens/>
        <w:ind w:left="360"/>
        <w:jc w:val="both"/>
        <w:rPr>
          <w:rFonts w:ascii="Arial" w:hAnsi="Arial" w:cs="Arial"/>
          <w:color w:val="000000"/>
          <w:sz w:val="20"/>
          <w:szCs w:val="20"/>
          <w:lang w:eastAsia="ar-SA"/>
        </w:rPr>
        <w:sectPr w:rsidR="00351449" w:rsidRPr="00351449" w:rsidSect="001176E7">
          <w:pgSz w:w="11906" w:h="16838"/>
          <w:pgMar w:top="1134" w:right="1134" w:bottom="1134" w:left="1701" w:header="709" w:footer="709" w:gutter="0"/>
          <w:cols w:space="708"/>
          <w:docGrid w:linePitch="360"/>
        </w:sectPr>
      </w:pPr>
    </w:p>
    <w:p w:rsidR="00351449" w:rsidRPr="00351449" w:rsidRDefault="00351449" w:rsidP="00351449">
      <w:pPr>
        <w:tabs>
          <w:tab w:val="left" w:pos="7185"/>
        </w:tabs>
        <w:suppressAutoHyphens/>
        <w:ind w:left="360"/>
        <w:jc w:val="right"/>
        <w:rPr>
          <w:color w:val="000000"/>
          <w:lang w:eastAsia="ar-SA"/>
        </w:rPr>
      </w:pPr>
      <w:r w:rsidRPr="00351449">
        <w:rPr>
          <w:color w:val="000000"/>
          <w:lang w:eastAsia="ar-SA"/>
        </w:rPr>
        <w:lastRenderedPageBreak/>
        <w:t>Приложение № 2</w:t>
      </w:r>
    </w:p>
    <w:p w:rsidR="004D5A2A" w:rsidRDefault="004D5A2A" w:rsidP="004D5A2A">
      <w:pPr>
        <w:jc w:val="right"/>
      </w:pPr>
      <w:r>
        <w:t xml:space="preserve">к постановлению Администрации Азовского немецкого </w:t>
      </w:r>
    </w:p>
    <w:p w:rsidR="004D5A2A" w:rsidRDefault="004D5A2A" w:rsidP="004D5A2A">
      <w:pPr>
        <w:jc w:val="right"/>
      </w:pPr>
      <w:r>
        <w:t xml:space="preserve">национального муниципального района Омской области  </w:t>
      </w:r>
    </w:p>
    <w:p w:rsidR="00877C9E" w:rsidRDefault="00A05811" w:rsidP="00877C9E">
      <w:pPr>
        <w:suppressAutoHyphens/>
        <w:jc w:val="right"/>
        <w:rPr>
          <w:lang w:eastAsia="ar-SA"/>
        </w:rPr>
      </w:pPr>
      <w:r>
        <w:t>от 22.04.2025 № 253</w:t>
      </w:r>
    </w:p>
    <w:p w:rsidR="00351449" w:rsidRPr="00351449" w:rsidRDefault="00351449" w:rsidP="00351449">
      <w:pPr>
        <w:tabs>
          <w:tab w:val="left" w:pos="7185"/>
        </w:tabs>
        <w:suppressAutoHyphens/>
        <w:ind w:left="360"/>
        <w:jc w:val="both"/>
        <w:rPr>
          <w:rFonts w:ascii="Arial" w:hAnsi="Arial" w:cs="Arial"/>
          <w:color w:val="000000"/>
          <w:sz w:val="20"/>
          <w:szCs w:val="20"/>
          <w:lang w:eastAsia="ar-SA"/>
        </w:rPr>
      </w:pPr>
    </w:p>
    <w:p w:rsidR="00351449" w:rsidRDefault="00351449" w:rsidP="00351449">
      <w:pPr>
        <w:tabs>
          <w:tab w:val="left" w:pos="7185"/>
        </w:tabs>
        <w:suppressAutoHyphens/>
        <w:jc w:val="center"/>
        <w:rPr>
          <w:lang w:eastAsia="ar-SA"/>
        </w:rPr>
      </w:pPr>
      <w:r w:rsidRPr="00351449">
        <w:rPr>
          <w:lang w:eastAsia="ar-SA"/>
        </w:rPr>
        <w:t>Исполнение</w:t>
      </w:r>
      <w:r w:rsidRPr="00351449">
        <w:rPr>
          <w:lang w:eastAsia="ar-SA"/>
        </w:rPr>
        <w:br/>
        <w:t xml:space="preserve">по доходам районного бюджета </w:t>
      </w:r>
      <w:r w:rsidR="00792238">
        <w:rPr>
          <w:lang w:eastAsia="ar-SA"/>
        </w:rPr>
        <w:t xml:space="preserve">по главным администраторам доходов бюджета </w:t>
      </w:r>
      <w:r w:rsidRPr="00351449">
        <w:rPr>
          <w:lang w:eastAsia="ar-SA"/>
        </w:rPr>
        <w:t>по кодам классификации доходов бюджетов за 20</w:t>
      </w:r>
      <w:r w:rsidR="00D712A8">
        <w:rPr>
          <w:lang w:eastAsia="ar-SA"/>
        </w:rPr>
        <w:t>2</w:t>
      </w:r>
      <w:r w:rsidR="006C4DBD">
        <w:rPr>
          <w:lang w:eastAsia="ar-SA"/>
        </w:rPr>
        <w:t>4</w:t>
      </w:r>
      <w:r w:rsidRPr="00351449">
        <w:rPr>
          <w:lang w:eastAsia="ar-SA"/>
        </w:rPr>
        <w:t xml:space="preserve"> год</w:t>
      </w:r>
    </w:p>
    <w:tbl>
      <w:tblPr>
        <w:tblW w:w="5302" w:type="pct"/>
        <w:tblLayout w:type="fixed"/>
        <w:tblLook w:val="04A0" w:firstRow="1" w:lastRow="0" w:firstColumn="1" w:lastColumn="0" w:noHBand="0" w:noVBand="1"/>
      </w:tblPr>
      <w:tblGrid>
        <w:gridCol w:w="3120"/>
        <w:gridCol w:w="616"/>
        <w:gridCol w:w="1676"/>
        <w:gridCol w:w="1336"/>
        <w:gridCol w:w="1336"/>
        <w:gridCol w:w="1269"/>
        <w:gridCol w:w="1018"/>
      </w:tblGrid>
      <w:tr w:rsidR="006C4DBD" w:rsidRPr="006C4DBD" w:rsidTr="006C4DBD">
        <w:trPr>
          <w:trHeight w:val="20"/>
        </w:trPr>
        <w:tc>
          <w:tcPr>
            <w:tcW w:w="5000" w:type="pct"/>
            <w:gridSpan w:val="7"/>
            <w:tcBorders>
              <w:left w:val="nil"/>
              <w:bottom w:val="single" w:sz="8" w:space="0" w:color="auto"/>
              <w:right w:val="nil"/>
            </w:tcBorders>
            <w:shd w:val="clear" w:color="auto" w:fill="auto"/>
            <w:noWrap/>
            <w:vAlign w:val="bottom"/>
            <w:hideMark/>
          </w:tcPr>
          <w:p w:rsidR="006C4DBD" w:rsidRPr="006C4DBD" w:rsidRDefault="006C4DBD" w:rsidP="006C4DBD">
            <w:pPr>
              <w:jc w:val="right"/>
              <w:rPr>
                <w:color w:val="000000"/>
                <w:sz w:val="16"/>
                <w:szCs w:val="16"/>
              </w:rPr>
            </w:pPr>
            <w:r w:rsidRPr="006C4DBD">
              <w:rPr>
                <w:color w:val="000000"/>
                <w:sz w:val="16"/>
                <w:szCs w:val="16"/>
              </w:rPr>
              <w:t>руб.</w:t>
            </w:r>
          </w:p>
        </w:tc>
      </w:tr>
      <w:tr w:rsidR="006C4DBD" w:rsidRPr="006C4DBD" w:rsidTr="006C4DBD">
        <w:trPr>
          <w:trHeight w:val="20"/>
        </w:trPr>
        <w:tc>
          <w:tcPr>
            <w:tcW w:w="1504" w:type="pct"/>
            <w:tcBorders>
              <w:top w:val="nil"/>
              <w:left w:val="single" w:sz="8" w:space="0" w:color="auto"/>
              <w:bottom w:val="single" w:sz="8" w:space="0" w:color="auto"/>
              <w:right w:val="single" w:sz="8" w:space="0" w:color="auto"/>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Наименование показателя</w:t>
            </w:r>
          </w:p>
        </w:tc>
        <w:tc>
          <w:tcPr>
            <w:tcW w:w="297" w:type="pct"/>
            <w:tcBorders>
              <w:top w:val="nil"/>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Код главы</w:t>
            </w:r>
          </w:p>
        </w:tc>
        <w:tc>
          <w:tcPr>
            <w:tcW w:w="808" w:type="pct"/>
            <w:tcBorders>
              <w:top w:val="single" w:sz="8" w:space="0" w:color="auto"/>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Код дохода</w:t>
            </w:r>
          </w:p>
        </w:tc>
        <w:tc>
          <w:tcPr>
            <w:tcW w:w="644" w:type="pct"/>
            <w:tcBorders>
              <w:top w:val="nil"/>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Бюджет</w:t>
            </w:r>
          </w:p>
        </w:tc>
        <w:tc>
          <w:tcPr>
            <w:tcW w:w="644" w:type="pct"/>
            <w:tcBorders>
              <w:top w:val="single" w:sz="8" w:space="0" w:color="auto"/>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Кассовое исполнение</w:t>
            </w:r>
          </w:p>
        </w:tc>
        <w:tc>
          <w:tcPr>
            <w:tcW w:w="612" w:type="pct"/>
            <w:tcBorders>
              <w:top w:val="nil"/>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Не исполнено</w:t>
            </w:r>
          </w:p>
        </w:tc>
        <w:tc>
          <w:tcPr>
            <w:tcW w:w="491" w:type="pct"/>
            <w:tcBorders>
              <w:top w:val="nil"/>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 исполнения</w:t>
            </w:r>
          </w:p>
        </w:tc>
      </w:tr>
      <w:tr w:rsidR="006C4DBD" w:rsidRPr="006C4DBD" w:rsidTr="006C4DBD">
        <w:trPr>
          <w:trHeight w:val="20"/>
        </w:trPr>
        <w:tc>
          <w:tcPr>
            <w:tcW w:w="1504" w:type="pct"/>
            <w:tcBorders>
              <w:top w:val="nil"/>
              <w:left w:val="single" w:sz="8" w:space="0" w:color="auto"/>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1</w:t>
            </w:r>
          </w:p>
        </w:tc>
        <w:tc>
          <w:tcPr>
            <w:tcW w:w="297" w:type="pct"/>
            <w:tcBorders>
              <w:top w:val="nil"/>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2</w:t>
            </w:r>
          </w:p>
        </w:tc>
        <w:tc>
          <w:tcPr>
            <w:tcW w:w="808" w:type="pct"/>
            <w:tcBorders>
              <w:top w:val="single" w:sz="8" w:space="0" w:color="auto"/>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3</w:t>
            </w:r>
          </w:p>
        </w:tc>
        <w:tc>
          <w:tcPr>
            <w:tcW w:w="644" w:type="pct"/>
            <w:tcBorders>
              <w:top w:val="nil"/>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4</w:t>
            </w:r>
          </w:p>
        </w:tc>
        <w:tc>
          <w:tcPr>
            <w:tcW w:w="644" w:type="pct"/>
            <w:tcBorders>
              <w:top w:val="single" w:sz="8" w:space="0" w:color="auto"/>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5</w:t>
            </w:r>
          </w:p>
        </w:tc>
        <w:tc>
          <w:tcPr>
            <w:tcW w:w="612" w:type="pct"/>
            <w:tcBorders>
              <w:top w:val="nil"/>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6</w:t>
            </w:r>
          </w:p>
        </w:tc>
        <w:tc>
          <w:tcPr>
            <w:tcW w:w="491" w:type="pct"/>
            <w:tcBorders>
              <w:top w:val="nil"/>
              <w:left w:val="nil"/>
              <w:bottom w:val="single" w:sz="8" w:space="0" w:color="auto"/>
              <w:right w:val="single" w:sz="8"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7</w:t>
            </w:r>
          </w:p>
        </w:tc>
      </w:tr>
      <w:tr w:rsidR="006C4DBD" w:rsidRPr="006C4DBD" w:rsidTr="006C4DBD">
        <w:trPr>
          <w:trHeight w:val="20"/>
        </w:trPr>
        <w:tc>
          <w:tcPr>
            <w:tcW w:w="1504" w:type="pct"/>
            <w:tcBorders>
              <w:top w:val="nil"/>
              <w:left w:val="single" w:sz="8" w:space="0" w:color="auto"/>
              <w:bottom w:val="single" w:sz="8" w:space="0" w:color="auto"/>
              <w:right w:val="single" w:sz="4" w:space="0" w:color="000000"/>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ВСЕГО:</w:t>
            </w:r>
          </w:p>
        </w:tc>
        <w:tc>
          <w:tcPr>
            <w:tcW w:w="297" w:type="pct"/>
            <w:tcBorders>
              <w:top w:val="nil"/>
              <w:left w:val="nil"/>
              <w:bottom w:val="single" w:sz="8" w:space="0" w:color="auto"/>
              <w:right w:val="single" w:sz="4" w:space="0" w:color="000000"/>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 </w:t>
            </w:r>
          </w:p>
        </w:tc>
        <w:tc>
          <w:tcPr>
            <w:tcW w:w="808" w:type="pct"/>
            <w:tcBorders>
              <w:top w:val="single" w:sz="8" w:space="0" w:color="000000"/>
              <w:left w:val="nil"/>
              <w:bottom w:val="single" w:sz="8" w:space="0" w:color="auto"/>
              <w:right w:val="single" w:sz="4" w:space="0" w:color="000000"/>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 </w:t>
            </w:r>
          </w:p>
        </w:tc>
        <w:tc>
          <w:tcPr>
            <w:tcW w:w="644" w:type="pct"/>
            <w:tcBorders>
              <w:top w:val="nil"/>
              <w:left w:val="nil"/>
              <w:bottom w:val="single" w:sz="8" w:space="0" w:color="auto"/>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1 067 493 660,09 </w:t>
            </w:r>
          </w:p>
        </w:tc>
        <w:tc>
          <w:tcPr>
            <w:tcW w:w="644" w:type="pct"/>
            <w:tcBorders>
              <w:top w:val="single" w:sz="8" w:space="0" w:color="000000"/>
              <w:left w:val="nil"/>
              <w:bottom w:val="single" w:sz="8" w:space="0" w:color="auto"/>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1 066 168 279,83 </w:t>
            </w:r>
          </w:p>
        </w:tc>
        <w:tc>
          <w:tcPr>
            <w:tcW w:w="612" w:type="pct"/>
            <w:tcBorders>
              <w:top w:val="nil"/>
              <w:left w:val="nil"/>
              <w:bottom w:val="single" w:sz="8" w:space="0" w:color="auto"/>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1 325 380,26 </w:t>
            </w:r>
          </w:p>
        </w:tc>
        <w:tc>
          <w:tcPr>
            <w:tcW w:w="491" w:type="pct"/>
            <w:tcBorders>
              <w:top w:val="nil"/>
              <w:left w:val="nil"/>
              <w:bottom w:val="single" w:sz="8" w:space="0" w:color="auto"/>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99,88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Главное государственно-правовое управление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005</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1 823 600,00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1 575 293,31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248 306,69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86,38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1 823 600,00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1 575 293,31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248 306,69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86,38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1 823 600,00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1 575 293,31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248 306,69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86,38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1 823 600,00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1 575 293,31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248 306,69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86,38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Административные штрафы, установленные Кодексом Российской Федерации об административных правонарушениях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1 16 01 000 01 0000 140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1 823 600,00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1 575 293,31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248 306,69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86,38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1 16 01 050 01 0000 140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134 400,00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69 000,00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65 400,00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51,34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1 16 01 053 01 0000 140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134 400,00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69 000,00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65 400,00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51,34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1 16 01 053 01 0027 140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41,67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297"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auto"/>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1 16 01 053 01 0059 140</w:t>
            </w:r>
          </w:p>
        </w:tc>
        <w:tc>
          <w:tcPr>
            <w:tcW w:w="644"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10 000,00 </w:t>
            </w:r>
          </w:p>
        </w:tc>
        <w:tc>
          <w:tcPr>
            <w:tcW w:w="612"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-10 000,00 </w:t>
            </w:r>
          </w:p>
        </w:tc>
        <w:tc>
          <w:tcPr>
            <w:tcW w:w="491" w:type="pct"/>
            <w:tcBorders>
              <w:top w:val="nil"/>
              <w:left w:val="nil"/>
              <w:bottom w:val="single" w:sz="4" w:space="0" w:color="auto"/>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297"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1 16 01 053 01 9000 140</w:t>
            </w:r>
          </w:p>
        </w:tc>
        <w:tc>
          <w:tcPr>
            <w:tcW w:w="644"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14 400,00 </w:t>
            </w:r>
          </w:p>
        </w:tc>
        <w:tc>
          <w:tcPr>
            <w:tcW w:w="644"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9 000,00 </w:t>
            </w:r>
          </w:p>
        </w:tc>
        <w:tc>
          <w:tcPr>
            <w:tcW w:w="612"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5 400,00 </w:t>
            </w:r>
          </w:p>
        </w:tc>
        <w:tc>
          <w:tcPr>
            <w:tcW w:w="491" w:type="pct"/>
            <w:tcBorders>
              <w:top w:val="single" w:sz="4" w:space="0" w:color="auto"/>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62,50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w:t>
            </w:r>
            <w:r w:rsidRPr="006C4DBD">
              <w:rPr>
                <w:color w:val="000000"/>
                <w:sz w:val="16"/>
                <w:szCs w:val="16"/>
              </w:rPr>
              <w:lastRenderedPageBreak/>
              <w:t>посягающие на здоровье, санитарно-эпидемиологическое благополучие населения и общественную нравственность</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1 16 01 060 01 0000 140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133 018,06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-49 018,06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158,35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97"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auto"/>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1 16 01 063 01 0000 140</w:t>
            </w:r>
          </w:p>
        </w:tc>
        <w:tc>
          <w:tcPr>
            <w:tcW w:w="644"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84 000,00 </w:t>
            </w:r>
          </w:p>
        </w:tc>
        <w:tc>
          <w:tcPr>
            <w:tcW w:w="644" w:type="pct"/>
            <w:tcBorders>
              <w:top w:val="single" w:sz="4" w:space="0" w:color="000000"/>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133 018,06 </w:t>
            </w:r>
          </w:p>
        </w:tc>
        <w:tc>
          <w:tcPr>
            <w:tcW w:w="612"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-49 018,06 </w:t>
            </w:r>
          </w:p>
        </w:tc>
        <w:tc>
          <w:tcPr>
            <w:tcW w:w="491" w:type="pct"/>
            <w:tcBorders>
              <w:top w:val="nil"/>
              <w:left w:val="nil"/>
              <w:bottom w:val="single" w:sz="4" w:space="0" w:color="auto"/>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158,35 </w:t>
            </w:r>
          </w:p>
        </w:tc>
      </w:tr>
      <w:tr w:rsidR="006C4DBD" w:rsidRPr="006C4DBD" w:rsidTr="006C4DBD">
        <w:trPr>
          <w:trHeight w:val="20"/>
        </w:trPr>
        <w:tc>
          <w:tcPr>
            <w:tcW w:w="1504"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297"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1 16 01 063 01 0009 140</w:t>
            </w:r>
          </w:p>
        </w:tc>
        <w:tc>
          <w:tcPr>
            <w:tcW w:w="644"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8 000,00 </w:t>
            </w:r>
          </w:p>
        </w:tc>
        <w:tc>
          <w:tcPr>
            <w:tcW w:w="612" w:type="pct"/>
            <w:tcBorders>
              <w:top w:val="single" w:sz="4" w:space="0" w:color="auto"/>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-8 000,00 </w:t>
            </w:r>
          </w:p>
        </w:tc>
        <w:tc>
          <w:tcPr>
            <w:tcW w:w="491" w:type="pct"/>
            <w:tcBorders>
              <w:top w:val="single" w:sz="4" w:space="0" w:color="auto"/>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1 16 01 063 01 0101 140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125 018,06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-41 018,06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148,83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1 16 01 070 01 0000 140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186 800,00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84 162,00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102 638,00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45,05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1 16 01 073 01 0000 140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186 800,00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84 162,00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102 638,00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45,05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1 16 01 073 01 0017 140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7 900,00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3 600,00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4 300,00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45,57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1 16 01 073 01 0019 140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24 000,00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62,50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Административные штрафы, установленные главой 7 Кодекса Российской Федерации об </w:t>
            </w:r>
            <w:r w:rsidRPr="006C4DBD">
              <w:rPr>
                <w:color w:val="000000"/>
                <w:sz w:val="16"/>
                <w:szCs w:val="16"/>
              </w:rPr>
              <w:lastRenderedPageBreak/>
              <w:t>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1 16 01 073 01 0027 140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10 900,00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5 562,00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5 338,00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51,03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1 16 01 073 01 9000 140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144 000,00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41,67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1 16 01 130 01 0000 140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7 200,00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4 200,00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41,67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1 16 01 133 01 0000 140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7 200,00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4 200,00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41,67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1 16 01 133 01 9000 140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7 200,00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4 200,00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41,67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1 16 01 140 01 0000 140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180 000,00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104 100,00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75 900,00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57,83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1 16 01 143 01 0000 140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180 000,00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104 100,00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75 900,00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57,83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1 16 01 143 01 0002 140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1 600,00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-1 600,00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w:t>
            </w:r>
            <w:r w:rsidRPr="006C4DBD">
              <w:rPr>
                <w:color w:val="000000"/>
                <w:sz w:val="16"/>
                <w:szCs w:val="16"/>
              </w:rPr>
              <w:lastRenderedPageBreak/>
              <w:t>(штрафы за осуществление предпринимательской деятельности в области транспорта без лицензии)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1 16 01 143 01 0102 140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1 16 01 143 01 0171 140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180 000,00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75 000,00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105 000,00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41,67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1 16 01 143 01 9000 140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7 500,00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-7 500,00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1 16 01 150 01 0000 140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12 900,00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18 300,00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-5 400,00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141,86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1 16 01 153 01 0000 140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12 900,00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18 300,00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-5 400,00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141,86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1 16 01 153 01 0005 140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3 900,00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78,00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w:t>
            </w:r>
            <w:r w:rsidRPr="006C4DBD">
              <w:rPr>
                <w:color w:val="000000"/>
                <w:sz w:val="16"/>
                <w:szCs w:val="16"/>
              </w:rPr>
              <w:lastRenderedPageBreak/>
              <w:t>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1 16 01 153 01 0006 140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7 900,00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14 400,00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-6 500,00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182,28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1 16 01 170 01 0000 140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7 200,00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17 000,00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-9 800,00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236,11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1 16 01 173 01 0000 140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7 200,00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17 000,00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-9 800,00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236,11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1 16 01 173 01 0008 140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2 400,00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13 000,00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-10 600,00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541,67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1 16 01 173 01 9000 140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4 800,00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83,33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108 700,00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60 100,00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48 600,00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55,29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108 700,00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59 600,00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49 100,00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54,83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1 16 01 193 01 0005 140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108 000,00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55 000,00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53 000,00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50,93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Административные штрафы, установленные главой 19 Кодекса </w:t>
            </w:r>
            <w:r w:rsidRPr="006C4DBD">
              <w:rPr>
                <w:color w:val="000000"/>
                <w:sz w:val="16"/>
                <w:szCs w:val="16"/>
              </w:rPr>
              <w:lastRenderedPageBreak/>
              <w:t>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1 16 01 193 01 0007 140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-300,00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1 16 01 193 01 0401 140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42,86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1 16 01 194 01 0000 140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-500,00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1 16 01 200 01 0000 140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1 102 400,00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1 086 613,25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15 786,75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98,57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1 16 01 203 01 0000 140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1 102 400,00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1 086 613,25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15 786,75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98,57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1 16 01 203 01 9000 140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1 102 400,00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1 086 613,25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15 786,75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98,57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Министерство образования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010</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11 375,00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8 200,00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3 175,00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72,09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11 375,00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8 200,00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3 175,00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72,09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11 375,00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8 200,00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3 175,00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72,09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11 375,00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8 200,00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3 175,00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72,09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Административные штрафы, установленные Кодексом Российской Федерации об административных правонарушениях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1 16 01 000 01 0000 140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11 375,00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8 200,00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3 175,00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72,09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Административные штрафы, установленные главой 5 Кодекса Российской Федерации об административных правонарушениях, за </w:t>
            </w:r>
            <w:r w:rsidRPr="006C4DBD">
              <w:rPr>
                <w:color w:val="000000"/>
                <w:sz w:val="16"/>
                <w:szCs w:val="16"/>
              </w:rPr>
              <w:lastRenderedPageBreak/>
              <w:t>административные правонарушения, посягающие на права граждан</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1 16 01 050 01 0000 140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3 750,00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3 700,00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1 16 01 053 01 0000 140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3 750,00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3 700,00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1 16 01 053 01 0035 140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3 750,00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3 700,00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1 16 01 060 01 0000 140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1 505,00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1 005,00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33,22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1 16 01 063 01 0000 140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1 505,00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1 005,00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33,22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1 16 01 063 01 9000 140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1 505,00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1 005,00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33,22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66,67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66,67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1 16 01 193 01 9000 140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66,67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Административные штрафы, установленные главой 20 Кодекса Российской Федерации об административных правонарушениях, за </w:t>
            </w:r>
            <w:r w:rsidRPr="006C4DBD">
              <w:rPr>
                <w:color w:val="000000"/>
                <w:sz w:val="16"/>
                <w:szCs w:val="16"/>
              </w:rPr>
              <w:lastRenderedPageBreak/>
              <w:t>административные правонарушения, посягающие на общественный порядок и общественную безопасность</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1 16 01 200 01 0000 140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3 120,00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1 120,00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64,10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1 16 01 203 01 0000 140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3 120,00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1 120,00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64,10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1 16 01 203 01 9000 140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3 120,00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1 120,00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64,10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Министерство экономического развития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017</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017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017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017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Административные штрафы, установленные Кодексом Российской Федерации об административных правонарушениях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017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1 16 01 000 01 0000 140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1 16 01 150 01 0000 140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1 16 01 153 01 0000 140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017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1 16 01 153 01 0012 140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lastRenderedPageBreak/>
              <w:t>Министерство региональной безопасности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020</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020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020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020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Платежи в целях возмещения причиненного ущерба (убытков)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020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1 16 10 000 00 0000 140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020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1 16 10 120 00 0000 140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020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1 16 10 123 01 0000 140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администрируемые Министерством региональной безопасности Омской области)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020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1 16 10 123 01 2051 140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-10 000,00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Федеральная служба по надзору в сфере природопользования</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048</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49 110,98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61 334,78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-12 223,80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124,89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49 110,98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61 334,78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-12 223,80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124,89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49 110,98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61 334,78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-12 223,80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124,89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ПЛАТЕЖИ ПРИ ПОЛЬЗОВАНИИ ПРИРОДНЫМИ РЕСУРСАМИ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1 12 00 000 00 0000 000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49 110,98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61 334,78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-12 223,80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124,89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Плата за негативное воздействие на окружающую среду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1 12 01 000 01 0000 120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49 110,98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61 334,78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-12 223,80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124,89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выбросы загрязняющих веществ в атмосферный воздух стационарными объектами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1 12 01 010 01 0000 120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49 026,40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61 251,64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-12 225,24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124,94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1 12 01 010 01 6000 120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49 026,40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61 251,64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-12 225,24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124,94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размещение отходов производства и потребления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1 12 01 040 01 0000 120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84,58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83,14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98,30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размещение отходов производства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1 12 01 041 01 0000 120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84,58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82,35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2,23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97,36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1 12 01 041 01 6000 120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84,58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82,35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2,23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97,36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размещение твердых коммунальных отходов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1 12 01 042 01 0000 120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0,79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-0,79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048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1 12 01 042 01 6000 120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0,79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-0,79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Федеральная налоговая служба</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302 482 773,07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302 582 712,74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-99 939,67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302 482 773,07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302 582 712,74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-99 939,67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302 482 773,07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302 582 712,74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-99 939,67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НАЛОГИ НА ПРИБЫЛЬ,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1 01 00 000 00 0000 000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272 902 204,98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272 935 774,20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-33 569,22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 на доходы физических лиц</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1 01 02 000 01 0000 110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272 902 204,98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272 935 774,20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-33 569,22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1 01 02 010 01 0000 110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256 493 222,18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256 498 797,64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-5 575,46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1 01 02 010 01 1000 110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256 462 614,10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-256 462 614,10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1 01 02 010 01 3000 110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36 183,54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-36 183,54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1 01 02 020 01 0000 110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737 983,78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737 983,78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1 01 02 020 01 1000 110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736 735,76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-736 735,76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1 01 02 020 01 3000 110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1 248,02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-1 248,02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1 01 02 030 01 0000 110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6 605 375,35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6 633 369,11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-27 993,76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100,42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1 01 02 030 01 1000 110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6 620 523,32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-6 620 523,32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1 01 02 030 01 3000 110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12 845,79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-12 845,79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1 01 02 040 01 0000 110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438 160,90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438 160,90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1 01 02 040 01 1000 110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438 160,90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-438 160,90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1 01 02 080 01 0000 110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5 981 426,50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5 981 426,50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(сумма платежа </w:t>
            </w:r>
            <w:r w:rsidRPr="006C4DBD">
              <w:rPr>
                <w:color w:val="000000"/>
                <w:sz w:val="16"/>
                <w:szCs w:val="16"/>
              </w:rPr>
              <w:lastRenderedPageBreak/>
              <w:t>(перерасчеты,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1 01 02 080 01 1000 110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5 981 426,50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-5 981 426,50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1 01 02 130 01 0000 110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2 646 036,27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2 646 036,27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1 01 02 130 01 1000 110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2 646 036,27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-2 646 036,27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НАЛОГИ НА ТОВАРЫ (РАБОТЫ, УСЛУГИ), РЕАЛИЗУЕМЫЕ НА ТЕРРИТОРИИ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1 03 00 000 00 0000 000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3 322 860,00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3 389 230,45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-66 370,45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102,00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Акцизы по подакцизным товарам (продукции), производимым на территории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1 03 02 000 01 0000 110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3 322 860,00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3 389 230,45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-66 370,45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102,00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1 03 02 230 01 0000 110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1 717 510,00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1 750 997,51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-33 487,51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101,95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1 03 02 231 01 0000 110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1 717 510,00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1 750 997,51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-33 487,51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101,95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1 03 02 240 01 0000 110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7 990,00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10 117,12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-2 127,12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126,62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1 03 02 241 01 0000 110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7 990,00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10 117,12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-2 127,12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126,62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1 03 02 250 01 0000 110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1 829 200,00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1 818 709,66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10 490,34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99,43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Доходы от уплаты акцизов на автомобильный бензин, подлежащие </w:t>
            </w:r>
            <w:r w:rsidRPr="006C4DBD">
              <w:rPr>
                <w:color w:val="000000"/>
                <w:sz w:val="16"/>
                <w:szCs w:val="16"/>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1 03 02 251 01 0000 110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1 829 200,00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1 818 709,66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10 490,34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99,43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1 03 02 260 01 0000 110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-231 840,00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-190 593,84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-41 246,16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82,21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1 03 02 261 01 0000 110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-231 840,00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-190 593,84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-41 246,16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82,21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НАЛОГИ НА СОВОКУПНЫЙ ДОХОД</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1 05 00 000 00 0000 000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20 856 427,22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20 856 427,22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 взимаемый в связи с применением упрощенной системы налогообложения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1 05 01 000 00 0000 110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14 124 364,71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14 124 364,71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с налогоплательщиков, выбравших в качестве объекта налогообложения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1 05 01 010 01 0000 110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10 568 605,74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10 568 605,74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с налогоплательщиков, выбравших в качестве объекта налогообложения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1 05 01 011 01 0000 110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10 568 605,74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10 568 605,74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1 05 01 011 01 1000 110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10 565 293,01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-10 565 293,01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1 05 01 011 01 3000 110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3 312,73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-3 312,73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1 05 01 020 01 0000 110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3 555 758,97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3 555 758,97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1 05 01 021 01 0000 110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3 555 758,97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3 555 758,97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1 05 01 021 01 1000 110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3 555 758,97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-3 555 758,97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Единый налог на вмененный доход для отдельных видов деятельности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1 05 02 000 02 0000 110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11 063,85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11 063,85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Единый налог на вмененный доход для отдельных видов деятельности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1 05 02 010 02 0000 110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11 063,85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11 063,85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1 05 02 010 02 1000 110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10 155,20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-10 155,20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Единый налог на вмененный доход для отдельных видов деятельности (суммы </w:t>
            </w:r>
            <w:r w:rsidRPr="006C4DBD">
              <w:rPr>
                <w:color w:val="000000"/>
                <w:sz w:val="16"/>
                <w:szCs w:val="16"/>
              </w:rPr>
              <w:lastRenderedPageBreak/>
              <w:t>денежных взысканий (штрафов) по соответствующему платежу согласно законодательству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1 05 02 010 02 3000 110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908,65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-908,65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Единый сельскохозяйственный налог</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1 05 03 000 01 0000 110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4 154 675,50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4 154 675,50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Единый сельскохозяйственный налог</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1 05 03 010 01 0000 110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4 154 675,50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4 154 675,50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1 05 03 010 01 1000 110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4 154 675,50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-4 154 675,50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 взимаемый в связи с применением патентной системы налогообложения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1 05 04 000 02 0000 110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2 566 323,16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2 566 323,16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в связи с применением патентной системы налогообложения, зачисляемый в бюджеты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1 05 04 020 02 0000 110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2 566 323,16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2 566 323,16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1 05 04 020 02 1000 110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2 566 323,16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-2 566 323,16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ГОСУДАРСТВЕННАЯ ПОШЛИНА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1 08 00 000 00 0000 000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5 401 280,87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5 401 280,87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Государственная пошлина по делам, рассматриваемым в судах общей юрисдикции, мировыми судьями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1 08 03 000 01 0000 110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5 401 280,87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5 401 280,87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1 08 03 010 01 0000 110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5 401 280,87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5 401 280,87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1 08 03 010 01 1050 110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5 341 488,60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-5 341 488,60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182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1 08 03 010 01 1060 110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59 792,27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-59 792,27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Администрация Азовского немецкого национального муниципального района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59 630 115,85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59 440 136,11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189 979,74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99,68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59 630 115,85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59 440 136,11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189 979,74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99,68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775 098,77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1 464 249,05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-689 150,28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188,91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ГОСУДАРСТВЕННАЯ ПОШЛИНА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1 08 00 000 00 0000 000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85 000,00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85 000,00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Государственная пошлина за государственную регистрацию, а также за совершение прочих юридически значимых действий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1 08 07 000 01 0000 110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85 000,00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85 000,00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Государственная пошлина за выдачу разрешения на установку рекламной конструкции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1 08 07 150 01 0000 110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85 000,00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85 000,00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ОКАЗАНИЯ ПЛАТНЫХ УСЛУГ И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397 625,27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1 085 702,89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-688 077,62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273,05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1 13 02 000 00 0000 130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397 625,27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1 085 702,89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-688 077,62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273,05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1 13 02 990 00 0000 130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397 625,27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1 085 702,89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-688 077,62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273,05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компенсации затрат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1 13 02 995 05 0000 130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397 625,27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1 085 702,89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-688 077,62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273,05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80 401,57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81 474,23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-1 072,66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101,33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Административные штрафы, установленные законами субъектов Российской Федерации об административных правонарушениях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1 16 02 000 02 0000 140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Административные штрафы, установленные законами субъектов Российской Федерации об </w:t>
            </w:r>
            <w:r w:rsidRPr="006C4DBD">
              <w:rPr>
                <w:color w:val="000000"/>
                <w:sz w:val="16"/>
                <w:szCs w:val="16"/>
              </w:rPr>
              <w:lastRenderedPageBreak/>
              <w:t>административных правонарушениях, за нарушение муниципальных правовых актов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1 16 02 020 02 0000 140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1 16 07 000 00 0000 140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79 901,57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80 974,23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-1 072,66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101,34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1 16 07 010 00 0000 140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77 933,17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79 005,83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-1 072,66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101,38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1 16 07 010 05 0000 140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77 933,17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79 005,83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-1 072,66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101,38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1 16 07 090 00 0000 140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1 968,40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1 968,40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1 16 07 090 05 0000 140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1 968,40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1 968,40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ПРОЧИЕ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1 17 00 000 00 0000 000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212 071,93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212 071,93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Инициативные платежи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1 17 15 000 00 0000 150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212 071,93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212 071,93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Инициативные платежи, зачисляемые в бюджеты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1 17 15 030 05 0000 150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212 071,93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212 071,93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58 855 017,08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57 975 887,06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879 130,02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98,51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 ОТ ДРУГИХ БЮДЖЕТОВ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58 855 017,08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58 663 964,68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191 052,40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99,68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Субсидии бюджетам бюджетной системы Российской Федерации (межбюджетные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2 02 20 000 00 0000 150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49 400 765,31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49 210 065,73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190 699,58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99,61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на реализацию мероприятий по обеспечению жильем молодых семей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2 02 25 497 00 0000 150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1 122 738,59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1 122 738,59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муниципальных районов на реализацию мероприятий по обеспечению жильем молодых семей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2 02 25 497 05 0000 150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1 122 738,59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1 122 738,59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48 278 026,72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48 087 327,14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190 699,58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99,60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 бюджетам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48 278 026,72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48 087 327,14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190 699,58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99,60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Субвенции бюджетам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2 02 30 000 00 0000 150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1 028 473,34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1 028 120,52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352,82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99,97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местным бюджетам на выполнение передаваемых полномочий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2 02 30 024 00 0000 150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1 028 120,52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1 028 120,52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2 02 30 024 05 0000 150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1 028 120,52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1 028 120,52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2 02 35 120 00 0000 150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352,82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352,82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lastRenderedPageBreak/>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2 02 35 120 05 0000 150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352,82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352,82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Иные межбюджетные трансферты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2 02 40 000 00 0000 150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8 425 778,43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8 425 778,43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2 02 40 014 00 0000 150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160 000,00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160 000,00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2 02 40 014 05 0000 150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160 000,00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160 000,00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межбюджетные трансферты, передаваемые бюджетам</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2 02 49 999 00 0000 150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8 265 778,43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8 265 778,43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межбюджетные трансферты, передаваемые бюджетам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2 02 49 999 05 0000 150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8 265 778,43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8 265 778,43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ВОЗВРАТ ОСТАТКОВ СУБСИДИЙ, СУБВЕНЦИЙ И ИНЫХ МЕЖБЮДЖЕТНЫХ ТРАНСФЕРТОВ, ИМЕЮЩИХ ЦЕЛЕВОЕ НАЗНАЧЕНИЕ, ПРОШЛЫХ ЛЕТ</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2 19 00 000 00 0000 000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-688 077,62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688 077,62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2 19 00 000 05 0000 150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-688 077,62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688 077,62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502</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2 19 60 010 05 0000 150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-688 077,62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688 077,62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Управление культуры Азовского немецкого национального муниципального района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52 741 509,08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52 741 509,08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52 741 509,08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52 741 509,08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327 589,58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372 637,58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113,75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ОКАЗАНИЯ ПЛАТНЫХ УСЛУГ И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326 702,56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371 750,56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113,79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оказания платных услуг (работ)</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1 13 01 000 00 0000 130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321 817,00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321 817,00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оказания платных услуг (работ)</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1 13 01 990 00 0000 130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321 817,00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321 817,00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оказания платных услуг (работ) получателями средств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1 13 01 995 05 0000 130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321 817,00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321 817,00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1 13 02 000 00 0000 130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4 885,56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49 933,56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1 022,06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1 13 02 990 00 0000 130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4 885,56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49 933,56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1 022,06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компенсации затрат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1 13 02 995 05 0000 130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4 885,56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49 933,56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1 022,06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887,02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887,02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1 16 07 000 00 0000 140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887,02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887,02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1 16 07 010 00 0000 140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887,02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887,02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1 16 07 010 05 0000 140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887,02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887,02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52 413 919,50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52 368 871,50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99,91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 ОТ ДРУГИХ БЮДЖЕТОВ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52 413 919,50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52 413 919,50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Субсидии бюджетам бюджетной системы Российской Федерации (межбюджетные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2 02 20 000 00 0000 150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37 948 726,60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37 948 726,60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на поддержку отрасли культуры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2 02 25 519 00 0000 150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2 605 990,82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2 605 990,82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муниципальных районов на поддержку отрасли культуры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2 02 25 519 05 0000 150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2 605 990,82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2 605 990,82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на техническое оснащение региональных и муниципальных музеев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2 02 25 590 00 0000 150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2 346 938,78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2 346 938,78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муниципальных районов на техническое оснащение региональных и муниципальных музеев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2 02 25 590 05 0000 150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2 346 938,78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2 346 938,78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32 995 797,00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32 995 797,00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 бюджетам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32 995 797,00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32 995 797,00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Иные межбюджетные трансферты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2 02 40 000 00 0000 150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14 465 192,90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14 465 192,90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2 02 40 014 00 0000 150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14 465 192,90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14 465 192,90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2 02 40 014 05 0000 150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14 465 192,90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14 465 192,90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ВОЗВРАТ ОСТАТКОВ СУБСИДИЙ, СУБВЕНЦИЙ И ИНЫХ МЕЖБЮДЖЕТНЫХ ТРАНСФЕРТОВ, ИМЕЮЩИХ ЦЕЛЕВОЕ НАЗНАЧЕНИЕ, ПРОШЛЫХ ЛЕТ</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2 19 00 000 00 0000 000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-45 048,00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2 19 00 000 05 0000 150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-45 048,00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Возврат остатков субсидий на реконструкцию и капитальный ремонт региональных и муниципальных музеев из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503</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2 19 25 597 05 0000 150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-45 048,00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45 048,00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Комитет по образованию Азовского немецкого национального муниципального района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516 131 663,52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515 341 580,39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790 083,13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99,85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516 131 663,52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515 341 580,39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790 083,13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99,85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166 645,59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166 645,59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ОКАЗАНИЯ ПЛАТНЫХ УСЛУГ И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166 645,59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166 645,59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1 13 02 000 00 0000 130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166 645,59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166 645,59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1 13 02 990 00 0000 130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166 645,59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166 645,59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компенсации затрат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1 13 02 995 05 0000 130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166 645,59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166 645,59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515 965 017,93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515 174 934,80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790 083,13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99,85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 ОТ ДРУГИХ БЮДЖЕТОВ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515 965 017,93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515 174 934,80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790 083,13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99,85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lastRenderedPageBreak/>
              <w:t>Субсидии бюджетам бюджетной системы Российской Федерации (межбюджетные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2 02 20 000 00 0000 150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105 406 579,15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105 391 144,05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15 435,10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99,99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2 02 25 098 00 0000 150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1 803 734,69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1 803 734,69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2 02 25 098 05 0000 150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1 803 734,69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1 803 734,69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2 02 25 179 00 0000 150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4 619 165,26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4 619 165,26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2 02 25 179 05 0000 150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4 619 165,26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4 619 165,26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2 02 25 304 00 0000 150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14 669 985,78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14 669 985,78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2 02 25 304 05 0000 150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14 669 985,78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14 669 985,78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84 313 693,42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84 298 258,32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15 435,10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99,98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 бюджетам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84 313 693,42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84 298 258,32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15 435,10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99,98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Субвенции бюджетам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2 02 30 000 00 0000 150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378 823 530,00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378 140 925,15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682 604,85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99,82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местным бюджетам на выполнение передаваемых полномочий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2 02 30 024 00 0000 150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365 305 372,00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365 150 786,35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154 585,65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99,96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2 02 30 024 05 0000 150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365 305 372,00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365 150 786,35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154 585,65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99,96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2 02 30 027 00 0000 150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12 370 704,00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12 083 522,24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287 181,76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97,68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2 02 30 027 05 0000 150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12 370 704,00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12 083 522,24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287 181,76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97,68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1 147 454,00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906 616,56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240 837,44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79,01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1 147 454,00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906 616,56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240 837,44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79,01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Иные межбюджетные трансферты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2 02 40 000 00 0000 150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31 734 908,78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31 642 865,60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92 043,18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99,71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lastRenderedPageBreak/>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2 02 45 050 00 0000 150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466 777,78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459 166,18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7 611,60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98,37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2 02 45 050 05 0000 150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466 777,78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459 166,18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7 611,60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98,37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2 02 45 303 00 0000 150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30 955 201,00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30 870 769,42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84 431,58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99,73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2 02 45 303 05 0000 150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30 955 201,00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30 870 769,42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84 431,58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99,73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межбюджетные трансферты, передаваемые бюджетам</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2 02 49 999 00 0000 150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312 930,00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312 930,00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межбюджетные трансферты, передаваемые бюджетам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504</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2 02 49 999 05 0000 150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312 930,00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312 930,00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Комитет финансов и контроля Азовского немецкого национального муниципального района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505</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108 305 722,78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108 305 722,78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108 305 722,78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108 305 722,78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108 305 722,78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108 305 722,78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 ОТ ДРУГИХ БЮДЖЕТОВ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108 305 722,78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108 305 722,78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Дотации бюджетам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2 02 10 000 00 0000 150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67 769 198,78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67 769 198,78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Дотации на выравнивание бюджетной обеспеченности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2 02 15 001 00 0000 150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20 962 689,00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20 962 689,00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2 02 15 001 05 0000 150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20 962 689,00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20 962 689,00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Дотации бюджетам на поддержку мер по обеспечению сбалансированности бюджетов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2 02 15 002 00 0000 150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23 677 398,00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23 677 398,00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Дотации бюджетам муниципальных районов на поддержку мер по </w:t>
            </w:r>
            <w:r w:rsidRPr="006C4DBD">
              <w:rPr>
                <w:color w:val="000000"/>
                <w:sz w:val="16"/>
                <w:szCs w:val="16"/>
              </w:rPr>
              <w:lastRenderedPageBreak/>
              <w:t>обеспечению сбалансированности бюджетов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2 02 15 002 05 0000 150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23 677 398,00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23 677 398,00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дотации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2 02 19 999 00 0000 150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23 129 111,78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23 129 111,78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дотации бюджетам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2 02 19 999 05 0000 150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23 129 111,78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23 129 111,78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Субвенции бюджетам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2 02 30 000 00 0000 150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40 536 524,00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40 536 524,00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местным бюджетам на выполнение передаваемых полномочий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2 02 30 024 00 0000 150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40 536 524,00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40 536 524,00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2 02 30 024 05 0000 150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40 536 524,00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40 536 524,00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2 08 00 000 00 0000 000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505</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2 08 05 000 05 0000 150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Управление по делам молодежи, физической культуры и спорта Азовского немецкого национального муниципального района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506</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1 399 673,67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1 399 673,67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1 399 673,67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1 399 673,67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3,14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ОКАЗАНИЯ ПЛАТНЫХ УСЛУГ И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3,14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1 13 02 000 00 0000 130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3,14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компенсации затрат государства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1 13 02 990 00 0000 130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3,14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доходы от компенсации затрат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1 13 02 995 05 0000 130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3,14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1 399 670,53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1 399 670,53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 ОТ ДРУГИХ БЮДЖЕТОВ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1 399 670,53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1 399 670,53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Иные межбюджетные трансферты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2 02 40 000 00 0000 150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1 399 670,53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1 399 670,53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2 02 40 014 00 0000 150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1 399 670,53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1 399 670,53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506</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2 02 40 014 05 0000 150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1 399 670,53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1 399 670,53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Управление сельского хозяйства Азовского немецкого национального муниципального района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507</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5 915 964,99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5 687 638,15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228 326,84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96,14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5 915 964,99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5 687 638,15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228 326,84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96,14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5 915 964,99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5 687 638,15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228 326,84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96,14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 xml:space="preserve">БЕЗВОЗМЕЗДНЫЕ ПОСТУПЛЕНИЯ ОТ ДРУГИХ БЮДЖЕТОВ БЮДЖЕТНОЙ </w:t>
            </w:r>
            <w:r w:rsidRPr="006C4DBD">
              <w:rPr>
                <w:bCs/>
                <w:color w:val="000000"/>
                <w:sz w:val="16"/>
                <w:szCs w:val="16"/>
              </w:rPr>
              <w:lastRenderedPageBreak/>
              <w:t>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lastRenderedPageBreak/>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5 915 964,99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5 687 638,15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228 326,84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96,14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Субсидии бюджетам бюджетной системы Российской Федерации (межбюджетные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2 02 20 000 00 0000 150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5 459 844,60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5 240 730,79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219 113,81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95,99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5 459 844,60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5 240 730,79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219 113,81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95,99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 бюджетам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5 459 844,60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5 240 730,79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219 113,81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95,99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Субвенции бюджетам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2 02 30 000 00 0000 150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456 120,39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446 907,36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9 213,03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97,98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местным бюджетам на выполнение передаваемых полномочий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2 02 30 024 00 0000 150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456 120,39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446 907,36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9 213,03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97,98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2 02 30 024 05 0000 150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456 120,39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446 907,36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9 213,03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97,98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Управление имущественных отношений Азовского немецкого национального муниципального района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18 546 620,15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18 537 794,93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8 825,22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99,95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18 546 620,15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18 537 794,93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8 825,22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99,95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18 371 585,42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18 362 760,20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8 825,22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99,95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ИСПОЛЬЗОВАНИЯ ИМУЩЕСТВА, НАХОДЯЩЕГОСЯ В ГОСУДАРСТВЕННОЙ И МУНИЦИПАЛЬНОЙ СОБСТВЕННОСТИ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1 11 00 000 00 0000 000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12 083 021,46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12 083 021,46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1 11 05 000 00 0000 120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10 629 711,25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10 629 711,25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1 11 05 010 00 0000 120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5 492 177,14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5 492 177,14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1 11 05 013 05 0000 120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5 492 177,14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5 492 177,14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1 11 05 020 00 0000 120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3 880 462,04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3 880 462,04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1 11 05 025 05 0000 120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3 880 462,04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3 880 462,04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1 11 05 030 00 0000 120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1 257 072,07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1 257 072,07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w:t>
            </w:r>
            <w:r w:rsidRPr="006C4DBD">
              <w:rPr>
                <w:color w:val="000000"/>
                <w:sz w:val="16"/>
                <w:szCs w:val="16"/>
              </w:rPr>
              <w:lastRenderedPageBreak/>
              <w:t>исключением имущества муниципальных бюджетных и автономных учреждений)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1 11 05 035 05 0000 120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1 257 072,07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1 257 072,07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1 11 05 300 00 0000 120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43 899,43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43 899,43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1 11 05 310 00 0000 120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42 752,04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42 752,04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1 11 05 313 05 0000 120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42 752,04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42 752,04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1 11 05 320 00 0000 120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1 147,39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1 147,39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1 11 05 325 05 0000 120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1 147,39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1 147,39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1 11 05 400 00 0000 120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7 728,77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7 728,77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1 11 05 410 00 0000 120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7 728,77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7 728,77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1 11 05 410 05 0000 120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7 728,77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7 728,77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1 11 09 000 00 0000 120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1 401 682,01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1 401 682,01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Прочие поступления от использования имущества, находящегося в государственной и муниципальной собственности (за исключением </w:t>
            </w:r>
            <w:r w:rsidRPr="006C4DBD">
              <w:rPr>
                <w:color w:val="000000"/>
                <w:sz w:val="16"/>
                <w:szCs w:val="16"/>
              </w:rPr>
              <w:lastRenderedPageBreak/>
              <w:t>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1 11 09 040 00 0000 120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1 358 671,01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1 358 671,01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1 11 09 045 05 0000 120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1 358 671,01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1 358 671,01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1 11 09 080 00 0000 120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43 011,00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43 011,00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1 11 09 080 05 0000 120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43 011,00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43 011,00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ПРОДАЖИ МАТЕРИАЛЬНЫХ И НЕМАТЕРИАЛЬНЫХ АКТИВОВ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1 14 00 000 00 0000 000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5 222 046,51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5 222 046,51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продажи земельных участков, находящихся в государственной и муниципальной собственности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1 14 06 000 00 0000 430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3 762 046,51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3 762 046,51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продажи земельных участков, государственная собственность на которые не разграничена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1 14 06 010 00 0000 430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3 382 046,51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3 382 046,51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1 14 06 013 05 0000 430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3 382 046,51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3 382 046,51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1 14 06 020 00 0000 430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380 000,00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380 000,00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1 14 06 025 05 0000 430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380 000,00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380 000,00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Доходы от приватизации имущества, находящегося в государственной и муниципальной собственности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1 14 13 000 00 0000 000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1 460 000,00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1 460 000,00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1 14 13 050 05 0000 410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1 460 000,00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1 460 000,00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985 595,05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976 769,83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8 825,22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99,10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1 16 07 000 00 0000 140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341 284,43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332 459,21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8 825,22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97,41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Штрафы, неустойки, пени, уплаченные в случае просрочки исполнения поставщиком (подрядчиком, </w:t>
            </w:r>
            <w:r w:rsidRPr="006C4DBD">
              <w:rPr>
                <w:color w:val="000000"/>
                <w:sz w:val="16"/>
                <w:szCs w:val="16"/>
              </w:rPr>
              <w:lastRenderedPageBreak/>
              <w:t>исполнителем) обязательств, предусмотренных государственным (муниципальным) контрактом</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1 16 07 010 00 0000 140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-8 825,22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8 825,22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1 16 07 010 05 0000 140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-8 825,22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8 825,22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1 16 07 090 00 0000 140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341 284,43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341 284,43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1 16 07 090 05 0000 140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341 284,43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341 284,43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Платежи в целях возмещения причиненного ущерба (убытков)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1 16 10 000 00 0000 140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644 310,62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644 310,62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1 16 10 030 05 0000 140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644 310,62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644 310,62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1 16 10 032 05 0000 140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644 310,62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644 310,62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ПРОЧИЕ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1 17 00 000 00 0000 000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80 922,40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80 922,40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Прочие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1 17 05 000 00 0000 180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80 922,40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80 922,40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неналоговые доходы бюджетов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1 17 05 050 05 0000 180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80 922,40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80 922,40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175 034,73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175 034,73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БЕЗВОЗМЕЗДНЫЕ ПОСТУПЛЕНИЯ ОТ ДРУГИХ БЮДЖЕТОВ БЮДЖЕТНОЙ СИСТЕМЫ РОССИЙСКОЙ ФЕДЕРАЦИИ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175 034,73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175 034,73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Субсидии бюджетам бюджетной системы Российской Федерации (межбюджетные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2 02 20 000 00 0000 150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175 034,73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175 034,73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на подготовку проектов межевания земельных участков и на проведение кадастровых работ</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2 02 25 599 00 0000 150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50 960,00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50 960,00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Субсидии бюджетам муниципальных районов на подготовку проектов межевания земельных участков и на проведение кадастровых работ</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2 02 25 599 05 0000 150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50 960,00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50 960,00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2 02 29 999 00 0000 150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124 074,73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124 074,73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Прочие субсидии бюджетам муниципальных районов</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508</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2 02 29 999 05 0000 150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124 074,73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124 074,73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Главное управление лесного хозяйства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807</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Платежи, уплачиваемые в целях возмещения вреда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1 16 11 000 01 0000 140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54 081,00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xml:space="preserve">Платежи по искам о возмещении вреда, причиненного окружающей среде, а также платежи, уплачиваемые при </w:t>
            </w:r>
            <w:r w:rsidRPr="006C4DBD">
              <w:rPr>
                <w:color w:val="000000"/>
                <w:sz w:val="16"/>
                <w:szCs w:val="16"/>
              </w:rPr>
              <w:lastRenderedPageBreak/>
              <w:t>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lastRenderedPageBreak/>
              <w:t>807</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1 16 11 050 01 0000 140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54 081,00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54 081,00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100,00 </w:t>
            </w:r>
          </w:p>
        </w:tc>
      </w:tr>
      <w:tr w:rsidR="006C4DBD" w:rsidRPr="006C4DBD" w:rsidTr="006C4DBD">
        <w:trPr>
          <w:trHeight w:val="20"/>
        </w:trPr>
        <w:tc>
          <w:tcPr>
            <w:tcW w:w="1504" w:type="pct"/>
            <w:tcBorders>
              <w:top w:val="nil"/>
              <w:left w:val="single" w:sz="8" w:space="0" w:color="auto"/>
              <w:bottom w:val="single" w:sz="4" w:space="0" w:color="auto"/>
              <w:right w:val="nil"/>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Министерство природных ресурсов и экологии Омской области</w:t>
            </w:r>
          </w:p>
        </w:tc>
        <w:tc>
          <w:tcPr>
            <w:tcW w:w="297" w:type="pct"/>
            <w:tcBorders>
              <w:top w:val="nil"/>
              <w:left w:val="single" w:sz="4" w:space="0" w:color="auto"/>
              <w:bottom w:val="single" w:sz="4" w:space="0" w:color="000000"/>
              <w:right w:val="single" w:sz="4" w:space="0" w:color="auto"/>
            </w:tcBorders>
            <w:shd w:val="clear" w:color="auto" w:fill="auto"/>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nil"/>
              <w:left w:val="nil"/>
              <w:bottom w:val="single" w:sz="4" w:space="0" w:color="000000"/>
              <w:right w:val="single" w:sz="4" w:space="0" w:color="000000"/>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401 450,00 </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402 602,89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-1 152,89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100,29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401 450,00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402 602,89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-1 152,89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100,29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401 450,00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402 602,89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-1 152,89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100,29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401 450,00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402 602,89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-1 152,89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100,29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Платежи, уплачиваемые в целях возмещения вреда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1 16 11 000 01 0000 140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401 450,00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402 602,89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-1 152,89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100,29 </w:t>
            </w:r>
          </w:p>
        </w:tc>
      </w:tr>
      <w:tr w:rsidR="006C4DBD" w:rsidRPr="006C4DBD" w:rsidTr="006C4DBD">
        <w:trPr>
          <w:trHeight w:val="20"/>
        </w:trPr>
        <w:tc>
          <w:tcPr>
            <w:tcW w:w="1504" w:type="pct"/>
            <w:tcBorders>
              <w:top w:val="nil"/>
              <w:left w:val="single" w:sz="8" w:space="0" w:color="auto"/>
              <w:bottom w:val="single" w:sz="8"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97" w:type="pct"/>
            <w:tcBorders>
              <w:top w:val="nil"/>
              <w:left w:val="nil"/>
              <w:bottom w:val="single" w:sz="8"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810</w:t>
            </w:r>
          </w:p>
        </w:tc>
        <w:tc>
          <w:tcPr>
            <w:tcW w:w="808" w:type="pct"/>
            <w:tcBorders>
              <w:top w:val="single" w:sz="4" w:space="0" w:color="000000"/>
              <w:left w:val="nil"/>
              <w:bottom w:val="single" w:sz="8" w:space="0" w:color="000000"/>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1 16 11 050 01 0000 140</w:t>
            </w:r>
          </w:p>
        </w:tc>
        <w:tc>
          <w:tcPr>
            <w:tcW w:w="644" w:type="pct"/>
            <w:tcBorders>
              <w:top w:val="nil"/>
              <w:left w:val="nil"/>
              <w:bottom w:val="single" w:sz="8"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401 450,00 </w:t>
            </w:r>
          </w:p>
        </w:tc>
        <w:tc>
          <w:tcPr>
            <w:tcW w:w="644" w:type="pct"/>
            <w:tcBorders>
              <w:top w:val="single" w:sz="4" w:space="0" w:color="000000"/>
              <w:left w:val="nil"/>
              <w:bottom w:val="single" w:sz="8"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402 602,89 </w:t>
            </w:r>
          </w:p>
        </w:tc>
        <w:tc>
          <w:tcPr>
            <w:tcW w:w="612" w:type="pct"/>
            <w:tcBorders>
              <w:top w:val="nil"/>
              <w:left w:val="nil"/>
              <w:bottom w:val="single" w:sz="8" w:space="0" w:color="000000"/>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-1 152,89 </w:t>
            </w:r>
          </w:p>
        </w:tc>
        <w:tc>
          <w:tcPr>
            <w:tcW w:w="491" w:type="pct"/>
            <w:tcBorders>
              <w:top w:val="nil"/>
              <w:left w:val="nil"/>
              <w:bottom w:val="single" w:sz="8" w:space="0" w:color="000000"/>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100,29 </w:t>
            </w:r>
          </w:p>
        </w:tc>
      </w:tr>
      <w:tr w:rsidR="006C4DBD" w:rsidRPr="006C4DBD" w:rsidTr="006C4DBD">
        <w:trPr>
          <w:trHeight w:val="20"/>
        </w:trPr>
        <w:tc>
          <w:tcPr>
            <w:tcW w:w="1504"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Неуказанный код дохода</w:t>
            </w:r>
          </w:p>
        </w:tc>
        <w:tc>
          <w:tcPr>
            <w:tcW w:w="297"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0 00 00 000 00 0000 000</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106 050,00 </w:t>
            </w:r>
          </w:p>
        </w:tc>
        <w:tc>
          <w:tcPr>
            <w:tcW w:w="612"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-6 050,00 </w:t>
            </w:r>
          </w:p>
        </w:tc>
        <w:tc>
          <w:tcPr>
            <w:tcW w:w="491" w:type="pct"/>
            <w:tcBorders>
              <w:top w:val="single" w:sz="4" w:space="0" w:color="000000"/>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106,05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НАЛОГОВЫЕ И НЕНАЛОГОВЫЕ ДОХОДЫ</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1 00 00 000 00 0000 000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106 050,00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-6 050,00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106,05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ШТРАФЫ, САНКЦИИ, ВОЗМЕЩЕНИЕ УЩЕРБА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1 16 00 000 00 0000 000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106 050,00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-6 050,00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106,05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bCs/>
                <w:color w:val="000000"/>
                <w:sz w:val="16"/>
                <w:szCs w:val="16"/>
              </w:rPr>
            </w:pPr>
            <w:r w:rsidRPr="006C4DBD">
              <w:rPr>
                <w:bCs/>
                <w:color w:val="000000"/>
                <w:sz w:val="16"/>
                <w:szCs w:val="16"/>
              </w:rPr>
              <w:t>Платежи, уплачиваемые в целях возмещения вреда</w:t>
            </w:r>
          </w:p>
        </w:tc>
        <w:tc>
          <w:tcPr>
            <w:tcW w:w="297"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810</w:t>
            </w:r>
          </w:p>
        </w:tc>
        <w:tc>
          <w:tcPr>
            <w:tcW w:w="808"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center"/>
              <w:rPr>
                <w:bCs/>
                <w:color w:val="000000"/>
                <w:sz w:val="16"/>
                <w:szCs w:val="16"/>
              </w:rPr>
            </w:pPr>
            <w:r w:rsidRPr="006C4DBD">
              <w:rPr>
                <w:bCs/>
                <w:color w:val="000000"/>
                <w:sz w:val="16"/>
                <w:szCs w:val="16"/>
              </w:rPr>
              <w:t>1 16 11 000 01 0000 140</w:t>
            </w:r>
          </w:p>
        </w:tc>
        <w:tc>
          <w:tcPr>
            <w:tcW w:w="644"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100 000,00 </w:t>
            </w:r>
          </w:p>
        </w:tc>
        <w:tc>
          <w:tcPr>
            <w:tcW w:w="644" w:type="pct"/>
            <w:tcBorders>
              <w:top w:val="single" w:sz="4" w:space="0" w:color="000000"/>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106 050,00 </w:t>
            </w:r>
          </w:p>
        </w:tc>
        <w:tc>
          <w:tcPr>
            <w:tcW w:w="612" w:type="pct"/>
            <w:tcBorders>
              <w:top w:val="nil"/>
              <w:left w:val="nil"/>
              <w:bottom w:val="single" w:sz="4" w:space="0" w:color="000000"/>
              <w:right w:val="single" w:sz="4" w:space="0" w:color="000000"/>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FF0000"/>
                <w:sz w:val="16"/>
                <w:szCs w:val="16"/>
              </w:rPr>
              <w:t xml:space="preserve">-6 050,00 </w:t>
            </w:r>
          </w:p>
        </w:tc>
        <w:tc>
          <w:tcPr>
            <w:tcW w:w="491" w:type="pct"/>
            <w:tcBorders>
              <w:top w:val="nil"/>
              <w:left w:val="nil"/>
              <w:bottom w:val="single" w:sz="4" w:space="0" w:color="000000"/>
              <w:right w:val="single" w:sz="8" w:space="0" w:color="auto"/>
            </w:tcBorders>
            <w:shd w:val="clear" w:color="auto" w:fill="auto"/>
            <w:noWrap/>
            <w:vAlign w:val="center"/>
            <w:hideMark/>
          </w:tcPr>
          <w:p w:rsidR="006C4DBD" w:rsidRPr="006C4DBD" w:rsidRDefault="006C4DBD" w:rsidP="006C4DBD">
            <w:pPr>
              <w:jc w:val="right"/>
              <w:rPr>
                <w:bCs/>
                <w:color w:val="000000"/>
                <w:sz w:val="16"/>
                <w:szCs w:val="16"/>
              </w:rPr>
            </w:pPr>
            <w:r w:rsidRPr="006C4DBD">
              <w:rPr>
                <w:bCs/>
                <w:color w:val="000000"/>
                <w:sz w:val="16"/>
                <w:szCs w:val="16"/>
              </w:rPr>
              <w:t xml:space="preserve">106,05 </w:t>
            </w:r>
          </w:p>
        </w:tc>
      </w:tr>
      <w:tr w:rsidR="006C4DBD" w:rsidRPr="006C4DBD" w:rsidTr="006C4DBD">
        <w:trPr>
          <w:trHeight w:val="20"/>
        </w:trPr>
        <w:tc>
          <w:tcPr>
            <w:tcW w:w="1504" w:type="pct"/>
            <w:tcBorders>
              <w:top w:val="nil"/>
              <w:left w:val="single" w:sz="8" w:space="0" w:color="auto"/>
              <w:bottom w:val="single" w:sz="4" w:space="0" w:color="auto"/>
              <w:right w:val="single" w:sz="4" w:space="0" w:color="auto"/>
            </w:tcBorders>
            <w:shd w:val="clear" w:color="auto" w:fill="auto"/>
            <w:vAlign w:val="center"/>
            <w:hideMark/>
          </w:tcPr>
          <w:p w:rsidR="006C4DBD" w:rsidRPr="006C4DBD" w:rsidRDefault="006C4DBD" w:rsidP="006C4DBD">
            <w:pPr>
              <w:rPr>
                <w:color w:val="000000"/>
                <w:sz w:val="16"/>
                <w:szCs w:val="16"/>
              </w:rPr>
            </w:pPr>
            <w:r w:rsidRPr="006C4DBD">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97"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810</w:t>
            </w:r>
          </w:p>
        </w:tc>
        <w:tc>
          <w:tcPr>
            <w:tcW w:w="808" w:type="pct"/>
            <w:tcBorders>
              <w:top w:val="single" w:sz="4" w:space="0" w:color="000000"/>
              <w:left w:val="nil"/>
              <w:bottom w:val="single" w:sz="4" w:space="0" w:color="auto"/>
              <w:right w:val="single" w:sz="4" w:space="0" w:color="000000"/>
            </w:tcBorders>
            <w:shd w:val="clear" w:color="auto" w:fill="auto"/>
            <w:noWrap/>
            <w:vAlign w:val="center"/>
            <w:hideMark/>
          </w:tcPr>
          <w:p w:rsidR="006C4DBD" w:rsidRPr="006C4DBD" w:rsidRDefault="006C4DBD" w:rsidP="006C4DBD">
            <w:pPr>
              <w:jc w:val="center"/>
              <w:rPr>
                <w:color w:val="000000"/>
                <w:sz w:val="16"/>
                <w:szCs w:val="16"/>
              </w:rPr>
            </w:pPr>
            <w:r w:rsidRPr="006C4DBD">
              <w:rPr>
                <w:color w:val="000000"/>
                <w:sz w:val="16"/>
                <w:szCs w:val="16"/>
              </w:rPr>
              <w:t>1 16 11 050 01 0000 140</w:t>
            </w:r>
          </w:p>
        </w:tc>
        <w:tc>
          <w:tcPr>
            <w:tcW w:w="644"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100 000,00 </w:t>
            </w:r>
          </w:p>
        </w:tc>
        <w:tc>
          <w:tcPr>
            <w:tcW w:w="644" w:type="pct"/>
            <w:tcBorders>
              <w:top w:val="single" w:sz="4" w:space="0" w:color="000000"/>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106 050,00 </w:t>
            </w:r>
          </w:p>
        </w:tc>
        <w:tc>
          <w:tcPr>
            <w:tcW w:w="612" w:type="pct"/>
            <w:tcBorders>
              <w:top w:val="nil"/>
              <w:left w:val="nil"/>
              <w:bottom w:val="single" w:sz="4" w:space="0" w:color="auto"/>
              <w:right w:val="single" w:sz="4" w:space="0" w:color="000000"/>
            </w:tcBorders>
            <w:shd w:val="clear" w:color="auto" w:fill="auto"/>
            <w:noWrap/>
            <w:vAlign w:val="center"/>
            <w:hideMark/>
          </w:tcPr>
          <w:p w:rsidR="006C4DBD" w:rsidRPr="006C4DBD" w:rsidRDefault="006C4DBD" w:rsidP="006C4DBD">
            <w:pPr>
              <w:jc w:val="right"/>
              <w:rPr>
                <w:color w:val="000000"/>
                <w:sz w:val="16"/>
                <w:szCs w:val="16"/>
              </w:rPr>
            </w:pPr>
            <w:r w:rsidRPr="006C4DBD">
              <w:rPr>
                <w:color w:val="FF0000"/>
                <w:sz w:val="16"/>
                <w:szCs w:val="16"/>
              </w:rPr>
              <w:t xml:space="preserve">-6 050,00 </w:t>
            </w:r>
          </w:p>
        </w:tc>
        <w:tc>
          <w:tcPr>
            <w:tcW w:w="491" w:type="pct"/>
            <w:tcBorders>
              <w:top w:val="nil"/>
              <w:left w:val="nil"/>
              <w:bottom w:val="single" w:sz="4" w:space="0" w:color="auto"/>
              <w:right w:val="single" w:sz="8" w:space="0" w:color="auto"/>
            </w:tcBorders>
            <w:shd w:val="clear" w:color="auto" w:fill="auto"/>
            <w:noWrap/>
            <w:vAlign w:val="center"/>
            <w:hideMark/>
          </w:tcPr>
          <w:p w:rsidR="006C4DBD" w:rsidRPr="006C4DBD" w:rsidRDefault="006C4DBD" w:rsidP="006C4DBD">
            <w:pPr>
              <w:jc w:val="right"/>
              <w:rPr>
                <w:color w:val="000000"/>
                <w:sz w:val="16"/>
                <w:szCs w:val="16"/>
              </w:rPr>
            </w:pPr>
            <w:r w:rsidRPr="006C4DBD">
              <w:rPr>
                <w:color w:val="000000"/>
                <w:sz w:val="16"/>
                <w:szCs w:val="16"/>
              </w:rPr>
              <w:t xml:space="preserve">106,05 </w:t>
            </w:r>
          </w:p>
        </w:tc>
      </w:tr>
    </w:tbl>
    <w:p w:rsidR="006C4DBD" w:rsidRPr="00351449" w:rsidRDefault="006C4DBD" w:rsidP="00351449">
      <w:pPr>
        <w:tabs>
          <w:tab w:val="left" w:pos="7185"/>
        </w:tabs>
        <w:suppressAutoHyphens/>
        <w:jc w:val="center"/>
        <w:rPr>
          <w:lang w:eastAsia="ar-SA"/>
        </w:rPr>
      </w:pPr>
    </w:p>
    <w:p w:rsidR="00351449" w:rsidRPr="00351449" w:rsidRDefault="00351449" w:rsidP="00351449">
      <w:pPr>
        <w:suppressAutoHyphens/>
        <w:jc w:val="center"/>
        <w:rPr>
          <w:sz w:val="28"/>
          <w:szCs w:val="28"/>
          <w:lang w:eastAsia="ar-SA"/>
        </w:rPr>
      </w:pPr>
    </w:p>
    <w:p w:rsidR="00351449" w:rsidRPr="00351449" w:rsidRDefault="00351449" w:rsidP="00351449">
      <w:pPr>
        <w:suppressAutoHyphens/>
        <w:jc w:val="center"/>
        <w:rPr>
          <w:lang w:eastAsia="ar-SA"/>
        </w:rPr>
        <w:sectPr w:rsidR="00351449" w:rsidRPr="00351449" w:rsidSect="00050F4D">
          <w:pgSz w:w="11906" w:h="16838"/>
          <w:pgMar w:top="567" w:right="1134" w:bottom="567" w:left="992" w:header="709" w:footer="709" w:gutter="0"/>
          <w:cols w:space="708"/>
          <w:docGrid w:linePitch="360"/>
        </w:sectPr>
      </w:pPr>
    </w:p>
    <w:p w:rsidR="00351449" w:rsidRPr="00351449" w:rsidRDefault="00351449" w:rsidP="00351449">
      <w:pPr>
        <w:suppressAutoHyphens/>
        <w:jc w:val="right"/>
        <w:rPr>
          <w:color w:val="000000"/>
          <w:lang w:eastAsia="ar-SA"/>
        </w:rPr>
      </w:pPr>
      <w:r w:rsidRPr="00351449">
        <w:rPr>
          <w:color w:val="000000"/>
          <w:lang w:eastAsia="ar-SA"/>
        </w:rPr>
        <w:lastRenderedPageBreak/>
        <w:t>Приложение № 3</w:t>
      </w:r>
    </w:p>
    <w:p w:rsidR="004D5A2A" w:rsidRDefault="004D5A2A" w:rsidP="004D5A2A">
      <w:pPr>
        <w:jc w:val="right"/>
      </w:pPr>
      <w:r>
        <w:t xml:space="preserve">к постановлению Администрации Азовского немецкого </w:t>
      </w:r>
    </w:p>
    <w:p w:rsidR="004D5A2A" w:rsidRDefault="004D5A2A" w:rsidP="004D5A2A">
      <w:pPr>
        <w:jc w:val="right"/>
      </w:pPr>
      <w:r>
        <w:t xml:space="preserve">национального муниципального района Омской области  </w:t>
      </w:r>
    </w:p>
    <w:p w:rsidR="009A71C1" w:rsidRDefault="00A05811" w:rsidP="009A71C1">
      <w:pPr>
        <w:suppressAutoHyphens/>
        <w:jc w:val="right"/>
        <w:rPr>
          <w:lang w:eastAsia="ar-SA"/>
        </w:rPr>
      </w:pPr>
      <w:r>
        <w:t>от 22.04.2025 № 253</w:t>
      </w:r>
    </w:p>
    <w:p w:rsidR="00351449" w:rsidRPr="00E926F4" w:rsidRDefault="00351449" w:rsidP="00351449">
      <w:pPr>
        <w:suppressAutoHyphens/>
        <w:jc w:val="right"/>
        <w:rPr>
          <w:color w:val="000000"/>
          <w:sz w:val="18"/>
          <w:szCs w:val="18"/>
          <w:lang w:eastAsia="ar-SA"/>
        </w:rPr>
      </w:pPr>
    </w:p>
    <w:p w:rsidR="00351449" w:rsidRDefault="00351449" w:rsidP="00351449">
      <w:pPr>
        <w:suppressAutoHyphens/>
        <w:jc w:val="center"/>
        <w:rPr>
          <w:lang w:eastAsia="ar-SA"/>
        </w:rPr>
      </w:pPr>
      <w:r w:rsidRPr="00351449">
        <w:rPr>
          <w:lang w:eastAsia="ar-SA"/>
        </w:rPr>
        <w:t>Исполнение</w:t>
      </w:r>
      <w:r w:rsidRPr="00351449">
        <w:rPr>
          <w:lang w:eastAsia="ar-SA"/>
        </w:rPr>
        <w:br/>
        <w:t>по расходам районного бюджета по разделам и подразделам классификации расходов бюджетов за 20</w:t>
      </w:r>
      <w:r w:rsidR="00A851E4">
        <w:rPr>
          <w:lang w:eastAsia="ar-SA"/>
        </w:rPr>
        <w:t>2</w:t>
      </w:r>
      <w:r w:rsidR="00E677F4">
        <w:rPr>
          <w:lang w:eastAsia="ar-SA"/>
        </w:rPr>
        <w:t>4</w:t>
      </w:r>
      <w:r w:rsidRPr="00351449">
        <w:rPr>
          <w:lang w:eastAsia="ar-SA"/>
        </w:rPr>
        <w:t xml:space="preserve"> год</w:t>
      </w:r>
    </w:p>
    <w:tbl>
      <w:tblPr>
        <w:tblW w:w="5000" w:type="pct"/>
        <w:tblLook w:val="04A0" w:firstRow="1" w:lastRow="0" w:firstColumn="1" w:lastColumn="0" w:noHBand="0" w:noVBand="1"/>
      </w:tblPr>
      <w:tblGrid>
        <w:gridCol w:w="3423"/>
        <w:gridCol w:w="660"/>
        <w:gridCol w:w="376"/>
        <w:gridCol w:w="1336"/>
        <w:gridCol w:w="1728"/>
        <w:gridCol w:w="1218"/>
        <w:gridCol w:w="1337"/>
        <w:gridCol w:w="1728"/>
        <w:gridCol w:w="1687"/>
        <w:gridCol w:w="1076"/>
      </w:tblGrid>
      <w:tr w:rsidR="006C4DBD" w:rsidRPr="00E677F4" w:rsidTr="00E677F4">
        <w:trPr>
          <w:trHeight w:val="270"/>
        </w:trPr>
        <w:tc>
          <w:tcPr>
            <w:tcW w:w="1175" w:type="pct"/>
            <w:tcBorders>
              <w:left w:val="nil"/>
              <w:bottom w:val="nil"/>
              <w:right w:val="nil"/>
            </w:tcBorders>
            <w:shd w:val="clear" w:color="auto" w:fill="auto"/>
            <w:noWrap/>
            <w:vAlign w:val="bottom"/>
            <w:hideMark/>
          </w:tcPr>
          <w:p w:rsidR="006C4DBD" w:rsidRPr="00E677F4" w:rsidRDefault="006C4DBD">
            <w:pPr>
              <w:rPr>
                <w:sz w:val="16"/>
                <w:szCs w:val="16"/>
              </w:rPr>
            </w:pPr>
          </w:p>
        </w:tc>
        <w:tc>
          <w:tcPr>
            <w:tcW w:w="227" w:type="pct"/>
            <w:tcBorders>
              <w:left w:val="nil"/>
              <w:bottom w:val="nil"/>
              <w:right w:val="nil"/>
            </w:tcBorders>
            <w:shd w:val="clear" w:color="auto" w:fill="auto"/>
            <w:noWrap/>
            <w:vAlign w:val="bottom"/>
            <w:hideMark/>
          </w:tcPr>
          <w:p w:rsidR="006C4DBD" w:rsidRPr="00E677F4" w:rsidRDefault="006C4DBD">
            <w:pPr>
              <w:rPr>
                <w:sz w:val="16"/>
                <w:szCs w:val="16"/>
              </w:rPr>
            </w:pPr>
          </w:p>
        </w:tc>
        <w:tc>
          <w:tcPr>
            <w:tcW w:w="129" w:type="pct"/>
            <w:tcBorders>
              <w:left w:val="nil"/>
              <w:bottom w:val="nil"/>
              <w:right w:val="nil"/>
            </w:tcBorders>
            <w:shd w:val="clear" w:color="auto" w:fill="auto"/>
            <w:noWrap/>
            <w:vAlign w:val="bottom"/>
            <w:hideMark/>
          </w:tcPr>
          <w:p w:rsidR="006C4DBD" w:rsidRPr="00E677F4" w:rsidRDefault="006C4DBD">
            <w:pPr>
              <w:rPr>
                <w:sz w:val="16"/>
                <w:szCs w:val="16"/>
              </w:rPr>
            </w:pPr>
          </w:p>
        </w:tc>
        <w:tc>
          <w:tcPr>
            <w:tcW w:w="459" w:type="pct"/>
            <w:tcBorders>
              <w:left w:val="nil"/>
              <w:bottom w:val="nil"/>
              <w:right w:val="nil"/>
            </w:tcBorders>
            <w:shd w:val="clear" w:color="auto" w:fill="auto"/>
            <w:noWrap/>
            <w:vAlign w:val="bottom"/>
            <w:hideMark/>
          </w:tcPr>
          <w:p w:rsidR="006C4DBD" w:rsidRPr="00E677F4" w:rsidRDefault="006C4DBD">
            <w:pPr>
              <w:rPr>
                <w:sz w:val="16"/>
                <w:szCs w:val="16"/>
              </w:rPr>
            </w:pPr>
          </w:p>
        </w:tc>
        <w:tc>
          <w:tcPr>
            <w:tcW w:w="593" w:type="pct"/>
            <w:tcBorders>
              <w:left w:val="nil"/>
              <w:bottom w:val="nil"/>
              <w:right w:val="nil"/>
            </w:tcBorders>
            <w:shd w:val="clear" w:color="auto" w:fill="auto"/>
            <w:noWrap/>
            <w:vAlign w:val="bottom"/>
            <w:hideMark/>
          </w:tcPr>
          <w:p w:rsidR="006C4DBD" w:rsidRPr="00E677F4" w:rsidRDefault="006C4DBD">
            <w:pPr>
              <w:rPr>
                <w:sz w:val="16"/>
                <w:szCs w:val="16"/>
              </w:rPr>
            </w:pPr>
          </w:p>
        </w:tc>
        <w:tc>
          <w:tcPr>
            <w:tcW w:w="417" w:type="pct"/>
            <w:tcBorders>
              <w:left w:val="nil"/>
              <w:bottom w:val="nil"/>
              <w:right w:val="nil"/>
            </w:tcBorders>
            <w:shd w:val="clear" w:color="auto" w:fill="auto"/>
            <w:noWrap/>
            <w:vAlign w:val="bottom"/>
            <w:hideMark/>
          </w:tcPr>
          <w:p w:rsidR="006C4DBD" w:rsidRPr="00E677F4" w:rsidRDefault="006C4DBD">
            <w:pPr>
              <w:rPr>
                <w:sz w:val="16"/>
                <w:szCs w:val="16"/>
              </w:rPr>
            </w:pPr>
          </w:p>
        </w:tc>
        <w:tc>
          <w:tcPr>
            <w:tcW w:w="459" w:type="pct"/>
            <w:tcBorders>
              <w:left w:val="nil"/>
              <w:bottom w:val="nil"/>
              <w:right w:val="nil"/>
            </w:tcBorders>
            <w:shd w:val="clear" w:color="auto" w:fill="auto"/>
            <w:noWrap/>
            <w:vAlign w:val="bottom"/>
            <w:hideMark/>
          </w:tcPr>
          <w:p w:rsidR="006C4DBD" w:rsidRPr="00E677F4" w:rsidRDefault="006C4DBD">
            <w:pPr>
              <w:rPr>
                <w:sz w:val="16"/>
                <w:szCs w:val="16"/>
              </w:rPr>
            </w:pPr>
          </w:p>
        </w:tc>
        <w:tc>
          <w:tcPr>
            <w:tcW w:w="593" w:type="pct"/>
            <w:tcBorders>
              <w:left w:val="nil"/>
              <w:bottom w:val="nil"/>
              <w:right w:val="nil"/>
            </w:tcBorders>
            <w:shd w:val="clear" w:color="auto" w:fill="auto"/>
            <w:noWrap/>
            <w:vAlign w:val="bottom"/>
            <w:hideMark/>
          </w:tcPr>
          <w:p w:rsidR="006C4DBD" w:rsidRPr="00E677F4" w:rsidRDefault="006C4DBD">
            <w:pPr>
              <w:rPr>
                <w:sz w:val="16"/>
                <w:szCs w:val="16"/>
              </w:rPr>
            </w:pPr>
          </w:p>
        </w:tc>
        <w:tc>
          <w:tcPr>
            <w:tcW w:w="948" w:type="pct"/>
            <w:gridSpan w:val="2"/>
            <w:tcBorders>
              <w:left w:val="nil"/>
              <w:bottom w:val="nil"/>
              <w:right w:val="nil"/>
            </w:tcBorders>
            <w:shd w:val="clear" w:color="auto" w:fill="auto"/>
            <w:noWrap/>
            <w:vAlign w:val="bottom"/>
            <w:hideMark/>
          </w:tcPr>
          <w:p w:rsidR="006C4DBD" w:rsidRPr="00E677F4" w:rsidRDefault="006C4DBD">
            <w:pPr>
              <w:jc w:val="right"/>
              <w:rPr>
                <w:color w:val="000000"/>
                <w:sz w:val="16"/>
                <w:szCs w:val="16"/>
              </w:rPr>
            </w:pPr>
            <w:r w:rsidRPr="00E677F4">
              <w:rPr>
                <w:color w:val="000000"/>
                <w:sz w:val="16"/>
                <w:szCs w:val="16"/>
              </w:rPr>
              <w:t>руб.</w:t>
            </w:r>
          </w:p>
        </w:tc>
      </w:tr>
      <w:tr w:rsidR="006C4DBD" w:rsidRPr="00E677F4" w:rsidTr="00E677F4">
        <w:trPr>
          <w:trHeight w:val="360"/>
        </w:trPr>
        <w:tc>
          <w:tcPr>
            <w:tcW w:w="1175"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Наименование  кодов классификации расходов бюджетов</w:t>
            </w:r>
          </w:p>
        </w:tc>
        <w:tc>
          <w:tcPr>
            <w:tcW w:w="356"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Код раздела, подраздела</w:t>
            </w:r>
          </w:p>
        </w:tc>
        <w:tc>
          <w:tcPr>
            <w:tcW w:w="459"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 xml:space="preserve">Утверждено </w:t>
            </w:r>
            <w:r w:rsidRPr="00E677F4">
              <w:rPr>
                <w:b/>
                <w:bCs/>
                <w:color w:val="000000"/>
                <w:sz w:val="16"/>
                <w:szCs w:val="16"/>
              </w:rPr>
              <w:br/>
              <w:t>на 2024 год</w:t>
            </w:r>
          </w:p>
        </w:tc>
        <w:tc>
          <w:tcPr>
            <w:tcW w:w="1011" w:type="pct"/>
            <w:gridSpan w:val="2"/>
            <w:tcBorders>
              <w:top w:val="single" w:sz="8" w:space="0" w:color="auto"/>
              <w:left w:val="nil"/>
              <w:bottom w:val="single" w:sz="4" w:space="0" w:color="auto"/>
              <w:right w:val="single" w:sz="8" w:space="0" w:color="000000"/>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в том числе за счет</w:t>
            </w:r>
          </w:p>
        </w:tc>
        <w:tc>
          <w:tcPr>
            <w:tcW w:w="459"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 xml:space="preserve">Исполнено </w:t>
            </w:r>
            <w:r w:rsidRPr="00E677F4">
              <w:rPr>
                <w:b/>
                <w:bCs/>
                <w:color w:val="000000"/>
                <w:sz w:val="16"/>
                <w:szCs w:val="16"/>
              </w:rPr>
              <w:br/>
              <w:t>на 31.12.2024</w:t>
            </w:r>
          </w:p>
        </w:tc>
        <w:tc>
          <w:tcPr>
            <w:tcW w:w="1172" w:type="pct"/>
            <w:gridSpan w:val="2"/>
            <w:tcBorders>
              <w:top w:val="single" w:sz="8" w:space="0" w:color="auto"/>
              <w:left w:val="nil"/>
              <w:bottom w:val="single" w:sz="4" w:space="0" w:color="auto"/>
              <w:right w:val="single" w:sz="8" w:space="0" w:color="000000"/>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в том числе за счет</w:t>
            </w:r>
          </w:p>
        </w:tc>
        <w:tc>
          <w:tcPr>
            <w:tcW w:w="369" w:type="pct"/>
            <w:vMerge w:val="restart"/>
            <w:tcBorders>
              <w:top w:val="single" w:sz="8" w:space="0" w:color="auto"/>
              <w:left w:val="nil"/>
              <w:bottom w:val="single" w:sz="8" w:space="0" w:color="000000"/>
              <w:right w:val="single" w:sz="8"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Процент исполнения</w:t>
            </w:r>
          </w:p>
        </w:tc>
      </w:tr>
      <w:tr w:rsidR="006C4DBD" w:rsidRPr="00E677F4" w:rsidTr="00E677F4">
        <w:trPr>
          <w:trHeight w:val="1485"/>
        </w:trPr>
        <w:tc>
          <w:tcPr>
            <w:tcW w:w="1175" w:type="pct"/>
            <w:vMerge/>
            <w:tcBorders>
              <w:top w:val="single" w:sz="8" w:space="0" w:color="auto"/>
              <w:left w:val="single" w:sz="8" w:space="0" w:color="auto"/>
              <w:bottom w:val="single" w:sz="8" w:space="0" w:color="000000"/>
              <w:right w:val="single" w:sz="4" w:space="0" w:color="auto"/>
            </w:tcBorders>
            <w:vAlign w:val="center"/>
            <w:hideMark/>
          </w:tcPr>
          <w:p w:rsidR="006C4DBD" w:rsidRPr="00E677F4" w:rsidRDefault="006C4DBD">
            <w:pPr>
              <w:rPr>
                <w:b/>
                <w:bCs/>
                <w:color w:val="000000"/>
                <w:sz w:val="16"/>
                <w:szCs w:val="16"/>
              </w:rPr>
            </w:pPr>
          </w:p>
        </w:tc>
        <w:tc>
          <w:tcPr>
            <w:tcW w:w="356" w:type="pct"/>
            <w:gridSpan w:val="2"/>
            <w:vMerge/>
            <w:tcBorders>
              <w:top w:val="single" w:sz="8" w:space="0" w:color="auto"/>
              <w:left w:val="single" w:sz="4" w:space="0" w:color="auto"/>
              <w:bottom w:val="single" w:sz="8" w:space="0" w:color="000000"/>
              <w:right w:val="single" w:sz="4" w:space="0" w:color="auto"/>
            </w:tcBorders>
            <w:vAlign w:val="center"/>
            <w:hideMark/>
          </w:tcPr>
          <w:p w:rsidR="006C4DBD" w:rsidRPr="00E677F4" w:rsidRDefault="006C4DBD">
            <w:pPr>
              <w:rPr>
                <w:b/>
                <w:bCs/>
                <w:color w:val="000000"/>
                <w:sz w:val="16"/>
                <w:szCs w:val="16"/>
              </w:rPr>
            </w:pPr>
          </w:p>
        </w:tc>
        <w:tc>
          <w:tcPr>
            <w:tcW w:w="459" w:type="pct"/>
            <w:vMerge/>
            <w:tcBorders>
              <w:top w:val="single" w:sz="8" w:space="0" w:color="auto"/>
              <w:left w:val="single" w:sz="8" w:space="0" w:color="auto"/>
              <w:bottom w:val="single" w:sz="8" w:space="0" w:color="000000"/>
              <w:right w:val="single" w:sz="4" w:space="0" w:color="auto"/>
            </w:tcBorders>
            <w:vAlign w:val="center"/>
            <w:hideMark/>
          </w:tcPr>
          <w:p w:rsidR="006C4DBD" w:rsidRPr="00E677F4" w:rsidRDefault="006C4DBD">
            <w:pPr>
              <w:rPr>
                <w:b/>
                <w:bCs/>
                <w:color w:val="000000"/>
                <w:sz w:val="16"/>
                <w:szCs w:val="16"/>
              </w:rPr>
            </w:pPr>
          </w:p>
        </w:tc>
        <w:tc>
          <w:tcPr>
            <w:tcW w:w="593" w:type="pct"/>
            <w:tcBorders>
              <w:top w:val="nil"/>
              <w:left w:val="nil"/>
              <w:bottom w:val="single" w:sz="8" w:space="0" w:color="auto"/>
              <w:right w:val="single" w:sz="4"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налоговых и неналоговых доходов, поступлений нецелевого характера</w:t>
            </w:r>
          </w:p>
        </w:tc>
        <w:tc>
          <w:tcPr>
            <w:tcW w:w="417" w:type="pct"/>
            <w:tcBorders>
              <w:top w:val="nil"/>
              <w:left w:val="nil"/>
              <w:bottom w:val="single" w:sz="8" w:space="0" w:color="auto"/>
              <w:right w:val="single" w:sz="8"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поступлений целевого характера</w:t>
            </w:r>
          </w:p>
        </w:tc>
        <w:tc>
          <w:tcPr>
            <w:tcW w:w="459" w:type="pct"/>
            <w:vMerge/>
            <w:tcBorders>
              <w:top w:val="single" w:sz="8" w:space="0" w:color="auto"/>
              <w:left w:val="single" w:sz="8" w:space="0" w:color="auto"/>
              <w:bottom w:val="single" w:sz="8" w:space="0" w:color="000000"/>
              <w:right w:val="single" w:sz="4" w:space="0" w:color="auto"/>
            </w:tcBorders>
            <w:vAlign w:val="center"/>
            <w:hideMark/>
          </w:tcPr>
          <w:p w:rsidR="006C4DBD" w:rsidRPr="00E677F4" w:rsidRDefault="006C4DBD">
            <w:pPr>
              <w:rPr>
                <w:b/>
                <w:bCs/>
                <w:color w:val="000000"/>
                <w:sz w:val="16"/>
                <w:szCs w:val="16"/>
              </w:rPr>
            </w:pPr>
          </w:p>
        </w:tc>
        <w:tc>
          <w:tcPr>
            <w:tcW w:w="593" w:type="pct"/>
            <w:tcBorders>
              <w:top w:val="nil"/>
              <w:left w:val="nil"/>
              <w:bottom w:val="single" w:sz="8" w:space="0" w:color="auto"/>
              <w:right w:val="single" w:sz="4"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налоговых и неналоговых доходов, поступлений нецелевого характера</w:t>
            </w:r>
          </w:p>
        </w:tc>
        <w:tc>
          <w:tcPr>
            <w:tcW w:w="579" w:type="pct"/>
            <w:tcBorders>
              <w:top w:val="nil"/>
              <w:left w:val="nil"/>
              <w:bottom w:val="single" w:sz="8" w:space="0" w:color="auto"/>
              <w:right w:val="single" w:sz="8" w:space="0" w:color="auto"/>
            </w:tcBorders>
            <w:shd w:val="clear" w:color="auto" w:fill="auto"/>
            <w:vAlign w:val="center"/>
            <w:hideMark/>
          </w:tcPr>
          <w:p w:rsidR="006C4DBD" w:rsidRPr="00E677F4" w:rsidRDefault="006C4DBD">
            <w:pPr>
              <w:jc w:val="center"/>
              <w:rPr>
                <w:b/>
                <w:bCs/>
                <w:color w:val="000000"/>
                <w:sz w:val="16"/>
                <w:szCs w:val="16"/>
              </w:rPr>
            </w:pPr>
            <w:r w:rsidRPr="00E677F4">
              <w:rPr>
                <w:b/>
                <w:bCs/>
                <w:color w:val="000000"/>
                <w:sz w:val="16"/>
                <w:szCs w:val="16"/>
              </w:rPr>
              <w:t>поступлений целевого характера</w:t>
            </w:r>
          </w:p>
        </w:tc>
        <w:tc>
          <w:tcPr>
            <w:tcW w:w="369" w:type="pct"/>
            <w:vMerge/>
            <w:tcBorders>
              <w:top w:val="single" w:sz="8" w:space="0" w:color="auto"/>
              <w:left w:val="nil"/>
              <w:bottom w:val="single" w:sz="8" w:space="0" w:color="000000"/>
              <w:right w:val="single" w:sz="8" w:space="0" w:color="auto"/>
            </w:tcBorders>
            <w:vAlign w:val="center"/>
            <w:hideMark/>
          </w:tcPr>
          <w:p w:rsidR="006C4DBD" w:rsidRPr="00E677F4" w:rsidRDefault="006C4DBD">
            <w:pPr>
              <w:rPr>
                <w:b/>
                <w:bCs/>
                <w:color w:val="000000"/>
                <w:sz w:val="16"/>
                <w:szCs w:val="16"/>
              </w:rPr>
            </w:pPr>
          </w:p>
        </w:tc>
      </w:tr>
      <w:tr w:rsidR="006C4DBD" w:rsidRPr="00E677F4" w:rsidTr="00E677F4">
        <w:trPr>
          <w:trHeight w:val="300"/>
        </w:trPr>
        <w:tc>
          <w:tcPr>
            <w:tcW w:w="11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Общегосударственные вопросы</w:t>
            </w:r>
          </w:p>
        </w:tc>
        <w:tc>
          <w:tcPr>
            <w:tcW w:w="227"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129"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103 548 826,00 </w:t>
            </w:r>
          </w:p>
        </w:tc>
        <w:tc>
          <w:tcPr>
            <w:tcW w:w="593"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101 824 615,12 </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1 724 210,88 </w:t>
            </w:r>
          </w:p>
        </w:tc>
        <w:tc>
          <w:tcPr>
            <w:tcW w:w="459"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103 181 318,25 </w:t>
            </w:r>
          </w:p>
        </w:tc>
        <w:tc>
          <w:tcPr>
            <w:tcW w:w="593"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101 457 460,19 </w:t>
            </w:r>
          </w:p>
        </w:tc>
        <w:tc>
          <w:tcPr>
            <w:tcW w:w="579"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1 723 858,06 </w:t>
            </w:r>
          </w:p>
        </w:tc>
        <w:tc>
          <w:tcPr>
            <w:tcW w:w="369" w:type="pct"/>
            <w:tcBorders>
              <w:top w:val="single" w:sz="4" w:space="0" w:color="auto"/>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99,6 </w:t>
            </w:r>
          </w:p>
        </w:tc>
      </w:tr>
      <w:tr w:rsidR="006C4DBD" w:rsidRPr="00E677F4" w:rsidTr="00E677F4">
        <w:trPr>
          <w:trHeight w:val="69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Функционирование высшего должностного лица субъекта Российской Федерации и муниципального образования</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02</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4 200 726,86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3 910 726,86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290 000,00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4 200 726,86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3 910 726,86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290 000,00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91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03</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1 196 591,85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1 196 591,85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1 196 591,85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1 196 591,85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91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32 493 819,25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31 837 042,08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656 777,17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32 493 819,25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31 837 042,08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656 777,17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Судебная система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352,82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352,82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0,0 </w:t>
            </w:r>
          </w:p>
        </w:tc>
      </w:tr>
      <w:tr w:rsidR="006C4DBD" w:rsidRPr="00E677F4" w:rsidTr="00E677F4">
        <w:trPr>
          <w:trHeight w:val="69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06</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12 957 226,82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12 769 390,78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187 836,04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12 944 236,78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12 756 400,74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187 836,04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99,9 </w:t>
            </w:r>
          </w:p>
        </w:tc>
      </w:tr>
      <w:tr w:rsidR="006C4DBD" w:rsidRPr="00E677F4" w:rsidTr="00E677F4">
        <w:trPr>
          <w:trHeight w:val="46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Другие общегосударственные вопросы</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13</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52 700 108,40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52 110 863,55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589 244,85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52 345 943,51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51 756 698,66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589 244,85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99,3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Национальная безопасность и правоохранительная деятельность</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03</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1 559 825,20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559 825,20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1 000 000,00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1 559 825,20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559 825,20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1 000 000,00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46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Гражданская оборона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03</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09</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210 925,00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210 925,00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210 925,00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210 925,00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03</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10</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1 348 900,20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348 900,20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1 000 000,00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1 348 900,20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348 900,20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1 000 000,00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69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Национальная экономика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35 788 557,51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23 543 632,45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12 244 925,06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34 102 283,58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22 085 685,36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12 016 598,22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95,3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Общеэкономические вопросы</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1 101 529,73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103 000,00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1 101 529,73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998 529,73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103 000,00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Сельское хозяйство и рыболовство</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11 297 348,37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5 241 759,26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6 055 589,11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11 064 701,00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5 237 438,73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5 827 262,27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97,9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Транспорт</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08</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9 361 250,85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4 864 044,90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4 497 205,95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9 361 250,85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4 864 044,90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4 497 205,95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Дорожное хозяйство (дорожные фонды)</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09</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12 026 728,56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12 026 728,56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10 573 102,00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10 573 102,00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87,9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Другие вопросы в области национальной экономики</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12</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2 001 700,00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412 570,00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1 589 130,00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2 001 700,00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412 570,00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1 589 130,00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46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Жилищно-коммунальное хозяйство</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38 896 940,82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33 756 359,40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5 140 581,42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27 516 247,66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22 375 666,24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5 140 581,42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70,7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Жилищное хозяйство</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60 005,00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60 005,00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60 005,00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60 005,00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Коммунальное хозяйство</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02</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28 608 528,90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27 849 512,73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759 016,17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17 227 835,74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16 468 819,57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759 016,17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60,2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Благоустройство</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03</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10 228 406,92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5 846 841,67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4 381 565,25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10 228 406,92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5 846 841,67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4 381 565,25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Охрана окружающей среды</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06</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115 000,00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115 000,00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115 000,00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Другие вопросы в области охраны окружающей среды</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06</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115 000,00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115 000,00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115 000,00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46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Образование</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07</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679 290 350,48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182 433 602,59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496 856 747,89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675 167 194,97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178 489 941,96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496 677 253,01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99,4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Дошкольное образование</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07</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111 864 176,23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52 988 627,23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58 875 549,00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111 242 937,92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52 382 412,16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58 860 525,76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99,4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Общее образование</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07</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02</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423 652 473,17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56 334 346,48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367 318 126,69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422 180 487,28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55 019 220,63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367 161 266,65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99,7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Дополнительное образование детей</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07</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03</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79 888 084,99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40 494 210,99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39 393 874,00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79 296 283,53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39 902 409,53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39 393 874,00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99,3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Профессиональная подготовка, переподготовка и повышение квалификации</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07</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38 100,00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38 100,00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38 100,00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38 100,00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46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Молодежная политика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07</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07</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4 498 038,77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3 098 368,24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1 399 670,53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4 498 038,77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3 098 368,24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1 399 670,53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Другие вопросы в области образования</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07</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09</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59 349 477,32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29 479 949,65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29 869 527,67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57 911 347,47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28 049 431,40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29 861 916,07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97,6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Культура, кинематография</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08</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84 550 457,09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39 855 348,59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44 695 108,50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84 473 087,35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39 777 978,85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44 695 108,50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99,9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Культура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08</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68 142 706,49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31 219 644,49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36 923 062,00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68 066 697,31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31 143 635,31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36 923 062,00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99,9 </w:t>
            </w:r>
          </w:p>
        </w:tc>
      </w:tr>
      <w:tr w:rsidR="006C4DBD" w:rsidRPr="00E677F4" w:rsidTr="00E677F4">
        <w:trPr>
          <w:trHeight w:val="45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Другие вопросы в области культуры, кинематографии</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08</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16 407 750,60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8 635 704,10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7 772 046,50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16 406 390,04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8 634 343,54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7 772 046,50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46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Социальная политика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10</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24 088 035,80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4 261 177,71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19 826 858,09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23 264 737,68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4 048 467,84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19 216 269,84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96,6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lastRenderedPageBreak/>
              <w:t>Пенсионное обеспечение</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10</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2 740 946,70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2 740 946,70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2 740 946,70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2 740 946,70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Социальное обеспечение населения</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10</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03</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783 248,00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733 248,00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50 000,00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783 248,00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733 248,00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50 000,00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Охрана семьи и детства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10</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04</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16 420 307,10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636 038,01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15 784 269,09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15 679 578,03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423 328,14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15 256 249,89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95,5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Другие вопросы в области социальной политики</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10</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06</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4 143 534,00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150 945,00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3 992 589,00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4 060 964,95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150 945,00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3 910 019,95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98,0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Физическая культура и спорт</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65 262 431,55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12 026 238,63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53 236 192,92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65 067 840,14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12 022 346,80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53 045 493,34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99,7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Физическая культура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7 757 632,58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7 757 632,58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7 757 632,58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7 757 632,58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30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Массовый спорт</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02</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54 638 952,55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1 455 765,55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53 183 187,00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54 444 361,14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1 451 873,72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52 992 487,42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99,6 </w:t>
            </w:r>
          </w:p>
        </w:tc>
      </w:tr>
      <w:tr w:rsidR="006C4DBD" w:rsidRPr="00E677F4" w:rsidTr="00E677F4">
        <w:trPr>
          <w:trHeight w:val="465"/>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Другие вопросы в области физической культуры и спорта</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11</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05</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2 865 846,42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2 812 840,50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53 005,92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2 865 846,42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2 812 840,50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53 005,92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69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Межбюджетные трансферты общего характера бюджетам бюджетной системы Российской Федерации</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14</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40 536 524,00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40 536 524,00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40 536 524,00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40 536 524,00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690"/>
        </w:trPr>
        <w:tc>
          <w:tcPr>
            <w:tcW w:w="1175" w:type="pct"/>
            <w:tcBorders>
              <w:top w:val="nil"/>
              <w:left w:val="single" w:sz="4" w:space="0" w:color="auto"/>
              <w:bottom w:val="single" w:sz="4" w:space="0" w:color="auto"/>
              <w:right w:val="single" w:sz="4" w:space="0" w:color="auto"/>
            </w:tcBorders>
            <w:shd w:val="clear" w:color="auto" w:fill="auto"/>
            <w:vAlign w:val="center"/>
            <w:hideMark/>
          </w:tcPr>
          <w:p w:rsidR="006C4DBD" w:rsidRPr="00E677F4" w:rsidRDefault="006C4DBD">
            <w:pPr>
              <w:rPr>
                <w:color w:val="000000"/>
                <w:sz w:val="16"/>
                <w:szCs w:val="16"/>
              </w:rPr>
            </w:pPr>
            <w:r w:rsidRPr="00E677F4">
              <w:rPr>
                <w:color w:val="000000"/>
                <w:sz w:val="16"/>
                <w:szCs w:val="16"/>
              </w:rPr>
              <w:t>Дотации на выравнивание бюджетной обеспеченности субъектов Российской Федерации и муниципальных образований</w:t>
            </w:r>
          </w:p>
        </w:tc>
        <w:tc>
          <w:tcPr>
            <w:tcW w:w="22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14</w:t>
            </w:r>
          </w:p>
        </w:tc>
        <w:tc>
          <w:tcPr>
            <w:tcW w:w="12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01</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40 536 524,00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40 536 524,00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40 536 524,00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0,00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color w:val="000000"/>
                <w:sz w:val="16"/>
                <w:szCs w:val="16"/>
              </w:rPr>
            </w:pPr>
            <w:r w:rsidRPr="00E677F4">
              <w:rPr>
                <w:color w:val="000000"/>
                <w:sz w:val="16"/>
                <w:szCs w:val="16"/>
              </w:rPr>
              <w:t xml:space="preserve">40 536 524,00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color w:val="000000"/>
                <w:sz w:val="16"/>
                <w:szCs w:val="16"/>
              </w:rPr>
            </w:pPr>
            <w:r w:rsidRPr="00E677F4">
              <w:rPr>
                <w:color w:val="000000"/>
                <w:sz w:val="16"/>
                <w:szCs w:val="16"/>
              </w:rPr>
              <w:t xml:space="preserve">100,0 </w:t>
            </w:r>
          </w:p>
        </w:tc>
      </w:tr>
      <w:tr w:rsidR="006C4DBD" w:rsidRPr="00E677F4" w:rsidTr="00E677F4">
        <w:trPr>
          <w:trHeight w:val="465"/>
        </w:trPr>
        <w:tc>
          <w:tcPr>
            <w:tcW w:w="1531"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C4DBD" w:rsidRPr="00E677F4" w:rsidRDefault="006C4DBD">
            <w:pPr>
              <w:rPr>
                <w:b/>
                <w:bCs/>
                <w:color w:val="000000"/>
                <w:sz w:val="16"/>
                <w:szCs w:val="16"/>
              </w:rPr>
            </w:pPr>
            <w:r w:rsidRPr="00E677F4">
              <w:rPr>
                <w:b/>
                <w:bCs/>
                <w:color w:val="000000"/>
                <w:sz w:val="16"/>
                <w:szCs w:val="16"/>
              </w:rPr>
              <w:t>Итого расходов</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b/>
                <w:bCs/>
                <w:color w:val="000000"/>
                <w:sz w:val="16"/>
                <w:szCs w:val="16"/>
              </w:rPr>
            </w:pPr>
            <w:r w:rsidRPr="00E677F4">
              <w:rPr>
                <w:b/>
                <w:bCs/>
                <w:color w:val="000000"/>
                <w:sz w:val="16"/>
                <w:szCs w:val="16"/>
              </w:rPr>
              <w:t xml:space="preserve">1 073 636 948,45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b/>
                <w:bCs/>
                <w:color w:val="000000"/>
                <w:sz w:val="16"/>
                <w:szCs w:val="16"/>
              </w:rPr>
            </w:pPr>
            <w:r w:rsidRPr="00E677F4">
              <w:rPr>
                <w:b/>
                <w:bCs/>
                <w:color w:val="000000"/>
                <w:sz w:val="16"/>
                <w:szCs w:val="16"/>
              </w:rPr>
              <w:t xml:space="preserve">398 375 799,69 </w:t>
            </w:r>
          </w:p>
        </w:tc>
        <w:tc>
          <w:tcPr>
            <w:tcW w:w="417"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b/>
                <w:bCs/>
                <w:color w:val="000000"/>
                <w:sz w:val="16"/>
                <w:szCs w:val="16"/>
              </w:rPr>
            </w:pPr>
            <w:r w:rsidRPr="00E677F4">
              <w:rPr>
                <w:b/>
                <w:bCs/>
                <w:color w:val="000000"/>
                <w:sz w:val="16"/>
                <w:szCs w:val="16"/>
              </w:rPr>
              <w:t xml:space="preserve">675 261 148,76 </w:t>
            </w:r>
          </w:p>
        </w:tc>
        <w:tc>
          <w:tcPr>
            <w:tcW w:w="45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b/>
                <w:bCs/>
                <w:color w:val="000000"/>
                <w:sz w:val="16"/>
                <w:szCs w:val="16"/>
              </w:rPr>
            </w:pPr>
            <w:r w:rsidRPr="00E677F4">
              <w:rPr>
                <w:b/>
                <w:bCs/>
                <w:color w:val="000000"/>
                <w:sz w:val="16"/>
                <w:szCs w:val="16"/>
              </w:rPr>
              <w:t xml:space="preserve">1 054 984 058,83 </w:t>
            </w:r>
          </w:p>
        </w:tc>
        <w:tc>
          <w:tcPr>
            <w:tcW w:w="593"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b/>
                <w:bCs/>
                <w:color w:val="000000"/>
                <w:sz w:val="16"/>
                <w:szCs w:val="16"/>
              </w:rPr>
            </w:pPr>
            <w:r w:rsidRPr="00E677F4">
              <w:rPr>
                <w:b/>
                <w:bCs/>
                <w:color w:val="000000"/>
                <w:sz w:val="16"/>
                <w:szCs w:val="16"/>
              </w:rPr>
              <w:t xml:space="preserve">380 932 372,44 </w:t>
            </w:r>
          </w:p>
        </w:tc>
        <w:tc>
          <w:tcPr>
            <w:tcW w:w="57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right"/>
              <w:rPr>
                <w:b/>
                <w:bCs/>
                <w:color w:val="000000"/>
                <w:sz w:val="16"/>
                <w:szCs w:val="16"/>
              </w:rPr>
            </w:pPr>
            <w:r w:rsidRPr="00E677F4">
              <w:rPr>
                <w:b/>
                <w:bCs/>
                <w:color w:val="000000"/>
                <w:sz w:val="16"/>
                <w:szCs w:val="16"/>
              </w:rPr>
              <w:t xml:space="preserve">674 051 686,39 </w:t>
            </w:r>
          </w:p>
        </w:tc>
        <w:tc>
          <w:tcPr>
            <w:tcW w:w="369" w:type="pct"/>
            <w:tcBorders>
              <w:top w:val="nil"/>
              <w:left w:val="nil"/>
              <w:bottom w:val="single" w:sz="4" w:space="0" w:color="auto"/>
              <w:right w:val="single" w:sz="4" w:space="0" w:color="auto"/>
            </w:tcBorders>
            <w:shd w:val="clear" w:color="auto" w:fill="auto"/>
            <w:noWrap/>
            <w:vAlign w:val="center"/>
            <w:hideMark/>
          </w:tcPr>
          <w:p w:rsidR="006C4DBD" w:rsidRPr="00E677F4" w:rsidRDefault="006C4DBD">
            <w:pPr>
              <w:jc w:val="center"/>
              <w:rPr>
                <w:b/>
                <w:bCs/>
                <w:color w:val="000000"/>
                <w:sz w:val="16"/>
                <w:szCs w:val="16"/>
              </w:rPr>
            </w:pPr>
            <w:r w:rsidRPr="00E677F4">
              <w:rPr>
                <w:b/>
                <w:bCs/>
                <w:color w:val="000000"/>
                <w:sz w:val="16"/>
                <w:szCs w:val="16"/>
              </w:rPr>
              <w:t xml:space="preserve">98,3 </w:t>
            </w:r>
          </w:p>
        </w:tc>
      </w:tr>
    </w:tbl>
    <w:p w:rsidR="00124B72" w:rsidRPr="00351449" w:rsidRDefault="00124B72" w:rsidP="00954674">
      <w:pPr>
        <w:pBdr>
          <w:between w:val="single" w:sz="4" w:space="1" w:color="auto"/>
        </w:pBdr>
        <w:suppressAutoHyphens/>
        <w:jc w:val="center"/>
        <w:rPr>
          <w:lang w:eastAsia="ar-SA"/>
        </w:rPr>
      </w:pPr>
    </w:p>
    <w:p w:rsidR="00351449" w:rsidRPr="00351449" w:rsidRDefault="00351449" w:rsidP="00351449">
      <w:pPr>
        <w:suppressAutoHyphens/>
        <w:jc w:val="right"/>
        <w:rPr>
          <w:color w:val="000000"/>
          <w:lang w:eastAsia="ar-SA"/>
        </w:rPr>
      </w:pPr>
    </w:p>
    <w:p w:rsidR="00351449" w:rsidRPr="00351449" w:rsidRDefault="00351449" w:rsidP="00351449">
      <w:pPr>
        <w:suppressAutoHyphens/>
        <w:jc w:val="right"/>
        <w:rPr>
          <w:color w:val="000000"/>
          <w:lang w:eastAsia="ar-SA"/>
        </w:rPr>
        <w:sectPr w:rsidR="00351449" w:rsidRPr="00351449" w:rsidSect="00954674">
          <w:footerReference w:type="default" r:id="rId11"/>
          <w:footnotePr>
            <w:pos w:val="beneathText"/>
          </w:footnotePr>
          <w:pgSz w:w="16837" w:h="11905" w:orient="landscape"/>
          <w:pgMar w:top="1418" w:right="1134" w:bottom="1134" w:left="1134" w:header="720" w:footer="720" w:gutter="0"/>
          <w:cols w:space="720"/>
          <w:docGrid w:linePitch="360"/>
        </w:sectPr>
      </w:pPr>
    </w:p>
    <w:p w:rsidR="00351449" w:rsidRPr="00351449" w:rsidRDefault="00351449" w:rsidP="00351449">
      <w:pPr>
        <w:suppressAutoHyphens/>
        <w:jc w:val="right"/>
        <w:rPr>
          <w:lang w:eastAsia="ar-SA"/>
        </w:rPr>
      </w:pPr>
      <w:r w:rsidRPr="00351449">
        <w:rPr>
          <w:lang w:eastAsia="ar-SA"/>
        </w:rPr>
        <w:lastRenderedPageBreak/>
        <w:t>Приложение № 4</w:t>
      </w:r>
    </w:p>
    <w:p w:rsidR="004D5A2A" w:rsidRDefault="004D5A2A" w:rsidP="004D5A2A">
      <w:pPr>
        <w:jc w:val="right"/>
      </w:pPr>
      <w:r>
        <w:t xml:space="preserve">к постановлению Администрации Азовского немецкого </w:t>
      </w:r>
    </w:p>
    <w:p w:rsidR="004D5A2A" w:rsidRDefault="004D5A2A" w:rsidP="004D5A2A">
      <w:pPr>
        <w:jc w:val="right"/>
      </w:pPr>
      <w:r>
        <w:t xml:space="preserve">национального муниципального района Омской области  </w:t>
      </w:r>
    </w:p>
    <w:p w:rsidR="00877C9E" w:rsidRDefault="00A05811" w:rsidP="00877C9E">
      <w:pPr>
        <w:suppressAutoHyphens/>
        <w:jc w:val="right"/>
        <w:rPr>
          <w:lang w:eastAsia="ar-SA"/>
        </w:rPr>
      </w:pPr>
      <w:r>
        <w:t>от 22.04.2025 № 253</w:t>
      </w:r>
    </w:p>
    <w:p w:rsidR="00AD5303" w:rsidRPr="00AD5303" w:rsidRDefault="00AD5303">
      <w:pPr>
        <w:rPr>
          <w:sz w:val="6"/>
          <w:szCs w:val="6"/>
        </w:rPr>
      </w:pPr>
    </w:p>
    <w:p w:rsidR="00940F84" w:rsidRPr="00940F84" w:rsidRDefault="00940F84" w:rsidP="00940F84">
      <w:pPr>
        <w:suppressAutoHyphens/>
        <w:jc w:val="right"/>
        <w:rPr>
          <w:sz w:val="28"/>
          <w:szCs w:val="28"/>
          <w:lang w:eastAsia="ar-SA"/>
        </w:rPr>
      </w:pPr>
    </w:p>
    <w:p w:rsidR="00940F84" w:rsidRPr="00940F84" w:rsidRDefault="00940F84" w:rsidP="00940F84">
      <w:pPr>
        <w:jc w:val="center"/>
        <w:rPr>
          <w:rFonts w:eastAsia="Calibri"/>
          <w:sz w:val="28"/>
          <w:szCs w:val="28"/>
          <w:lang w:eastAsia="en-US"/>
        </w:rPr>
      </w:pPr>
      <w:r w:rsidRPr="00940F84">
        <w:rPr>
          <w:rFonts w:eastAsia="Calibri"/>
          <w:sz w:val="28"/>
          <w:szCs w:val="28"/>
          <w:lang w:eastAsia="en-US"/>
        </w:rPr>
        <w:t>Исполнение</w:t>
      </w:r>
    </w:p>
    <w:p w:rsidR="00940F84" w:rsidRDefault="00940F84" w:rsidP="00940F84">
      <w:pPr>
        <w:jc w:val="center"/>
        <w:rPr>
          <w:rFonts w:eastAsia="Calibri"/>
          <w:sz w:val="28"/>
          <w:szCs w:val="28"/>
          <w:lang w:eastAsia="en-US"/>
        </w:rPr>
      </w:pPr>
      <w:r w:rsidRPr="0022216E">
        <w:rPr>
          <w:rFonts w:eastAsia="Calibri"/>
          <w:sz w:val="28"/>
          <w:szCs w:val="28"/>
          <w:lang w:eastAsia="en-US"/>
        </w:rPr>
        <w:t>по расходам районного бюджета по ведомственной ст</w:t>
      </w:r>
      <w:r w:rsidR="00086E5D">
        <w:rPr>
          <w:rFonts w:eastAsia="Calibri"/>
          <w:sz w:val="28"/>
          <w:szCs w:val="28"/>
          <w:lang w:eastAsia="en-US"/>
        </w:rPr>
        <w:t>руктуре расходов бюджетов за 202</w:t>
      </w:r>
      <w:r w:rsidR="00E677F4">
        <w:rPr>
          <w:rFonts w:eastAsia="Calibri"/>
          <w:sz w:val="28"/>
          <w:szCs w:val="28"/>
          <w:lang w:eastAsia="en-US"/>
        </w:rPr>
        <w:t>4</w:t>
      </w:r>
      <w:r w:rsidRPr="0022216E">
        <w:rPr>
          <w:rFonts w:eastAsia="Calibri"/>
          <w:sz w:val="28"/>
          <w:szCs w:val="28"/>
          <w:lang w:eastAsia="en-US"/>
        </w:rPr>
        <w:t xml:space="preserve"> год</w:t>
      </w:r>
    </w:p>
    <w:p w:rsidR="00D2373D" w:rsidRPr="00940F84" w:rsidRDefault="00D2373D" w:rsidP="00940F84">
      <w:pPr>
        <w:jc w:val="center"/>
        <w:rPr>
          <w:rFonts w:eastAsia="Calibri"/>
          <w:sz w:val="28"/>
          <w:szCs w:val="28"/>
          <w:lang w:eastAsia="en-US"/>
        </w:rPr>
      </w:pPr>
    </w:p>
    <w:tbl>
      <w:tblPr>
        <w:tblW w:w="5252" w:type="pct"/>
        <w:tblLayout w:type="fixed"/>
        <w:tblLook w:val="04A0" w:firstRow="1" w:lastRow="0" w:firstColumn="1" w:lastColumn="0" w:noHBand="0" w:noVBand="1"/>
      </w:tblPr>
      <w:tblGrid>
        <w:gridCol w:w="2904"/>
        <w:gridCol w:w="495"/>
        <w:gridCol w:w="603"/>
        <w:gridCol w:w="428"/>
        <w:gridCol w:w="379"/>
        <w:gridCol w:w="294"/>
        <w:gridCol w:w="425"/>
        <w:gridCol w:w="645"/>
        <w:gridCol w:w="639"/>
        <w:gridCol w:w="1337"/>
        <w:gridCol w:w="1343"/>
        <w:gridCol w:w="1278"/>
        <w:gridCol w:w="1337"/>
        <w:gridCol w:w="1217"/>
        <w:gridCol w:w="1275"/>
        <w:gridCol w:w="694"/>
      </w:tblGrid>
      <w:tr w:rsidR="00D2373D" w:rsidRPr="00D2373D" w:rsidTr="00D2373D">
        <w:trPr>
          <w:trHeight w:val="20"/>
        </w:trPr>
        <w:tc>
          <w:tcPr>
            <w:tcW w:w="9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Наименование  кодов классификации расходов бюджетов</w:t>
            </w:r>
          </w:p>
        </w:tc>
        <w:tc>
          <w:tcPr>
            <w:tcW w:w="1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Код ГРБС</w:t>
            </w:r>
          </w:p>
        </w:tc>
        <w:tc>
          <w:tcPr>
            <w:tcW w:w="3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Код раздела, подраздела</w:t>
            </w:r>
          </w:p>
        </w:tc>
        <w:tc>
          <w:tcPr>
            <w:tcW w:w="570"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Код целевой статьи</w:t>
            </w:r>
          </w:p>
        </w:tc>
        <w:tc>
          <w:tcPr>
            <w:tcW w:w="2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Код вида расходов</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 xml:space="preserve">Утверждено </w:t>
            </w:r>
            <w:r w:rsidRPr="00D2373D">
              <w:rPr>
                <w:b/>
                <w:bCs/>
                <w:color w:val="000000"/>
                <w:sz w:val="16"/>
                <w:szCs w:val="16"/>
              </w:rPr>
              <w:br/>
              <w:t>на 2024 год</w:t>
            </w:r>
          </w:p>
        </w:tc>
        <w:tc>
          <w:tcPr>
            <w:tcW w:w="857" w:type="pct"/>
            <w:gridSpan w:val="2"/>
            <w:tcBorders>
              <w:top w:val="single" w:sz="4" w:space="0" w:color="auto"/>
              <w:left w:val="nil"/>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в том числе за счет</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 xml:space="preserve">Исполнено </w:t>
            </w:r>
            <w:r w:rsidRPr="00D2373D">
              <w:rPr>
                <w:b/>
                <w:bCs/>
                <w:color w:val="000000"/>
                <w:sz w:val="16"/>
                <w:szCs w:val="16"/>
              </w:rPr>
              <w:br/>
              <w:t>на 31.12.2024</w:t>
            </w:r>
          </w:p>
        </w:tc>
        <w:tc>
          <w:tcPr>
            <w:tcW w:w="814" w:type="pct"/>
            <w:gridSpan w:val="2"/>
            <w:tcBorders>
              <w:top w:val="single" w:sz="4" w:space="0" w:color="auto"/>
              <w:left w:val="nil"/>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в том числе за счет</w:t>
            </w:r>
          </w:p>
        </w:tc>
        <w:tc>
          <w:tcPr>
            <w:tcW w:w="2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Процент исполнения</w:t>
            </w:r>
          </w:p>
        </w:tc>
      </w:tr>
      <w:tr w:rsidR="00D2373D" w:rsidRPr="00D2373D" w:rsidTr="00D2373D">
        <w:trPr>
          <w:trHeight w:val="20"/>
        </w:trPr>
        <w:tc>
          <w:tcPr>
            <w:tcW w:w="949" w:type="pct"/>
            <w:vMerge/>
            <w:tcBorders>
              <w:top w:val="single" w:sz="4" w:space="0" w:color="auto"/>
              <w:left w:val="single" w:sz="4" w:space="0" w:color="auto"/>
              <w:bottom w:val="single" w:sz="4" w:space="0" w:color="auto"/>
              <w:right w:val="single" w:sz="4" w:space="0" w:color="auto"/>
            </w:tcBorders>
            <w:vAlign w:val="center"/>
            <w:hideMark/>
          </w:tcPr>
          <w:p w:rsidR="00E677F4" w:rsidRPr="00D2373D" w:rsidRDefault="00E677F4" w:rsidP="00E677F4">
            <w:pPr>
              <w:rPr>
                <w:b/>
                <w:bCs/>
                <w:color w:val="000000"/>
                <w:sz w:val="16"/>
                <w:szCs w:val="16"/>
              </w:rPr>
            </w:pPr>
          </w:p>
        </w:tc>
        <w:tc>
          <w:tcPr>
            <w:tcW w:w="162" w:type="pct"/>
            <w:vMerge/>
            <w:tcBorders>
              <w:top w:val="single" w:sz="4" w:space="0" w:color="auto"/>
              <w:left w:val="single" w:sz="4" w:space="0" w:color="auto"/>
              <w:bottom w:val="single" w:sz="4" w:space="0" w:color="auto"/>
              <w:right w:val="single" w:sz="4" w:space="0" w:color="auto"/>
            </w:tcBorders>
            <w:vAlign w:val="center"/>
            <w:hideMark/>
          </w:tcPr>
          <w:p w:rsidR="00E677F4" w:rsidRPr="00D2373D" w:rsidRDefault="00E677F4" w:rsidP="00E677F4">
            <w:pPr>
              <w:rPr>
                <w:b/>
                <w:bCs/>
                <w:color w:val="000000"/>
                <w:sz w:val="16"/>
                <w:szCs w:val="16"/>
              </w:rPr>
            </w:pPr>
          </w:p>
        </w:tc>
        <w:tc>
          <w:tcPr>
            <w:tcW w:w="337" w:type="pct"/>
            <w:gridSpan w:val="2"/>
            <w:vMerge/>
            <w:tcBorders>
              <w:top w:val="single" w:sz="4" w:space="0" w:color="auto"/>
              <w:left w:val="single" w:sz="4" w:space="0" w:color="auto"/>
              <w:bottom w:val="single" w:sz="4" w:space="0" w:color="auto"/>
              <w:right w:val="single" w:sz="4" w:space="0" w:color="auto"/>
            </w:tcBorders>
            <w:vAlign w:val="center"/>
            <w:hideMark/>
          </w:tcPr>
          <w:p w:rsidR="00E677F4" w:rsidRPr="00D2373D" w:rsidRDefault="00E677F4" w:rsidP="00E677F4">
            <w:pPr>
              <w:rPr>
                <w:b/>
                <w:bCs/>
                <w:color w:val="000000"/>
                <w:sz w:val="16"/>
                <w:szCs w:val="16"/>
              </w:rPr>
            </w:pPr>
          </w:p>
        </w:tc>
        <w:tc>
          <w:tcPr>
            <w:tcW w:w="570" w:type="pct"/>
            <w:gridSpan w:val="4"/>
            <w:vMerge/>
            <w:tcBorders>
              <w:top w:val="single" w:sz="4" w:space="0" w:color="auto"/>
              <w:left w:val="single" w:sz="4" w:space="0" w:color="auto"/>
              <w:bottom w:val="single" w:sz="4" w:space="0" w:color="auto"/>
              <w:right w:val="single" w:sz="4" w:space="0" w:color="auto"/>
            </w:tcBorders>
            <w:vAlign w:val="center"/>
            <w:hideMark/>
          </w:tcPr>
          <w:p w:rsidR="00E677F4" w:rsidRPr="00D2373D" w:rsidRDefault="00E677F4" w:rsidP="00E677F4">
            <w:pPr>
              <w:rPr>
                <w:b/>
                <w:bCs/>
                <w:color w:val="000000"/>
                <w:sz w:val="16"/>
                <w:szCs w:val="16"/>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rsidR="00E677F4" w:rsidRPr="00D2373D" w:rsidRDefault="00E677F4" w:rsidP="00E677F4">
            <w:pPr>
              <w:rPr>
                <w:b/>
                <w:bCs/>
                <w:color w:val="000000"/>
                <w:sz w:val="16"/>
                <w:szCs w:val="16"/>
              </w:rPr>
            </w:pP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E677F4" w:rsidRPr="00D2373D" w:rsidRDefault="00E677F4" w:rsidP="00E677F4">
            <w:pPr>
              <w:rPr>
                <w:b/>
                <w:bCs/>
                <w:color w:val="000000"/>
                <w:sz w:val="16"/>
                <w:szCs w:val="16"/>
              </w:rPr>
            </w:pPr>
          </w:p>
        </w:tc>
        <w:tc>
          <w:tcPr>
            <w:tcW w:w="439" w:type="pct"/>
            <w:tcBorders>
              <w:top w:val="nil"/>
              <w:left w:val="nil"/>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налоговых и неналоговых доходов, поступлений нецелевого характера</w:t>
            </w:r>
          </w:p>
        </w:tc>
        <w:tc>
          <w:tcPr>
            <w:tcW w:w="418" w:type="pct"/>
            <w:tcBorders>
              <w:top w:val="nil"/>
              <w:left w:val="nil"/>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поступлений целевого характера</w:t>
            </w: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E677F4" w:rsidRPr="00D2373D" w:rsidRDefault="00E677F4" w:rsidP="00E677F4">
            <w:pPr>
              <w:rPr>
                <w:b/>
                <w:bCs/>
                <w:color w:val="000000"/>
                <w:sz w:val="16"/>
                <w:szCs w:val="16"/>
              </w:rPr>
            </w:pPr>
          </w:p>
        </w:tc>
        <w:tc>
          <w:tcPr>
            <w:tcW w:w="398" w:type="pct"/>
            <w:tcBorders>
              <w:top w:val="nil"/>
              <w:left w:val="nil"/>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налоговых и неналоговых доходов, поступлений нецелевого характера</w:t>
            </w:r>
          </w:p>
        </w:tc>
        <w:tc>
          <w:tcPr>
            <w:tcW w:w="417" w:type="pct"/>
            <w:tcBorders>
              <w:top w:val="nil"/>
              <w:left w:val="nil"/>
              <w:bottom w:val="single" w:sz="4" w:space="0" w:color="auto"/>
              <w:right w:val="single" w:sz="4" w:space="0" w:color="auto"/>
            </w:tcBorders>
            <w:shd w:val="clear" w:color="auto" w:fill="auto"/>
            <w:vAlign w:val="center"/>
            <w:hideMark/>
          </w:tcPr>
          <w:p w:rsidR="00E677F4" w:rsidRPr="00D2373D" w:rsidRDefault="00E677F4" w:rsidP="00E677F4">
            <w:pPr>
              <w:jc w:val="center"/>
              <w:rPr>
                <w:b/>
                <w:bCs/>
                <w:color w:val="000000"/>
                <w:sz w:val="16"/>
                <w:szCs w:val="16"/>
              </w:rPr>
            </w:pPr>
            <w:r w:rsidRPr="00D2373D">
              <w:rPr>
                <w:b/>
                <w:bCs/>
                <w:color w:val="000000"/>
                <w:sz w:val="16"/>
                <w:szCs w:val="16"/>
              </w:rPr>
              <w:t>поступлений целевого характера</w:t>
            </w: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E677F4" w:rsidRPr="00D2373D" w:rsidRDefault="00E677F4" w:rsidP="00E677F4">
            <w:pPr>
              <w:rPr>
                <w:b/>
                <w:bCs/>
                <w:color w:val="000000"/>
                <w:sz w:val="16"/>
                <w:szCs w:val="16"/>
              </w:rPr>
            </w:pP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Совет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Общегосударственные вопросы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расходы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направления деятельности представительного органа муниципального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Мероприятия по обеспечению деятельности представительного органа муниципального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функционирования представительного органа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1 196 591,85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1 165 905,95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1 165 905,95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1 165 905,95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1 165 905,95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1 165 905,95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1 165 905,95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1 165 905,95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1 165 905,95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30 685,90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30 685,90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30 685,90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30 685,90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501</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30 685,90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30 685,90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30 685,90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30 685,90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Администрация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205 772 408,81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147 420 614,56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58 351 794,25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192 388 979,97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134 228 238,12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58 160 741,85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93,5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Общегосударственные вопросы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81 029 283,94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79 748 347,95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1 280 935,99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80 674 766,23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79 394 183,06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1 280 583,17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Функционирование высшего должностного лица субъекта Российской Федерации и муниципального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4 200 726,86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4 200 726,86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4 200 726,86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4 200 726,86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4 200 726,86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4 200 726,86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4 200 726,86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4 200 726,86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3 910 726,86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Поощрение муниципальной управленческой команды Азовского немецкого национального муниципального района Омской области за достижение </w:t>
            </w:r>
            <w:r w:rsidRPr="00D2373D">
              <w:rPr>
                <w:color w:val="000000"/>
                <w:sz w:val="16"/>
                <w:szCs w:val="16"/>
              </w:rPr>
              <w:lastRenderedPageBreak/>
              <w:t>муниципальным районом значений (уровней) показателей для оценки эффективности деятельности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32 493 819,25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31 837 042,08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32 493 819,25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31 837 042,08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32 493 819,25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31 837 042,08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32 493 819,25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31 837 042,08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32 493 819,25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31 837 042,08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32 493 819,25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31 837 042,08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32 493 819,25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31 837 042,08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32 493 819,25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31 837 042,08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27 225 342,08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27 225 342,08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27 225 342,08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27 225 342,08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27 197 766,48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27 197 766,48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27 197 766,48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27 197 766,48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27 197 766,48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27 197 766,48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27 197 766,48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27 197 766,48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26 466,60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26 466,60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26 466,60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26 466,60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26 466,60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26 466,60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26 466,60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26 466,60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1 109,00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1 109,00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1 109,00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1 109,00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Уплата налогов, сборов и иных платежей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1 109,00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1 109,00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1 109,00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1 109,00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656 777,17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(финансовое обеспечение деятельности органов местного самоуправления сельских поселений)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81017</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81017</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81017</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4 611 700,00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Судебная система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расходы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направления деятельности муниципальных органов муниципальных образований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Мероприятия в сфере муниципального 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Осуществление переданных полномочий Российской Федерации по составлению (изменению) списков </w:t>
            </w:r>
            <w:r w:rsidRPr="00D2373D">
              <w:rPr>
                <w:color w:val="000000"/>
                <w:sz w:val="16"/>
                <w:szCs w:val="16"/>
              </w:rPr>
              <w:lastRenderedPageBreak/>
              <w:t>кандидатов в присяжные заседатели федеральных судов общей юрисдикции в Российской Федерации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51202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51202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51202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352,82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общегосударственные вопросы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44 334 385,01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44 000 579,01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43 980 220,12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43 646 414,12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36 402 928,50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36 069 122,50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36 048 763,61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35 714 957,61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36 402 928,50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36 069 122,50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36 048 763,61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35 714 957,61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36 402 928,50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36 069 122,50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36 048 763,61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35 714 957,61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Хозяйственное обеспечение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36 069 122,50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36 069 122,50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35 714 957,61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35 714 957,61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25 143 758,48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25 143 758,48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25 143 758,48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25 143 758,48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25 143 758,48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25 143 758,48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25 143 758,48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25 143 758,48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10 893 670,02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10 893 670,02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10 539 505,13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10 539 505,13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10 893 670,02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10 893 670,02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10 539 505,13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10 539 505,13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31 694,00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31 694,00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31 694,00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31 694,00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Уплата налогов, сборов и иных платежей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31 694,00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31 694,00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31 694,00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31 694,00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Осуществление государственного полномочия по созданию </w:t>
            </w:r>
            <w:r w:rsidRPr="00D2373D">
              <w:rPr>
                <w:color w:val="000000"/>
                <w:sz w:val="16"/>
                <w:szCs w:val="16"/>
              </w:rPr>
              <w:lastRenderedPageBreak/>
              <w:t>административных комиссий, в том числе обеспечению их деятельности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333 806,00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327 985,20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327 985,20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327 985,20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327 985,20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327 985,20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327 985,20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327 985,20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327 985,20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5 820,80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5 820,80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5 820,80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5 820,80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5 820,80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5 820,80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5 820,80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5 820,80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социальной инфраструктуры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81014</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81014</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81014</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1 028 300,00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Подпрограмма "Обеспечение общественной безопасности, профилактика наркомании, противодействие экстремизму и терроризму"</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Содействие в социальной адаптации лиц, освобожденных от отбывания уголовного наказания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расходы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направления деятельности муниципальных органов муниципальных образований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Мероприятия в сфере муниципального 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Прочие расходы по обязательствам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6 902 656,51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Исполнение судебных актов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830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6 812 656,51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6 812 656,51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6 812 656,51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6 812 656,51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Уплата налогов, сборов и иных платежей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Национальная безопасность и правоохранительная деятельность</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1 559 825,20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559 825,20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1 559 825,20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559 825,20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Гражданская оборона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210 925,00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1 348 900,20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1 348 900,20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348 900,20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расходы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направления деятельности муниципальных органов муниципальных образований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Мероприятия в сфере муниципального 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за счет средств резервного фонда Правительства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79970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79970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79970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Национальная экономика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23 153 679,41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17 067 343,46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6 086 335,95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21 700 052,85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15 613 716,90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6 086 335,95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93,7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Транспорт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9 361 250,85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4 864 044,90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4 497 205,95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9 361 250,85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4 864 044,90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4 497 205,95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72510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8 938,52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2373D">
              <w:rPr>
                <w:color w:val="000000"/>
                <w:sz w:val="16"/>
                <w:szCs w:val="16"/>
              </w:rPr>
              <w:lastRenderedPageBreak/>
              <w:t>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72510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8 737,20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8 737,20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8 737,20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8 737,20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72510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8 737,20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8 737,20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8 737,20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8 737,20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72510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201,32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201,32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201,32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201,32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72510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201,32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201,32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201,32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201,32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9 352 312,33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4 864 044,90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9 352 312,33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4 864 044,90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9 352 312,33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4 864 044,90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9 352 312,33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4 864 044,90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предоставления транспортных услуг населению и организация транспортного обслуживания населения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9 352 312,33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4 864 044,90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9 352 312,33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4 864 044,90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4 627 820,30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Обеспечение доступности транспортных услуг путем заключения муниципальных контрактов на выполнение работ, связанных с осуществлением регулярных </w:t>
            </w:r>
            <w:r w:rsidRPr="00D2373D">
              <w:rPr>
                <w:color w:val="000000"/>
                <w:sz w:val="16"/>
                <w:szCs w:val="16"/>
              </w:rPr>
              <w:lastRenderedPageBreak/>
              <w:t>перевозок автомобильным транспортом по регулируемым тарифам по муниципальным маршрутам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70841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70841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70841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4 488 267,43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S0841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S0841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S0841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236 224,60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Дорожное хозяйство (дорожные фонды)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12 026 728,56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12 026 728,56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10 573 102,00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10 573 102,00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12 026 728,56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12 026 728,56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10 573 102,00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10 573 102,00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12 026 728,56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12 026 728,56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10 573 102,00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10 573 102,00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деятельности в сфере дорожного хозяйства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3 760 615,84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3 760 615,84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2 306 989,28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2 306 989,28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61,3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Содержание автомобильных дорог местного значения вне границ населенных пунктов в границах муниципального района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3 760 615,84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3 760 615,84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2 306 989,28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2 306 989,28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61,3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3 760 615,84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3 760 615,84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2 306 989,28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2 306 989,28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61,3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3 760 615,84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3 760 615,84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2 306 989,28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2 306 989,28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61,3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Капитальный ремонт, ремонт автомобильных дорог общего пользования местного значения в поселениях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81015</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81015</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81015</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8 266 112,72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национальной экономики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1 765 700,00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176 570,00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1 589 130,00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1 765 700,00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176 570,00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1 589 130,00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1 765 700,00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176 570,00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1 589 130,00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1 765 700,00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176 570,00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1 589 130,00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1 765 700,00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176 570,00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1 589 130,00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1 765 700,00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176 570,00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1 589 130,00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Формирование документов территориального планирования и подготовка документации по планировке территории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1 765 700,00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176 570,00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1 589 130,00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1 765 700,00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176 570,00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1 589 130,00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70620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70620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70620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779 130,00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S0620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S0620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S0620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86 570,00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Жилищно-коммунальное хозяйство</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38 896 940,82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33 756 359,40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5 140 581,42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27 516 247,66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22 375 666,24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5 140 581,42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70,7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Жилищное хозяйство</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Муниципальная программа "Создание благоприятных условий для жизнедеятельности населения Азовского немецкого национального </w:t>
            </w:r>
            <w:r w:rsidRPr="00D2373D">
              <w:rPr>
                <w:color w:val="000000"/>
                <w:sz w:val="16"/>
                <w:szCs w:val="16"/>
              </w:rPr>
              <w:lastRenderedPageBreak/>
              <w:t>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60 005,00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Коммунальное хозяйство</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28 608 528,90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27 849 512,73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17 227 835,74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16 468 819,57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60,2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28 608 528,90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27 849 512,73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17 227 835,74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16 468 819,57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60,2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28 608 528,90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27 849 512,73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17 227 835,74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16 468 819,57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60,2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коммунальной инфраструктуры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28 608 528,90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27 849 512,73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17 227 835,74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16 468 819,57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60,2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Строительство газовой локальной котельной в с. Березовка Азовского ННМР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Капитальные вложения в объекты государственной (муниципальной) собственности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Бюджетные инвестиции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219 563,03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Предоставление субсидий юридическим лицам Азовского немецкого национального муниципального района Омской </w:t>
            </w:r>
            <w:r w:rsidRPr="00D2373D">
              <w:rPr>
                <w:color w:val="000000"/>
                <w:sz w:val="16"/>
                <w:szCs w:val="16"/>
              </w:rPr>
              <w:lastRenderedPageBreak/>
              <w:t>области на возмещение части затрат, связанных с оказанием услуг по теплоснабжению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10291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10291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10291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247 156,80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юридическим лицам Азовского немецкого национального муниципального района Омской области на финансовое обеспечение части затрат, связанных с обеспечением бесперебойного функционирования объектов жилищно-коммунального комплекса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10310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Капитальный ремонт сетей водоснабжения по ул. Российская с. Азово</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10390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Капитальные вложения в объекты государственной (муниципальной) собственности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10390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Бюджетные инвестиции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10390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283 089,00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Модернизация котельной, с переводом на газ, расположенной по адресу: Омская область, Азовский ННР, д. Роза Долина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10450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Капитальные вложения в объекты государственной (муниципальной) собственности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10450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Бюджетные инвестиции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10450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Предоставление субсидий юридическим лицам Азовского немецкого национального муниципального района Омской области на возмещение доходов, </w:t>
            </w:r>
            <w:r w:rsidRPr="00D2373D">
              <w:rPr>
                <w:color w:val="000000"/>
                <w:sz w:val="16"/>
                <w:szCs w:val="16"/>
              </w:rPr>
              <w:lastRenderedPageBreak/>
              <w:t>недополученных из-за нереальной к взысканию дебиторской задолженности населения Азовского немецкого национального муниципального района Омской области за теплоснабжение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10460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10460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10460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1 373 320,74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прочих мероприятий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17 542 431,48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17 542 431,48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6 161 738,32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6 161 738,32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35,1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17 512 775,48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17 512 775,48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6 132 082,32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6 132 082,32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35,0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17 512 775,48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17 512 775,48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6 132 082,32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6 132 082,32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35,0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29 656,00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29 656,00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29 656,00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29 656,00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Уплата налогов, сборов и иных платежей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29 656,00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29 656,00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29 656,00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29 656,00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Приобретение и установка резервных источников электроснабжения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70490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70490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70490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759 016,17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83040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83040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83040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7 837 326,00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Приобретение и установка резервных источников электроснабжения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S0490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S0490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S0490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31 625,68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Благоустройство</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10 228 406,92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5 846 841,67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4 381 565,25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10 228 406,92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5 846 841,67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4 381 565,25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7 811 424,26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4 871 472,13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2 939 952,13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7 811 424,26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4 871 472,13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2 939 952,13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7 811 424,26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4 871 472,13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2 939 952,13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7 811 424,26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4 871 472,13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2 939 952,13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социальной инфраструктуры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4 763 899,45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Благоустройство общественных территорий населенных пунктов Азовского ННМР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F2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3 047 524,81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107 572,68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2 939 952,13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3 047 524,81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107 572,68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2 939 952,13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инициативных проектов в сфере формирования комфортной городской среды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F2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70400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F2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70400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F2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70400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2 779 952,13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инициативных проектов в сфере формирования комфортной городской среды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F2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S0400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267 572,68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107 572,68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267 572,68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107 572,68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F2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S0400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267 572,68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107 572,68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267 572,68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107 572,68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F2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S0400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267 572,68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107 572,68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267 572,68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107 572,68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2 416 982,66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975 369,54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2 416 982,66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975 369,54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2 416 982,66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975 369,54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2 416 982,66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975 369,54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безопасного размещения отходов производства и потребления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2 416 982,66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975 369,54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2 416 982,66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975 369,54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531 995,16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мест (площадок) накопления твердых коммунальных отходов и (или) приобретение контейнеров (бункеров)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мест (площадок) накопления твердых коммунальных отходов и (или) приобретение контейнеров (бункеров)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71890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71890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71890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1 441 613,12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Иные межбюджетные трансферты бюджетам сельских поселений из </w:t>
            </w:r>
            <w:r w:rsidRPr="00D2373D">
              <w:rPr>
                <w:color w:val="000000"/>
                <w:sz w:val="16"/>
                <w:szCs w:val="16"/>
              </w:rPr>
              <w:lastRenderedPageBreak/>
              <w:t>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83020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83020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83020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мест (площадок) накопления твердых коммунальных отходов и (или) приобретение контейнеров (бункеров)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S1890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S1890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S1890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75 874,38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Охрана окружающей среды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охраны окружающей среды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безопасного размещения отходов производства и потребления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Образование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Профессиональная подготовка, переподготовка и повышение квалификации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прочих мероприятий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21 600,00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Культура, кинематография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10 846 618,84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10 846 618,84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10 846 618,84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10 846 618,84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Культура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социальной инфраструктуры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w:t>
            </w:r>
            <w:r w:rsidRPr="00D2373D">
              <w:rPr>
                <w:color w:val="000000"/>
                <w:sz w:val="16"/>
                <w:szCs w:val="16"/>
              </w:rPr>
              <w:lastRenderedPageBreak/>
              <w:t>жителей поселения услугами организаций культуры)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81013</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81013</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81013</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10 751 839,51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культуры, кинематографии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социальной инфраструктуры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81013</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81013</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81013</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94 779,33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Социальная политика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5 517 978,16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3 659 863,57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1 858 114,59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5 517 978,16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3 659 863,57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1 858 114,59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Пенсионное обеспечение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предоставления социальных выплат отдельным категориям граждан</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Обеспечение гарантий лицам, замещавшим должности муниципальной службы в соответствии с положением "О порядке установления, выплаты и перерасчета пенсии за выслугу лет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Публичные нормативные социальные выплаты гражданам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2 740 946,70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населения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783 248,00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733 248,00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783 248,00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733 248,00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предоставления социальных выплат отдельным категориям граждан</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Ежемесячная денежная выплата лицам, удостоенным звания "Почетный гражданин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Публичные нормативные выплаты гражданам несоциального характера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330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283 248,00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расходы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Непрограммные направления деятельности муниципальных органов муниципальных образований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Мероприятия в сфере муниципального 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Резервный фонд администрации Азовского немецкого национального </w:t>
            </w:r>
            <w:r w:rsidRPr="00D2373D">
              <w:rPr>
                <w:color w:val="000000"/>
                <w:sz w:val="16"/>
                <w:szCs w:val="16"/>
              </w:rPr>
              <w:lastRenderedPageBreak/>
              <w:t>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за счет средств резервного фонда Правительства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79970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79970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99</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79970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Охрана семьи и детства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L4970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L4970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L4970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1 157 462,46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34 723,87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1 122 738,59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социальной политики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836 321,00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836 321,00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Муниципальная программа "Развитие экономического потенциала, муниципальное управление, </w:t>
            </w:r>
            <w:r w:rsidRPr="00D2373D">
              <w:rPr>
                <w:color w:val="000000"/>
                <w:sz w:val="16"/>
                <w:szCs w:val="16"/>
              </w:rPr>
              <w:lastRenderedPageBreak/>
              <w:t>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836 321,00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836 321,00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685 376,00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652 739,05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652 739,05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652 739,05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652 739,05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652 739,05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652 739,05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652 739,05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652 739,05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32 636,95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32 636,95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32 636,95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32 636,95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32 636,95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32 636,95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32 636,95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32 636,95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"Поддержка малого и среднего предпринимательства, социально ориентированных некоммерческих организаций , развитие рынка труда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Поддержка социально-ориентированных некоммерческих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150 945,00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Субсидия социально-ориентированным некоммерческим организациям, не являющимся </w:t>
            </w:r>
            <w:r w:rsidRPr="00D2373D">
              <w:rPr>
                <w:color w:val="000000"/>
                <w:sz w:val="16"/>
                <w:szCs w:val="16"/>
              </w:rPr>
              <w:lastRenderedPageBreak/>
              <w:t>государственными (муниципальными) учреждениями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630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150 000,00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прочих мероприятий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4</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Физическая культура и спорт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44 631 482,44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1 645 656,14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42 985 826,30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44 436 891,03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1 641 764,31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42 795 126,72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Физическая культура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81018</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81018</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81018</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424 000,00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Массовый спорт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44 207 482,44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1 221 656,14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42 985 826,30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44 012 891,03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1 217 764,31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42 795 126,72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44 207 482,44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1 221 656,14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42 985 826,30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44 012 891,03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1 217 764,31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42 795 126,72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44 207 482,44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1 221 656,14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42 985 826,30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44 012 891,03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1 217 764,31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42 795 126,72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40 947 134,88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947 134,88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40 752 543,47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943 243,05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39 809 300,42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Устройство быстровозводимых крытых конструкций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130 808,35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Устройство быстровозводимых крытых конструкций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39 809 300,42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39 809 300,42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39 809 300,42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39 809 300,42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39 809 300,42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39 809 300,42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Устройство быстровозводимых крытых конструкций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816 326,53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816 326,53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812 434,70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812 434,70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816 326,53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816 326,53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812 434,70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812 434,70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816 326,53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816 326,53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812 434,70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812 434,70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3 260 347,56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3 260 347,56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Реализация инициативных проектов в сфере физической культуры и спорта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2 985 826,30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инициативных проектов в сфере физической культуры и спорта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502</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274 521,26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Управление культуры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90 681 755,42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38 267 835,92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52 413 919,50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90 591 070,17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38 177 150,67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52 413 919,50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Образование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16 977 917,17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9 259 106,17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7 718 811,00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16 964 601,66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9 245 790,66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7 718 811,00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Дополнительное образование детей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16 977 917,17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9 259 106,17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7 718 811,00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16 964 601,66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9 245 790,66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7 718 811,00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16 977 917,17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9 259 106,17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7 718 811,00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16 964 601,66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9 245 790,66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7 718 811,00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16 977 917,17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9 259 106,17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7 718 811,00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16 964 601,66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9 245 790,66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7 718 811,00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10 437 973,18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10 437 973,18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4 921 560,00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5 516 413,18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развития и формирования системы дополнительного образования детей в сфере культуры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3 679 704,64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3 679 704,64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3 666 389,13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3 666 389,13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дополнительного образования детям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3 679 704,64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3 679 704,64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3 666 389,13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3 666 389,13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3 679 704,64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3 679 704,64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3 666 389,13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3 666 389,13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3 679 704,64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3 679 704,64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3 666 389,13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3 666 389,13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Поддержка органов местного самоуправления по осуществлению полномочий в сфере культуры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458 122,00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458 122,00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443 176,00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w:t>
            </w:r>
            <w:r w:rsidRPr="00D2373D">
              <w:rPr>
                <w:color w:val="000000"/>
                <w:sz w:val="16"/>
                <w:szCs w:val="16"/>
              </w:rPr>
              <w:lastRenderedPageBreak/>
              <w:t>законодательством и иными нормативными правовыми актами Российской Федерации, содержащими нормы трудового права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14 946,00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мероприятий, направленных на достижение целей федерального проекта "Культурная среда"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2 402 117,35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48 042,35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2 354 075,00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2 402 117,35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48 042,35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2 354 075,00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55198</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2 402 117,35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48 042,35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2 354 075,00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2 402 117,35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48 042,35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2 354 075,00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55198</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2 402 117,35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48 042,35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2 354 075,00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2 402 117,35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48 042,35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2 354 075,00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55198</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2 402 117,35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48 042,35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2 354 075,00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2 402 117,35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48 042,35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2 354 075,00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Культура, кинематография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73 703 838,25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29 008 729,75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44 695 108,50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73 626 468,51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28 931 360,01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44 695 108,50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Культура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57 390 866,98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20 467 804,98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36 923 062,00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57 314 857,80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20 391 795,80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36 923 062,00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57 390 866,98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20 467 804,98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36 923 062,00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57 314 857,80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20 391 795,80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36 923 062,00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57 390 866,98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20 467 804,98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36 923 062,00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57 314 857,80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20 391 795,80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36 923 062,00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53 867 096,10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19 542 888,70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34 324 207,40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53 826 092,78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19 501 885,38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34 324 207,40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участия и проведения фестивалей, конкурсов, выставок, мероприятий и иных творческих проектов муниципальными культурно-досуговыми учреждениями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7 643 477,62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7 643 477,62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7 602 474,30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7 602 474,30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2373D">
              <w:rPr>
                <w:color w:val="000000"/>
                <w:sz w:val="16"/>
                <w:szCs w:val="16"/>
              </w:rPr>
              <w:lastRenderedPageBreak/>
              <w:t>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287 903,47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287 903,47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287 903,47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287 903,47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287 903,47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287 903,47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287 903,47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287 903,47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1 194 024,19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1 194 024,19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1 181 227,69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1 181 227,69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1 194 024,19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1 194 024,19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1 181 227,69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1 181 227,69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6 150 526,96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6 150 526,96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6 122 320,14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6 122 320,14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6 150 526,96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6 150 526,96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6 122 320,14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6 122 320,14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11 023,00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11 023,00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11 023,00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Уплата налогов, сборов и иных платежей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11 023,00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11 023,00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11 023,00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21 143 801,00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25 079 817,48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11 899 411,08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13 180 406,40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25 079 817,48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11 899 411,08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13 180 406,40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2 771 035,59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2 771 035,59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2 771 035,59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2 771 035,59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2 771 035,59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2 771 035,59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2 771 035,59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2 771 035,59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22 308 781,89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9 128 375,49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13 180 406,40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22 308 781,89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9 128 375,49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13 180 406,40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22 308 781,89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9 128 375,49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13 180 406,40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22 308 781,89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9 128 375,49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13 180 406,40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информационно-библиотечного обслуживания населения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1 024 812,10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874 937,10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149 875,00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989 806,24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839 931,24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149 875,00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библиотечного обслуживания населения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871 878,43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871 878,43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836 872,57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836 872,57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871 878,43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871 878,43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836 872,57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836 872,57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871 878,43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871 878,43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836 872,57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836 872,57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Государственная поддержка отрасли культуры(комплектование книжных фондов общедоступных(публичных)библиотек муниципальных образований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L519Б</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152 933,67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3 058,67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149 875,00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152 933,67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3 058,67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149 875,00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L519Б</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152 933,67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3 058,67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149 875,00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152 933,67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3 058,67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149 875,00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L519Б</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152 933,67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3 058,67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149 875,00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152 933,67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3 058,67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149 875,00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мероприятий, направленных на достижение целей федерального проекта "Культурная среда"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2 394 835,49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47 896,71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2 346 938,78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2 394 835,49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47 896,71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2 346 938,78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Техническое оснащение региональных и муниципальных музеев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55900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2 394 835,49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47 896,71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2 346 938,78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2 394 835,49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47 896,71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2 346 938,78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55900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2 394 835,49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47 896,71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2 346 938,78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2 394 835,49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47 896,71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2 346 938,78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55900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2 394 835,49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47 896,71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2 346 938,78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2 394 835,49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47 896,71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2 346 938,78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Поддержка отрасли культуры (реализация мероприятия, направленного на достижение целей федерального проекта" Творческие люди")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104 123,29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2 082,47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102 040,82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104 123,29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2 082,47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102 040,82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Государственная поддержка отрасли культуры (выплаты денежного поощрения лучшим муниципальным учреждениям культуры, находящимся на территориях сельских поселений Омской области, и их работникам)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55196</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104 123,29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2 082,47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102 040,82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104 123,29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2 082,47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102 040,82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55196</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104 123,29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2 082,47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102 040,82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104 123,29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2 082,47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102 040,82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A2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55196</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104 123,29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2 082,47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102 040,82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104 123,29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2 082,47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102 040,82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культуры, кинематографии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16 312 971,27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8 540 924,77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7 772 046,50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16 311 610,71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8 539 564,21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7 772 046,50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16 312 971,27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8 540 924,77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7 772 046,50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16 311 610,71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8 539 564,21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7 772 046,50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16 312 971,27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8 540 924,77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7 772 046,50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16 311 610,71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8 539 564,21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7 772 046,50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Поддержка органов местного самоуправления по осуществлению полномочий в сфере культуры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16 312 971,27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8 540 924,77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7 772 046,50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16 311 610,71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8 539 564,21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7 772 046,50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Централизованное финансово - экономическое и хозяйственное обеспечение учреждений культуры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7 947 233,67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6 662 447,17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1 284 786,50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7 945 873,11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6 661 086,61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1 284 786,50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7 268 158,49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5 983 371,99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1 284 786,50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7 268 158,49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5 983 371,99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1 284 786,50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7 268 158,49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5 983 371,99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1 284 786,50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7 268 158,49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5 983 371,99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1 284 786,50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528 937,18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528 937,18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527 576,62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527 576,62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528 937,18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528 937,18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527 576,62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527 576,62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149 422,00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149 422,00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149 422,00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149 422,00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Премии и гранты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149 422,00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149 422,00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149 422,00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149 422,00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716,00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716,00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716,00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716,00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Уплата налогов, сборов и иных платежей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716,00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716,00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716,00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716,00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2373D">
              <w:rPr>
                <w:color w:val="000000"/>
                <w:sz w:val="16"/>
                <w:szCs w:val="16"/>
              </w:rPr>
              <w:lastRenderedPageBreak/>
              <w:t>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1 746 084,54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6 487 260,00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503</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21</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S1700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132 393,06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Комитет по образованию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682 280 110,18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170 781 437,48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511 498 672,70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677 346 972,06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166 638 382,49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510 708 589,57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Национальная экономика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Общеэкономические вопросы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Муниципальная программа "Развитие системы образования Азовского немецкого национального </w:t>
            </w:r>
            <w:r w:rsidRPr="00D2373D">
              <w:rPr>
                <w:color w:val="000000"/>
                <w:sz w:val="16"/>
                <w:szCs w:val="16"/>
              </w:rPr>
              <w:lastRenderedPageBreak/>
              <w:t>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инфраструктуры муниципальной системы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инфраструктуры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70560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70560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70560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Образование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657 776 294,54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170 038 028,18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487 738 266,36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653 666 454,54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166 107 683,06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487 558 771,48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Дошкольное образование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111 864 176,23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52 988 627,23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58 875 549,00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111 242 937,92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52 382 412,16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58 860 525,76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111 864 176,23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52 988 627,23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58 875 549,00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111 242 937,92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52 382 412,16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58 860 525,76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110 275 197,23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52 699 648,23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57 575 549,00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109 653 958,92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52 093 433,16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57 560 525,76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дошкольного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110 275 197,23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52 699 648,23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57 575 549,00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109 653 958,92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52 093 433,16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57 560 525,76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дошкольного образования и содержание ребенка в дошкольном образовательном учреждении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52 699 648,23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52 699 648,23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52 093 433,16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52 093 433,16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98,8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52 699 648,23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52 699 648,23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52 093 433,16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52 093 433,16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98,8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52 699 648,23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52 699 648,23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52 093 433,16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52 093 433,16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98,8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дошкольного образования и содержание ребенка в дошкольном образовательном учреждении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57 575 549,00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57 575 549,00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57 560 525,76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57 560 525,76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57 575 549,00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57 575 549,00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57 560 525,76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57 560 525,76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57 575 549,00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57 575 549,00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57 560 525,76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57 560 525,76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Подпрограмма "Развитие инфраструктуры муниципальной системы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1 588 979,00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1 588 979,00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инфраструктуры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1 588 979,00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1 588 979,00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288 979,00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Общее образование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423 652 473,17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56 334 346,48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367 318 126,69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422 180 487,28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55 019 220,63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367 161 266,65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423 496 973,17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56 178 846,48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367 318 126,69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422 124 987,37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54 963 720,72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367 161 266,65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404 588 239,77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54 158 727,99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350 429 511,78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403 220 834,07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52 943 602,23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350 277 231,84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общего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404 588 239,77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54 158 727,99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350 429 511,78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403 220 834,07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52 943 602,23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350 277 231,84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53 214 838,46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53 214 838,46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52 010 567,71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52 010 567,71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53 214 838,46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53 214 838,46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52 010 567,71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52 010 567,71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53 214 838,46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53 214 838,46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52 010 567,71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52 010 567,71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Ежемесячное денежное вознаграждение за классное руководство педагогическим работникам государственных и </w:t>
            </w:r>
            <w:r w:rsidRPr="00D2373D">
              <w:rPr>
                <w:color w:val="000000"/>
                <w:sz w:val="16"/>
                <w:szCs w:val="16"/>
              </w:rPr>
              <w:lastRenderedPageBreak/>
              <w:t>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53032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30 955 201,00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30 955 201,00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30 870 769,42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30 870 769,42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53032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30 955 201,00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30 955 201,00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30 870 769,42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30 870 769,42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53032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30 955 201,00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30 955 201,00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30 870 769,42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30 870 769,42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209 930,00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Предоставление общедоступного и бесплатного начального общего, </w:t>
            </w:r>
            <w:r w:rsidRPr="00D2373D">
              <w:rPr>
                <w:color w:val="000000"/>
                <w:sz w:val="16"/>
                <w:szCs w:val="16"/>
              </w:rPr>
              <w:lastRenderedPageBreak/>
              <w:t>основного общего, среднего (полного) общего образования по основным общеобразовательным программам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304 422 610,00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304 422 610,00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304 365 616,64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304 365 616,64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304 422 610,00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304 422 610,00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304 365 616,64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304 365 616,64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304 422 610,00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304 422 610,00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304 365 616,64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304 365 616,64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93,7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93,7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93,7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L3042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15 442 090,31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772 104,53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14 669 985,78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15 442 090,30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772 104,52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14 669 985,78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L3042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15 442 090,31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772 104,53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14 669 985,78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15 442 090,30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772 104,52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14 669 985,78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L3042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15 442 090,31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772 104,53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14 669 985,78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15 442 090,30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772 104,52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14 669 985,78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93,7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93,7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171 785,00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160 930,00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93,7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инфраструктуры муниципальной системы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18 908 733,40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2 020 118,49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16 888 614,91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18 904 153,30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2 020 118,49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16 884 034,81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инфраструктуры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13 761 390,09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11 844 673,22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13 756 809,99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11 840 093,12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Ремонт зданий, установка систем и оборудования пожарной и общей </w:t>
            </w:r>
            <w:r w:rsidRPr="00D2373D">
              <w:rPr>
                <w:color w:val="000000"/>
                <w:sz w:val="16"/>
                <w:szCs w:val="16"/>
              </w:rPr>
              <w:lastRenderedPageBreak/>
              <w:t>безопасности в муниципальных образовательных организациях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11 844 673,22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11 844 673,22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11 840 093,12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11 840 093,12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11 844 673,22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11 844 673,22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11 840 093,12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11 840 093,12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11 844 673,22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11 844 673,22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11 840 093,12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11 840 093,12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1 916 716,87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муниципального проекта "Современная школа" направленного на достижение целей регионального проекта "Современная школа"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3 306 797,71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3 306 797,71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3 240 207,00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66 590,71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регионального проекта "Успех каждого ребенка", направленного на достижение целей федерального проекта "Успех каждого ребенка"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1 840 545,60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36 810,91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1 803 734,69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1 840 545,60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36 810,91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1 803 734,69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1 840 545,60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36 810,91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1 803 734,69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1 840 545,60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36 810,91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1 803 734,69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1 840 545,60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36 810,91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1 803 734,69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1 840 545,60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36 810,91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1 803 734,69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1 840 545,60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36 810,91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1 803 734,69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1 840 545,60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36 810,91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1 803 734,69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Установление видеонаблюдения и видеорегистраторов в муниципальных учреждениях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"Формирование законопослушного поведения участников дорожного движения"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27</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"Повышение безопасности дорожного движения"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27</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Популяризация законопослушного поведения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27</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Проведение профилактических акций и мероприятий, направленных на повышение правового сознания и предупреждения опасного поведения участников дорожного движения, </w:t>
            </w:r>
            <w:r w:rsidRPr="00D2373D">
              <w:rPr>
                <w:color w:val="000000"/>
                <w:sz w:val="16"/>
                <w:szCs w:val="16"/>
              </w:rPr>
              <w:lastRenderedPageBreak/>
              <w:t>профилактику детского дорожно-транспортного травматизма, профилактику безопасности дорожного движения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27</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27</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27</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55 499,91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Дополнительное образование детей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62 910 167,82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31 235 104,82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31 675 063,00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62 331 681,87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30 656 618,87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31 675 063,00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62 910 167,82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31 235 104,82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31 675 063,00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62 331 681,87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30 656 618,87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31 675 063,00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62 910 167,82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31 235 104,82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31 675 063,00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62 331 681,87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30 656 618,87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31 675 063,00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дополнительного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55 694 313,56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28 732 840,76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55 163 827,61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28 202 354,81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11 356 516,69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11 356 516,69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11 160 658,57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11 160 658,57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11 356 516,69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11 356 516,69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11 160 658,57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11 160 658,57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11 356 516,69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11 356 516,69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11 160 658,57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11 160 658,57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Материально-технические мероприятия, обеспечивающие условия для занятий физической культурой и спортом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1 424 652,03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Обеспечение организации дополнительного образования детей в муниципальных организациях дополнительного образования, </w:t>
            </w:r>
            <w:r w:rsidRPr="00D2373D">
              <w:rPr>
                <w:color w:val="000000"/>
                <w:sz w:val="16"/>
                <w:szCs w:val="16"/>
              </w:rPr>
              <w:lastRenderedPageBreak/>
              <w:t>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26 961 472,80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15 951 672,04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15 951 672,04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15 617 044,21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15 617 044,21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15 951 672,04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15 951 672,04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15 617 044,21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15 617 044,21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15 951 672,04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15 951 672,04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15 617 044,21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15 617 044,21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функционирования модели персонифицированного финансирования дополнительного образования детей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7 215 854,26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2 502 264,06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7 167 854,26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2 454 264,06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персонифицированного финансирования дополнительного образования детей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458 124,06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458 124,06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410 124,06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410 124,06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446 124,06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446 124,06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410 124,06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410 124,06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91,9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422 124,06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422 124,06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410 124,06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410 124,06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автономным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630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Субсидии юридическим лицам (кроме некоммерческих организаций), индивидуальным предпринимателям, </w:t>
            </w:r>
            <w:r w:rsidRPr="00D2373D">
              <w:rPr>
                <w:color w:val="000000"/>
                <w:sz w:val="16"/>
                <w:szCs w:val="16"/>
              </w:rPr>
              <w:lastRenderedPageBreak/>
              <w:t>физическим лицам - производителям товаров, работ, услуг</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4 713 590,20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2 044 140,00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59 349 477,32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29 479 949,65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29 869 527,67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57 911 347,47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28 049 431,40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29 861 916,07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59 303 724,69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29 476 549,65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29 827 175,04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57 868 499,84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28 048 936,40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29 819 563,44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55 222 092,04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29 394 917,00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25 827 175,04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53 786 867,19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27 967 303,75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25 819 563,44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общего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466 777,78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466 777,78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459 166,18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459 166,18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Ежемесячное денежное вознаграждение советникам директоров по воспитанию и взаимодействию с детскими общественными объединениями </w:t>
            </w:r>
            <w:r w:rsidRPr="00D2373D">
              <w:rPr>
                <w:color w:val="000000"/>
                <w:sz w:val="16"/>
                <w:szCs w:val="16"/>
              </w:rPr>
              <w:lastRenderedPageBreak/>
              <w:t>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50502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466 777,78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466 777,78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459 166,18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459 166,18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50502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466 777,78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466 777,78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459 166,18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459 166,18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50502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466 777,78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466 777,78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459 166,18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459 166,18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социальной воспитательной среды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7 242 183,64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2 188 119,64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7 231 561,54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2 177 497,54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и осуществление мероприятий по работе с детьми в каникулярное время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2 029 650,15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2 029 650,15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2 019 028,05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2 019 028,05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2 029 650,15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2 029 650,15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2 019 028,05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2 019 028,05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2 029 650,15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2 029 650,15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2 019 028,05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2 019 028,05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и осуществление мероприятий по работе с детьми в каникулярное время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5 054 064,00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и осуществление мероприятий по работе с детьми в каникулярное время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158 469,49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Оказание помощи образовательным организациям в финансово-</w:t>
            </w:r>
            <w:r w:rsidRPr="00D2373D">
              <w:rPr>
                <w:color w:val="000000"/>
                <w:sz w:val="16"/>
                <w:szCs w:val="16"/>
              </w:rPr>
              <w:lastRenderedPageBreak/>
              <w:t>экономической, учебно-методической, хозяйственной деятельности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36 502 970,30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21 115 802,30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35 154 820,16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19 767 652,16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13 350 895,32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13 350 895,32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12 002 745,18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12 002 745,18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9 855 407,53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9 855 407,53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8 668 909,35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8 668 909,35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88,0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9 855 407,53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9 855 407,53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8 668 909,35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8 668 909,35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88,0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3 486 859,54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3 486 859,54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3 325 207,58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3 325 207,58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95,4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3 486 859,54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3 486 859,54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3 325 207,58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3 325 207,58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95,4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8 628,25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8 628,25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8 628,25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8 628,25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Уплата налогов, сборов и иных платежей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8 628,25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8 628,25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8 628,25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8 628,25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15 387 168,00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S0100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7 764 906,98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эффективности управления в сфере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6 191 938,04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5 891 938,04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6 124 439,37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5 824 439,37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5 885 815,59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5 885 815,59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5 818 316,92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5 818 316,92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5 885 815,59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5 885 815,59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5 818 316,92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5 818 316,92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5 885 815,59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5 885 815,59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5 818 316,92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5 818 316,92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72770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72770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72770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360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S2770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S2770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S2770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360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6 122,45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кадрового потенциала сферы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и проведение мероприятий, направленных на развитие творческой деятельности педагогических работников, поддержку инновационных технологий в организации образовательного процесса, рост профессионального мастерства педагогических работников, утверждение приоритетов образования в обществе, повышение статуса педагогических профессий, привлечение молодежи к работе в образовательных организациях.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Премии и гранты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103 446,00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муниципального проекта "Патриотическое воспитание граждан Российской Федерации", направленного на достижение целей регионального проекта "Патриотическое воспитание граждан Российской Федерации"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EВ</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4 714 776,28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95 611,02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4 619 165,26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4 713 433,94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94 268,68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4 619 165,26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EВ</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51791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4 714 776,28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95 611,02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4 619 165,26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4 713 433,94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94 268,68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4 619 165,26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EВ</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51791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4 714 776,28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95 611,02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4 619 165,26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4 713 433,94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94 268,68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4 619 165,26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EВ</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51791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4 714 776,28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95 611,02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4 619 165,26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4 713 433,94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94 268,68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4 619 165,26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инфраструктуры муниципальной системы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4 081 632,65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4 081 632,65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Сохранение и развитие инфраструктуры детского отдыха и оздоровления, повышение комфортности и безопасности пребывания детей в учреждениях отдыха и оздоровления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4 081 632,65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4 081 632,65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Подготовка стационарных муниципальных детских оздоровительных лагерей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72230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72230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72230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4 000 000,00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Подготовка стационарных муниципальных детских оздоровительных лагерей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S2230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S2230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S2230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81 632,65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42 352,63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14,6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14,6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14,6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Изготовление и распространение информационно-методических материалов и социальной рекламы, направленной на обеспечение общественной безопасности населения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14,6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14,6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09</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26</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495,00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14,6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Социальная политика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18 570 057,64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601 314,14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17 968 743,50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17 746 759,52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388 604,27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17 358 155,25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95,6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Охрана семьи и детства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15 262 844,64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601 314,14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14 661 530,50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14 522 115,57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388 604,27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14 133 511,30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95,1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15 262 844,64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601 314,14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14 661 530,50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14 522 115,57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388 604,27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14 133 511,30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95,1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2 892 140,64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601 314,14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2 290 826,50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2 438 593,33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388 604,27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2 049 989,06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84,3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дошкольного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1 147 454,00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1 147 454,00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906 616,56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906 616,56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79,0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Компенсация родительской платы, взимаемой за присмотр и уход за детьми, посещающими </w:t>
            </w:r>
            <w:r w:rsidRPr="00D2373D">
              <w:rPr>
                <w:color w:val="000000"/>
                <w:sz w:val="16"/>
                <w:szCs w:val="16"/>
              </w:rPr>
              <w:lastRenderedPageBreak/>
              <w:t>образовательные организации, реализующие образовательную программу дошкольного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1 147 454,00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1 147 454,00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906 616,56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906 616,56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79,0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17 620,00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17 620,00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6 394,06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6 394,06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36,3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17 620,00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17 620,00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6 394,06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6 394,06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36,3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1 129 834,00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1 129 834,00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900 222,50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900 222,50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79,7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70110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1 129 834,00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1 129 834,00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900 222,50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900 222,50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79,7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общего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577 980,00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577 980,00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365 270,13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365 270,13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63,2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Денежная компенсация за обеспечение бесплатным двухразовым питанием обучающихся с ограниченными возможностями здоровья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577 980,00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577 980,00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365 270,13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365 270,13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63,2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3 780,00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3 780,00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2 300,13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2 300,13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60,9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3 780,00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3 780,00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2 300,13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2 300,13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60,9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574 200,00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574 200,00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362 970,00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362 970,00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63,2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574 200,00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574 200,00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362 970,00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362 970,00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63,2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1 166 706,64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1 166 706,64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дополнительных мер социальной поддержки членам семей участников специальной военной операции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1 143 372,50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Предоставление дополнительных мер социальной поддержки членам семей участников специальной военной операции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08</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23 334,14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"Жизнеустройство детей, оставшихся без попечения родителей"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12 370 704,00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12 370 704,00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12 083 522,24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12 083 522,24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12 370 704,00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12 370 704,00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12 083 522,24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12 083 522,24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Ежемесячное денежное вознаграждение опекунам (попечителям, приемным родителям)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70290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3 463 578,00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3 463 578,00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3 408 841,73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3 408 841,73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70290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3 463 578,00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3 463 578,00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3 408 841,73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3 408 841,73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70290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3 463 578,00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3 463 578,00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3 408 841,73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3 408 841,73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приемным семьям мер социальной поддержки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70330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3 527 933,00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3 527 933,00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3 416 837,80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3 416 837,80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70330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24 900,00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24 900,00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23 751,60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23 751,60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95,4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70330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24 900,00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24 900,00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23 751,60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23 751,60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95,4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70330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3 503 033,00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3 503 033,00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3 393 086,20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3 393 086,20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Публичные нормативные социальные выплаты гражданам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70330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3 503 033,00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3 503 033,00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3 393 086,20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3 393 086,20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5 379 193,00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5 379 193,00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5 257 842,71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5 257 842,71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97,7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42 700,00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36 633,89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36 633,89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85,8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42 700,00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42 700,00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36 633,89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36 633,89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85,8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5 336 493,00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5 336 493,00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5 221 208,82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5 221 208,82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97,8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Публичные нормативные социальные выплаты гражданам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71250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5 336 493,00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5 336 493,00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5 221 208,82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5 221 208,82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97,8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социальной политики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"Жизнеустройство детей, оставшихся без попечения родителей"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и осуществление деятельности по опеке и попечительству над несовершеннолетними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3 307 213,00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3 224 643,95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97,5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2 427 865,20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2 427 865,20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2 354 425,65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2 354 425,65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2 427 865,20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2 427 865,20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2 354 425,65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2 354 425,65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879 347,80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879 347,80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870 218,30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870 218,30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879 347,80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879 347,80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870 218,30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870 218,30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Физическая культура и спорт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Массовый спорт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5 830 758,00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5 688 662,84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504</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142 095,16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Комитет финансов и контроля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53 493 750,82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40 724 360,04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53 480 760,78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40 724 360,04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Общегосударственные вопросы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12 957 226,82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12 944 236,78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12 957 226,82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12 944 236,78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12 957 226,82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12 944 236,78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Обеспечение эффективного осуществления полномочий </w:t>
            </w:r>
            <w:r w:rsidRPr="00D2373D">
              <w:rPr>
                <w:color w:val="000000"/>
                <w:sz w:val="16"/>
                <w:szCs w:val="16"/>
              </w:rPr>
              <w:lastRenderedPageBreak/>
              <w:t>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187 836,04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и осуществление бюджетного процесса, развитие системы внутреннего финансового контроля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12 769 390,78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12 756 400,74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12 336 439,52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12 336 439,52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12 336 439,52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12 336 439,52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12 336 439,52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12 336 439,52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12 336 439,52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12 336 439,52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432 951,26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432 951,26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419 961,22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419 961,22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06</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432 951,26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432 951,26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419 961,22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419 961,22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 общего характера бюджетам бюджетной системы Российской Федерации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Дотации на выравнивание бюджетной обеспеченности субъектов Российской Федерации и муниципальных образований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Выравнивание бюджетной обеспеченности муниципальных образований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Межбюджетные трансферты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Дотации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505</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70800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40 536 524,00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Управление по делам молодежи, физической культуры и спорта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20 296 759,61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14 335 385,30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5 961 374,31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20 296 759,61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14 335 385,30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5 961 374,31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Национальная экономика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Общеэкономические вопросы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Муниципальная программа "Молодежная политика, развитие физической культуры и спорта в Азовском немецком национальном </w:t>
            </w:r>
            <w:r w:rsidRPr="00D2373D">
              <w:rPr>
                <w:color w:val="000000"/>
                <w:sz w:val="16"/>
                <w:szCs w:val="16"/>
              </w:rPr>
              <w:lastRenderedPageBreak/>
              <w:t>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"Новое поколение"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Участие в организации и финансировании временного трудоустройства несовершеннолетних граждан в возрасте от 14 до 18 лет в свободное от учебы время (по согласованию с работодателями)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998 529,73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Образование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Молодежная политика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"Новое поколение"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4 498 038,77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3 098 368,24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Совершенствование деятельности учреждений, работающих в сфере молодежной политики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4 370 688,73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2 971 018,20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4 370 688,73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2 971 018,20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2373D">
              <w:rPr>
                <w:color w:val="000000"/>
                <w:sz w:val="16"/>
                <w:szCs w:val="16"/>
              </w:rPr>
              <w:lastRenderedPageBreak/>
              <w:t>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4 143 473,50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2 743 802,97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4 143 473,50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2 743 802,97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4 143 473,50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2 743 802,97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4 143 473,50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2 743 802,97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1 399 670,53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227 215,23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227 215,23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227 215,23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227 215,23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227 215,23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227 215,23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227 215,23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227 215,23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и осуществление мероприятий межпоселенческого характера по работе с детьми и молодежью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127 350,04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127 350,04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127 350,04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127 350,04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казенных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115 350,04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115 350,04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115 350,04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115 350,04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115 350,04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115 350,04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115 350,04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115 350,04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Премии и гранты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Физическая культура и спорт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14 800 191,11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10 238 487,33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4 561 703,78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14 800 191,11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10 238 487,33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4 561 703,78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Физическая культура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Создание условий для занятий физической культурой и спортом в Азовском немецком национальном </w:t>
            </w:r>
            <w:r w:rsidRPr="00D2373D">
              <w:rPr>
                <w:color w:val="000000"/>
                <w:sz w:val="16"/>
                <w:szCs w:val="16"/>
              </w:rPr>
              <w:lastRenderedPageBreak/>
              <w:t>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Организация и проведение физкультурно-оздоровительных и спортивно-массовых мероприятий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7 333 632,58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Массовый спорт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4 600 712,11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4 600 712,11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4 600 712,11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4 600 712,11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4 600 712,11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4 600 712,11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4 600 712,11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4 600 712,11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4 508 697,86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бюджетным учреждениям</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S0750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610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92 014,25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физической культуры и спорта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2 865 846,42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2 865 846,42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22</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2 812 840,50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Поощрение муниципальной управленческой команды Азовского немецкого национального </w:t>
            </w:r>
            <w:r w:rsidRPr="00D2373D">
              <w:rPr>
                <w:color w:val="000000"/>
                <w:sz w:val="16"/>
                <w:szCs w:val="16"/>
              </w:rPr>
              <w:lastRenderedPageBreak/>
              <w:t>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506</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53 005,92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Управление сельского хозяйства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11 261 848,37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5 257 219,26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6 004 629,11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11 029 201,00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5 252 898,73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5 776 302,27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Национальная экономика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11 245 348,37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5 240 719,26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6 004 629,11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11 012 701,00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5 236 398,73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5 776 302,27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Сельское хозяйство и рыболовство</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11 245 348,37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5 240 719,26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6 004 629,11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11 012 701,00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5 236 398,73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5 776 302,27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88 664,12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11 156 684,25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5 240 719,26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5 915 964,99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10 924 036,88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5 236 398,73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5 687 638,15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97,9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"Поддержка сельскохозяйственной деятельности, развитие отраслей агропромышленного комплекса в Азовском немецком национальном муниципальном районе Омской области "</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5 558 432,00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5 447 232,00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5 334 997,66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106 879,47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5 228 118,19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Поддержка сельскохозяйственной деятельности малых форм хозяйствования и создание условий для их развития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5 558 432,00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5 447 232,00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5 334 997,66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106 879,47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5 228 118,19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гражданам, ведущим личное подсобное хозяйство, на производство молока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5 447 232,00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5 447 232,00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5 228 118,19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5 228 118,19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5 447 232,00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5 447 232,00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5 228 118,19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5 228 118,19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70550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5 447 232,00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5 447 232,00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5 228 118,19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5 228 118,19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Предоставление субсидий гражданам, ведущим личное подсобное хозяйство, на производство молока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106 879,47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106 879,47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106 879,47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106 879,47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S0550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111 200,00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106 879,47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106 879,47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96,1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Подпрограмма "Повышение эффективности деятельности в сфере развития агропромышленного комплекса Азовского немецкого </w:t>
            </w:r>
            <w:r w:rsidRPr="00D2373D">
              <w:rPr>
                <w:color w:val="000000"/>
                <w:sz w:val="16"/>
                <w:szCs w:val="16"/>
              </w:rPr>
              <w:lastRenderedPageBreak/>
              <w:t>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5 598 252,25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5 129 519,26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468 732,99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5 589 039,22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5 129 519,26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459 519,96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99,8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4 695 091,46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4 695 091,46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4 695 091,46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4 695 091,46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4 695 091,46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4 695 091,46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4 695 091,46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4 695 091,46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4 590 257,46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4 590 257,46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4 590 257,46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4 590 257,46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4 590 257,46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4 590 257,46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4 590 257,46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4 590 257,46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104 834,00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104 834,00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104 834,00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104 834,00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104 834,00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104 834,00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104 834,00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104 834,00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Развитие кадрового потенциала АПК</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447 040,40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434 427,80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447 040,40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434 427,80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Подведение итогов районного трудового соперничества работников отрасли растениеводства и животноводства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434 170,40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434 170,40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434 170,40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434 170,40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100 228,40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100 228,40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100 228,40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100 228,40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100 228,40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100 228,40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100 228,40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100 228,40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Социальное обеспечение и иные выплаты населению</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333 942,00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333 942,00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333 942,00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333 942,00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Премии и гранты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333 942,00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333 942,00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333 942,00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333 942,00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Повышение квалификации руководителей,специалистов и рабочих массовых профессий организаций,индивидуальных предпринимателей,осуществляющих переработку и (или) производство сельскохозяйственной продукции,а также на профессиональное обучение по программам подготовки и (или)переподготовки по профессии </w:t>
            </w:r>
            <w:r w:rsidRPr="00D2373D">
              <w:rPr>
                <w:color w:val="000000"/>
                <w:sz w:val="16"/>
                <w:szCs w:val="16"/>
              </w:rPr>
              <w:lastRenderedPageBreak/>
              <w:t>"Тракторист-машинист сельскохозяйственного производства"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71590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71590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71590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12 612,60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Повышение квалификации руководителей,специалистов и рабочих массовых профессий организаций,индивидуальных предпринимателей,осуществляющих переработку и (или) производство сельскохозяйственной продукции,а также на профессиональное обучение по программам подготовки и (или)переподготовки по профессии "Тракторист-машинист сельскохозяйственного производства"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S1590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S1590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02</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S1590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810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257,40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Обеспечение эпизоотического и ветеринарно-санитарного благополучия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456 120,39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456 120,39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446 907,36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446 907,36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72320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456 120,39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456 120,39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446 907,36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446 907,36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72320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456 120,39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456 120,39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446 907,36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446 907,36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03</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72320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456 120,39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456 120,39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446 907,36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446 907,36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98,0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Образование</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Профессиональная подготовка, переподготовка и повышение квалификации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Реализация прочих мероприятий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507</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07</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25</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19990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16 500,00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Управление имущественных отношений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8 653 723,39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8 347 324,54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306 398,85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8 653 723,39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8 347 324,54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306 398,85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Общегосударственные вопросы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8 365 723,39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255 438,85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8 365 723,39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255 438,85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общегосударственные вопросы</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8 365 723,39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255 438,85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8 365 723,39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255 438,85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8 365 723,39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255 438,85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8 365 723,39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255 438,85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Обеспечение эффективного осуществления полномочий Администрации Азовского немецкого </w:t>
            </w:r>
            <w:r w:rsidRPr="00D2373D">
              <w:rPr>
                <w:color w:val="000000"/>
                <w:sz w:val="16"/>
                <w:szCs w:val="16"/>
              </w:rPr>
              <w:lastRenderedPageBreak/>
              <w:t>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55492</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131 364,12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8 234 359,27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8 234 359,27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8 234 359,27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8 234 359,27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8 110 284,54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Оформление технической документации на объекты недвижимого имущества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10010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273 393,13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оценки объектов собственности Азовского немецкого национального муниципального района Омской области, вовлекаемых в сделки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10030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167 590,00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Содержание и обслуживание муниципального имущества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1 745 357,27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1 745 357,27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1 745 357,27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1 745 357,27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1 702 024,27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1 702 024,27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1 702 024,27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1 702 024,27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1 702 024,27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1 702 024,27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1 702 024,27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1 702 024,27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бюджетные ассигнования</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43 333,00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43 333,00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43 333,00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43 333,00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Уплата налогов, сборов и иных платежей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10040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850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43 333,00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43 333,00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43 333,00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43 333,00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5 921 412,00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5 921 412,00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5 921 412,00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5 921 412,00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5 748 823,00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5 748 823,00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5 748 823,00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5 748 823,00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5 748 823,00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5 748 823,00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5 748 823,00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5 748 823,00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172 589,00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172 589,00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172 589,00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172 589,00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19980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172 589,00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172 589,00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172 589,00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172 589,00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Оформление технических планов в отношении бесхозяйных сетей жилищно-коммунального хозяйства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72470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124 074,73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lastRenderedPageBreak/>
              <w:t>Оформление технических планов в отношении бесхозяйных сетей жилищно-коммунального хозяйства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13</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S2470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2 532,14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Национальная экономика</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237 040,00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288 000,00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237 040,00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Сельское хозяйство и рыболовство</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Подготовка проектов межевания земельных участков и проведение кадастровых работ</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L5991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L5991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05</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L5991</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52 000,00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1 040,00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50 960,00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Другие вопросы в области национальной экономики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 xml:space="preserve">Подпрограмма "Повышение эффективности управления </w:t>
            </w:r>
            <w:r w:rsidRPr="00D2373D">
              <w:rPr>
                <w:color w:val="000000"/>
                <w:sz w:val="16"/>
                <w:szCs w:val="16"/>
              </w:rPr>
              <w:lastRenderedPageBreak/>
              <w:t>имуществом в Азовском немецком национальном муниципальном районе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lastRenderedPageBreak/>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Оформление кадастровой документации на объекты недвижимого имущества Азовского немецкого национального муниципального района Омской области</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200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949" w:type="pct"/>
            <w:tcBorders>
              <w:top w:val="nil"/>
              <w:left w:val="single" w:sz="4" w:space="0" w:color="auto"/>
              <w:bottom w:val="single" w:sz="4" w:space="0" w:color="auto"/>
              <w:right w:val="single" w:sz="4" w:space="0" w:color="auto"/>
            </w:tcBorders>
            <w:shd w:val="clear" w:color="auto" w:fill="auto"/>
            <w:vAlign w:val="center"/>
            <w:hideMark/>
          </w:tcPr>
          <w:p w:rsidR="00E677F4" w:rsidRPr="00D2373D" w:rsidRDefault="00E677F4" w:rsidP="00E677F4">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162"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508</w:t>
            </w:r>
          </w:p>
        </w:tc>
        <w:tc>
          <w:tcPr>
            <w:tcW w:w="19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04</w:t>
            </w:r>
          </w:p>
        </w:tc>
        <w:tc>
          <w:tcPr>
            <w:tcW w:w="140"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12</w:t>
            </w:r>
          </w:p>
        </w:tc>
        <w:tc>
          <w:tcPr>
            <w:tcW w:w="124"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23</w:t>
            </w:r>
          </w:p>
        </w:tc>
        <w:tc>
          <w:tcPr>
            <w:tcW w:w="96"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3</w:t>
            </w:r>
          </w:p>
        </w:tc>
        <w:tc>
          <w:tcPr>
            <w:tcW w:w="1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01</w:t>
            </w:r>
          </w:p>
        </w:tc>
        <w:tc>
          <w:tcPr>
            <w:tcW w:w="211"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10020</w:t>
            </w:r>
          </w:p>
        </w:tc>
        <w:tc>
          <w:tcPr>
            <w:tcW w:w="20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240</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236 000,00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color w:val="000000"/>
                <w:sz w:val="16"/>
                <w:szCs w:val="16"/>
              </w:rPr>
            </w:pPr>
            <w:r w:rsidRPr="00D2373D">
              <w:rPr>
                <w:color w:val="000000"/>
                <w:sz w:val="16"/>
                <w:szCs w:val="16"/>
              </w:rPr>
              <w:t xml:space="preserve">0,00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color w:val="000000"/>
                <w:sz w:val="16"/>
                <w:szCs w:val="16"/>
              </w:rPr>
            </w:pPr>
            <w:r w:rsidRPr="00D2373D">
              <w:rPr>
                <w:color w:val="000000"/>
                <w:sz w:val="16"/>
                <w:szCs w:val="16"/>
              </w:rPr>
              <w:t xml:space="preserve">100,0 </w:t>
            </w:r>
          </w:p>
        </w:tc>
      </w:tr>
      <w:tr w:rsidR="00D2373D" w:rsidRPr="00D2373D" w:rsidTr="00D2373D">
        <w:trPr>
          <w:trHeight w:val="20"/>
        </w:trPr>
        <w:tc>
          <w:tcPr>
            <w:tcW w:w="2227"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E677F4" w:rsidRPr="00D2373D" w:rsidRDefault="00E677F4" w:rsidP="00E677F4">
            <w:pPr>
              <w:rPr>
                <w:b/>
                <w:bCs/>
                <w:color w:val="000000"/>
                <w:sz w:val="16"/>
                <w:szCs w:val="16"/>
              </w:rPr>
            </w:pPr>
            <w:r w:rsidRPr="00D2373D">
              <w:rPr>
                <w:b/>
                <w:bCs/>
                <w:color w:val="000000"/>
                <w:sz w:val="16"/>
                <w:szCs w:val="16"/>
              </w:rPr>
              <w:t>Итого расходов</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b/>
                <w:bCs/>
                <w:color w:val="000000"/>
                <w:sz w:val="16"/>
                <w:szCs w:val="16"/>
              </w:rPr>
            </w:pPr>
            <w:r w:rsidRPr="00D2373D">
              <w:rPr>
                <w:b/>
                <w:bCs/>
                <w:color w:val="000000"/>
                <w:sz w:val="16"/>
                <w:szCs w:val="16"/>
              </w:rPr>
              <w:t xml:space="preserve">1 073 636 948,45 </w:t>
            </w:r>
          </w:p>
        </w:tc>
        <w:tc>
          <w:tcPr>
            <w:tcW w:w="439"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b/>
                <w:bCs/>
                <w:color w:val="000000"/>
                <w:sz w:val="16"/>
                <w:szCs w:val="16"/>
              </w:rPr>
            </w:pPr>
            <w:r w:rsidRPr="00D2373D">
              <w:rPr>
                <w:b/>
                <w:bCs/>
                <w:color w:val="000000"/>
                <w:sz w:val="16"/>
                <w:szCs w:val="16"/>
              </w:rPr>
              <w:t xml:space="preserve">398 375 799,69 </w:t>
            </w:r>
          </w:p>
        </w:tc>
        <w:tc>
          <w:tcPr>
            <w:tcW w:w="41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b/>
                <w:bCs/>
                <w:color w:val="000000"/>
                <w:sz w:val="16"/>
                <w:szCs w:val="16"/>
              </w:rPr>
            </w:pPr>
            <w:r w:rsidRPr="00D2373D">
              <w:rPr>
                <w:b/>
                <w:bCs/>
                <w:color w:val="000000"/>
                <w:sz w:val="16"/>
                <w:szCs w:val="16"/>
              </w:rPr>
              <w:t xml:space="preserve">675 261 148,76 </w:t>
            </w:r>
          </w:p>
        </w:tc>
        <w:tc>
          <w:tcPr>
            <w:tcW w:w="43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b/>
                <w:bCs/>
                <w:color w:val="000000"/>
                <w:sz w:val="16"/>
                <w:szCs w:val="16"/>
              </w:rPr>
            </w:pPr>
            <w:r w:rsidRPr="00D2373D">
              <w:rPr>
                <w:b/>
                <w:bCs/>
                <w:color w:val="000000"/>
                <w:sz w:val="16"/>
                <w:szCs w:val="16"/>
              </w:rPr>
              <w:t xml:space="preserve">1 054 984 058,83 </w:t>
            </w:r>
          </w:p>
        </w:tc>
        <w:tc>
          <w:tcPr>
            <w:tcW w:w="39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b/>
                <w:bCs/>
                <w:color w:val="000000"/>
                <w:sz w:val="16"/>
                <w:szCs w:val="16"/>
              </w:rPr>
            </w:pPr>
            <w:r w:rsidRPr="00D2373D">
              <w:rPr>
                <w:b/>
                <w:bCs/>
                <w:color w:val="000000"/>
                <w:sz w:val="16"/>
                <w:szCs w:val="16"/>
              </w:rPr>
              <w:t xml:space="preserve">380 932 372,44 </w:t>
            </w:r>
          </w:p>
        </w:tc>
        <w:tc>
          <w:tcPr>
            <w:tcW w:w="417"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right"/>
              <w:rPr>
                <w:b/>
                <w:bCs/>
                <w:color w:val="000000"/>
                <w:sz w:val="16"/>
                <w:szCs w:val="16"/>
              </w:rPr>
            </w:pPr>
            <w:r w:rsidRPr="00D2373D">
              <w:rPr>
                <w:b/>
                <w:bCs/>
                <w:color w:val="000000"/>
                <w:sz w:val="16"/>
                <w:szCs w:val="16"/>
              </w:rPr>
              <w:t xml:space="preserve">674 051 686,39 </w:t>
            </w:r>
          </w:p>
        </w:tc>
        <w:tc>
          <w:tcPr>
            <w:tcW w:w="228" w:type="pct"/>
            <w:tcBorders>
              <w:top w:val="nil"/>
              <w:left w:val="nil"/>
              <w:bottom w:val="single" w:sz="4" w:space="0" w:color="auto"/>
              <w:right w:val="single" w:sz="4" w:space="0" w:color="auto"/>
            </w:tcBorders>
            <w:shd w:val="clear" w:color="auto" w:fill="auto"/>
            <w:noWrap/>
            <w:vAlign w:val="center"/>
            <w:hideMark/>
          </w:tcPr>
          <w:p w:rsidR="00E677F4" w:rsidRPr="00D2373D" w:rsidRDefault="00E677F4" w:rsidP="00E677F4">
            <w:pPr>
              <w:jc w:val="center"/>
              <w:rPr>
                <w:b/>
                <w:bCs/>
                <w:color w:val="000000"/>
                <w:sz w:val="16"/>
                <w:szCs w:val="16"/>
              </w:rPr>
            </w:pPr>
            <w:r w:rsidRPr="00D2373D">
              <w:rPr>
                <w:b/>
                <w:bCs/>
                <w:color w:val="000000"/>
                <w:sz w:val="16"/>
                <w:szCs w:val="16"/>
              </w:rPr>
              <w:t xml:space="preserve">98,3 </w:t>
            </w:r>
          </w:p>
        </w:tc>
      </w:tr>
    </w:tbl>
    <w:p w:rsidR="00F612DD" w:rsidRPr="00F612DD" w:rsidRDefault="00F612DD">
      <w:pPr>
        <w:rPr>
          <w:sz w:val="6"/>
          <w:szCs w:val="6"/>
        </w:rPr>
      </w:pPr>
    </w:p>
    <w:p w:rsidR="00940F84" w:rsidRPr="00940F84" w:rsidRDefault="00940F84" w:rsidP="00940F84">
      <w:pPr>
        <w:suppressAutoHyphens/>
        <w:jc w:val="right"/>
        <w:rPr>
          <w:sz w:val="28"/>
          <w:szCs w:val="28"/>
          <w:lang w:eastAsia="ar-SA"/>
        </w:rPr>
      </w:pPr>
    </w:p>
    <w:p w:rsidR="00940F84" w:rsidRPr="00940F84" w:rsidRDefault="00940F84" w:rsidP="00940F84">
      <w:pPr>
        <w:suppressAutoHyphens/>
        <w:jc w:val="right"/>
        <w:rPr>
          <w:sz w:val="28"/>
          <w:szCs w:val="28"/>
          <w:lang w:eastAsia="ar-SA"/>
        </w:rPr>
        <w:sectPr w:rsidR="00940F84" w:rsidRPr="00940F84" w:rsidSect="00940F84">
          <w:footerReference w:type="default" r:id="rId12"/>
          <w:footnotePr>
            <w:pos w:val="beneathText"/>
          </w:footnotePr>
          <w:pgSz w:w="16837" w:h="11905" w:orient="landscape"/>
          <w:pgMar w:top="1418" w:right="1134" w:bottom="1134" w:left="1134" w:header="720" w:footer="720" w:gutter="0"/>
          <w:cols w:space="720"/>
          <w:docGrid w:linePitch="360"/>
        </w:sectPr>
      </w:pPr>
    </w:p>
    <w:p w:rsidR="00E677F4" w:rsidRDefault="00E677F4" w:rsidP="00E677F4">
      <w:pPr>
        <w:suppressAutoHyphens/>
        <w:jc w:val="right"/>
        <w:rPr>
          <w:color w:val="000000"/>
          <w:lang w:eastAsia="ar-SA"/>
        </w:rPr>
      </w:pPr>
      <w:r>
        <w:rPr>
          <w:color w:val="000000"/>
          <w:lang w:eastAsia="ar-SA"/>
        </w:rPr>
        <w:lastRenderedPageBreak/>
        <w:t>Приложение № 5</w:t>
      </w:r>
    </w:p>
    <w:p w:rsidR="00E677F4" w:rsidRDefault="00E677F4" w:rsidP="00E677F4">
      <w:pPr>
        <w:jc w:val="right"/>
      </w:pPr>
      <w:r>
        <w:t xml:space="preserve">к постановлению Администрации Азовского немецкого </w:t>
      </w:r>
    </w:p>
    <w:p w:rsidR="00E677F4" w:rsidRDefault="00E677F4" w:rsidP="00E677F4">
      <w:pPr>
        <w:jc w:val="right"/>
      </w:pPr>
      <w:r>
        <w:t xml:space="preserve">национального муниципального района Омской области  </w:t>
      </w:r>
    </w:p>
    <w:p w:rsidR="00E677F4" w:rsidRDefault="00A05811" w:rsidP="00E677F4">
      <w:pPr>
        <w:suppressAutoHyphens/>
        <w:jc w:val="right"/>
        <w:rPr>
          <w:lang w:eastAsia="ar-SA"/>
        </w:rPr>
      </w:pPr>
      <w:r>
        <w:t>от 22.04.2025 № 253</w:t>
      </w:r>
    </w:p>
    <w:p w:rsidR="00D2373D" w:rsidRDefault="00D2373D" w:rsidP="00D2373D">
      <w:pPr>
        <w:suppressAutoHyphens/>
        <w:jc w:val="center"/>
        <w:rPr>
          <w:lang w:eastAsia="ar-SA"/>
        </w:rPr>
      </w:pPr>
      <w:r>
        <w:rPr>
          <w:lang w:eastAsia="ar-SA"/>
        </w:rPr>
        <w:t>Исполнение</w:t>
      </w:r>
      <w:r>
        <w:rPr>
          <w:lang w:eastAsia="ar-SA"/>
        </w:rPr>
        <w:br/>
        <w:t>по расходам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за 2024 год</w:t>
      </w:r>
    </w:p>
    <w:tbl>
      <w:tblPr>
        <w:tblW w:w="5000" w:type="pct"/>
        <w:tblLook w:val="04A0" w:firstRow="1" w:lastRow="0" w:firstColumn="1" w:lastColumn="0" w:noHBand="0" w:noVBand="1"/>
      </w:tblPr>
      <w:tblGrid>
        <w:gridCol w:w="3902"/>
        <w:gridCol w:w="589"/>
        <w:gridCol w:w="296"/>
        <w:gridCol w:w="421"/>
        <w:gridCol w:w="646"/>
        <w:gridCol w:w="864"/>
        <w:gridCol w:w="1336"/>
        <w:gridCol w:w="1216"/>
        <w:gridCol w:w="1216"/>
        <w:gridCol w:w="1336"/>
        <w:gridCol w:w="1296"/>
        <w:gridCol w:w="1216"/>
        <w:gridCol w:w="1076"/>
      </w:tblGrid>
      <w:tr w:rsidR="009938E2" w:rsidRPr="00D2373D" w:rsidTr="009938E2">
        <w:trPr>
          <w:trHeight w:val="360"/>
        </w:trPr>
        <w:tc>
          <w:tcPr>
            <w:tcW w:w="13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Наименование  кодов классификации расходов бюджетов</w:t>
            </w:r>
          </w:p>
        </w:tc>
        <w:tc>
          <w:tcPr>
            <w:tcW w:w="680"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Код целевой статьи</w:t>
            </w:r>
          </w:p>
        </w:tc>
        <w:tc>
          <w:tcPr>
            <w:tcW w:w="2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Код вида расходов</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 xml:space="preserve">Утверждено </w:t>
            </w:r>
            <w:r w:rsidRPr="00D2373D">
              <w:rPr>
                <w:b/>
                <w:bCs/>
                <w:color w:val="000000"/>
                <w:sz w:val="16"/>
                <w:szCs w:val="16"/>
              </w:rPr>
              <w:br/>
              <w:t>на 2024 год</w:t>
            </w:r>
          </w:p>
        </w:tc>
        <w:tc>
          <w:tcPr>
            <w:tcW w:w="875" w:type="pct"/>
            <w:gridSpan w:val="2"/>
            <w:tcBorders>
              <w:top w:val="single" w:sz="4" w:space="0" w:color="auto"/>
              <w:left w:val="nil"/>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в том числе за счет</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 xml:space="preserve">Исполнено </w:t>
            </w:r>
            <w:r w:rsidRPr="00D2373D">
              <w:rPr>
                <w:b/>
                <w:bCs/>
                <w:color w:val="000000"/>
                <w:sz w:val="16"/>
                <w:szCs w:val="16"/>
              </w:rPr>
              <w:br/>
              <w:t>на 31.12.2024</w:t>
            </w:r>
          </w:p>
        </w:tc>
        <w:tc>
          <w:tcPr>
            <w:tcW w:w="884" w:type="pct"/>
            <w:gridSpan w:val="2"/>
            <w:tcBorders>
              <w:top w:val="single" w:sz="4" w:space="0" w:color="auto"/>
              <w:left w:val="nil"/>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в том числе за счет</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Процент исполнения</w:t>
            </w:r>
          </w:p>
        </w:tc>
      </w:tr>
      <w:tr w:rsidR="009938E2" w:rsidRPr="00D2373D" w:rsidTr="009938E2">
        <w:trPr>
          <w:trHeight w:val="1380"/>
        </w:trPr>
        <w:tc>
          <w:tcPr>
            <w:tcW w:w="1389" w:type="pct"/>
            <w:vMerge/>
            <w:tcBorders>
              <w:top w:val="single" w:sz="4" w:space="0" w:color="auto"/>
              <w:left w:val="single" w:sz="4" w:space="0" w:color="auto"/>
              <w:bottom w:val="single" w:sz="4" w:space="0" w:color="auto"/>
              <w:right w:val="single" w:sz="4" w:space="0" w:color="auto"/>
            </w:tcBorders>
            <w:vAlign w:val="center"/>
            <w:hideMark/>
          </w:tcPr>
          <w:p w:rsidR="00D2373D" w:rsidRPr="00D2373D" w:rsidRDefault="00D2373D" w:rsidP="00D2373D">
            <w:pPr>
              <w:rPr>
                <w:b/>
                <w:bCs/>
                <w:color w:val="000000"/>
                <w:sz w:val="16"/>
                <w:szCs w:val="16"/>
              </w:rPr>
            </w:pPr>
          </w:p>
        </w:tc>
        <w:tc>
          <w:tcPr>
            <w:tcW w:w="680" w:type="pct"/>
            <w:gridSpan w:val="4"/>
            <w:vMerge/>
            <w:tcBorders>
              <w:top w:val="single" w:sz="4" w:space="0" w:color="auto"/>
              <w:left w:val="single" w:sz="4" w:space="0" w:color="auto"/>
              <w:bottom w:val="single" w:sz="4" w:space="0" w:color="auto"/>
              <w:right w:val="single" w:sz="4" w:space="0" w:color="auto"/>
            </w:tcBorders>
            <w:vAlign w:val="center"/>
            <w:hideMark/>
          </w:tcPr>
          <w:p w:rsidR="00D2373D" w:rsidRPr="00D2373D" w:rsidRDefault="00D2373D" w:rsidP="00D2373D">
            <w:pPr>
              <w:rPr>
                <w:b/>
                <w:bCs/>
                <w:color w:val="000000"/>
                <w:sz w:val="16"/>
                <w:szCs w:val="16"/>
              </w:rPr>
            </w:pPr>
          </w:p>
        </w:tc>
        <w:tc>
          <w:tcPr>
            <w:tcW w:w="201" w:type="pct"/>
            <w:vMerge/>
            <w:tcBorders>
              <w:top w:val="single" w:sz="4" w:space="0" w:color="auto"/>
              <w:left w:val="single" w:sz="4" w:space="0" w:color="auto"/>
              <w:bottom w:val="single" w:sz="4" w:space="0" w:color="auto"/>
              <w:right w:val="single" w:sz="4" w:space="0" w:color="auto"/>
            </w:tcBorders>
            <w:vAlign w:val="center"/>
            <w:hideMark/>
          </w:tcPr>
          <w:p w:rsidR="00D2373D" w:rsidRPr="00D2373D" w:rsidRDefault="00D2373D" w:rsidP="00D2373D">
            <w:pPr>
              <w:rPr>
                <w:b/>
                <w:bCs/>
                <w:color w:val="000000"/>
                <w:sz w:val="16"/>
                <w:szCs w:val="16"/>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D2373D" w:rsidRPr="00D2373D" w:rsidRDefault="00D2373D" w:rsidP="00D2373D">
            <w:pPr>
              <w:rPr>
                <w:b/>
                <w:bCs/>
                <w:color w:val="000000"/>
                <w:sz w:val="16"/>
                <w:szCs w:val="16"/>
              </w:rPr>
            </w:pPr>
          </w:p>
        </w:tc>
        <w:tc>
          <w:tcPr>
            <w:tcW w:w="583" w:type="pct"/>
            <w:tcBorders>
              <w:top w:val="nil"/>
              <w:left w:val="nil"/>
              <w:bottom w:val="single" w:sz="4" w:space="0" w:color="auto"/>
              <w:right w:val="nil"/>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налоговых и неналоговых доходов, поступлений нецелевого характера</w:t>
            </w:r>
          </w:p>
        </w:tc>
        <w:tc>
          <w:tcPr>
            <w:tcW w:w="292"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поступлений целевого характера</w:t>
            </w: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D2373D" w:rsidRPr="00D2373D" w:rsidRDefault="00D2373D" w:rsidP="00D2373D">
            <w:pPr>
              <w:rPr>
                <w:b/>
                <w:bCs/>
                <w:color w:val="000000"/>
                <w:sz w:val="16"/>
                <w:szCs w:val="16"/>
              </w:rPr>
            </w:pPr>
          </w:p>
        </w:tc>
        <w:tc>
          <w:tcPr>
            <w:tcW w:w="588" w:type="pct"/>
            <w:tcBorders>
              <w:top w:val="nil"/>
              <w:left w:val="nil"/>
              <w:bottom w:val="single" w:sz="4" w:space="0" w:color="auto"/>
              <w:right w:val="nil"/>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налоговых и неналоговых доходов, поступлений нецелевого характера</w:t>
            </w: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jc w:val="center"/>
              <w:rPr>
                <w:b/>
                <w:bCs/>
                <w:color w:val="000000"/>
                <w:sz w:val="16"/>
                <w:szCs w:val="16"/>
              </w:rPr>
            </w:pPr>
            <w:r w:rsidRPr="00D2373D">
              <w:rPr>
                <w:b/>
                <w:bCs/>
                <w:color w:val="000000"/>
                <w:sz w:val="16"/>
                <w:szCs w:val="16"/>
              </w:rPr>
              <w:t>поступлений целевого характера</w:t>
            </w: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D2373D" w:rsidRPr="00D2373D" w:rsidRDefault="00D2373D" w:rsidP="00D2373D">
            <w:pPr>
              <w:rPr>
                <w:b/>
                <w:bCs/>
                <w:color w:val="000000"/>
                <w:sz w:val="16"/>
                <w:szCs w:val="16"/>
              </w:rPr>
            </w:pP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Муниципальная программа "Развитие системы образования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676 248 099,55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170 480 442,32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505 767 657,23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671 417 866,52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166 440 292,42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504 977 574,10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99,3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"Доступность качественного образования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635 887 837,50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168 089 712,18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467 798 125,32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631 431 935,38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164 049 562,28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467 382 373,10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99,3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дошкольного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111 422 651,23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52 699 648,23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58 723 003,00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110 560 575,48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52 093 433,16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58 467 142,32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99,2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дошкольного образования и содержание ребенка в дошкольном образовательном учреждении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52 699 648,23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52 699 648,23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52 093 433,16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52 093 433,16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98,8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52 699 648,23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52 699 648,23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52 093 433,16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52 093 433,16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98,8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52 699 648,23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52 699 648,23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52 093 433,16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52 093 433,16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98,8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дошкольного образования и содержание ребенка в дошкольном образовательном учреждении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57 575 549,00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57 575 549,00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57 560 525,76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57 560 525,76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57 575 549,00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57 575 549,00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57 560 525,76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57 560 525,76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57 575 549,00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57 575 549,00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57 560 525,76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57 560 525,76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Компенсация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1 147 454,00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1 147 454,00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906 616,56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906 616,56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79,0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17 620,00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17 620,00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6 394,06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6 394,06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36,3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17 620,00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17 620,00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6 394,06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6 394,06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36,3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1 129 834,00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1 129 834,00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900 222,50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900 222,50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79,7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1 129 834,00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1 129 834,00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900 222,50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900 222,50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79,7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общего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405 632 997,55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54 736 707,99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350 896 289,56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404 045 270,38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53 308 872,36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350 736 398,02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99,6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53 214 838,46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53 214 838,46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52 010 567,71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52 010 567,71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97,7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53 214 838,46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53 214 838,46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52 010 567,71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52 010 567,71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97,7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53 214 838,46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53 214 838,46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52 010 567,71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52 010 567,71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97,7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Денежная компенсация за обеспечение бесплатным двухразовым питанием обучающихся с ограниченными возможностями здоровья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577 980,00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577 980,00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365 270,13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365 270,13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63,2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3 780,00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3 780,00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2 300,13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2 300,13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60,9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3 780,00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3 780,00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2 300,13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2 300,13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60,9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574 200,00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574 200,00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362 970,00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362 970,00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63,2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574 200,00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574 200,00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362 970,00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362 970,00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63,2 </w:t>
            </w:r>
          </w:p>
        </w:tc>
      </w:tr>
      <w:tr w:rsidR="009938E2" w:rsidRPr="00D2373D" w:rsidTr="009938E2">
        <w:trPr>
          <w:trHeight w:val="36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50502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466 777,78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466 777,78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459 166,18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459 166,18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98,4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50502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466 777,78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466 777,78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459 166,18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459 166,18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98,4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50502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466 777,78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466 777,78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459 166,18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459 166,18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98,4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53032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30 955 201,00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30 955 201,00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30 870 769,42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30 870 769,42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99,7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53032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30 955 201,00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30 955 201,00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30 870 769,42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30 870 769,42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99,7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53032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30 955 201,00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30 955 201,00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30 870 769,42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30 870 769,42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99,7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 xml:space="preserve">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w:t>
            </w:r>
            <w:r w:rsidRPr="00D2373D">
              <w:rPr>
                <w:color w:val="000000"/>
                <w:sz w:val="16"/>
                <w:szCs w:val="16"/>
              </w:rPr>
              <w:lastRenderedPageBreak/>
              <w:t>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lastRenderedPageBreak/>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209 930,00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8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304 422 610,00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304 422 610,00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304 365 616,64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304 365 616,64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304 422 610,00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304 422 610,00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304 365 616,64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304 365 616,64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304 422 610,00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304 422 610,00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304 365 616,64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304 365 616,64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93,7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93,7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93,7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L3042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15 442 090,31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772 104,53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14 669 985,78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15 442 090,30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772 104,52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14 669 985,78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L3042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15 442 090,31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772 104,53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14 669 985,78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15 442 090,30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772 104,52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14 669 985,78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L3042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15 442 090,31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772 104,53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14 669 985,78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15 442 090,30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772 104,52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14 669 985,78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93,7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93,7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171 785,00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160 930,00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93,7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дополнительного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55 694 313,56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28 732 840,76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55 163 827,61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28 202 354,81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11 356 516,69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11 356 516,69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11 160 658,57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11 160 658,57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98,3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11 356 516,69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11 356 516,69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11 160 658,57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11 160 658,57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98,3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11 356 516,69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11 356 516,69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11 160 658,57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11 160 658,57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98,3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Материально-технические мероприятия, обеспечивающие условия для занятий физической культурой и спортом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1 424 652,03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26 961 472,80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15 951 672,04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15 951 672,04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15 617 044,21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15 617 044,21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15 951 672,04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15 951 672,04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15 617 044,21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15 617 044,21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15 951 672,04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15 951 672,04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15 617 044,21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15 617 044,21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97,9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социальной воспитательной среды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7 242 183,64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2 188 119,64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7 231 561,54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2 177 497,54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и осуществление мероприятий по работе с детьми в каникулярное время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2 029 650,15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2 029 650,15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2 019 028,05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2 019 028,05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2 029 650,15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2 029 650,15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2 019 028,05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2 019 028,05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2 029 650,15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2 029 650,15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2 019 028,05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2 019 028,05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и осуществление мероприятий по работе с детьми в каникулярное время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5 054 064,00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и осуществление мероприятий по работе с детьми в каникулярное время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158 469,49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Оказание помощи образовательным организациям в финансово-экономической, учебно-методической, хозяйственной деятельности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36 502 970,30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21 115 802,30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35 154 820,16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19 767 652,16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96,3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13 350 895,32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13 350 895,32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12 002 745,18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12 002 745,18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89,9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9 855 407,53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9 855 407,53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8 668 909,35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8 668 909,35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88,0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9 855 407,53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9 855 407,53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8 668 909,35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8 668 909,35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88,0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3 486 859,54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3 486 859,54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3 325 207,58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3 325 207,58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95,4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3 486 859,54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3 486 859,54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3 325 207,58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3 325 207,58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95,4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8 628,25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8 628,25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8 628,25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8 628,25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Уплата налогов, сборов и иных платежей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8 628,25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8 628,25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8 628,25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8 628,25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15 387 168,00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05</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7 764 906,98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Осуществление эффективности управления в сфере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6 191 938,04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5 891 938,04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6 124 439,37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5 824 439,37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98,9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5 885 815,59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5 885 815,59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5 818 316,92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5 818 316,92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98,9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5 885 815,59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5 885 815,59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5 818 316,92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5 818 316,92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98,9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5 885 815,59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5 885 815,59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5 818 316,92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5 818 316,92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72770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72770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72770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360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S2770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S2770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06</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S2770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360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6 122,45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Обеспечение функционирования модели персонифицированного финансирования дополнительного образования детей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7 215 854,26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2 502 264,06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7 167 854,26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2 454 264,06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99,3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персонифицированного финансирования дополнительного образования детей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458 124,06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458 124,06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410 124,06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410 124,06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89,5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446 124,06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446 124,06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410 124,06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410 124,06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91,9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422 124,06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422 124,06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410 124,06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410 124,06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97,2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автономным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630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4 713 590,20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07</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S0100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2 044 140,00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08</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1 166 706,64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1 166 706,64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дополнительных мер социальной поддержки членам семей участников специальной военной операции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08</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08</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08</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1 143 372,50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дополнительных мер социальной поддержки членам семей участников специальной военной операции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08</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08</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08</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23 334,14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кадрового потенциала сферы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и проведение мероприятий, направленных на развитие творческой деятельности педагогических работников, поддержку инновационных технологий в организации образовательного процесса, рост профессионального мастерства педагогических работников, утверждение приоритетов образования в обществе, повышение статуса педагогических профессий, привлечение молодежи к работе в образовательных организациях.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Премии и гранты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103 446,00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Реализация муниципального проекта "Патриотическое воспитание граждан Российской Федерации", направленного на достижение целей регионального проекта "Патриотическое воспитание граждан Российской Федерации"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EВ</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4 714 776,28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95 611,02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4 619 165,26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4 713 433,94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94 268,68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4 619 165,26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EВ</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51791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4 714 776,28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95 611,02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4 619 165,26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4 713 433,94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94 268,68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4 619 165,26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EВ</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51791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4 714 776,28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95 611,02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4 619 165,26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4 713 433,94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94 268,68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4 619 165,26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EВ</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51791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4 714 776,28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95 611,02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4 619 165,26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4 713 433,94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94 268,68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4 619 165,26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"Жизнеустройство детей, оставшихся без попечения родителей"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15 677 917,00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15 677 917,00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15 308 166,19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15 308 166,19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97,6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жизнеустройства детей-сирот и детей, оставшихся без попечения родителей, профилактика социального сиротства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15 677 917,00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15 677 917,00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15 308 166,19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15 308 166,19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97,6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и осуществление деятельности по опеке и попечительству над несовершеннолетними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3 307 213,00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3 307 213,00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3 224 643,95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3 224 643,95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97,5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2 427 865,20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2 427 865,20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2 354 425,65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2 354 425,65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2 427 865,20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2 427 865,20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2 354 425,65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2 354 425,65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879 347,80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879 347,80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870 218,30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870 218,30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879 347,80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879 347,80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870 218,30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870 218,30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Ежемесячное денежное вознаграждение опекунам (попечителям, приемным родителям)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70290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3 463 578,00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3 463 578,00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3 408 841,73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3 408 841,73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98,4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70290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3 463 578,00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3 463 578,00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3 408 841,73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3 408 841,73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98,4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70290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3 463 578,00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3 463 578,00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3 408 841,73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3 408 841,73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98,4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приемным семьям мер социальной поддержки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70330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3 527 933,00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3 527 933,00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3 416 837,80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3 416 837,80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96,9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70330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24 900,00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24 900,00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23 751,60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23 751,60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95,4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70330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24 900,00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24 900,00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23 751,60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23 751,60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95,4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70330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3 503 033,00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3 503 033,00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3 393 086,20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3 393 086,20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96,9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Публичные нормативные социальные выплаты гражданам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70330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3 503 033,00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3 503 033,00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3 393 086,20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3 393 086,20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96,9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5 379 193,00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5 379 193,00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5 257 842,71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5 257 842,71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97,7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42 700,00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42 700,00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36 633,89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36 633,89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85,8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42 700,00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42 700,00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36 633,89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36 633,89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85,8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5 336 493,00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5 336 493,00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5 221 208,82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5 221 208,82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97,8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Публичные нормативные социальные выплаты гражданам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5 336 493,00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5 336 493,00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5 221 208,82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5 221 208,82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97,8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"Развитие инфраструктуры муниципальной системы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24 682 345,05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2 390 730,14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22 291 614,91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24 677 764,95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2 390 730,14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22 287 034,81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инфраструктуры образовательных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15 453 369,09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13 247 673,22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15 448 788,99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13 243 093,12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13 144 673,22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13 144 673,22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13 140 093,12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13 140 093,12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13 144 673,22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13 144 673,22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13 140 093,12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13 140 093,12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13 144 673,22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13 144 673,22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13 140 093,12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13 140 093,12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70560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70560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70560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Ремонт зданий, установка систем и оборудования пожарной и общей безопасности в муниципальных образовательных организациях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2 205 695,87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Сохранение и развитие инфраструктуры детского отдыха и оздоровления, повышение комфортности и безопасности пребывания детей в учреждениях отдыха и оздоровления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4 081 632,65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4 081 632,65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Подготовка стационарных муниципальных детских оздоровительных лагерей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72230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72230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72230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Подготовка стационарных муниципальных детских оздоровительных лагерей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S2230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S2230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S2230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81 632,65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муниципального проекта "Современная школа" направленного на достижение целей регионального проекта "Современная школа"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3 306 797,71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3 306 797,71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3 240 207,00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S2110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66 590,71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регионального проекта "Успех каждого ребенка", направленного на достижение целей федерального проекта "Успех каждого ребенка"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1 840 545,60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36 810,91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1 803 734,69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1 840 545,60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36 810,91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1 803 734,69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1 840 545,60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36 810,91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1 803 734,69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1 840 545,60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36 810,91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1 803 734,69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1 840 545,60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36 810,91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1 803 734,69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1 840 545,60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36 810,91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1 803 734,69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E2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1 840 545,60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36 810,91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1 803 734,69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1 840 545,60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36 810,91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1 803 734,69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Муниципальная программа "Сохранение и развитие культуры и этнотуризма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90 681 755,42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38 267 835,92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52 413 919,50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90 591 070,17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38 177 150,67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52 413 919,50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"Сохранение и развитие культуры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90 681 755,42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38 267 835,92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52 413 919,50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90 591 070,17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38 177 150,67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52 413 919,50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99,9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условий для формирования и удовлетворения культурных запросов и духовных потребностей для всех групп населения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64 305 069,28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25 059 301,88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39 245 767,40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64 264 065,96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25 018 298,56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39 245 767,40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99,9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участия и проведения фестивалей, конкурсов, выставок, мероприятий и иных творческих проектов муниципальными культурно-досуговыми учреждениями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7 643 477,62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7 643 477,62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7 602 474,30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7 602 474,30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287 903,47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287 903,47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287 903,47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287 903,47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287 903,47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287 903,47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287 903,47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287 903,47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1 194 024,19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1 194 024,19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1 181 227,69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1 181 227,69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98,9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1 194 024,19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1 194 024,19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1 181 227,69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1 181 227,69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6 150 526,96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6 150 526,96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6 122 320,14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6 122 320,14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6 150 526,96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6 150 526,96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6 122 320,14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6 122 320,14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11 023,00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11 023,00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11 023,00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11 023,00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Уплата налогов, сборов и иных платежей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11 023,00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11 023,00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11 023,00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11 023,00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 xml:space="preserve">Содействие в оказании муниципальных услуг учреждениями в сфере культуры муниципальных образований Омской области в части выплаты </w:t>
            </w:r>
            <w:r w:rsidRPr="00D2373D">
              <w:rPr>
                <w:color w:val="000000"/>
                <w:sz w:val="16"/>
                <w:szCs w:val="16"/>
              </w:rPr>
              <w:lastRenderedPageBreak/>
              <w:t>заработной платы работникам муниципальных учреждений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lastRenderedPageBreak/>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26 065 361,00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30 596 230,66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17 415 824,26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13 180 406,40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30 596 230,66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17 415 824,26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13 180 406,40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2 771 035,59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2 771 035,59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2 771 035,59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2 771 035,59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2 771 035,59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2 771 035,59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2 771 035,59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2 771 035,59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27 825 195,07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14 644 788,67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13 180 406,40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27 825 195,07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14 644 788,67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13 180 406,40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27 825 195,07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14 644 788,67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13 180 406,40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27 825 195,07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14 644 788,67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13 180 406,40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условий для информационно-библиотечного обслуживания населения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1 024 812,10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874 937,10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149 875,00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989 806,24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839 931,24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149 875,00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96,6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библиотечного обслуживания населения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871 878,43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871 878,43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836 872,57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836 872,57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871 878,43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871 878,43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836 872,57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836 872,57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871 878,43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871 878,43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836 872,57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836 872,57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Государственная поддержка отрасли культуры(комплектование книжных фондов общедоступных(публичных)библиотек муниципальных образований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L519Б</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152 933,67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3 058,67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149 875,00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152 933,67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3 058,67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149 875,00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L519Б</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152 933,67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3 058,67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149 875,00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152 933,67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3 058,67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149 875,00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L519Б</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152 933,67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3 058,67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149 875,00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152 933,67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3 058,67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149 875,00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Создание условий для развития и формирования системы дополнительного образования детей в сфере культуры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3 679 704,64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3 679 704,64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3 666 389,13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3 666 389,13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99,6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дополнительного образования детям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3 679 704,64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3 679 704,64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3 666 389,13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3 666 389,13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99,6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3 679 704,64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3 679 704,64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3 666 389,13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3 666 389,13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99,6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3 679 704,64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3 679 704,64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3 666 389,13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3 666 389,13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99,6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Поддержка органов местного самоуправления по осуществлению полномочий в сфере культуры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16 771 093,27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8 555 870,77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8 215 222,50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16 769 732,71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8 554 510,21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8 215 222,50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Централизованное финансово - экономическое и хозяйственное обеспечение учреждений культуры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7 947 233,67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6 662 447,17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1 284 786,50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7 945 873,11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6 661 086,61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1 284 786,50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7 268 158,49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5 983 371,99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1 284 786,50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7 268 158,49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5 983 371,99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1 284 786,50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7 268 158,49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5 983 371,99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1 284 786,50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7 268 158,49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5 983 371,99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1 284 786,50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528 937,18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528 937,18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527 576,62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527 576,62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99,7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528 937,18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528 937,18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527 576,62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527 576,62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99,7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149 422,00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149 422,00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149 422,00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149 422,00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Премии и гранты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149 422,00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149 422,00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149 422,00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149 422,00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Уплата налогов, сборов и иных платежей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1 746 084,54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6 930 436,00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6 930 436,00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6 930 436,00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6 930 436,00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6 487 260,00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6 487 260,00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6 487 260,00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6 487 260,00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6 487 260,00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6 487 260,00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6 487 260,00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6 487 260,00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443 176,00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443 176,00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443 176,00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443 176,00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443 176,00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443 176,00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443 176,00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443 176,00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147 339,06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147 339,06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147 339,06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147 339,06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132 393,06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132 393,06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132 393,06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132 393,06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132 393,06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132 393,06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132 393,06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132 393,06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14 946,00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14 946,00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14 946,00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14 946,00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04</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S1700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14 946,00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14 946,00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14 946,00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14 946,00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мероприятий, направленных на достижение целей федерального проекта "Культурная среда"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4 796 952,84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95 939,06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4 701 013,78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4 796 952,84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95 939,06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4 701 013,78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55198</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2 402 117,35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48 042,35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2 354 075,00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2 402 117,35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48 042,35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2 354 075,00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55198</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2 402 117,35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48 042,35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2 354 075,00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2 402 117,35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48 042,35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2 354 075,00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55198</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2 402 117,35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48 042,35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2 354 075,00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2 402 117,35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48 042,35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2 354 075,00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Техническое оснащение региональных и муниципальных музеев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55900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2 394 835,49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47 896,71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2 346 938,78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2 394 835,49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47 896,71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2 346 938,78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55900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2 394 835,49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47 896,71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2 346 938,78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2 394 835,49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47 896,71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2 346 938,78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55900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2 394 835,49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47 896,71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2 346 938,78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2 394 835,49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47 896,71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2 346 938,78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Поддержка отрасли культуры (реализация мероприятия, направленного на достижение целей федерального проекта" Творческие люди")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104 123,29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2 082,47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102 040,82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104 123,29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2 082,47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102 040,82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Государственная поддержка отрасли культуры (выплаты денежного поощрения лучшим муниципальным учреждениям культуры, находящимся на территориях сельских поселений Омской области, и их работникам)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55196</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104 123,29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2 082,47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102 040,82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104 123,29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2 082,47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102 040,82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55196</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104 123,29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2 082,47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102 040,82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104 123,29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2 082,47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102 040,82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A2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55196</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104 123,29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2 082,47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102 040,82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104 123,29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2 082,47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102 040,82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Муниципальная программа "Молодежная политика, развитие физической культуры и спорта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70 705 994,13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16 123 136,60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54 582 857,53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70 511 402,72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16 119 244,77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54 392 157,95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99,7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"Новое поколение"</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5 496 568,50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4 096 897,97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5 496 568,50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4 096 897,97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5 496 568,50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4 096 897,97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5 496 568,50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4 096 897,97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Совершенствование деятельности учреждений, работающих в сфере молодежной политики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4 370 688,73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2 971 018,20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4 370 688,73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2 971 018,20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4 143 473,50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2 743 802,97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4 143 473,50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2 743 802,97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4 143 473,50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2 743 802,97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4 143 473,50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2 743 802,97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1 399 670,53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227 215,23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227 215,23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227 215,23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227 215,23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227 215,23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227 215,23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227 215,23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227 215,23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и осуществление мероприятий межпоселенческого характера по работе с детьми и молодежью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127 350,04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127 350,04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127 350,04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127 350,04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D2373D">
              <w:rPr>
                <w:color w:val="000000"/>
                <w:sz w:val="16"/>
                <w:szCs w:val="16"/>
              </w:rPr>
              <w:lastRenderedPageBreak/>
              <w:t>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lastRenderedPageBreak/>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115 350,04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115 350,04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115 350,04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115 350,04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115 350,04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115 350,04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115 350,04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115 350,04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Премии и гранты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Участие в организации и финансировании временного трудоустройства несовершеннолетних граждан в возрасте от 14 до 18 лет в свободное от учебы время (по согласованию с работодателями)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998 529,73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"Развитие физической культуры и спорта в Азовском немецком национальном муниципальном районе Омской области "</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65 209 425,63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12 026 238,63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53 183 187,00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65 014 834,22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12 022 346,80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52 992 487,42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99,7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условий для занятий физической культурой и спортом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51 517 607,96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11 517 607,96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51 323 016,55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11 513 716,13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39 809 300,42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99,6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Организация и проведение физкультурно-оздоровительных и спортивно-массовых мероприятий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7 333 632,58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Устройство быстровозводимых крытых конструкций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130 808,35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2 812 840,50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Устройство быстровозводимых крытых конструкций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40 000 000,00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39 809 300,42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39 809 300,42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40 000 000,00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39 809 300,42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39 809 300,42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40 000 000,00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39 809 300,42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39 809 300,42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81018</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81018</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5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81018</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424 000,00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Устройство быстровозводимых крытых конструкций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816 326,53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816 326,53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812 434,70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812 434,70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816 326,53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816 326,53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812 434,70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812 434,70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816 326,53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816 326,53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812 434,70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812 434,70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Сохранение и развитие инфраструктуры объектов физической культуры и спорта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13 691 817,67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508 630,67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13 183 187,00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13 691 817,67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508 630,67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13 183 187,00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70750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10 197 360,70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Реализация инициативных проектов в сфере физической культуры и спорта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71480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71480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71480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2 985 826,30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S0750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234 109,41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инициативных проектов в сфере физической культуры и спорта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S1480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S1480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S1480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274 521,26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Муниципальная программа "Развитие экономического потенциала, муниципальное управление, управление муниципальными финансами и муниципальным имуществом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139 320 025,71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96 130 346,46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43 189 679,25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138 952 870,78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95 763 191,53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43 189 679,25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99,7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"Совершенствование муниципального управления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77 340 806,66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74 862 686,14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2 478 120,52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76 986 641,77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74 508 521,25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2 478 120,52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Обеспечение эффективного осуществления полномочий Администрации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74 316 611,96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71 838 491,44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2 478 120,52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73 962 447,07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71 484 326,55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2 478 120,52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99,5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Хозяйственное обеспечение органов местного самоуправления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36 069 122,50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36 069 122,50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35 714 957,61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35 714 957,61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25 143 758,48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25 143 758,48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25 143 758,48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25 143 758,48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казенных учреждений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25 143 758,48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25 143 758,48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25 143 758,48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25 143 758,48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10 893 670,02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10 893 670,02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10 539 505,13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10 539 505,13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96,7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10 893 670,02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10 893 670,02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10 539 505,13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10 539 505,13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96,7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31 694,00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31 694,00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31 694,00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31 694,00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Уплата налогов, сборов и иных платежей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31 694,00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31 694,00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31 694,00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31 694,00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31 136 068,94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31 136 068,94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31 136 068,94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31 136 068,94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31 108 493,34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31 108 493,34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31 108 493,34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31 108 493,34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31 108 493,34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31 108 493,34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31 108 493,34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31 108 493,34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26 466,60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26 466,60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26 466,60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26 466,60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26 466,60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26 466,60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26 466,60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26 466,60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1 109,00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1 109,00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1 109,00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1 109,00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Уплата налогов, сборов и иных платежей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1 109,00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1 109,00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1 109,00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1 109,00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прочих мероприятий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20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21 600,00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Поощрение муниципальной управленческой команды Азовского немецкого национального муниципального района Омской области за достижение муниципальным районом значений (уровней) показателей для оценки эффективности деятельности органов местного самоуправления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55492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55492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55492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государственного полномочия по созданию административных комиссий, в том числе обеспечению их деятельности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333 806,00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333 806,00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333 806,00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333 806,00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327 985,20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327 985,20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327 985,20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327 985,20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327 985,20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327 985,20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327 985,20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327 985,20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5 820,80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5 820,80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5 820,80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5 820,80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5 820,80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5 820,80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5 820,80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5 820,80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685 376,00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685 376,00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685 376,00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685 376,00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652 739,05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652 739,05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652 739,05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652 739,05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652 739,05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652 739,05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652 739,05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652 739,05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32 636,95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32 636,95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32 636,95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32 636,95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71210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32 636,95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32 636,95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32 636,95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32 636,95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72510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8 938,52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8 938,52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8 938,52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8 938,52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72510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8 737,20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8 737,20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8 737,20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8 737,20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72510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8 737,20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8 737,20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8 737,20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8 737,20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72510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201,32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201,32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201,32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201,32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72510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201,32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201,32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201,32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201,32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(финансовое обеспечение деятельности органов местного самоуправления сельских поселений)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81017</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81017</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81017</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4 611 700,00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предоставления социальных выплат отдельным категориям граждан</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3 024 194,70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3 024 194,70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3 024 194,70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3 024 194,70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Ежемесячная денежная выплата лицам, удостоенным звания "Почетный гражданин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Публичные нормативные выплаты гражданам несоциального характера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330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283 248,00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гарантий лицам, замещавшим должности муниципальной службы в соответствии с положением "О порядке установления, выплаты и перерасчета пенсии за выслугу лет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Публичные нормативные социальные выплаты гражданам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2 740 946,70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"Повышение качества управления муниципальными финансами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53 305 914,78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12 769 390,78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53 292 924,74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12 756 400,74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и осуществление бюджетного процесса, развитие системы внутреннего финансового контроля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12 769 390,78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12 769 390,78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12 756 400,74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12 756 400,74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99,9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12 769 390,78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12 769 390,78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12 756 400,74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12 756 400,74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99,9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12 336 439,52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12 336 439,52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12 336 439,52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12 336 439,52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12 336 439,52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12 336 439,52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12 336 439,52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12 336 439,52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432 951,26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432 951,26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419 961,22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419 961,22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432 951,26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432 951,26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419 961,22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419 961,22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97,0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Выравнивание бюджетной обеспеченности муниципальных образований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Дотации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40 536 524,00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"Повышение эффективности управления имуществом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8 522 359,27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8 347 324,54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175 034,73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8 522 359,27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8 347 324,54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175 034,73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Формирование и развитие муниципальной собственности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8 522 359,27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8 347 324,54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175 034,73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8 522 359,27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8 347 324,54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175 034,73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Оформление технической документации на объекты недвижимого имущества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273 393,13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Оформление кадастровой документации на объекты недвижимого имущества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оценки объектов собственности Азовского немецкого национального муниципального района Омской области, вовлекаемых в сделки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167 590,00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Содержание и обслуживание муниципального имущества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1 745 357,27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1 745 357,27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1 745 357,27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1 745 357,27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1 702 024,27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1 702 024,27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1 702 024,27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1 702 024,27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8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1 702 024,27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1 702 024,27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1 702 024,27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1 702 024,27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43 333,00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43 333,00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43 333,00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43 333,00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Уплата налогов, сборов и иных платежей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43 333,00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43 333,00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43 333,00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43 333,00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5 921 412,00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5 921 412,00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5 921 412,00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5 921 412,00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5 748 823,00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5 748 823,00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5 748 823,00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5 748 823,00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5 748 823,00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5 748 823,00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5 748 823,00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5 748 823,00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172 589,00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172 589,00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172 589,00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172 589,00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172 589,00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172 589,00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172 589,00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172 589,00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Оформление технических планов в отношении бесхозяйных сетей жилищно-коммунального хозяйства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124 074,73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Подготовка проектов межевания земельных участков и проведение кадастровых работ</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L5991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1 040,00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50 960,00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1 040,00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50 960,00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L5991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1 040,00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50 960,00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1 040,00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50 960,00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L5991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1 040,00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50 960,00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52 000,00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1 040,00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50 960,00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Оформление технических планов в отношении бесхозяйных сетей жилищно-коммунального хозяйства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20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S2470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2 532,14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"Поддержка малого и среднего предпринимательства, социально ориентированных некоммерческих организаций , развитие рынка труда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150 945,00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150 945,00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150 945,00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150 945,00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Поддержка социально-ориентированных некоммерческих организаций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150 945,00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150 945,00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150 945,00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150 945,00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Субсидия социально-ориентированным некоммерческим организациям, не являющимся государственными (муниципальными) учреждениями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630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прочих мероприятий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72 657 080,35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61 757 976,03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10 899 104,32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59 822 760,63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48 923 656,31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10 899 104,32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82,3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"Развитие жилищного строительства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1 217 467,46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94 728,87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1 217 467,46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94 728,87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условий для обеспечения граждан доступным и комфортным жильем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1 217 467,46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94 728,87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1 217 467,46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94 728,87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60 005,00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L4970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1 157 462,46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34 723,87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1 157 462,46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34 723,87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L4970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1 157 462,46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34 723,87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1 157 462,46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34 723,87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L4970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1 157 462,46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34 723,87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1 157 462,46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34 723,87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1 122 738,59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50 060 572,00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44 772 473,70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5 288 098,30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38 679 878,84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33 391 780,54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5 288 098,30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77,3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социальной инфраструктуры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16 638 818,29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16 638 818,29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16 638 818,29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16 638 818,29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4 763 899,45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8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81013</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81013</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81013</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10 846 618,84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81014</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81014</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81014</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1 028 300,00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коммунальной инфраструктуры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28 608 528,90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27 849 512,73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17 227 835,74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16 468 819,57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60,2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Строительство газовой локальной котельной в с. Березовка Азовского ННМР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Капитальные вложения в объекты государственной (муниципальной) собственности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Бюджетные инвестиции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219 563,03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юридическим лицам Азовского немецкого национального муниципального района Омской области на возмещение части затрат, связанных с оказанием услуг по теплоснабжению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10291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10291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10291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247 156,80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юридическим лицам Азовского немецкого национального муниципального района Омской области на финансовое обеспечение части затрат, связанных с обеспечением бесперебойного функционирования объектов жилищно-коммунального комплекса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Капитальный ремонт сетей водоснабжения по ул. Российская с. Азово</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10390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Капитальные вложения в объекты государственной (муниципальной) собственности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10390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Бюджетные инвестиции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10390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283 089,00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Модернизация котельной, с переводом на газ, расположенной по адресу: Омская область, Азовский ННР, д. Роза Долина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10450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Капитальные вложения в объекты государственной (муниципальной) собственности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10450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Бюджетные инвестиции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10450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410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195 000,00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юридическим лицам Азовского немецкого национального муниципального района Омской области на возмещение доходов, недополученных из-за нереальной к взысканию дебиторской задолженности населения Азовского немецкого национального муниципального района Омской области за теплоснабжение</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10460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10460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10460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1 373 320,74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прочих мероприятий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17 542 431,48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17 542 431,48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6 161 738,32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6 161 738,32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35,1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17 512 775,48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17 512 775,48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6 132 082,32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6 132 082,32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35,0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17 512 775,48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17 512 775,48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6 132 082,32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6 132 082,32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35,0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29 656,00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29 656,00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29 656,00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29 656,00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Уплата налогов, сборов и иных платежей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29 656,00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29 656,00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29 656,00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29 656,00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Приобретение и установка резервных источников электроснабжения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70490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70490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70490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759 016,17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83040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83040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83040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7 837 326,00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Приобретение и установка резервных источников электроснабжения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S0490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S0490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S0490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31 625,68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8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Формирование документов территориального планирования и подготовка документации по планировке территории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1 765 700,00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176 570,00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1 589 130,00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1 765 700,00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176 570,00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1 589 130,00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70620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70620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8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70620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810 000,00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779 130,00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8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Подготовка документации по планировке территории - проектов планировки территории, проектов межевания территории, в том числе предусматривающих размещение линейных объектов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S0620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S0620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S0620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S2310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86 570,00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8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Благоустройство общественных территорий населенных пунктов Азовского ННМР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F2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3 047 524,81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107 572,68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2 939 952,13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3 047 524,81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107 572,68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2 939 952,13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инициативных проектов в сфере формирования комфортной городской среды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F2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70400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F2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70400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F2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70400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2 779 952,13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22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инициативных проектов в сфере формирования комфортной городской среды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F2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S0400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267 572,68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107 572,68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267 572,68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107 572,68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F2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S0400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267 572,68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107 572,68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267 572,68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107 572,68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F2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S0400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267 572,68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107 572,68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267 572,68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107 572,68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21 379 040,89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16 890 773,46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19 925 414,33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15 437 146,90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93,2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Организация деятельности в сфере дорожного хозяйства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3 760 615,84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3 760 615,84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2 306 989,28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2 306 989,28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61,3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Содержание автомобильных дорог местного значения вне границ населенных пунктов в границах муниципального района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3 760 615,84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3 760 615,84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2 306 989,28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2 306 989,28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61,3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3 760 615,84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3 760 615,84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2 306 989,28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2 306 989,28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61,3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3 760 615,84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3 760 615,84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2 306 989,28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2 306 989,28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61,3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условий для предоставления транспортных услуг населению и организация транспортного обслуживания населения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9 352 312,33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4 864 044,90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9 352 312,33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4 864 044,90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4 627 820,30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70841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70841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70841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4 488 267,43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доступности транспортных услуг путем заключения муниципальных контрактов на выполнение работ, связанных с осуществлением регулярных перевозок автомобильным транспортом по регулируемым тарифам по муниципальным маршрутам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S0841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S0841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S0841</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236 224,60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Капитальный ремонт, ремонт автомобильных дорог общего пользования местного значения в поселениях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81015</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81015</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81015</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8 266 112,72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Муниципальная программа "Развитие сельского хозяйства и охрана окружающей среды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13 705 166,91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6 347 588,80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7 357 578,11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13 472 519,54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6 343 268,27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7 129 251,27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98,3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"Поддержка сельскохозяйственной деятельности, развитие отраслей агропромышленного комплекса в Азовском немецком национальном муниципальном районе Омской области "</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5 558 432,00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111 200,00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5 447 232,00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5 334 997,66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106 879,47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5 228 118,19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Поддержка сельскохозяйственной деятельности малых форм хозяйствования и создание условий для их развития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5 558 432,00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111 200,00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5 447 232,00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5 334 997,66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106 879,47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5 228 118,19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Предоставление субсидий гражданам, ведущим личное подсобное хозяйство, на производство молока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5 447 232,00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5 447 232,00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5 228 118,19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5 228 118,19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5 447 232,00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5 447 232,00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5 228 118,19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5 228 118,19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70550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5 447 232,00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5 447 232,00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5 228 118,19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5 228 118,19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гражданам, ведущим личное подсобное хозяйство, на производство молока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111 200,00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111 200,00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106 879,47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106 879,47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96,1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111 200,00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111 200,00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106 879,47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106 879,47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96,1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S0550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111 200,00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111 200,00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106 879,47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106 879,47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96,1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5 614 752,25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5 146 019,26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468 732,99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5 605 539,22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5 146 019,26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459 519,96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99,8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Повышение эффективности деятельности Управления сельского хозяйства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4 711 591,46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4 711 591,46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4 711 591,46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4 711 591,46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функций руководства и управления в сфере установленных функций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4 695 091,46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4 695 091,46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4 695 091,46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4 695 091,46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4 590 257,46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4 590 257,46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4 590 257,46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4 590 257,46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8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4 590 257,46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4 590 257,46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4 590 257,46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4 590 257,46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104 834,00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104 834,00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104 834,00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104 834,00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104 834,00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104 834,00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104 834,00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104 834,00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Реализация прочих мероприятий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16 500,00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Развитие кадрового потенциала АПК</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447 040,40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434 427,80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447 040,40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434 427,80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Подведение итогов районного трудового соперничества работников отрасли растениеводства и животноводства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434 170,40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434 170,40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434 170,40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434 170,40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100 228,40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100 228,40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100 228,40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100 228,40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100 228,40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100 228,40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100 228,40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100 228,40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333 942,00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333 942,00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333 942,00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333 942,00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Премии и гранты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333 942,00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333 942,00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333 942,00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333 942,00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Повышение квалификации руководителей,специалистов и рабочих массовых профессий организаций,индивидуальных предпринимателей,осуществляющих переработку и (или) производство сельскохозяйственной продукции,а также на профессиональное обучение по программам подготовки и (или)переподготовки по профессии "Тракторист-машинист сельскохозяйственного производства"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71590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71590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71590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12 612,60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Повышение квалификации руководителей,специалистов и рабочих массовых профессий организаций,индивидуальных предпринимателей,осуществляющих переработку и (или) производство сельскохозяйственной продукции,а также на профессиональное обучение по программам подготовки и (или)переподготовки по профессии "Тракторист-машинист сельскохозяйственного производства"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S1590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S1590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S1590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257,40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эпизоотического и ветеринарно-санитарного благополучия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456 120,39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456 120,39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446 907,36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446 907,36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72320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456 120,39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456 120,39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446 907,36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446 907,36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98,0 </w:t>
            </w:r>
          </w:p>
        </w:tc>
      </w:tr>
      <w:tr w:rsidR="009938E2" w:rsidRPr="00D2373D" w:rsidTr="009938E2">
        <w:trPr>
          <w:trHeight w:val="20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72320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456 120,39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456 120,39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446 907,36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446 907,36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72320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456 120,39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456 120,39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446 907,36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446 907,36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98,0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"Охрана окружающей среды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2 531 982,66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1 090 369,54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2 531 982,66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1 090 369,54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Обеспечение безопасного размещения отходов производства и потребления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2 531 982,66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1 090 369,54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2 531 982,66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1 090 369,54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531 995,16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мест (площадок) накопления твердых коммунальных отходов и (или) приобретение контейнеров (бункеров)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17 500,00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Организация сбора, транспортирования и захоронения твердых коммунальных отходов, а также ликвидация объектов размещения твёрдых коммунальных отходов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91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10040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115 000,00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мест (площадок) накопления твердых коммунальных отходов и (или) приобретение контейнеров (бункеров)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71890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71890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71890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1 441 613,12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83020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83020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межбюджетные трансферты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83020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Создание мест (площадок) накопления твердых коммунальных отходов и (или) приобретение контейнеров (бункеров)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S1890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S1890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25</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S1890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75 874,38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Муниципальная программа "Создание условий для обеспечения безопасности жизнедеятельности населения, укрепления законности и правопорядка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663 725,20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663 725,20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560 820,20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560 820,20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84,5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"Снижение рисков возникновения чрезвычайных ситуаций , выполнение мероприятий гражданской обороны на территории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Проведение мероприятий по предупреждению и защите населения от чрезвычайных ситуаций в условиях военного и мирного времени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559 825,20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"Обеспечение общественной безопасности, профилактика наркомании, противодействие экстремизму и терроризму"</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103 900,00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103 900,00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 </w:t>
            </w:r>
          </w:p>
        </w:tc>
      </w:tr>
      <w:tr w:rsidR="009938E2" w:rsidRPr="00D2373D" w:rsidTr="009938E2">
        <w:trPr>
          <w:trHeight w:val="15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Предупреждение терроризма и экстремизма в Азовском немецком национальном муниципальном районе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103 900,00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103 900,00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995,00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Установление видеонаблюдения и видеорегистраторов в муниципальных учреждениях</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10010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100 000,00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Содействие в социальной адаптации лиц, освобожденных от отбывания уголовного наказания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Изготовление и распространение информационно-методических материалов и социальной рекламы, направленной на обеспечение общественной безопасности населения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495,00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495,00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14,6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495,00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495,00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14,6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26</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02</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10030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3 400,00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495,00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495,00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14,6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Муниципальная программа "Формирование законопослушного поведения участников дорожного движения"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27</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Подпрограмма "Повышение безопасности дорожного движения"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27</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Популяризация законопослушного поведения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27</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Проведение профилактических акций и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 профилактику безопасности дорожного движения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27</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Предоставление субсидий бюджетным, автономным учреждениям и иным некоммерческим организациям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27</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Субсидии бюджетным учреждениям</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27</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10020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610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55 500,00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55 499,91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Непрограммные расходы</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9 599 601,18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8 549 248,36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1 050 352,82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9 599 248,36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8 549 248,36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Непрограммные направления деятельности муниципальных органов муниципальных образований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8 403 009,33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7 352 656,51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1 050 352,82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8 402 656,51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7 352 656,51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Мероприятия в сфере муниципального управления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8 403 009,33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7 352 656,51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1 050 352,82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8 402 656,51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7 352 656,51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Прочие расходы по обязательствам органов местного самоуправления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6 902 656,51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6 902 656,51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6 902 656,51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6 902 656,51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бюджетные ассигнования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6 902 656,51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6 902 656,51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6 902 656,51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6 902 656,51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Исполнение судебных актов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830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6 812 656,51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6 812 656,51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6 812 656,51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6 812 656,51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Уплата налогов, сборов и иных платежей</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19950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850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90 000,00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Резервный фонд администрации Азовского немецкого национального муниципального района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19960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450 000,00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51202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352,82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352,82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51202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352,82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352,82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114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51202</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352,82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352,82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за счет средств резервного фонда Правительства Омской области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79970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6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79970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1 000 000,00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9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79970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1 000 000,00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1 000 000,00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1 000 000,00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Социальное обеспечение и иные выплаты населению</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79970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30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Социальные выплаты гражданам, кроме публичных нормативных социальных выплат</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01</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79970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320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50 000,00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50 000,00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50 000,00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7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Непрограммные направления деятельности представительного органа муниципального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7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Мероприятия по обеспечению деятельности представительного органа муниципального образования</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5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lastRenderedPageBreak/>
              <w:t>Обеспечение функционирования представительного органа</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1 196 591,85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135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1 165 905,95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1 165 905,95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1 165 905,95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1 165 905,95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450"/>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Расходы на выплаты персоналу государственных (муниципальных) органов</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120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1 165 905,95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1 165 905,95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1 165 905,95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1 165 905,95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7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Закупка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200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30 685,90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30 685,90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30 685,90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30 685,90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9938E2" w:rsidRPr="00D2373D" w:rsidTr="009938E2">
        <w:trPr>
          <w:trHeight w:val="675"/>
        </w:trPr>
        <w:tc>
          <w:tcPr>
            <w:tcW w:w="1389" w:type="pct"/>
            <w:tcBorders>
              <w:top w:val="nil"/>
              <w:left w:val="single" w:sz="4" w:space="0" w:color="auto"/>
              <w:bottom w:val="single" w:sz="4" w:space="0" w:color="auto"/>
              <w:right w:val="single" w:sz="4" w:space="0" w:color="auto"/>
            </w:tcBorders>
            <w:shd w:val="clear" w:color="auto" w:fill="auto"/>
            <w:vAlign w:val="center"/>
            <w:hideMark/>
          </w:tcPr>
          <w:p w:rsidR="00D2373D" w:rsidRPr="00D2373D" w:rsidRDefault="00D2373D" w:rsidP="00D2373D">
            <w:pPr>
              <w:rPr>
                <w:color w:val="000000"/>
                <w:sz w:val="16"/>
                <w:szCs w:val="16"/>
              </w:rPr>
            </w:pPr>
            <w:r w:rsidRPr="00D2373D">
              <w:rPr>
                <w:color w:val="000000"/>
                <w:sz w:val="16"/>
                <w:szCs w:val="16"/>
              </w:rPr>
              <w:t>Иные закупки товаров, работ и услуг для обеспечения государственных (муниципальных) нужд</w:t>
            </w:r>
          </w:p>
        </w:tc>
        <w:tc>
          <w:tcPr>
            <w:tcW w:w="31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99</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w:t>
            </w:r>
          </w:p>
        </w:tc>
        <w:tc>
          <w:tcPr>
            <w:tcW w:w="109"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03</w:t>
            </w:r>
          </w:p>
        </w:tc>
        <w:tc>
          <w:tcPr>
            <w:tcW w:w="147"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19980</w:t>
            </w:r>
          </w:p>
        </w:tc>
        <w:tc>
          <w:tcPr>
            <w:tcW w:w="201"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240</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30 685,90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30 685,90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30 685,90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30 685,90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color w:val="000000"/>
                <w:sz w:val="16"/>
                <w:szCs w:val="16"/>
              </w:rPr>
            </w:pPr>
            <w:r w:rsidRPr="00D2373D">
              <w:rPr>
                <w:color w:val="000000"/>
                <w:sz w:val="16"/>
                <w:szCs w:val="16"/>
              </w:rPr>
              <w:t xml:space="preserve">0,00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color w:val="000000"/>
                <w:sz w:val="16"/>
                <w:szCs w:val="16"/>
              </w:rPr>
            </w:pPr>
            <w:r w:rsidRPr="00D2373D">
              <w:rPr>
                <w:color w:val="000000"/>
                <w:sz w:val="16"/>
                <w:szCs w:val="16"/>
              </w:rPr>
              <w:t xml:space="preserve">100,0 </w:t>
            </w:r>
          </w:p>
        </w:tc>
      </w:tr>
      <w:tr w:rsidR="00D2373D" w:rsidRPr="00D2373D" w:rsidTr="009938E2">
        <w:trPr>
          <w:trHeight w:val="225"/>
        </w:trPr>
        <w:tc>
          <w:tcPr>
            <w:tcW w:w="227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2373D" w:rsidRPr="00D2373D" w:rsidRDefault="00D2373D" w:rsidP="00D2373D">
            <w:pPr>
              <w:rPr>
                <w:b/>
                <w:bCs/>
                <w:color w:val="000000"/>
                <w:sz w:val="16"/>
                <w:szCs w:val="16"/>
              </w:rPr>
            </w:pPr>
            <w:r w:rsidRPr="00D2373D">
              <w:rPr>
                <w:b/>
                <w:bCs/>
                <w:color w:val="000000"/>
                <w:sz w:val="16"/>
                <w:szCs w:val="16"/>
              </w:rPr>
              <w:t>Итого расходов</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b/>
                <w:bCs/>
                <w:color w:val="000000"/>
                <w:sz w:val="16"/>
                <w:szCs w:val="16"/>
              </w:rPr>
            </w:pPr>
            <w:r w:rsidRPr="00D2373D">
              <w:rPr>
                <w:b/>
                <w:bCs/>
                <w:color w:val="000000"/>
                <w:sz w:val="16"/>
                <w:szCs w:val="16"/>
              </w:rPr>
              <w:t xml:space="preserve">1 073 636 948,45 </w:t>
            </w:r>
          </w:p>
        </w:tc>
        <w:tc>
          <w:tcPr>
            <w:tcW w:w="583"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b/>
                <w:bCs/>
                <w:color w:val="000000"/>
                <w:sz w:val="16"/>
                <w:szCs w:val="16"/>
              </w:rPr>
            </w:pPr>
            <w:r w:rsidRPr="00D2373D">
              <w:rPr>
                <w:b/>
                <w:bCs/>
                <w:color w:val="000000"/>
                <w:sz w:val="16"/>
                <w:szCs w:val="16"/>
              </w:rPr>
              <w:t xml:space="preserve">398 375 799,69 </w:t>
            </w:r>
          </w:p>
        </w:tc>
        <w:tc>
          <w:tcPr>
            <w:tcW w:w="292"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b/>
                <w:bCs/>
                <w:color w:val="000000"/>
                <w:sz w:val="16"/>
                <w:szCs w:val="16"/>
              </w:rPr>
            </w:pPr>
            <w:r w:rsidRPr="00D2373D">
              <w:rPr>
                <w:b/>
                <w:bCs/>
                <w:color w:val="000000"/>
                <w:sz w:val="16"/>
                <w:szCs w:val="16"/>
              </w:rPr>
              <w:t xml:space="preserve">675 261 148,76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b/>
                <w:bCs/>
                <w:color w:val="000000"/>
                <w:sz w:val="16"/>
                <w:szCs w:val="16"/>
              </w:rPr>
            </w:pPr>
            <w:r w:rsidRPr="00D2373D">
              <w:rPr>
                <w:b/>
                <w:bCs/>
                <w:color w:val="000000"/>
                <w:sz w:val="16"/>
                <w:szCs w:val="16"/>
              </w:rPr>
              <w:t xml:space="preserve">1 054 984 058,83 </w:t>
            </w:r>
          </w:p>
        </w:tc>
        <w:tc>
          <w:tcPr>
            <w:tcW w:w="588"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b/>
                <w:bCs/>
                <w:color w:val="000000"/>
                <w:sz w:val="16"/>
                <w:szCs w:val="16"/>
              </w:rPr>
            </w:pPr>
            <w:r w:rsidRPr="00D2373D">
              <w:rPr>
                <w:b/>
                <w:bCs/>
                <w:color w:val="000000"/>
                <w:sz w:val="16"/>
                <w:szCs w:val="16"/>
              </w:rPr>
              <w:t xml:space="preserve">380 932 372,44 </w:t>
            </w:r>
          </w:p>
        </w:tc>
        <w:tc>
          <w:tcPr>
            <w:tcW w:w="296"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right"/>
              <w:rPr>
                <w:b/>
                <w:bCs/>
                <w:color w:val="000000"/>
                <w:sz w:val="16"/>
                <w:szCs w:val="16"/>
              </w:rPr>
            </w:pPr>
            <w:r w:rsidRPr="00D2373D">
              <w:rPr>
                <w:b/>
                <w:bCs/>
                <w:color w:val="000000"/>
                <w:sz w:val="16"/>
                <w:szCs w:val="16"/>
              </w:rPr>
              <w:t xml:space="preserve">674 051 686,39 </w:t>
            </w:r>
          </w:p>
        </w:tc>
        <w:tc>
          <w:tcPr>
            <w:tcW w:w="324" w:type="pct"/>
            <w:tcBorders>
              <w:top w:val="nil"/>
              <w:left w:val="nil"/>
              <w:bottom w:val="single" w:sz="4" w:space="0" w:color="auto"/>
              <w:right w:val="single" w:sz="4" w:space="0" w:color="auto"/>
            </w:tcBorders>
            <w:shd w:val="clear" w:color="auto" w:fill="auto"/>
            <w:noWrap/>
            <w:vAlign w:val="center"/>
            <w:hideMark/>
          </w:tcPr>
          <w:p w:rsidR="00D2373D" w:rsidRPr="00D2373D" w:rsidRDefault="00D2373D" w:rsidP="00D2373D">
            <w:pPr>
              <w:jc w:val="center"/>
              <w:rPr>
                <w:b/>
                <w:bCs/>
                <w:color w:val="000000"/>
                <w:sz w:val="16"/>
                <w:szCs w:val="16"/>
              </w:rPr>
            </w:pPr>
            <w:r w:rsidRPr="00D2373D">
              <w:rPr>
                <w:b/>
                <w:bCs/>
                <w:color w:val="000000"/>
                <w:sz w:val="16"/>
                <w:szCs w:val="16"/>
              </w:rPr>
              <w:t xml:space="preserve">98,3 </w:t>
            </w:r>
          </w:p>
        </w:tc>
      </w:tr>
    </w:tbl>
    <w:p w:rsidR="00E677F4" w:rsidRDefault="00E677F4" w:rsidP="00940F84">
      <w:pPr>
        <w:suppressAutoHyphens/>
        <w:jc w:val="right"/>
        <w:rPr>
          <w:color w:val="000000"/>
          <w:lang w:eastAsia="ar-SA"/>
        </w:rPr>
      </w:pPr>
    </w:p>
    <w:p w:rsidR="00E677F4" w:rsidRDefault="00E677F4" w:rsidP="00940F84">
      <w:pPr>
        <w:suppressAutoHyphens/>
        <w:jc w:val="right"/>
        <w:rPr>
          <w:color w:val="000000"/>
          <w:lang w:eastAsia="ar-SA"/>
        </w:rPr>
      </w:pPr>
    </w:p>
    <w:p w:rsidR="00E677F4" w:rsidRDefault="00E677F4" w:rsidP="00940F84">
      <w:pPr>
        <w:suppressAutoHyphens/>
        <w:jc w:val="right"/>
        <w:rPr>
          <w:color w:val="000000"/>
          <w:lang w:eastAsia="ar-SA"/>
        </w:rPr>
        <w:sectPr w:rsidR="00E677F4" w:rsidSect="008B6793">
          <w:footerReference w:type="default" r:id="rId13"/>
          <w:pgSz w:w="16838" w:h="11906" w:orient="landscape"/>
          <w:pgMar w:top="1134" w:right="851" w:bottom="849" w:left="567" w:header="709" w:footer="397" w:gutter="0"/>
          <w:cols w:space="708"/>
          <w:docGrid w:linePitch="360"/>
        </w:sectPr>
      </w:pPr>
    </w:p>
    <w:p w:rsidR="00940F84" w:rsidRPr="00940F84" w:rsidRDefault="00940F84" w:rsidP="00940F84">
      <w:pPr>
        <w:suppressAutoHyphens/>
        <w:jc w:val="right"/>
        <w:rPr>
          <w:color w:val="000000"/>
          <w:lang w:eastAsia="ar-SA"/>
        </w:rPr>
      </w:pPr>
      <w:r w:rsidRPr="00940F84">
        <w:rPr>
          <w:color w:val="000000"/>
          <w:lang w:eastAsia="ar-SA"/>
        </w:rPr>
        <w:lastRenderedPageBreak/>
        <w:t>Приложение № 6</w:t>
      </w:r>
    </w:p>
    <w:p w:rsidR="00165CAA" w:rsidRDefault="00165CAA" w:rsidP="00165CAA">
      <w:pPr>
        <w:jc w:val="right"/>
      </w:pPr>
      <w:r>
        <w:t xml:space="preserve">к постановлению Администрации Азовского немецкого </w:t>
      </w:r>
    </w:p>
    <w:p w:rsidR="00165CAA" w:rsidRDefault="00165CAA" w:rsidP="00165CAA">
      <w:pPr>
        <w:jc w:val="right"/>
      </w:pPr>
      <w:r>
        <w:t xml:space="preserve">национального муниципального района Омской области  </w:t>
      </w:r>
    </w:p>
    <w:p w:rsidR="00DB0364" w:rsidRDefault="00A05811" w:rsidP="00DB0364">
      <w:pPr>
        <w:suppressAutoHyphens/>
        <w:jc w:val="right"/>
        <w:rPr>
          <w:lang w:eastAsia="ar-SA"/>
        </w:rPr>
      </w:pPr>
      <w:r>
        <w:t>от 22.04.2025 № 253</w:t>
      </w:r>
    </w:p>
    <w:p w:rsidR="00940F84" w:rsidRPr="00940F84" w:rsidRDefault="00940F84" w:rsidP="00940F84">
      <w:pPr>
        <w:suppressAutoHyphens/>
        <w:jc w:val="center"/>
        <w:rPr>
          <w:lang w:eastAsia="ar-SA"/>
        </w:rPr>
      </w:pPr>
    </w:p>
    <w:p w:rsidR="00940F84" w:rsidRPr="00940F84" w:rsidRDefault="00940F84" w:rsidP="00940F84">
      <w:pPr>
        <w:suppressAutoHyphens/>
        <w:jc w:val="center"/>
        <w:rPr>
          <w:lang w:eastAsia="ar-SA"/>
        </w:rPr>
      </w:pPr>
      <w:r w:rsidRPr="00940F84">
        <w:rPr>
          <w:lang w:eastAsia="ar-SA"/>
        </w:rPr>
        <w:t>ИСПОЛНЕНИЕ</w:t>
      </w:r>
      <w:r w:rsidRPr="00940F84">
        <w:rPr>
          <w:lang w:eastAsia="ar-SA"/>
        </w:rPr>
        <w:br/>
        <w:t xml:space="preserve">по источникам финансирования дефицита районного бюджета по кодам классификации </w:t>
      </w:r>
      <w:r w:rsidRPr="00940F84">
        <w:rPr>
          <w:lang w:eastAsia="ar-SA"/>
        </w:rPr>
        <w:br/>
        <w:t>источников финансирования дефицитов бюджетов за 20</w:t>
      </w:r>
      <w:r w:rsidR="006E6FCC">
        <w:rPr>
          <w:lang w:eastAsia="ar-SA"/>
        </w:rPr>
        <w:t>2</w:t>
      </w:r>
      <w:r w:rsidR="009938E2">
        <w:rPr>
          <w:lang w:eastAsia="ar-SA"/>
        </w:rPr>
        <w:t>4</w:t>
      </w:r>
      <w:r w:rsidRPr="00940F84">
        <w:rPr>
          <w:lang w:eastAsia="ar-SA"/>
        </w:rPr>
        <w:t xml:space="preserve"> год</w:t>
      </w:r>
    </w:p>
    <w:p w:rsidR="00940F84" w:rsidRPr="00940F84" w:rsidRDefault="00940F84" w:rsidP="00940F84">
      <w:pPr>
        <w:suppressAutoHyphens/>
        <w:jc w:val="center"/>
        <w:rPr>
          <w:sz w:val="28"/>
          <w:szCs w:val="28"/>
          <w:lang w:eastAsia="ar-SA"/>
        </w:rPr>
      </w:pPr>
    </w:p>
    <w:p w:rsidR="00A5576E" w:rsidRPr="0022216E" w:rsidRDefault="00A5576E">
      <w:pPr>
        <w:rPr>
          <w:sz w:val="6"/>
          <w:szCs w:val="6"/>
        </w:rPr>
      </w:pPr>
    </w:p>
    <w:tbl>
      <w:tblPr>
        <w:tblW w:w="4881" w:type="pct"/>
        <w:tblLook w:val="04A0" w:firstRow="1" w:lastRow="0" w:firstColumn="1" w:lastColumn="0" w:noHBand="0" w:noVBand="1"/>
      </w:tblPr>
      <w:tblGrid>
        <w:gridCol w:w="3678"/>
        <w:gridCol w:w="982"/>
        <w:gridCol w:w="711"/>
        <w:gridCol w:w="961"/>
        <w:gridCol w:w="681"/>
        <w:gridCol w:w="922"/>
        <w:gridCol w:w="801"/>
        <w:gridCol w:w="1008"/>
        <w:gridCol w:w="1263"/>
        <w:gridCol w:w="1579"/>
        <w:gridCol w:w="1437"/>
        <w:gridCol w:w="1020"/>
      </w:tblGrid>
      <w:tr w:rsidR="009938E2" w:rsidRPr="009938E2" w:rsidTr="009938E2">
        <w:trPr>
          <w:trHeight w:val="20"/>
        </w:trPr>
        <w:tc>
          <w:tcPr>
            <w:tcW w:w="12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 xml:space="preserve">Наименование кодов классификации источников финансирования дефицита районного бюджета </w:t>
            </w:r>
          </w:p>
        </w:tc>
        <w:tc>
          <w:tcPr>
            <w:tcW w:w="2435" w:type="pct"/>
            <w:gridSpan w:val="8"/>
            <w:tcBorders>
              <w:top w:val="single" w:sz="4" w:space="0" w:color="auto"/>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Коды классификации источников финансирования дефицита районного бюджета</w:t>
            </w:r>
          </w:p>
        </w:tc>
        <w:tc>
          <w:tcPr>
            <w:tcW w:w="1341"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38E2" w:rsidRPr="009938E2" w:rsidRDefault="009938E2">
            <w:pPr>
              <w:jc w:val="center"/>
              <w:rPr>
                <w:sz w:val="16"/>
                <w:szCs w:val="16"/>
              </w:rPr>
            </w:pPr>
            <w:r w:rsidRPr="009938E2">
              <w:rPr>
                <w:sz w:val="16"/>
                <w:szCs w:val="16"/>
              </w:rPr>
              <w:t xml:space="preserve">Сумма на год, рублей </w:t>
            </w:r>
          </w:p>
        </w:tc>
      </w:tr>
      <w:tr w:rsidR="009938E2" w:rsidRPr="009938E2" w:rsidTr="009938E2">
        <w:trPr>
          <w:trHeight w:val="20"/>
        </w:trPr>
        <w:tc>
          <w:tcPr>
            <w:tcW w:w="1223" w:type="pct"/>
            <w:vMerge/>
            <w:tcBorders>
              <w:top w:val="single" w:sz="4" w:space="0" w:color="auto"/>
              <w:left w:val="single" w:sz="4" w:space="0" w:color="auto"/>
              <w:bottom w:val="single" w:sz="4" w:space="0" w:color="auto"/>
              <w:right w:val="single" w:sz="4" w:space="0" w:color="auto"/>
            </w:tcBorders>
            <w:vAlign w:val="center"/>
            <w:hideMark/>
          </w:tcPr>
          <w:p w:rsidR="009938E2" w:rsidRPr="009938E2" w:rsidRDefault="009938E2">
            <w:pPr>
              <w:rPr>
                <w:sz w:val="16"/>
                <w:szCs w:val="16"/>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Главный админи-стратор источни-ков финанси-рования дефицита районного бюджета</w:t>
            </w:r>
          </w:p>
        </w:tc>
        <w:tc>
          <w:tcPr>
            <w:tcW w:w="236" w:type="pct"/>
            <w:vMerge w:val="restar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Группа</w:t>
            </w:r>
          </w:p>
        </w:tc>
        <w:tc>
          <w:tcPr>
            <w:tcW w:w="319" w:type="pct"/>
            <w:vMerge w:val="restar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Подгруппа</w:t>
            </w:r>
          </w:p>
        </w:tc>
        <w:tc>
          <w:tcPr>
            <w:tcW w:w="226" w:type="pct"/>
            <w:vMerge w:val="restar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Статья</w:t>
            </w:r>
          </w:p>
        </w:tc>
        <w:tc>
          <w:tcPr>
            <w:tcW w:w="306" w:type="pct"/>
            <w:vMerge w:val="restar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Подстатья</w:t>
            </w:r>
          </w:p>
        </w:tc>
        <w:tc>
          <w:tcPr>
            <w:tcW w:w="266" w:type="pct"/>
            <w:vMerge w:val="restar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Элемент</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Вид источников</w:t>
            </w:r>
          </w:p>
        </w:tc>
        <w:tc>
          <w:tcPr>
            <w:tcW w:w="1341" w:type="pct"/>
            <w:gridSpan w:val="3"/>
            <w:vMerge/>
            <w:tcBorders>
              <w:top w:val="single" w:sz="4" w:space="0" w:color="auto"/>
              <w:left w:val="single" w:sz="4" w:space="0" w:color="auto"/>
              <w:bottom w:val="single" w:sz="4" w:space="0" w:color="000000"/>
              <w:right w:val="single" w:sz="4" w:space="0" w:color="000000"/>
            </w:tcBorders>
            <w:vAlign w:val="center"/>
            <w:hideMark/>
          </w:tcPr>
          <w:p w:rsidR="009938E2" w:rsidRPr="009938E2" w:rsidRDefault="009938E2">
            <w:pPr>
              <w:rPr>
                <w:sz w:val="16"/>
                <w:szCs w:val="16"/>
              </w:rPr>
            </w:pPr>
          </w:p>
        </w:tc>
      </w:tr>
      <w:tr w:rsidR="009938E2" w:rsidRPr="009938E2" w:rsidTr="009938E2">
        <w:trPr>
          <w:trHeight w:val="20"/>
        </w:trPr>
        <w:tc>
          <w:tcPr>
            <w:tcW w:w="1223" w:type="pct"/>
            <w:vMerge/>
            <w:tcBorders>
              <w:top w:val="single" w:sz="4" w:space="0" w:color="auto"/>
              <w:left w:val="single" w:sz="4" w:space="0" w:color="auto"/>
              <w:bottom w:val="single" w:sz="4" w:space="0" w:color="auto"/>
              <w:right w:val="single" w:sz="4" w:space="0" w:color="auto"/>
            </w:tcBorders>
            <w:vAlign w:val="center"/>
            <w:hideMark/>
          </w:tcPr>
          <w:p w:rsidR="009938E2" w:rsidRPr="009938E2" w:rsidRDefault="009938E2">
            <w:pPr>
              <w:rPr>
                <w:sz w:val="16"/>
                <w:szCs w:val="16"/>
              </w:rPr>
            </w:pPr>
          </w:p>
        </w:tc>
        <w:tc>
          <w:tcPr>
            <w:tcW w:w="327" w:type="pct"/>
            <w:vMerge/>
            <w:tcBorders>
              <w:top w:val="nil"/>
              <w:left w:val="single" w:sz="4" w:space="0" w:color="auto"/>
              <w:bottom w:val="single" w:sz="4" w:space="0" w:color="auto"/>
              <w:right w:val="single" w:sz="4" w:space="0" w:color="auto"/>
            </w:tcBorders>
            <w:vAlign w:val="center"/>
            <w:hideMark/>
          </w:tcPr>
          <w:p w:rsidR="009938E2" w:rsidRPr="009938E2" w:rsidRDefault="009938E2">
            <w:pPr>
              <w:rPr>
                <w:sz w:val="16"/>
                <w:szCs w:val="16"/>
              </w:rPr>
            </w:pPr>
          </w:p>
        </w:tc>
        <w:tc>
          <w:tcPr>
            <w:tcW w:w="236" w:type="pct"/>
            <w:vMerge/>
            <w:tcBorders>
              <w:top w:val="nil"/>
              <w:left w:val="single" w:sz="4" w:space="0" w:color="auto"/>
              <w:bottom w:val="single" w:sz="4" w:space="0" w:color="auto"/>
              <w:right w:val="single" w:sz="4" w:space="0" w:color="auto"/>
            </w:tcBorders>
            <w:vAlign w:val="center"/>
            <w:hideMark/>
          </w:tcPr>
          <w:p w:rsidR="009938E2" w:rsidRPr="009938E2" w:rsidRDefault="009938E2">
            <w:pPr>
              <w:rPr>
                <w:sz w:val="16"/>
                <w:szCs w:val="16"/>
              </w:rPr>
            </w:pPr>
          </w:p>
        </w:tc>
        <w:tc>
          <w:tcPr>
            <w:tcW w:w="319" w:type="pct"/>
            <w:vMerge/>
            <w:tcBorders>
              <w:top w:val="nil"/>
              <w:left w:val="single" w:sz="4" w:space="0" w:color="auto"/>
              <w:bottom w:val="single" w:sz="4" w:space="0" w:color="auto"/>
              <w:right w:val="single" w:sz="4" w:space="0" w:color="auto"/>
            </w:tcBorders>
            <w:vAlign w:val="center"/>
            <w:hideMark/>
          </w:tcPr>
          <w:p w:rsidR="009938E2" w:rsidRPr="009938E2" w:rsidRDefault="009938E2">
            <w:pPr>
              <w:rPr>
                <w:sz w:val="16"/>
                <w:szCs w:val="16"/>
              </w:rPr>
            </w:pPr>
          </w:p>
        </w:tc>
        <w:tc>
          <w:tcPr>
            <w:tcW w:w="226" w:type="pct"/>
            <w:vMerge/>
            <w:tcBorders>
              <w:top w:val="nil"/>
              <w:left w:val="single" w:sz="4" w:space="0" w:color="auto"/>
              <w:bottom w:val="single" w:sz="4" w:space="0" w:color="auto"/>
              <w:right w:val="single" w:sz="4" w:space="0" w:color="auto"/>
            </w:tcBorders>
            <w:vAlign w:val="center"/>
            <w:hideMark/>
          </w:tcPr>
          <w:p w:rsidR="009938E2" w:rsidRPr="009938E2" w:rsidRDefault="009938E2">
            <w:pPr>
              <w:rPr>
                <w:sz w:val="16"/>
                <w:szCs w:val="16"/>
              </w:rPr>
            </w:pPr>
          </w:p>
        </w:tc>
        <w:tc>
          <w:tcPr>
            <w:tcW w:w="306" w:type="pct"/>
            <w:vMerge/>
            <w:tcBorders>
              <w:top w:val="nil"/>
              <w:left w:val="single" w:sz="4" w:space="0" w:color="auto"/>
              <w:bottom w:val="single" w:sz="4" w:space="0" w:color="auto"/>
              <w:right w:val="single" w:sz="4" w:space="0" w:color="auto"/>
            </w:tcBorders>
            <w:vAlign w:val="center"/>
            <w:hideMark/>
          </w:tcPr>
          <w:p w:rsidR="009938E2" w:rsidRPr="009938E2" w:rsidRDefault="009938E2">
            <w:pPr>
              <w:rPr>
                <w:sz w:val="16"/>
                <w:szCs w:val="16"/>
              </w:rPr>
            </w:pPr>
          </w:p>
        </w:tc>
        <w:tc>
          <w:tcPr>
            <w:tcW w:w="266" w:type="pct"/>
            <w:vMerge/>
            <w:tcBorders>
              <w:top w:val="nil"/>
              <w:left w:val="single" w:sz="4" w:space="0" w:color="auto"/>
              <w:bottom w:val="single" w:sz="4" w:space="0" w:color="auto"/>
              <w:right w:val="single" w:sz="4" w:space="0" w:color="auto"/>
            </w:tcBorders>
            <w:vAlign w:val="center"/>
            <w:hideMark/>
          </w:tcPr>
          <w:p w:rsidR="009938E2" w:rsidRPr="009938E2" w:rsidRDefault="009938E2">
            <w:pPr>
              <w:rPr>
                <w:sz w:val="16"/>
                <w:szCs w:val="16"/>
              </w:rPr>
            </w:pPr>
          </w:p>
        </w:tc>
        <w:tc>
          <w:tcPr>
            <w:tcW w:w="335"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Подвид источников</w:t>
            </w:r>
          </w:p>
        </w:tc>
        <w:tc>
          <w:tcPr>
            <w:tcW w:w="418" w:type="pct"/>
            <w:tcBorders>
              <w:top w:val="nil"/>
              <w:left w:val="nil"/>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Аналитическая группа вида источников</w:t>
            </w:r>
          </w:p>
        </w:tc>
        <w:tc>
          <w:tcPr>
            <w:tcW w:w="525"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 xml:space="preserve">Утверждено Решением Совета Азовского немецкого национального муниципального района Омской области </w:t>
            </w:r>
            <w:r w:rsidRPr="009938E2">
              <w:rPr>
                <w:sz w:val="16"/>
                <w:szCs w:val="16"/>
              </w:rPr>
              <w:br/>
              <w:t>на 2024 год и на плановый период 2025 и 2026 годов</w:t>
            </w:r>
          </w:p>
        </w:tc>
        <w:tc>
          <w:tcPr>
            <w:tcW w:w="478"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Исполнено</w:t>
            </w:r>
          </w:p>
        </w:tc>
        <w:tc>
          <w:tcPr>
            <w:tcW w:w="339"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Процент исполнения</w:t>
            </w:r>
          </w:p>
        </w:tc>
      </w:tr>
      <w:tr w:rsidR="009938E2" w:rsidRPr="009938E2" w:rsidTr="009938E2">
        <w:trPr>
          <w:trHeight w:val="20"/>
        </w:trPr>
        <w:tc>
          <w:tcPr>
            <w:tcW w:w="1223"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1</w:t>
            </w:r>
          </w:p>
        </w:tc>
        <w:tc>
          <w:tcPr>
            <w:tcW w:w="327"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2</w:t>
            </w:r>
          </w:p>
        </w:tc>
        <w:tc>
          <w:tcPr>
            <w:tcW w:w="23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3</w:t>
            </w:r>
          </w:p>
        </w:tc>
        <w:tc>
          <w:tcPr>
            <w:tcW w:w="319"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4</w:t>
            </w:r>
          </w:p>
        </w:tc>
        <w:tc>
          <w:tcPr>
            <w:tcW w:w="22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5</w:t>
            </w:r>
          </w:p>
        </w:tc>
        <w:tc>
          <w:tcPr>
            <w:tcW w:w="30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6</w:t>
            </w:r>
          </w:p>
        </w:tc>
        <w:tc>
          <w:tcPr>
            <w:tcW w:w="26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7</w:t>
            </w:r>
          </w:p>
        </w:tc>
        <w:tc>
          <w:tcPr>
            <w:tcW w:w="335"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8</w:t>
            </w:r>
          </w:p>
        </w:tc>
        <w:tc>
          <w:tcPr>
            <w:tcW w:w="418"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8</w:t>
            </w:r>
          </w:p>
        </w:tc>
        <w:tc>
          <w:tcPr>
            <w:tcW w:w="525"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9</w:t>
            </w:r>
          </w:p>
        </w:tc>
        <w:tc>
          <w:tcPr>
            <w:tcW w:w="478"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10</w:t>
            </w:r>
          </w:p>
        </w:tc>
        <w:tc>
          <w:tcPr>
            <w:tcW w:w="339"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11</w:t>
            </w:r>
          </w:p>
        </w:tc>
      </w:tr>
      <w:tr w:rsidR="009938E2" w:rsidRPr="009938E2" w:rsidTr="009938E2">
        <w:trPr>
          <w:trHeight w:val="20"/>
        </w:trPr>
        <w:tc>
          <w:tcPr>
            <w:tcW w:w="1223" w:type="pct"/>
            <w:tcBorders>
              <w:top w:val="nil"/>
              <w:left w:val="single" w:sz="4" w:space="0" w:color="auto"/>
              <w:bottom w:val="single" w:sz="4" w:space="0" w:color="auto"/>
              <w:right w:val="nil"/>
            </w:tcBorders>
            <w:shd w:val="clear" w:color="auto" w:fill="auto"/>
            <w:vAlign w:val="center"/>
            <w:hideMark/>
          </w:tcPr>
          <w:p w:rsidR="009938E2" w:rsidRPr="009938E2" w:rsidRDefault="009938E2">
            <w:pPr>
              <w:rPr>
                <w:sz w:val="16"/>
                <w:szCs w:val="16"/>
              </w:rPr>
            </w:pPr>
            <w:r w:rsidRPr="009938E2">
              <w:rPr>
                <w:sz w:val="16"/>
                <w:szCs w:val="16"/>
              </w:rPr>
              <w:t>Изменение остатков средств на счетах по учету средств бюджета</w:t>
            </w:r>
          </w:p>
        </w:tc>
        <w:tc>
          <w:tcPr>
            <w:tcW w:w="327"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0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26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3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000</w:t>
            </w:r>
          </w:p>
        </w:tc>
        <w:tc>
          <w:tcPr>
            <w:tcW w:w="52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6 143 288,36</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-11 184 221,00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-182,06</w:t>
            </w:r>
          </w:p>
        </w:tc>
      </w:tr>
      <w:tr w:rsidR="009938E2" w:rsidRPr="009938E2" w:rsidTr="009938E2">
        <w:trPr>
          <w:trHeight w:val="20"/>
        </w:trPr>
        <w:tc>
          <w:tcPr>
            <w:tcW w:w="1223" w:type="pct"/>
            <w:tcBorders>
              <w:top w:val="nil"/>
              <w:left w:val="single" w:sz="4" w:space="0" w:color="auto"/>
              <w:bottom w:val="single" w:sz="4" w:space="0" w:color="auto"/>
              <w:right w:val="nil"/>
            </w:tcBorders>
            <w:shd w:val="clear" w:color="auto" w:fill="auto"/>
            <w:vAlign w:val="center"/>
            <w:hideMark/>
          </w:tcPr>
          <w:p w:rsidR="009938E2" w:rsidRPr="009938E2" w:rsidRDefault="009938E2">
            <w:pPr>
              <w:rPr>
                <w:sz w:val="16"/>
                <w:szCs w:val="16"/>
              </w:rPr>
            </w:pPr>
            <w:r w:rsidRPr="009938E2">
              <w:rPr>
                <w:sz w:val="16"/>
                <w:szCs w:val="16"/>
              </w:rPr>
              <w:t xml:space="preserve">Увеличение остатков средств бюджетов </w:t>
            </w:r>
          </w:p>
        </w:tc>
        <w:tc>
          <w:tcPr>
            <w:tcW w:w="327"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0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26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3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500</w:t>
            </w:r>
          </w:p>
        </w:tc>
        <w:tc>
          <w:tcPr>
            <w:tcW w:w="52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-1 067 493 660,09</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-1 090 424 415,10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102,15</w:t>
            </w:r>
          </w:p>
        </w:tc>
      </w:tr>
      <w:tr w:rsidR="009938E2" w:rsidRPr="009938E2" w:rsidTr="009938E2">
        <w:trPr>
          <w:trHeight w:val="20"/>
        </w:trPr>
        <w:tc>
          <w:tcPr>
            <w:tcW w:w="1223" w:type="pct"/>
            <w:tcBorders>
              <w:top w:val="nil"/>
              <w:left w:val="single" w:sz="4" w:space="0" w:color="auto"/>
              <w:bottom w:val="single" w:sz="4" w:space="0" w:color="auto"/>
              <w:right w:val="nil"/>
            </w:tcBorders>
            <w:shd w:val="clear" w:color="auto" w:fill="auto"/>
            <w:vAlign w:val="center"/>
            <w:hideMark/>
          </w:tcPr>
          <w:p w:rsidR="009938E2" w:rsidRPr="009938E2" w:rsidRDefault="009938E2">
            <w:pPr>
              <w:rPr>
                <w:sz w:val="16"/>
                <w:szCs w:val="16"/>
              </w:rPr>
            </w:pPr>
            <w:r w:rsidRPr="009938E2">
              <w:rPr>
                <w:sz w:val="16"/>
                <w:szCs w:val="16"/>
              </w:rPr>
              <w:t>Увеличение прочих остатков средств бюджетов</w:t>
            </w:r>
          </w:p>
        </w:tc>
        <w:tc>
          <w:tcPr>
            <w:tcW w:w="327"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02</w:t>
            </w:r>
          </w:p>
        </w:tc>
        <w:tc>
          <w:tcPr>
            <w:tcW w:w="30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26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3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500</w:t>
            </w:r>
          </w:p>
        </w:tc>
        <w:tc>
          <w:tcPr>
            <w:tcW w:w="52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-1 067 493 660,09</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-1 090 424 415,10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102,15</w:t>
            </w:r>
          </w:p>
        </w:tc>
      </w:tr>
      <w:tr w:rsidR="009938E2" w:rsidRPr="009938E2" w:rsidTr="009938E2">
        <w:trPr>
          <w:trHeight w:val="20"/>
        </w:trPr>
        <w:tc>
          <w:tcPr>
            <w:tcW w:w="1223" w:type="pct"/>
            <w:tcBorders>
              <w:top w:val="nil"/>
              <w:left w:val="single" w:sz="4" w:space="0" w:color="auto"/>
              <w:bottom w:val="single" w:sz="4" w:space="0" w:color="auto"/>
              <w:right w:val="nil"/>
            </w:tcBorders>
            <w:shd w:val="clear" w:color="auto" w:fill="auto"/>
            <w:vAlign w:val="center"/>
            <w:hideMark/>
          </w:tcPr>
          <w:p w:rsidR="009938E2" w:rsidRPr="009938E2" w:rsidRDefault="009938E2">
            <w:pPr>
              <w:rPr>
                <w:sz w:val="16"/>
                <w:szCs w:val="16"/>
              </w:rPr>
            </w:pPr>
            <w:r w:rsidRPr="009938E2">
              <w:rPr>
                <w:sz w:val="16"/>
                <w:szCs w:val="16"/>
              </w:rPr>
              <w:t>Увеличение прочих остатков денежных средств бюджетов</w:t>
            </w:r>
          </w:p>
        </w:tc>
        <w:tc>
          <w:tcPr>
            <w:tcW w:w="327"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02</w:t>
            </w:r>
          </w:p>
        </w:tc>
        <w:tc>
          <w:tcPr>
            <w:tcW w:w="30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26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3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510</w:t>
            </w:r>
          </w:p>
        </w:tc>
        <w:tc>
          <w:tcPr>
            <w:tcW w:w="52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-1 067 493 660,09</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-1 090 424 415,10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102,15</w:t>
            </w:r>
          </w:p>
        </w:tc>
      </w:tr>
      <w:tr w:rsidR="009938E2" w:rsidRPr="009938E2" w:rsidTr="009938E2">
        <w:trPr>
          <w:trHeight w:val="20"/>
        </w:trPr>
        <w:tc>
          <w:tcPr>
            <w:tcW w:w="1223"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rPr>
                <w:sz w:val="16"/>
                <w:szCs w:val="16"/>
              </w:rPr>
            </w:pPr>
            <w:r w:rsidRPr="009938E2">
              <w:rPr>
                <w:sz w:val="16"/>
                <w:szCs w:val="16"/>
              </w:rPr>
              <w:t>Увеличение прочих остатков денежных средств бюджетов муниципальных районов</w:t>
            </w:r>
          </w:p>
        </w:tc>
        <w:tc>
          <w:tcPr>
            <w:tcW w:w="327"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02</w:t>
            </w:r>
          </w:p>
        </w:tc>
        <w:tc>
          <w:tcPr>
            <w:tcW w:w="30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26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335"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510</w:t>
            </w:r>
          </w:p>
        </w:tc>
        <w:tc>
          <w:tcPr>
            <w:tcW w:w="525" w:type="pct"/>
            <w:tcBorders>
              <w:top w:val="nil"/>
              <w:left w:val="nil"/>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-1 067 493 660,09</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-1 090 424 415,10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102,15</w:t>
            </w:r>
          </w:p>
        </w:tc>
      </w:tr>
      <w:tr w:rsidR="009938E2" w:rsidRPr="009938E2" w:rsidTr="009938E2">
        <w:trPr>
          <w:trHeight w:val="20"/>
        </w:trPr>
        <w:tc>
          <w:tcPr>
            <w:tcW w:w="1223" w:type="pct"/>
            <w:tcBorders>
              <w:top w:val="nil"/>
              <w:left w:val="single" w:sz="4" w:space="0" w:color="auto"/>
              <w:bottom w:val="single" w:sz="4" w:space="0" w:color="auto"/>
              <w:right w:val="nil"/>
            </w:tcBorders>
            <w:shd w:val="clear" w:color="auto" w:fill="auto"/>
            <w:vAlign w:val="center"/>
            <w:hideMark/>
          </w:tcPr>
          <w:p w:rsidR="009938E2" w:rsidRPr="009938E2" w:rsidRDefault="009938E2">
            <w:pPr>
              <w:rPr>
                <w:sz w:val="16"/>
                <w:szCs w:val="16"/>
              </w:rPr>
            </w:pPr>
            <w:r w:rsidRPr="009938E2">
              <w:rPr>
                <w:sz w:val="16"/>
                <w:szCs w:val="16"/>
              </w:rPr>
              <w:t xml:space="preserve">Уменьшение остатков средств бюджетов </w:t>
            </w:r>
          </w:p>
        </w:tc>
        <w:tc>
          <w:tcPr>
            <w:tcW w:w="327"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0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26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3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600</w:t>
            </w:r>
          </w:p>
        </w:tc>
        <w:tc>
          <w:tcPr>
            <w:tcW w:w="52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1 073 636 948,45</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1 079 240 194,10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100,52</w:t>
            </w:r>
          </w:p>
        </w:tc>
      </w:tr>
      <w:tr w:rsidR="009938E2" w:rsidRPr="009938E2" w:rsidTr="009938E2">
        <w:trPr>
          <w:trHeight w:val="20"/>
        </w:trPr>
        <w:tc>
          <w:tcPr>
            <w:tcW w:w="1223" w:type="pct"/>
            <w:tcBorders>
              <w:top w:val="nil"/>
              <w:left w:val="single" w:sz="4" w:space="0" w:color="auto"/>
              <w:bottom w:val="single" w:sz="4" w:space="0" w:color="auto"/>
              <w:right w:val="nil"/>
            </w:tcBorders>
            <w:shd w:val="clear" w:color="auto" w:fill="auto"/>
            <w:vAlign w:val="center"/>
            <w:hideMark/>
          </w:tcPr>
          <w:p w:rsidR="009938E2" w:rsidRPr="009938E2" w:rsidRDefault="009938E2">
            <w:pPr>
              <w:rPr>
                <w:sz w:val="16"/>
                <w:szCs w:val="16"/>
              </w:rPr>
            </w:pPr>
            <w:r w:rsidRPr="009938E2">
              <w:rPr>
                <w:sz w:val="16"/>
                <w:szCs w:val="16"/>
              </w:rPr>
              <w:t>Уменьшение прочих остатков средств бюджетов</w:t>
            </w:r>
          </w:p>
        </w:tc>
        <w:tc>
          <w:tcPr>
            <w:tcW w:w="327"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02</w:t>
            </w:r>
          </w:p>
        </w:tc>
        <w:tc>
          <w:tcPr>
            <w:tcW w:w="30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26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3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600</w:t>
            </w:r>
          </w:p>
        </w:tc>
        <w:tc>
          <w:tcPr>
            <w:tcW w:w="52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1 073 636 948,45</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1 079 240 194,10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100,52</w:t>
            </w:r>
          </w:p>
        </w:tc>
      </w:tr>
      <w:tr w:rsidR="009938E2" w:rsidRPr="009938E2" w:rsidTr="009938E2">
        <w:trPr>
          <w:trHeight w:val="20"/>
        </w:trPr>
        <w:tc>
          <w:tcPr>
            <w:tcW w:w="1223" w:type="pct"/>
            <w:tcBorders>
              <w:top w:val="nil"/>
              <w:left w:val="single" w:sz="4" w:space="0" w:color="auto"/>
              <w:bottom w:val="single" w:sz="4" w:space="0" w:color="auto"/>
              <w:right w:val="nil"/>
            </w:tcBorders>
            <w:shd w:val="clear" w:color="auto" w:fill="auto"/>
            <w:vAlign w:val="center"/>
            <w:hideMark/>
          </w:tcPr>
          <w:p w:rsidR="009938E2" w:rsidRPr="009938E2" w:rsidRDefault="009938E2">
            <w:pPr>
              <w:rPr>
                <w:sz w:val="16"/>
                <w:szCs w:val="16"/>
              </w:rPr>
            </w:pPr>
            <w:r w:rsidRPr="009938E2">
              <w:rPr>
                <w:sz w:val="16"/>
                <w:szCs w:val="16"/>
              </w:rPr>
              <w:t>Уменьшение прочих остатков денежных средств бюджетов</w:t>
            </w:r>
          </w:p>
        </w:tc>
        <w:tc>
          <w:tcPr>
            <w:tcW w:w="327"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02</w:t>
            </w:r>
          </w:p>
        </w:tc>
        <w:tc>
          <w:tcPr>
            <w:tcW w:w="30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266"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w:t>
            </w:r>
          </w:p>
        </w:tc>
        <w:tc>
          <w:tcPr>
            <w:tcW w:w="33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center"/>
              <w:rPr>
                <w:sz w:val="16"/>
                <w:szCs w:val="16"/>
              </w:rPr>
            </w:pPr>
            <w:r w:rsidRPr="009938E2">
              <w:rPr>
                <w:sz w:val="16"/>
                <w:szCs w:val="16"/>
              </w:rPr>
              <w:t>610</w:t>
            </w:r>
          </w:p>
        </w:tc>
        <w:tc>
          <w:tcPr>
            <w:tcW w:w="525"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1 073 636 948,45</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1 079 240 194,10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100,52</w:t>
            </w:r>
          </w:p>
        </w:tc>
      </w:tr>
      <w:tr w:rsidR="009938E2" w:rsidRPr="009938E2" w:rsidTr="009938E2">
        <w:trPr>
          <w:trHeight w:val="20"/>
        </w:trPr>
        <w:tc>
          <w:tcPr>
            <w:tcW w:w="1223"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rPr>
                <w:sz w:val="16"/>
                <w:szCs w:val="16"/>
              </w:rPr>
            </w:pPr>
            <w:r w:rsidRPr="009938E2">
              <w:rPr>
                <w:sz w:val="16"/>
                <w:szCs w:val="16"/>
              </w:rPr>
              <w:t>Уменьшение прочих остатков денежных средств бюджетов муниципальных районов</w:t>
            </w:r>
          </w:p>
        </w:tc>
        <w:tc>
          <w:tcPr>
            <w:tcW w:w="327"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505</w:t>
            </w:r>
          </w:p>
        </w:tc>
        <w:tc>
          <w:tcPr>
            <w:tcW w:w="23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319"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22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02</w:t>
            </w:r>
          </w:p>
        </w:tc>
        <w:tc>
          <w:tcPr>
            <w:tcW w:w="30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01</w:t>
            </w:r>
          </w:p>
        </w:tc>
        <w:tc>
          <w:tcPr>
            <w:tcW w:w="266"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05</w:t>
            </w:r>
          </w:p>
        </w:tc>
        <w:tc>
          <w:tcPr>
            <w:tcW w:w="335"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0000</w:t>
            </w:r>
          </w:p>
        </w:tc>
        <w:tc>
          <w:tcPr>
            <w:tcW w:w="418" w:type="pct"/>
            <w:tcBorders>
              <w:top w:val="nil"/>
              <w:left w:val="nil"/>
              <w:bottom w:val="single" w:sz="4" w:space="0" w:color="auto"/>
              <w:right w:val="single" w:sz="4" w:space="0" w:color="auto"/>
            </w:tcBorders>
            <w:shd w:val="clear" w:color="auto" w:fill="auto"/>
            <w:vAlign w:val="center"/>
            <w:hideMark/>
          </w:tcPr>
          <w:p w:rsidR="009938E2" w:rsidRPr="009938E2" w:rsidRDefault="009938E2">
            <w:pPr>
              <w:jc w:val="center"/>
              <w:rPr>
                <w:sz w:val="16"/>
                <w:szCs w:val="16"/>
              </w:rPr>
            </w:pPr>
            <w:r w:rsidRPr="009938E2">
              <w:rPr>
                <w:sz w:val="16"/>
                <w:szCs w:val="16"/>
              </w:rPr>
              <w:t>610</w:t>
            </w:r>
          </w:p>
        </w:tc>
        <w:tc>
          <w:tcPr>
            <w:tcW w:w="525" w:type="pct"/>
            <w:tcBorders>
              <w:top w:val="nil"/>
              <w:left w:val="nil"/>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1 073 636 948,45</w:t>
            </w:r>
          </w:p>
        </w:tc>
        <w:tc>
          <w:tcPr>
            <w:tcW w:w="478" w:type="pct"/>
            <w:tcBorders>
              <w:top w:val="nil"/>
              <w:left w:val="single" w:sz="4" w:space="0" w:color="auto"/>
              <w:bottom w:val="single" w:sz="4" w:space="0" w:color="auto"/>
              <w:right w:val="nil"/>
            </w:tcBorders>
            <w:shd w:val="clear" w:color="auto" w:fill="auto"/>
            <w:vAlign w:val="center"/>
            <w:hideMark/>
          </w:tcPr>
          <w:p w:rsidR="009938E2" w:rsidRPr="009938E2" w:rsidRDefault="009938E2">
            <w:pPr>
              <w:jc w:val="right"/>
              <w:rPr>
                <w:sz w:val="16"/>
                <w:szCs w:val="16"/>
              </w:rPr>
            </w:pPr>
            <w:r w:rsidRPr="009938E2">
              <w:rPr>
                <w:sz w:val="16"/>
                <w:szCs w:val="16"/>
              </w:rPr>
              <w:t>1 079 240 194,10</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9938E2" w:rsidRPr="009938E2" w:rsidRDefault="009938E2">
            <w:pPr>
              <w:jc w:val="right"/>
              <w:rPr>
                <w:sz w:val="16"/>
                <w:szCs w:val="16"/>
              </w:rPr>
            </w:pPr>
            <w:r w:rsidRPr="009938E2">
              <w:rPr>
                <w:sz w:val="16"/>
                <w:szCs w:val="16"/>
              </w:rPr>
              <w:t>100,52</w:t>
            </w:r>
          </w:p>
        </w:tc>
      </w:tr>
    </w:tbl>
    <w:p w:rsidR="00F0126E" w:rsidRPr="009201E6" w:rsidRDefault="00F0126E">
      <w:pPr>
        <w:rPr>
          <w:sz w:val="20"/>
        </w:rPr>
      </w:pPr>
    </w:p>
    <w:p w:rsidR="001A1E50" w:rsidRDefault="001A1E50" w:rsidP="00E8212C">
      <w:pPr>
        <w:jc w:val="both"/>
      </w:pPr>
    </w:p>
    <w:p w:rsidR="00A130BD" w:rsidRDefault="00A130BD" w:rsidP="00E8212C">
      <w:pPr>
        <w:jc w:val="both"/>
        <w:sectPr w:rsidR="00A130BD" w:rsidSect="008B6793">
          <w:pgSz w:w="16838" w:h="11906" w:orient="landscape"/>
          <w:pgMar w:top="1134" w:right="851" w:bottom="849" w:left="567" w:header="709" w:footer="397" w:gutter="0"/>
          <w:cols w:space="708"/>
          <w:docGrid w:linePitch="360"/>
        </w:sectPr>
      </w:pPr>
    </w:p>
    <w:p w:rsidR="00A130BD" w:rsidRDefault="00A130BD" w:rsidP="00A130BD">
      <w:pPr>
        <w:tabs>
          <w:tab w:val="left" w:pos="7185"/>
        </w:tabs>
        <w:jc w:val="right"/>
        <w:rPr>
          <w:lang w:eastAsia="ar-SA"/>
        </w:rPr>
      </w:pPr>
      <w:r>
        <w:rPr>
          <w:lang w:eastAsia="ar-SA"/>
        </w:rPr>
        <w:lastRenderedPageBreak/>
        <w:t xml:space="preserve">Приложение № 7 </w:t>
      </w:r>
    </w:p>
    <w:p w:rsidR="005A294C" w:rsidRDefault="005A294C" w:rsidP="005A294C">
      <w:pPr>
        <w:jc w:val="right"/>
      </w:pPr>
      <w:r>
        <w:t xml:space="preserve">к постановлению Администрации Азовского немецкого </w:t>
      </w:r>
    </w:p>
    <w:p w:rsidR="005A294C" w:rsidRDefault="005A294C" w:rsidP="005A294C">
      <w:pPr>
        <w:jc w:val="right"/>
      </w:pPr>
      <w:r>
        <w:t xml:space="preserve">национального муниципального района Омской области  </w:t>
      </w:r>
    </w:p>
    <w:p w:rsidR="00DB0364" w:rsidRDefault="00A05811" w:rsidP="00DB0364">
      <w:pPr>
        <w:suppressAutoHyphens/>
        <w:jc w:val="right"/>
        <w:rPr>
          <w:lang w:eastAsia="ar-SA"/>
        </w:rPr>
      </w:pPr>
      <w:r>
        <w:t>от 22.04.2025 № 253</w:t>
      </w:r>
    </w:p>
    <w:p w:rsidR="00A130BD" w:rsidRDefault="00A130BD" w:rsidP="00A130BD">
      <w:pPr>
        <w:suppressAutoHyphens/>
        <w:jc w:val="right"/>
        <w:rPr>
          <w:color w:val="000000"/>
          <w:lang w:eastAsia="ar-SA"/>
        </w:rPr>
      </w:pPr>
    </w:p>
    <w:p w:rsidR="00A130BD" w:rsidRPr="000E0E19" w:rsidRDefault="00A130BD" w:rsidP="00A130BD">
      <w:pPr>
        <w:suppressAutoHyphens/>
        <w:jc w:val="center"/>
        <w:rPr>
          <w:lang w:eastAsia="ar-SA"/>
        </w:rPr>
      </w:pPr>
      <w:r w:rsidRPr="000E0E19">
        <w:rPr>
          <w:lang w:eastAsia="ar-SA"/>
        </w:rPr>
        <w:t>Сведения об использовании бюджетных ассигнований резервного фонда Администрации</w:t>
      </w:r>
    </w:p>
    <w:p w:rsidR="00A130BD" w:rsidRDefault="00A130BD" w:rsidP="00A130BD">
      <w:pPr>
        <w:suppressAutoHyphens/>
        <w:jc w:val="center"/>
        <w:rPr>
          <w:lang w:eastAsia="ar-SA"/>
        </w:rPr>
      </w:pPr>
      <w:r w:rsidRPr="000E0E19">
        <w:rPr>
          <w:lang w:eastAsia="ar-SA"/>
        </w:rPr>
        <w:t>Азовского немецкого национального муниципально</w:t>
      </w:r>
      <w:r w:rsidR="00A5202F" w:rsidRPr="000E0E19">
        <w:rPr>
          <w:lang w:eastAsia="ar-SA"/>
        </w:rPr>
        <w:t>го района Омской области за 20</w:t>
      </w:r>
      <w:r w:rsidR="00F6280B">
        <w:rPr>
          <w:lang w:eastAsia="ar-SA"/>
        </w:rPr>
        <w:t>2</w:t>
      </w:r>
      <w:r w:rsidR="000E5DE0">
        <w:rPr>
          <w:lang w:eastAsia="ar-SA"/>
        </w:rPr>
        <w:t>4</w:t>
      </w:r>
      <w:r w:rsidR="005A294C" w:rsidRPr="000E0E19">
        <w:rPr>
          <w:lang w:eastAsia="ar-SA"/>
        </w:rPr>
        <w:t xml:space="preserve"> </w:t>
      </w:r>
      <w:r w:rsidRPr="000E0E19">
        <w:rPr>
          <w:lang w:eastAsia="ar-SA"/>
        </w:rPr>
        <w:t>год</w:t>
      </w:r>
    </w:p>
    <w:tbl>
      <w:tblPr>
        <w:tblW w:w="5000" w:type="pct"/>
        <w:tblLayout w:type="fixed"/>
        <w:tblLook w:val="04A0" w:firstRow="1" w:lastRow="0" w:firstColumn="1" w:lastColumn="0" w:noHBand="0" w:noVBand="1"/>
      </w:tblPr>
      <w:tblGrid>
        <w:gridCol w:w="540"/>
        <w:gridCol w:w="3160"/>
        <w:gridCol w:w="3109"/>
        <w:gridCol w:w="1659"/>
        <w:gridCol w:w="1445"/>
      </w:tblGrid>
      <w:tr w:rsidR="000E5DE0" w:rsidTr="000E5DE0">
        <w:trPr>
          <w:trHeight w:val="300"/>
        </w:trPr>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5DE0" w:rsidRDefault="000E5DE0" w:rsidP="000E5DE0">
            <w:pPr>
              <w:jc w:val="center"/>
              <w:rPr>
                <w:sz w:val="22"/>
                <w:szCs w:val="22"/>
              </w:rPr>
            </w:pPr>
            <w:r>
              <w:rPr>
                <w:sz w:val="22"/>
                <w:szCs w:val="22"/>
              </w:rPr>
              <w:t xml:space="preserve">№ </w:t>
            </w:r>
            <w:r>
              <w:rPr>
                <w:sz w:val="22"/>
                <w:szCs w:val="22"/>
              </w:rPr>
              <w:br/>
              <w:t>п/п</w:t>
            </w:r>
          </w:p>
        </w:tc>
        <w:tc>
          <w:tcPr>
            <w:tcW w:w="1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5DE0" w:rsidRDefault="000E5DE0" w:rsidP="000E5DE0">
            <w:pPr>
              <w:jc w:val="center"/>
              <w:rPr>
                <w:sz w:val="22"/>
                <w:szCs w:val="22"/>
              </w:rPr>
            </w:pPr>
            <w:r>
              <w:rPr>
                <w:sz w:val="22"/>
                <w:szCs w:val="22"/>
              </w:rPr>
              <w:t>Дата, номер нормативного правового акта администрации Азовского ННМР о выделении средств из резервного фонда</w:t>
            </w:r>
          </w:p>
        </w:tc>
        <w:tc>
          <w:tcPr>
            <w:tcW w:w="15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5DE0" w:rsidRDefault="000E5DE0" w:rsidP="000E5DE0">
            <w:pPr>
              <w:jc w:val="center"/>
              <w:rPr>
                <w:sz w:val="22"/>
                <w:szCs w:val="22"/>
              </w:rPr>
            </w:pPr>
            <w:r>
              <w:rPr>
                <w:sz w:val="22"/>
                <w:szCs w:val="22"/>
              </w:rPr>
              <w:t>Направление (содержание) расходования средств резервного фонда</w:t>
            </w:r>
          </w:p>
        </w:tc>
        <w:tc>
          <w:tcPr>
            <w:tcW w:w="8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5DE0" w:rsidRDefault="000E5DE0" w:rsidP="000E5DE0">
            <w:pPr>
              <w:jc w:val="center"/>
              <w:rPr>
                <w:sz w:val="22"/>
                <w:szCs w:val="22"/>
              </w:rPr>
            </w:pPr>
            <w:r>
              <w:rPr>
                <w:sz w:val="22"/>
                <w:szCs w:val="22"/>
              </w:rPr>
              <w:t xml:space="preserve">Код бюджетной классификации расходов (Рз, Прз, ЦСР, ВР, КОСГУ)  </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5DE0" w:rsidRDefault="000E5DE0" w:rsidP="000E5DE0">
            <w:pPr>
              <w:jc w:val="center"/>
              <w:rPr>
                <w:sz w:val="22"/>
                <w:szCs w:val="22"/>
              </w:rPr>
            </w:pPr>
            <w:r>
              <w:rPr>
                <w:sz w:val="22"/>
                <w:szCs w:val="22"/>
              </w:rPr>
              <w:t xml:space="preserve">Сумма, </w:t>
            </w:r>
            <w:r>
              <w:rPr>
                <w:sz w:val="22"/>
                <w:szCs w:val="22"/>
              </w:rPr>
              <w:br/>
              <w:t>тыс. рублей</w:t>
            </w:r>
          </w:p>
        </w:tc>
      </w:tr>
      <w:tr w:rsidR="000E5DE0" w:rsidTr="000E5DE0">
        <w:trPr>
          <w:trHeight w:val="1289"/>
        </w:trPr>
        <w:tc>
          <w:tcPr>
            <w:tcW w:w="272" w:type="pct"/>
            <w:vMerge/>
            <w:tcBorders>
              <w:top w:val="single" w:sz="4" w:space="0" w:color="auto"/>
              <w:left w:val="single" w:sz="4" w:space="0" w:color="auto"/>
              <w:bottom w:val="single" w:sz="4" w:space="0" w:color="auto"/>
              <w:right w:val="single" w:sz="4" w:space="0" w:color="auto"/>
            </w:tcBorders>
            <w:vAlign w:val="center"/>
            <w:hideMark/>
          </w:tcPr>
          <w:p w:rsidR="000E5DE0" w:rsidRDefault="000E5DE0" w:rsidP="000E5DE0">
            <w:pPr>
              <w:rPr>
                <w:sz w:val="22"/>
                <w:szCs w:val="22"/>
              </w:rPr>
            </w:pPr>
          </w:p>
        </w:tc>
        <w:tc>
          <w:tcPr>
            <w:tcW w:w="1594" w:type="pct"/>
            <w:vMerge/>
            <w:tcBorders>
              <w:top w:val="single" w:sz="4" w:space="0" w:color="auto"/>
              <w:left w:val="single" w:sz="4" w:space="0" w:color="auto"/>
              <w:bottom w:val="single" w:sz="4" w:space="0" w:color="auto"/>
              <w:right w:val="single" w:sz="4" w:space="0" w:color="auto"/>
            </w:tcBorders>
            <w:vAlign w:val="center"/>
            <w:hideMark/>
          </w:tcPr>
          <w:p w:rsidR="000E5DE0" w:rsidRDefault="000E5DE0" w:rsidP="000E5DE0">
            <w:pPr>
              <w:rPr>
                <w:sz w:val="22"/>
                <w:szCs w:val="22"/>
              </w:rPr>
            </w:pPr>
          </w:p>
        </w:tc>
        <w:tc>
          <w:tcPr>
            <w:tcW w:w="1568" w:type="pct"/>
            <w:vMerge/>
            <w:tcBorders>
              <w:top w:val="single" w:sz="4" w:space="0" w:color="auto"/>
              <w:left w:val="single" w:sz="4" w:space="0" w:color="auto"/>
              <w:bottom w:val="single" w:sz="4" w:space="0" w:color="auto"/>
              <w:right w:val="single" w:sz="4" w:space="0" w:color="auto"/>
            </w:tcBorders>
            <w:vAlign w:val="center"/>
            <w:hideMark/>
          </w:tcPr>
          <w:p w:rsidR="000E5DE0" w:rsidRDefault="000E5DE0" w:rsidP="000E5DE0">
            <w:pPr>
              <w:rPr>
                <w:sz w:val="22"/>
                <w:szCs w:val="22"/>
              </w:rPr>
            </w:pPr>
          </w:p>
        </w:tc>
        <w:tc>
          <w:tcPr>
            <w:tcW w:w="837" w:type="pct"/>
            <w:vMerge/>
            <w:tcBorders>
              <w:top w:val="single" w:sz="4" w:space="0" w:color="auto"/>
              <w:left w:val="single" w:sz="4" w:space="0" w:color="auto"/>
              <w:bottom w:val="single" w:sz="4" w:space="0" w:color="auto"/>
              <w:right w:val="single" w:sz="4" w:space="0" w:color="auto"/>
            </w:tcBorders>
            <w:vAlign w:val="center"/>
            <w:hideMark/>
          </w:tcPr>
          <w:p w:rsidR="000E5DE0" w:rsidRDefault="000E5DE0" w:rsidP="000E5DE0">
            <w:pPr>
              <w:rPr>
                <w:sz w:val="22"/>
                <w:szCs w:val="22"/>
              </w:rPr>
            </w:pPr>
          </w:p>
        </w:tc>
        <w:tc>
          <w:tcPr>
            <w:tcW w:w="729" w:type="pct"/>
            <w:vMerge/>
            <w:tcBorders>
              <w:top w:val="single" w:sz="4" w:space="0" w:color="auto"/>
              <w:left w:val="single" w:sz="4" w:space="0" w:color="auto"/>
              <w:bottom w:val="single" w:sz="4" w:space="0" w:color="auto"/>
              <w:right w:val="single" w:sz="4" w:space="0" w:color="auto"/>
            </w:tcBorders>
            <w:vAlign w:val="center"/>
            <w:hideMark/>
          </w:tcPr>
          <w:p w:rsidR="000E5DE0" w:rsidRDefault="000E5DE0" w:rsidP="000E5DE0">
            <w:pPr>
              <w:rPr>
                <w:sz w:val="22"/>
                <w:szCs w:val="22"/>
              </w:rPr>
            </w:pPr>
          </w:p>
        </w:tc>
      </w:tr>
      <w:tr w:rsidR="000E5DE0" w:rsidTr="000E5DE0">
        <w:trPr>
          <w:trHeight w:val="300"/>
        </w:trPr>
        <w:tc>
          <w:tcPr>
            <w:tcW w:w="272" w:type="pct"/>
            <w:tcBorders>
              <w:top w:val="nil"/>
              <w:left w:val="single" w:sz="4" w:space="0" w:color="auto"/>
              <w:bottom w:val="single" w:sz="4" w:space="0" w:color="auto"/>
              <w:right w:val="single" w:sz="4" w:space="0" w:color="auto"/>
            </w:tcBorders>
            <w:shd w:val="clear" w:color="auto" w:fill="auto"/>
            <w:noWrap/>
            <w:vAlign w:val="bottom"/>
            <w:hideMark/>
          </w:tcPr>
          <w:p w:rsidR="000E5DE0" w:rsidRDefault="000E5DE0" w:rsidP="000E5DE0">
            <w:pPr>
              <w:jc w:val="center"/>
              <w:rPr>
                <w:sz w:val="22"/>
                <w:szCs w:val="22"/>
              </w:rPr>
            </w:pPr>
            <w:r>
              <w:rPr>
                <w:sz w:val="22"/>
                <w:szCs w:val="22"/>
              </w:rPr>
              <w:t>1</w:t>
            </w:r>
          </w:p>
        </w:tc>
        <w:tc>
          <w:tcPr>
            <w:tcW w:w="1594" w:type="pct"/>
            <w:tcBorders>
              <w:top w:val="nil"/>
              <w:left w:val="nil"/>
              <w:bottom w:val="single" w:sz="4" w:space="0" w:color="auto"/>
              <w:right w:val="single" w:sz="4" w:space="0" w:color="auto"/>
            </w:tcBorders>
            <w:shd w:val="clear" w:color="auto" w:fill="auto"/>
            <w:noWrap/>
            <w:vAlign w:val="bottom"/>
            <w:hideMark/>
          </w:tcPr>
          <w:p w:rsidR="000E5DE0" w:rsidRDefault="000E5DE0" w:rsidP="000E5DE0">
            <w:pPr>
              <w:jc w:val="center"/>
              <w:rPr>
                <w:sz w:val="22"/>
                <w:szCs w:val="22"/>
              </w:rPr>
            </w:pPr>
            <w:r>
              <w:rPr>
                <w:sz w:val="22"/>
                <w:szCs w:val="22"/>
              </w:rPr>
              <w:t>3</w:t>
            </w:r>
          </w:p>
        </w:tc>
        <w:tc>
          <w:tcPr>
            <w:tcW w:w="1568" w:type="pct"/>
            <w:tcBorders>
              <w:top w:val="nil"/>
              <w:left w:val="nil"/>
              <w:bottom w:val="single" w:sz="4" w:space="0" w:color="auto"/>
              <w:right w:val="single" w:sz="4" w:space="0" w:color="auto"/>
            </w:tcBorders>
            <w:shd w:val="clear" w:color="auto" w:fill="auto"/>
            <w:noWrap/>
            <w:vAlign w:val="bottom"/>
            <w:hideMark/>
          </w:tcPr>
          <w:p w:rsidR="000E5DE0" w:rsidRDefault="000E5DE0" w:rsidP="000E5DE0">
            <w:pPr>
              <w:jc w:val="center"/>
              <w:rPr>
                <w:sz w:val="22"/>
                <w:szCs w:val="22"/>
              </w:rPr>
            </w:pPr>
            <w:r>
              <w:rPr>
                <w:sz w:val="22"/>
                <w:szCs w:val="22"/>
              </w:rPr>
              <w:t>4</w:t>
            </w:r>
          </w:p>
        </w:tc>
        <w:tc>
          <w:tcPr>
            <w:tcW w:w="837" w:type="pct"/>
            <w:tcBorders>
              <w:top w:val="nil"/>
              <w:left w:val="nil"/>
              <w:bottom w:val="single" w:sz="4" w:space="0" w:color="auto"/>
              <w:right w:val="single" w:sz="4" w:space="0" w:color="auto"/>
            </w:tcBorders>
            <w:shd w:val="clear" w:color="auto" w:fill="auto"/>
            <w:noWrap/>
            <w:vAlign w:val="bottom"/>
            <w:hideMark/>
          </w:tcPr>
          <w:p w:rsidR="000E5DE0" w:rsidRDefault="000E5DE0" w:rsidP="000E5DE0">
            <w:pPr>
              <w:jc w:val="center"/>
              <w:rPr>
                <w:sz w:val="22"/>
                <w:szCs w:val="22"/>
              </w:rPr>
            </w:pPr>
            <w:r>
              <w:rPr>
                <w:sz w:val="22"/>
                <w:szCs w:val="22"/>
              </w:rPr>
              <w:t>5</w:t>
            </w:r>
          </w:p>
        </w:tc>
        <w:tc>
          <w:tcPr>
            <w:tcW w:w="729" w:type="pct"/>
            <w:tcBorders>
              <w:top w:val="nil"/>
              <w:left w:val="nil"/>
              <w:bottom w:val="single" w:sz="4" w:space="0" w:color="auto"/>
              <w:right w:val="single" w:sz="4" w:space="0" w:color="auto"/>
            </w:tcBorders>
            <w:shd w:val="clear" w:color="auto" w:fill="auto"/>
            <w:noWrap/>
            <w:vAlign w:val="bottom"/>
            <w:hideMark/>
          </w:tcPr>
          <w:p w:rsidR="000E5DE0" w:rsidRDefault="000E5DE0" w:rsidP="000E5DE0">
            <w:pPr>
              <w:jc w:val="center"/>
              <w:rPr>
                <w:sz w:val="22"/>
                <w:szCs w:val="22"/>
              </w:rPr>
            </w:pPr>
            <w:r>
              <w:rPr>
                <w:sz w:val="22"/>
                <w:szCs w:val="22"/>
              </w:rPr>
              <w:t>6</w:t>
            </w:r>
          </w:p>
        </w:tc>
      </w:tr>
      <w:tr w:rsidR="000E5DE0" w:rsidTr="000E5DE0">
        <w:trPr>
          <w:trHeight w:val="300"/>
        </w:trPr>
        <w:tc>
          <w:tcPr>
            <w:tcW w:w="5000" w:type="pct"/>
            <w:gridSpan w:val="5"/>
            <w:tcBorders>
              <w:top w:val="nil"/>
              <w:left w:val="single" w:sz="4" w:space="0" w:color="auto"/>
              <w:bottom w:val="single" w:sz="4" w:space="0" w:color="auto"/>
              <w:right w:val="single" w:sz="4" w:space="0" w:color="auto"/>
            </w:tcBorders>
            <w:shd w:val="clear" w:color="auto" w:fill="auto"/>
            <w:noWrap/>
            <w:vAlign w:val="bottom"/>
          </w:tcPr>
          <w:p w:rsidR="000E5DE0" w:rsidRPr="00191968" w:rsidRDefault="000E5DE0" w:rsidP="000E5DE0">
            <w:pPr>
              <w:jc w:val="center"/>
              <w:rPr>
                <w:b/>
                <w:sz w:val="22"/>
                <w:szCs w:val="22"/>
              </w:rPr>
            </w:pPr>
            <w:r w:rsidRPr="00191968">
              <w:rPr>
                <w:b/>
                <w:color w:val="404040"/>
                <w:szCs w:val="20"/>
              </w:rPr>
              <w:t>Оказание материальной помощи пострадавшим от пожара</w:t>
            </w:r>
            <w:r>
              <w:rPr>
                <w:b/>
                <w:color w:val="404040"/>
                <w:szCs w:val="20"/>
              </w:rPr>
              <w:t xml:space="preserve"> </w:t>
            </w:r>
          </w:p>
        </w:tc>
      </w:tr>
      <w:tr w:rsidR="000E5DE0" w:rsidTr="000E5DE0">
        <w:trPr>
          <w:trHeight w:val="900"/>
        </w:trPr>
        <w:tc>
          <w:tcPr>
            <w:tcW w:w="272" w:type="pct"/>
            <w:tcBorders>
              <w:top w:val="nil"/>
              <w:left w:val="single" w:sz="4" w:space="0" w:color="auto"/>
              <w:bottom w:val="single" w:sz="4" w:space="0" w:color="auto"/>
              <w:right w:val="single" w:sz="4" w:space="0" w:color="auto"/>
            </w:tcBorders>
            <w:shd w:val="clear" w:color="auto" w:fill="auto"/>
            <w:vAlign w:val="center"/>
          </w:tcPr>
          <w:p w:rsidR="000E5DE0" w:rsidRDefault="000E5DE0" w:rsidP="000E5DE0">
            <w:pPr>
              <w:jc w:val="center"/>
              <w:rPr>
                <w:rFonts w:ascii="Arial" w:hAnsi="Arial"/>
                <w:sz w:val="22"/>
                <w:szCs w:val="22"/>
              </w:rPr>
            </w:pPr>
            <w:r>
              <w:rPr>
                <w:rFonts w:ascii="Arial" w:hAnsi="Arial"/>
                <w:sz w:val="22"/>
                <w:szCs w:val="22"/>
              </w:rPr>
              <w:t>1</w:t>
            </w:r>
          </w:p>
        </w:tc>
        <w:tc>
          <w:tcPr>
            <w:tcW w:w="1594"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szCs w:val="22"/>
              </w:rPr>
              <w:t>Постановление №23 от 17.01.2024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91968">
              <w:rPr>
                <w:color w:val="404040"/>
                <w:szCs w:val="20"/>
              </w:rPr>
              <w:t>Абишева Карлыгаш Исмагазыевна</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spacing w:line="256" w:lineRule="auto"/>
              <w:jc w:val="center"/>
              <w:rPr>
                <w:sz w:val="22"/>
                <w:szCs w:val="22"/>
                <w:lang w:eastAsia="en-US"/>
              </w:rPr>
            </w:pPr>
            <w:r>
              <w:rPr>
                <w:sz w:val="22"/>
                <w:szCs w:val="22"/>
                <w:lang w:eastAsia="en-US"/>
              </w:rPr>
              <w:t>50,00</w:t>
            </w:r>
          </w:p>
        </w:tc>
      </w:tr>
      <w:tr w:rsidR="000E5DE0" w:rsidTr="000E5DE0">
        <w:trPr>
          <w:trHeight w:val="900"/>
        </w:trPr>
        <w:tc>
          <w:tcPr>
            <w:tcW w:w="272" w:type="pct"/>
            <w:tcBorders>
              <w:top w:val="nil"/>
              <w:left w:val="single" w:sz="4" w:space="0" w:color="auto"/>
              <w:bottom w:val="single" w:sz="4" w:space="0" w:color="auto"/>
              <w:right w:val="single" w:sz="4" w:space="0" w:color="auto"/>
            </w:tcBorders>
            <w:shd w:val="clear" w:color="auto" w:fill="auto"/>
            <w:vAlign w:val="center"/>
          </w:tcPr>
          <w:p w:rsidR="000E5DE0" w:rsidRDefault="000E5DE0" w:rsidP="000E5DE0">
            <w:pPr>
              <w:jc w:val="center"/>
              <w:rPr>
                <w:rFonts w:ascii="Arial" w:hAnsi="Arial"/>
                <w:sz w:val="22"/>
                <w:szCs w:val="22"/>
              </w:rPr>
            </w:pPr>
            <w:r>
              <w:rPr>
                <w:rFonts w:ascii="Arial" w:hAnsi="Arial"/>
                <w:sz w:val="22"/>
                <w:szCs w:val="22"/>
              </w:rPr>
              <w:t>2</w:t>
            </w:r>
          </w:p>
        </w:tc>
        <w:tc>
          <w:tcPr>
            <w:tcW w:w="1594"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color w:val="404040"/>
                <w:szCs w:val="20"/>
              </w:rPr>
              <w:t>Постановление №165 от 11.03.2024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91968">
              <w:rPr>
                <w:color w:val="404040"/>
                <w:szCs w:val="20"/>
              </w:rPr>
              <w:t>Атамас Ольга Федоровна</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spacing w:line="256" w:lineRule="auto"/>
              <w:jc w:val="center"/>
              <w:rPr>
                <w:sz w:val="22"/>
                <w:szCs w:val="22"/>
                <w:lang w:eastAsia="en-US"/>
              </w:rPr>
            </w:pPr>
            <w:r>
              <w:rPr>
                <w:sz w:val="22"/>
                <w:szCs w:val="22"/>
                <w:lang w:eastAsia="en-US"/>
              </w:rPr>
              <w:t>50,00</w:t>
            </w:r>
          </w:p>
        </w:tc>
      </w:tr>
      <w:tr w:rsidR="000E5DE0" w:rsidTr="000E5DE0">
        <w:trPr>
          <w:trHeight w:val="90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0E5DE0" w:rsidRDefault="000E5DE0" w:rsidP="000E5DE0">
            <w:pPr>
              <w:jc w:val="center"/>
              <w:rPr>
                <w:sz w:val="22"/>
                <w:szCs w:val="22"/>
              </w:rPr>
            </w:pPr>
            <w:r>
              <w:rPr>
                <w:sz w:val="22"/>
                <w:szCs w:val="22"/>
              </w:rPr>
              <w:t>3</w:t>
            </w:r>
          </w:p>
        </w:tc>
        <w:tc>
          <w:tcPr>
            <w:tcW w:w="1594" w:type="pct"/>
            <w:tcBorders>
              <w:top w:val="single" w:sz="4" w:space="0" w:color="auto"/>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color w:val="404040"/>
                <w:szCs w:val="20"/>
              </w:rPr>
              <w:t>Постановление №165 от 11.03.2024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91968">
              <w:rPr>
                <w:color w:val="404040"/>
                <w:szCs w:val="20"/>
              </w:rPr>
              <w:t>Дюсембинова Разия Хажмухановна</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spacing w:line="256" w:lineRule="auto"/>
              <w:jc w:val="center"/>
              <w:rPr>
                <w:sz w:val="22"/>
                <w:szCs w:val="22"/>
                <w:lang w:eastAsia="en-US"/>
              </w:rPr>
            </w:pPr>
            <w:r>
              <w:rPr>
                <w:sz w:val="22"/>
                <w:szCs w:val="22"/>
                <w:lang w:eastAsia="en-US"/>
              </w:rPr>
              <w:t>50,00</w:t>
            </w:r>
          </w:p>
        </w:tc>
      </w:tr>
      <w:tr w:rsidR="000E5DE0" w:rsidTr="000E5DE0">
        <w:trPr>
          <w:trHeight w:val="900"/>
        </w:trPr>
        <w:tc>
          <w:tcPr>
            <w:tcW w:w="272" w:type="pct"/>
            <w:tcBorders>
              <w:top w:val="nil"/>
              <w:left w:val="single" w:sz="4" w:space="0" w:color="auto"/>
              <w:bottom w:val="single" w:sz="4" w:space="0" w:color="auto"/>
              <w:right w:val="single" w:sz="4" w:space="0" w:color="auto"/>
            </w:tcBorders>
            <w:shd w:val="clear" w:color="auto" w:fill="auto"/>
            <w:vAlign w:val="center"/>
          </w:tcPr>
          <w:p w:rsidR="000E5DE0" w:rsidRDefault="000E5DE0" w:rsidP="000E5DE0">
            <w:pPr>
              <w:jc w:val="center"/>
              <w:rPr>
                <w:rFonts w:ascii="Arial" w:hAnsi="Arial"/>
                <w:sz w:val="22"/>
                <w:szCs w:val="22"/>
              </w:rPr>
            </w:pPr>
            <w:r>
              <w:rPr>
                <w:rFonts w:ascii="Arial" w:hAnsi="Arial"/>
                <w:sz w:val="22"/>
                <w:szCs w:val="22"/>
              </w:rPr>
              <w:t>4</w:t>
            </w:r>
          </w:p>
        </w:tc>
        <w:tc>
          <w:tcPr>
            <w:tcW w:w="1594"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color w:val="404040"/>
                <w:szCs w:val="20"/>
              </w:rPr>
              <w:t>Постановление №165 от 11.03.2024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91968">
              <w:rPr>
                <w:color w:val="404040"/>
                <w:szCs w:val="20"/>
              </w:rPr>
              <w:t>Клименко Ирина Федоровна</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jc w:val="center"/>
              <w:rPr>
                <w:sz w:val="22"/>
                <w:szCs w:val="22"/>
              </w:rPr>
            </w:pPr>
            <w:r>
              <w:rPr>
                <w:sz w:val="22"/>
                <w:szCs w:val="22"/>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jc w:val="center"/>
              <w:rPr>
                <w:sz w:val="22"/>
                <w:szCs w:val="22"/>
              </w:rPr>
            </w:pPr>
            <w:r>
              <w:rPr>
                <w:sz w:val="22"/>
                <w:szCs w:val="22"/>
              </w:rPr>
              <w:t>50,00</w:t>
            </w:r>
          </w:p>
        </w:tc>
      </w:tr>
      <w:tr w:rsidR="000E5DE0" w:rsidTr="000E5DE0">
        <w:trPr>
          <w:trHeight w:val="900"/>
        </w:trPr>
        <w:tc>
          <w:tcPr>
            <w:tcW w:w="272" w:type="pct"/>
            <w:tcBorders>
              <w:top w:val="nil"/>
              <w:left w:val="single" w:sz="4" w:space="0" w:color="auto"/>
              <w:bottom w:val="single" w:sz="4" w:space="0" w:color="auto"/>
              <w:right w:val="single" w:sz="4" w:space="0" w:color="auto"/>
            </w:tcBorders>
            <w:shd w:val="clear" w:color="auto" w:fill="auto"/>
            <w:vAlign w:val="center"/>
          </w:tcPr>
          <w:p w:rsidR="000E5DE0" w:rsidRDefault="000E5DE0" w:rsidP="000E5DE0">
            <w:pPr>
              <w:jc w:val="center"/>
              <w:rPr>
                <w:rFonts w:ascii="Arial" w:hAnsi="Arial"/>
                <w:sz w:val="22"/>
                <w:szCs w:val="22"/>
              </w:rPr>
            </w:pPr>
            <w:r>
              <w:rPr>
                <w:rFonts w:ascii="Arial" w:hAnsi="Arial"/>
                <w:sz w:val="22"/>
                <w:szCs w:val="22"/>
              </w:rPr>
              <w:t>5</w:t>
            </w:r>
          </w:p>
        </w:tc>
        <w:tc>
          <w:tcPr>
            <w:tcW w:w="1594"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color w:val="404040"/>
                <w:szCs w:val="20"/>
              </w:rPr>
              <w:t>Постановление №712 от 03.10.2024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91968">
              <w:rPr>
                <w:color w:val="404040"/>
                <w:szCs w:val="20"/>
              </w:rPr>
              <w:t>Брянов Юрий Юрьевич</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jc w:val="center"/>
              <w:rPr>
                <w:sz w:val="22"/>
                <w:szCs w:val="22"/>
              </w:rPr>
            </w:pPr>
            <w:r>
              <w:rPr>
                <w:sz w:val="22"/>
                <w:szCs w:val="22"/>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jc w:val="center"/>
              <w:rPr>
                <w:sz w:val="22"/>
                <w:szCs w:val="22"/>
              </w:rPr>
            </w:pPr>
            <w:r>
              <w:rPr>
                <w:sz w:val="22"/>
                <w:szCs w:val="22"/>
              </w:rPr>
              <w:t>50,00</w:t>
            </w:r>
          </w:p>
        </w:tc>
      </w:tr>
      <w:tr w:rsidR="000E5DE0" w:rsidTr="000E5DE0">
        <w:trPr>
          <w:trHeight w:val="900"/>
        </w:trPr>
        <w:tc>
          <w:tcPr>
            <w:tcW w:w="272" w:type="pct"/>
            <w:tcBorders>
              <w:top w:val="nil"/>
              <w:left w:val="single" w:sz="4" w:space="0" w:color="auto"/>
              <w:bottom w:val="single" w:sz="4" w:space="0" w:color="auto"/>
              <w:right w:val="single" w:sz="4" w:space="0" w:color="auto"/>
            </w:tcBorders>
            <w:shd w:val="clear" w:color="auto" w:fill="auto"/>
            <w:vAlign w:val="center"/>
          </w:tcPr>
          <w:p w:rsidR="000E5DE0" w:rsidRDefault="000E5DE0" w:rsidP="000E5DE0">
            <w:pPr>
              <w:jc w:val="center"/>
              <w:rPr>
                <w:rFonts w:ascii="Arial" w:hAnsi="Arial"/>
                <w:sz w:val="22"/>
                <w:szCs w:val="22"/>
              </w:rPr>
            </w:pPr>
            <w:r>
              <w:rPr>
                <w:rFonts w:ascii="Arial" w:hAnsi="Arial"/>
                <w:sz w:val="22"/>
                <w:szCs w:val="22"/>
              </w:rPr>
              <w:t>6</w:t>
            </w:r>
          </w:p>
        </w:tc>
        <w:tc>
          <w:tcPr>
            <w:tcW w:w="1594"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color w:val="404040"/>
                <w:szCs w:val="20"/>
              </w:rPr>
              <w:t>Постановление №743 от 17.10.2024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91968">
              <w:rPr>
                <w:color w:val="404040"/>
                <w:szCs w:val="20"/>
              </w:rPr>
              <w:t>Тасбулатова Карлыгаш Исаевна</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rPr>
                <w:sz w:val="22"/>
                <w:szCs w:val="22"/>
              </w:rPr>
            </w:pPr>
            <w:r>
              <w:rPr>
                <w:sz w:val="22"/>
                <w:szCs w:val="22"/>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jc w:val="center"/>
              <w:rPr>
                <w:sz w:val="22"/>
                <w:szCs w:val="22"/>
              </w:rPr>
            </w:pPr>
            <w:r>
              <w:rPr>
                <w:sz w:val="22"/>
                <w:szCs w:val="22"/>
              </w:rPr>
              <w:t>50,00</w:t>
            </w:r>
          </w:p>
        </w:tc>
      </w:tr>
      <w:tr w:rsidR="000E5DE0" w:rsidTr="000E5DE0">
        <w:trPr>
          <w:trHeight w:val="487"/>
        </w:trPr>
        <w:tc>
          <w:tcPr>
            <w:tcW w:w="272" w:type="pct"/>
            <w:tcBorders>
              <w:top w:val="nil"/>
              <w:left w:val="single" w:sz="4" w:space="0" w:color="auto"/>
              <w:bottom w:val="single" w:sz="4" w:space="0" w:color="auto"/>
              <w:right w:val="single" w:sz="4" w:space="0" w:color="auto"/>
            </w:tcBorders>
            <w:shd w:val="clear" w:color="auto" w:fill="auto"/>
            <w:vAlign w:val="center"/>
          </w:tcPr>
          <w:p w:rsidR="000E5DE0" w:rsidRDefault="000E5DE0" w:rsidP="000E5DE0">
            <w:pPr>
              <w:jc w:val="center"/>
              <w:rPr>
                <w:rFonts w:ascii="Arial" w:hAnsi="Arial"/>
                <w:sz w:val="22"/>
                <w:szCs w:val="22"/>
              </w:rPr>
            </w:pPr>
            <w:r>
              <w:rPr>
                <w:rFonts w:ascii="Arial" w:hAnsi="Arial"/>
                <w:sz w:val="22"/>
                <w:szCs w:val="22"/>
              </w:rPr>
              <w:t>7</w:t>
            </w:r>
          </w:p>
        </w:tc>
        <w:tc>
          <w:tcPr>
            <w:tcW w:w="1594"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color w:val="404040"/>
                <w:szCs w:val="20"/>
              </w:rPr>
              <w:t>Постановление №743 от 17.10.2024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91968">
              <w:rPr>
                <w:color w:val="404040"/>
                <w:szCs w:val="20"/>
              </w:rPr>
              <w:t>Калижанов Ольжабай Ибраевич</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spacing w:line="256" w:lineRule="auto"/>
              <w:jc w:val="center"/>
              <w:rPr>
                <w:sz w:val="22"/>
                <w:szCs w:val="22"/>
                <w:lang w:eastAsia="en-US"/>
              </w:rPr>
            </w:pPr>
            <w:r>
              <w:rPr>
                <w:sz w:val="22"/>
                <w:szCs w:val="22"/>
                <w:lang w:eastAsia="en-US"/>
              </w:rPr>
              <w:t>50,00</w:t>
            </w:r>
          </w:p>
        </w:tc>
      </w:tr>
      <w:tr w:rsidR="000E5DE0" w:rsidTr="000E5DE0">
        <w:trPr>
          <w:trHeight w:val="1106"/>
        </w:trPr>
        <w:tc>
          <w:tcPr>
            <w:tcW w:w="272" w:type="pct"/>
            <w:tcBorders>
              <w:top w:val="nil"/>
              <w:left w:val="single" w:sz="4" w:space="0" w:color="auto"/>
              <w:bottom w:val="single" w:sz="4" w:space="0" w:color="auto"/>
              <w:right w:val="single" w:sz="4" w:space="0" w:color="auto"/>
            </w:tcBorders>
            <w:shd w:val="clear" w:color="auto" w:fill="auto"/>
            <w:vAlign w:val="center"/>
          </w:tcPr>
          <w:p w:rsidR="000E5DE0" w:rsidRDefault="000E5DE0" w:rsidP="000E5DE0">
            <w:pPr>
              <w:jc w:val="center"/>
              <w:rPr>
                <w:rFonts w:ascii="Arial" w:hAnsi="Arial"/>
                <w:sz w:val="22"/>
                <w:szCs w:val="22"/>
              </w:rPr>
            </w:pPr>
            <w:r>
              <w:rPr>
                <w:rFonts w:ascii="Arial" w:hAnsi="Arial"/>
                <w:sz w:val="22"/>
                <w:szCs w:val="22"/>
              </w:rPr>
              <w:t>8</w:t>
            </w:r>
          </w:p>
        </w:tc>
        <w:tc>
          <w:tcPr>
            <w:tcW w:w="1594"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color w:val="404040"/>
                <w:szCs w:val="20"/>
              </w:rPr>
              <w:t>Постановление №936 от 23.12.2024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D115B">
              <w:rPr>
                <w:color w:val="404040"/>
                <w:szCs w:val="20"/>
              </w:rPr>
              <w:t>Кожагулов Данат Сейтжанович</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spacing w:line="256" w:lineRule="auto"/>
              <w:jc w:val="center"/>
              <w:rPr>
                <w:sz w:val="22"/>
                <w:szCs w:val="22"/>
                <w:lang w:eastAsia="en-US"/>
              </w:rPr>
            </w:pPr>
            <w:r>
              <w:rPr>
                <w:sz w:val="22"/>
                <w:szCs w:val="22"/>
                <w:lang w:eastAsia="en-US"/>
              </w:rPr>
              <w:t>50,00</w:t>
            </w:r>
          </w:p>
        </w:tc>
      </w:tr>
      <w:tr w:rsidR="000E5DE0" w:rsidTr="000E5DE0">
        <w:trPr>
          <w:trHeight w:val="1106"/>
        </w:trPr>
        <w:tc>
          <w:tcPr>
            <w:tcW w:w="272" w:type="pct"/>
            <w:tcBorders>
              <w:top w:val="nil"/>
              <w:left w:val="single" w:sz="4" w:space="0" w:color="auto"/>
              <w:bottom w:val="single" w:sz="4" w:space="0" w:color="auto"/>
              <w:right w:val="single" w:sz="4" w:space="0" w:color="auto"/>
            </w:tcBorders>
            <w:shd w:val="clear" w:color="auto" w:fill="auto"/>
            <w:vAlign w:val="center"/>
          </w:tcPr>
          <w:p w:rsidR="000E5DE0" w:rsidRDefault="000E5DE0" w:rsidP="000E5DE0">
            <w:pPr>
              <w:jc w:val="center"/>
              <w:rPr>
                <w:rFonts w:ascii="Arial" w:hAnsi="Arial"/>
                <w:sz w:val="22"/>
                <w:szCs w:val="22"/>
              </w:rPr>
            </w:pPr>
            <w:r>
              <w:rPr>
                <w:rFonts w:ascii="Arial" w:hAnsi="Arial"/>
                <w:sz w:val="22"/>
                <w:szCs w:val="22"/>
              </w:rPr>
              <w:t>9</w:t>
            </w:r>
          </w:p>
        </w:tc>
        <w:tc>
          <w:tcPr>
            <w:tcW w:w="1594"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jc w:val="center"/>
              <w:rPr>
                <w:szCs w:val="22"/>
              </w:rPr>
            </w:pPr>
            <w:r w:rsidRPr="00191968">
              <w:rPr>
                <w:color w:val="404040"/>
                <w:szCs w:val="20"/>
              </w:rPr>
              <w:t>Постановление №980 от 27.12.2024</w:t>
            </w:r>
          </w:p>
        </w:tc>
        <w:tc>
          <w:tcPr>
            <w:tcW w:w="1568" w:type="pct"/>
            <w:tcBorders>
              <w:top w:val="nil"/>
              <w:left w:val="nil"/>
              <w:bottom w:val="single" w:sz="4" w:space="0" w:color="auto"/>
              <w:right w:val="single" w:sz="4" w:space="0" w:color="auto"/>
            </w:tcBorders>
            <w:shd w:val="clear" w:color="auto" w:fill="auto"/>
            <w:vAlign w:val="center"/>
          </w:tcPr>
          <w:p w:rsidR="000E5DE0" w:rsidRPr="00191968" w:rsidRDefault="000E5DE0" w:rsidP="000E5DE0">
            <w:pPr>
              <w:rPr>
                <w:szCs w:val="22"/>
              </w:rPr>
            </w:pPr>
            <w:r w:rsidRPr="00191968">
              <w:rPr>
                <w:color w:val="404040"/>
                <w:szCs w:val="20"/>
              </w:rPr>
              <w:t>Бондаренко Ирина Александровна</w:t>
            </w:r>
          </w:p>
        </w:tc>
        <w:tc>
          <w:tcPr>
            <w:tcW w:w="837" w:type="pct"/>
            <w:tcBorders>
              <w:top w:val="nil"/>
              <w:left w:val="nil"/>
              <w:bottom w:val="single" w:sz="4" w:space="0" w:color="auto"/>
              <w:right w:val="single" w:sz="4" w:space="0" w:color="auto"/>
            </w:tcBorders>
            <w:shd w:val="clear" w:color="auto" w:fill="auto"/>
            <w:vAlign w:val="bottom"/>
          </w:tcPr>
          <w:p w:rsidR="000E5DE0" w:rsidRDefault="000E5DE0" w:rsidP="000E5DE0">
            <w:pPr>
              <w:spacing w:line="256" w:lineRule="auto"/>
              <w:jc w:val="center"/>
              <w:rPr>
                <w:sz w:val="22"/>
                <w:szCs w:val="22"/>
                <w:lang w:eastAsia="en-US"/>
              </w:rPr>
            </w:pPr>
            <w:r>
              <w:rPr>
                <w:sz w:val="22"/>
                <w:szCs w:val="22"/>
                <w:lang w:eastAsia="en-US"/>
              </w:rPr>
              <w:t>10 03 99 1 01 19960 321 262</w:t>
            </w:r>
          </w:p>
        </w:tc>
        <w:tc>
          <w:tcPr>
            <w:tcW w:w="729" w:type="pct"/>
            <w:tcBorders>
              <w:top w:val="nil"/>
              <w:left w:val="nil"/>
              <w:bottom w:val="single" w:sz="4" w:space="0" w:color="auto"/>
              <w:right w:val="single" w:sz="4" w:space="0" w:color="auto"/>
            </w:tcBorders>
            <w:shd w:val="clear" w:color="auto" w:fill="auto"/>
            <w:noWrap/>
            <w:vAlign w:val="bottom"/>
          </w:tcPr>
          <w:p w:rsidR="000E5DE0" w:rsidRDefault="000E5DE0" w:rsidP="000E5DE0">
            <w:pPr>
              <w:spacing w:line="256" w:lineRule="auto"/>
              <w:jc w:val="center"/>
              <w:rPr>
                <w:sz w:val="22"/>
                <w:szCs w:val="22"/>
                <w:lang w:eastAsia="en-US"/>
              </w:rPr>
            </w:pPr>
            <w:r>
              <w:rPr>
                <w:sz w:val="22"/>
                <w:szCs w:val="22"/>
                <w:lang w:eastAsia="en-US"/>
              </w:rPr>
              <w:t>50,00</w:t>
            </w:r>
          </w:p>
        </w:tc>
      </w:tr>
      <w:tr w:rsidR="000E5DE0" w:rsidTr="000E5DE0">
        <w:trPr>
          <w:trHeight w:val="300"/>
        </w:trPr>
        <w:tc>
          <w:tcPr>
            <w:tcW w:w="272" w:type="pct"/>
            <w:tcBorders>
              <w:top w:val="nil"/>
              <w:left w:val="single" w:sz="4" w:space="0" w:color="auto"/>
              <w:bottom w:val="single" w:sz="4" w:space="0" w:color="auto"/>
              <w:right w:val="nil"/>
            </w:tcBorders>
            <w:shd w:val="clear" w:color="auto" w:fill="auto"/>
            <w:vAlign w:val="bottom"/>
            <w:hideMark/>
          </w:tcPr>
          <w:p w:rsidR="000E5DE0" w:rsidRDefault="000E5DE0" w:rsidP="000E5DE0">
            <w:pPr>
              <w:jc w:val="center"/>
              <w:rPr>
                <w:rFonts w:ascii="Arial" w:hAnsi="Arial"/>
                <w:sz w:val="22"/>
                <w:szCs w:val="22"/>
              </w:rPr>
            </w:pPr>
            <w:r>
              <w:rPr>
                <w:rFonts w:ascii="Arial" w:hAnsi="Arial"/>
                <w:sz w:val="22"/>
                <w:szCs w:val="22"/>
              </w:rPr>
              <w:t> </w:t>
            </w:r>
          </w:p>
        </w:tc>
        <w:tc>
          <w:tcPr>
            <w:tcW w:w="1594" w:type="pct"/>
            <w:tcBorders>
              <w:top w:val="nil"/>
              <w:left w:val="nil"/>
              <w:bottom w:val="single" w:sz="4" w:space="0" w:color="auto"/>
              <w:right w:val="nil"/>
            </w:tcBorders>
            <w:shd w:val="clear" w:color="auto" w:fill="auto"/>
            <w:vAlign w:val="center"/>
            <w:hideMark/>
          </w:tcPr>
          <w:p w:rsidR="000E5DE0" w:rsidRDefault="000E5DE0" w:rsidP="000E5DE0">
            <w:pPr>
              <w:jc w:val="center"/>
              <w:rPr>
                <w:sz w:val="22"/>
                <w:szCs w:val="22"/>
              </w:rPr>
            </w:pPr>
            <w:r>
              <w:rPr>
                <w:sz w:val="22"/>
                <w:szCs w:val="22"/>
              </w:rPr>
              <w:t> </w:t>
            </w:r>
          </w:p>
        </w:tc>
        <w:tc>
          <w:tcPr>
            <w:tcW w:w="1568" w:type="pct"/>
            <w:tcBorders>
              <w:top w:val="nil"/>
              <w:left w:val="nil"/>
              <w:bottom w:val="single" w:sz="4" w:space="0" w:color="auto"/>
              <w:right w:val="nil"/>
            </w:tcBorders>
            <w:shd w:val="clear" w:color="auto" w:fill="auto"/>
            <w:noWrap/>
            <w:vAlign w:val="bottom"/>
            <w:hideMark/>
          </w:tcPr>
          <w:p w:rsidR="000E5DE0" w:rsidRDefault="000E5DE0" w:rsidP="000E5DE0">
            <w:pPr>
              <w:rPr>
                <w:b/>
                <w:bCs/>
                <w:sz w:val="22"/>
                <w:szCs w:val="22"/>
              </w:rPr>
            </w:pPr>
            <w:r>
              <w:rPr>
                <w:b/>
                <w:bCs/>
                <w:sz w:val="22"/>
                <w:szCs w:val="22"/>
              </w:rPr>
              <w:t>Всего:</w:t>
            </w:r>
          </w:p>
        </w:tc>
        <w:tc>
          <w:tcPr>
            <w:tcW w:w="837" w:type="pct"/>
            <w:tcBorders>
              <w:top w:val="nil"/>
              <w:left w:val="nil"/>
              <w:bottom w:val="single" w:sz="4" w:space="0" w:color="auto"/>
              <w:right w:val="nil"/>
            </w:tcBorders>
            <w:shd w:val="clear" w:color="auto" w:fill="auto"/>
            <w:vAlign w:val="bottom"/>
            <w:hideMark/>
          </w:tcPr>
          <w:p w:rsidR="000E5DE0" w:rsidRDefault="000E5DE0" w:rsidP="000E5DE0">
            <w:pPr>
              <w:rPr>
                <w:sz w:val="22"/>
                <w:szCs w:val="22"/>
              </w:rPr>
            </w:pPr>
            <w:r>
              <w:rPr>
                <w:sz w:val="22"/>
                <w:szCs w:val="22"/>
              </w:rPr>
              <w:t> </w:t>
            </w:r>
          </w:p>
        </w:tc>
        <w:tc>
          <w:tcPr>
            <w:tcW w:w="729" w:type="pct"/>
            <w:tcBorders>
              <w:top w:val="nil"/>
              <w:left w:val="nil"/>
              <w:bottom w:val="single" w:sz="4" w:space="0" w:color="auto"/>
              <w:right w:val="single" w:sz="4" w:space="0" w:color="auto"/>
            </w:tcBorders>
            <w:shd w:val="clear" w:color="auto" w:fill="auto"/>
            <w:noWrap/>
            <w:vAlign w:val="bottom"/>
            <w:hideMark/>
          </w:tcPr>
          <w:p w:rsidR="000E5DE0" w:rsidRDefault="000E5DE0" w:rsidP="000E5DE0">
            <w:pPr>
              <w:jc w:val="center"/>
              <w:rPr>
                <w:b/>
                <w:bCs/>
                <w:sz w:val="22"/>
                <w:szCs w:val="22"/>
              </w:rPr>
            </w:pPr>
            <w:r>
              <w:rPr>
                <w:b/>
                <w:bCs/>
                <w:sz w:val="22"/>
                <w:szCs w:val="22"/>
              </w:rPr>
              <w:t>450,00</w:t>
            </w:r>
          </w:p>
        </w:tc>
      </w:tr>
    </w:tbl>
    <w:p w:rsidR="000E0E19" w:rsidRDefault="000E0E19" w:rsidP="00A130BD">
      <w:pPr>
        <w:suppressAutoHyphens/>
        <w:jc w:val="center"/>
        <w:rPr>
          <w:lang w:eastAsia="ar-SA"/>
        </w:rPr>
      </w:pPr>
    </w:p>
    <w:p w:rsidR="00A130BD" w:rsidRDefault="00A130BD" w:rsidP="00E8212C">
      <w:pPr>
        <w:jc w:val="both"/>
      </w:pPr>
    </w:p>
    <w:p w:rsidR="00A32520" w:rsidRDefault="00A32520" w:rsidP="0085279B">
      <w:pPr>
        <w:tabs>
          <w:tab w:val="left" w:pos="7185"/>
        </w:tabs>
        <w:suppressAutoHyphens/>
        <w:rPr>
          <w:lang w:eastAsia="ar-SA"/>
        </w:rPr>
        <w:sectPr w:rsidR="00A32520" w:rsidSect="00864DF8">
          <w:pgSz w:w="11906" w:h="16838"/>
          <w:pgMar w:top="851" w:right="849" w:bottom="567" w:left="1134" w:header="709" w:footer="397" w:gutter="0"/>
          <w:cols w:space="708"/>
          <w:docGrid w:linePitch="360"/>
        </w:sectPr>
      </w:pPr>
    </w:p>
    <w:p w:rsidR="00A130BD" w:rsidRDefault="00A130BD" w:rsidP="00A130BD">
      <w:pPr>
        <w:tabs>
          <w:tab w:val="left" w:pos="7185"/>
        </w:tabs>
        <w:suppressAutoHyphens/>
        <w:ind w:left="11199" w:hanging="567"/>
        <w:jc w:val="right"/>
        <w:rPr>
          <w:lang w:eastAsia="ar-SA"/>
        </w:rPr>
      </w:pPr>
      <w:r>
        <w:rPr>
          <w:lang w:eastAsia="ar-SA"/>
        </w:rPr>
        <w:lastRenderedPageBreak/>
        <w:t>Приложение № 8</w:t>
      </w:r>
    </w:p>
    <w:p w:rsidR="0085279B" w:rsidRDefault="0085279B" w:rsidP="0085279B">
      <w:pPr>
        <w:jc w:val="right"/>
      </w:pPr>
      <w:r>
        <w:t xml:space="preserve">к постановлению Администрации Азовского немецкого </w:t>
      </w:r>
    </w:p>
    <w:p w:rsidR="0085279B" w:rsidRDefault="0085279B" w:rsidP="0085279B">
      <w:pPr>
        <w:jc w:val="right"/>
      </w:pPr>
      <w:r>
        <w:t xml:space="preserve">национального муниципального района Омской области  </w:t>
      </w:r>
    </w:p>
    <w:p w:rsidR="00DB0364" w:rsidRDefault="00A05811" w:rsidP="00DB0364">
      <w:pPr>
        <w:suppressAutoHyphens/>
        <w:jc w:val="right"/>
        <w:rPr>
          <w:lang w:eastAsia="ar-SA"/>
        </w:rPr>
      </w:pPr>
      <w:r>
        <w:t>от 22.04.2025 № 253</w:t>
      </w:r>
    </w:p>
    <w:p w:rsidR="00A130BD" w:rsidRDefault="00A130BD" w:rsidP="00A130BD">
      <w:pPr>
        <w:suppressAutoHyphens/>
        <w:jc w:val="center"/>
        <w:rPr>
          <w:lang w:eastAsia="ar-SA"/>
        </w:rPr>
      </w:pPr>
    </w:p>
    <w:p w:rsidR="00A130BD" w:rsidRDefault="00A130BD" w:rsidP="00A130BD">
      <w:pPr>
        <w:suppressAutoHyphens/>
        <w:jc w:val="center"/>
        <w:rPr>
          <w:lang w:eastAsia="ar-SA"/>
        </w:rPr>
      </w:pPr>
      <w:r>
        <w:rPr>
          <w:lang w:eastAsia="ar-SA"/>
        </w:rPr>
        <w:t xml:space="preserve">ИСПОЛНЕНИЕ </w:t>
      </w:r>
    </w:p>
    <w:p w:rsidR="00A130BD" w:rsidRDefault="00A130BD" w:rsidP="002D331D">
      <w:pPr>
        <w:suppressAutoHyphens/>
        <w:jc w:val="center"/>
        <w:rPr>
          <w:lang w:eastAsia="ar-SA"/>
        </w:rPr>
      </w:pPr>
      <w:r>
        <w:rPr>
          <w:lang w:eastAsia="ar-SA"/>
        </w:rPr>
        <w:t xml:space="preserve">Адресной инвестиционной программы Азовского немецкого национального муниципального района Омской области </w:t>
      </w:r>
      <w:r w:rsidR="002D331D">
        <w:rPr>
          <w:lang w:eastAsia="ar-SA"/>
        </w:rPr>
        <w:br/>
      </w:r>
      <w:r>
        <w:rPr>
          <w:lang w:eastAsia="ar-SA"/>
        </w:rPr>
        <w:t>за 20</w:t>
      </w:r>
      <w:r w:rsidR="00197821">
        <w:rPr>
          <w:lang w:eastAsia="ar-SA"/>
        </w:rPr>
        <w:t>2</w:t>
      </w:r>
      <w:r w:rsidR="000E5DE0">
        <w:rPr>
          <w:lang w:eastAsia="ar-SA"/>
        </w:rPr>
        <w:t>4</w:t>
      </w:r>
      <w:r>
        <w:rPr>
          <w:lang w:eastAsia="ar-SA"/>
        </w:rPr>
        <w:t xml:space="preserve"> год</w:t>
      </w:r>
    </w:p>
    <w:p w:rsidR="002D331D" w:rsidRDefault="002D331D" w:rsidP="00A130BD">
      <w:pPr>
        <w:suppressAutoHyphens/>
        <w:jc w:val="right"/>
        <w:rPr>
          <w:lang w:eastAsia="ar-SA"/>
        </w:rPr>
      </w:pPr>
    </w:p>
    <w:tbl>
      <w:tblPr>
        <w:tblW w:w="4881" w:type="pct"/>
        <w:tblInd w:w="132" w:type="dxa"/>
        <w:tblLook w:val="04A0" w:firstRow="1" w:lastRow="0" w:firstColumn="1" w:lastColumn="0" w:noHBand="0" w:noVBand="1"/>
      </w:tblPr>
      <w:tblGrid>
        <w:gridCol w:w="5206"/>
        <w:gridCol w:w="1043"/>
        <w:gridCol w:w="401"/>
        <w:gridCol w:w="458"/>
        <w:gridCol w:w="1117"/>
        <w:gridCol w:w="486"/>
        <w:gridCol w:w="1881"/>
        <w:gridCol w:w="1566"/>
        <w:gridCol w:w="1472"/>
        <w:gridCol w:w="1541"/>
      </w:tblGrid>
      <w:tr w:rsidR="000E5DE0" w:rsidRPr="000E5DE0" w:rsidTr="000E5DE0">
        <w:trPr>
          <w:trHeight w:val="690"/>
        </w:trPr>
        <w:tc>
          <w:tcPr>
            <w:tcW w:w="1716" w:type="pct"/>
            <w:tcBorders>
              <w:top w:val="single" w:sz="8" w:space="0" w:color="auto"/>
              <w:left w:val="single" w:sz="8" w:space="0" w:color="auto"/>
              <w:bottom w:val="single" w:sz="8" w:space="0" w:color="auto"/>
              <w:right w:val="single" w:sz="8" w:space="0" w:color="000000"/>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Наименование</w:t>
            </w:r>
          </w:p>
        </w:tc>
        <w:tc>
          <w:tcPr>
            <w:tcW w:w="344" w:type="pct"/>
            <w:tcBorders>
              <w:top w:val="single" w:sz="8" w:space="0" w:color="auto"/>
              <w:left w:val="nil"/>
              <w:bottom w:val="nil"/>
              <w:right w:val="single" w:sz="8" w:space="0" w:color="auto"/>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Код главы</w:t>
            </w:r>
          </w:p>
        </w:tc>
        <w:tc>
          <w:tcPr>
            <w:tcW w:w="132" w:type="pct"/>
            <w:tcBorders>
              <w:top w:val="single" w:sz="8" w:space="0" w:color="auto"/>
              <w:left w:val="nil"/>
              <w:bottom w:val="nil"/>
              <w:right w:val="single" w:sz="8" w:space="0" w:color="auto"/>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Рз</w:t>
            </w:r>
          </w:p>
        </w:tc>
        <w:tc>
          <w:tcPr>
            <w:tcW w:w="151" w:type="pct"/>
            <w:tcBorders>
              <w:top w:val="single" w:sz="8" w:space="0" w:color="auto"/>
              <w:left w:val="nil"/>
              <w:bottom w:val="nil"/>
              <w:right w:val="single" w:sz="8" w:space="0" w:color="auto"/>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Пр</w:t>
            </w:r>
          </w:p>
        </w:tc>
        <w:tc>
          <w:tcPr>
            <w:tcW w:w="368" w:type="pct"/>
            <w:tcBorders>
              <w:top w:val="single" w:sz="8" w:space="0" w:color="auto"/>
              <w:left w:val="nil"/>
              <w:bottom w:val="single" w:sz="8" w:space="0" w:color="auto"/>
              <w:right w:val="single" w:sz="8" w:space="0" w:color="auto"/>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ЦСР</w:t>
            </w:r>
          </w:p>
        </w:tc>
        <w:tc>
          <w:tcPr>
            <w:tcW w:w="160" w:type="pct"/>
            <w:tcBorders>
              <w:top w:val="single" w:sz="8" w:space="0" w:color="auto"/>
              <w:left w:val="nil"/>
              <w:bottom w:val="single" w:sz="8" w:space="0" w:color="auto"/>
              <w:right w:val="single" w:sz="8" w:space="0" w:color="auto"/>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ВР</w:t>
            </w:r>
          </w:p>
        </w:tc>
        <w:tc>
          <w:tcPr>
            <w:tcW w:w="620" w:type="pct"/>
            <w:tcBorders>
              <w:top w:val="single" w:sz="8" w:space="0" w:color="auto"/>
              <w:left w:val="nil"/>
              <w:bottom w:val="single" w:sz="8" w:space="0" w:color="auto"/>
              <w:right w:val="single" w:sz="8" w:space="0" w:color="auto"/>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Бюджет</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Кассовое исполнение</w:t>
            </w:r>
          </w:p>
        </w:tc>
        <w:tc>
          <w:tcPr>
            <w:tcW w:w="485" w:type="pct"/>
            <w:tcBorders>
              <w:top w:val="single" w:sz="8" w:space="0" w:color="auto"/>
              <w:left w:val="nil"/>
              <w:bottom w:val="single" w:sz="8" w:space="0" w:color="auto"/>
              <w:right w:val="nil"/>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Не исполнено</w:t>
            </w:r>
          </w:p>
        </w:tc>
        <w:tc>
          <w:tcPr>
            <w:tcW w:w="50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E5DE0" w:rsidRPr="000E5DE0" w:rsidRDefault="000E5DE0">
            <w:pPr>
              <w:jc w:val="center"/>
              <w:rPr>
                <w:b/>
                <w:bCs/>
                <w:color w:val="000000"/>
                <w:sz w:val="18"/>
                <w:szCs w:val="18"/>
              </w:rPr>
            </w:pPr>
            <w:r w:rsidRPr="000E5DE0">
              <w:rPr>
                <w:b/>
                <w:bCs/>
                <w:color w:val="000000"/>
                <w:sz w:val="18"/>
                <w:szCs w:val="18"/>
              </w:rPr>
              <w:t>% исполнения</w:t>
            </w:r>
          </w:p>
        </w:tc>
      </w:tr>
      <w:tr w:rsidR="000E5DE0" w:rsidRPr="000E5DE0" w:rsidTr="000E5DE0">
        <w:trPr>
          <w:trHeight w:val="240"/>
        </w:trPr>
        <w:tc>
          <w:tcPr>
            <w:tcW w:w="1716"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1</w:t>
            </w:r>
          </w:p>
        </w:tc>
        <w:tc>
          <w:tcPr>
            <w:tcW w:w="344" w:type="pct"/>
            <w:tcBorders>
              <w:top w:val="single" w:sz="8" w:space="0" w:color="auto"/>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2</w:t>
            </w:r>
          </w:p>
        </w:tc>
        <w:tc>
          <w:tcPr>
            <w:tcW w:w="132" w:type="pct"/>
            <w:tcBorders>
              <w:top w:val="single" w:sz="8" w:space="0" w:color="auto"/>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3</w:t>
            </w:r>
          </w:p>
        </w:tc>
        <w:tc>
          <w:tcPr>
            <w:tcW w:w="151" w:type="pct"/>
            <w:tcBorders>
              <w:top w:val="single" w:sz="8" w:space="0" w:color="auto"/>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4</w:t>
            </w:r>
          </w:p>
        </w:tc>
        <w:tc>
          <w:tcPr>
            <w:tcW w:w="368" w:type="pct"/>
            <w:tcBorders>
              <w:top w:val="nil"/>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5</w:t>
            </w:r>
          </w:p>
        </w:tc>
        <w:tc>
          <w:tcPr>
            <w:tcW w:w="160" w:type="pct"/>
            <w:tcBorders>
              <w:top w:val="nil"/>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6</w:t>
            </w:r>
          </w:p>
        </w:tc>
        <w:tc>
          <w:tcPr>
            <w:tcW w:w="620" w:type="pct"/>
            <w:tcBorders>
              <w:top w:val="single" w:sz="8" w:space="0" w:color="auto"/>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7</w:t>
            </w:r>
          </w:p>
        </w:tc>
        <w:tc>
          <w:tcPr>
            <w:tcW w:w="516" w:type="pct"/>
            <w:tcBorders>
              <w:top w:val="single" w:sz="8" w:space="0" w:color="auto"/>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8</w:t>
            </w:r>
          </w:p>
        </w:tc>
        <w:tc>
          <w:tcPr>
            <w:tcW w:w="485" w:type="pct"/>
            <w:tcBorders>
              <w:top w:val="single" w:sz="8" w:space="0" w:color="auto"/>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9</w:t>
            </w:r>
          </w:p>
        </w:tc>
        <w:tc>
          <w:tcPr>
            <w:tcW w:w="508" w:type="pct"/>
            <w:tcBorders>
              <w:top w:val="single" w:sz="8" w:space="0" w:color="auto"/>
              <w:left w:val="nil"/>
              <w:bottom w:val="single" w:sz="8" w:space="0" w:color="auto"/>
              <w:right w:val="single" w:sz="8" w:space="0" w:color="auto"/>
            </w:tcBorders>
            <w:shd w:val="clear" w:color="auto" w:fill="auto"/>
            <w:noWrap/>
            <w:vAlign w:val="center"/>
            <w:hideMark/>
          </w:tcPr>
          <w:p w:rsidR="000E5DE0" w:rsidRPr="000E5DE0" w:rsidRDefault="000E5DE0">
            <w:pPr>
              <w:jc w:val="center"/>
              <w:rPr>
                <w:b/>
                <w:bCs/>
                <w:color w:val="000000"/>
                <w:sz w:val="18"/>
                <w:szCs w:val="18"/>
              </w:rPr>
            </w:pPr>
            <w:r w:rsidRPr="000E5DE0">
              <w:rPr>
                <w:b/>
                <w:bCs/>
                <w:color w:val="000000"/>
                <w:sz w:val="18"/>
                <w:szCs w:val="18"/>
              </w:rPr>
              <w:t>10</w:t>
            </w:r>
          </w:p>
        </w:tc>
      </w:tr>
      <w:tr w:rsidR="000E5DE0" w:rsidRPr="000E5DE0" w:rsidTr="000E5DE0">
        <w:trPr>
          <w:trHeight w:val="465"/>
        </w:trPr>
        <w:tc>
          <w:tcPr>
            <w:tcW w:w="1716" w:type="pct"/>
            <w:tcBorders>
              <w:top w:val="single" w:sz="8"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Администрация Азовского немецкого национального муниципального района Омской области</w:t>
            </w:r>
          </w:p>
        </w:tc>
        <w:tc>
          <w:tcPr>
            <w:tcW w:w="344" w:type="pct"/>
            <w:tcBorders>
              <w:top w:val="single" w:sz="8"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8"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516" w:type="pct"/>
            <w:tcBorders>
              <w:top w:val="single" w:sz="8"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485" w:type="pct"/>
            <w:tcBorders>
              <w:top w:val="single" w:sz="8"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8"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30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Жилищно-коммунальное хозяйство</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30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Коммунальное хозяйство</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915"/>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Муниципальная 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2400000000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69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Подпрограмма "Развитие социальной и коммунальной инфраструктуры Азовского немецкого национального муниципального района Омской области"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2420000000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30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Развитие коммунальной инфраструктуры</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2420200000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697 652,03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465"/>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Строительство газовой локальной котельной в с. Березовка Азовского ННМР Омской области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2420210040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219 563,03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219 563,03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465"/>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Капитальные вложения в объекты государственной (муниципальной) собственности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2420210040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400</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219 563,03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219 563,03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30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Бюджетные инвестиции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2420210040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410</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219 563,03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219 563,03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69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Бюджетные инвестиции в объекты капитального строительства государственной (муниципальной) собственности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2420210040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414</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219 563,03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219 563,03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465"/>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Капитальный ремонт сетей водоснабжения по ул. Российская с. Азово</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2420210390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283 089,00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283 089,00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465"/>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Капитальные вложения в объекты государственной (муниципальной) собственности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2420210390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400</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283 089,00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283 089,00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30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Бюджетные инвестиции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2420210390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410</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283 089,00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283 089,00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69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lastRenderedPageBreak/>
              <w:t>Бюджетные инвестиции в объекты капитального строительства государственной (муниципальной) собственности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2420210390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414</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283 089,00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283 089,00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69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Модернизация котельной, с переводом на газ, расположенной по адресу: Омская область, Азовский ННР, д. Роза Долина</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2420210450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 </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195 000,00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195 000,00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465"/>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Капитальные вложения в объекты государственной (муниципальной) собственности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2420210450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400</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195 000,00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195 000,00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30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Бюджетные инвестиции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2420210450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410</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195 000,00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195 000,00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690"/>
        </w:trPr>
        <w:tc>
          <w:tcPr>
            <w:tcW w:w="1716" w:type="pct"/>
            <w:tcBorders>
              <w:top w:val="single" w:sz="4" w:space="0" w:color="auto"/>
              <w:left w:val="single" w:sz="8" w:space="0" w:color="auto"/>
              <w:bottom w:val="single" w:sz="4" w:space="0" w:color="auto"/>
              <w:right w:val="single" w:sz="4" w:space="0" w:color="000000"/>
            </w:tcBorders>
            <w:shd w:val="clear" w:color="auto" w:fill="auto"/>
            <w:vAlign w:val="center"/>
            <w:hideMark/>
          </w:tcPr>
          <w:p w:rsidR="000E5DE0" w:rsidRPr="000E5DE0" w:rsidRDefault="000E5DE0">
            <w:pPr>
              <w:rPr>
                <w:color w:val="000000"/>
                <w:sz w:val="18"/>
                <w:szCs w:val="18"/>
              </w:rPr>
            </w:pPr>
            <w:r w:rsidRPr="000E5DE0">
              <w:rPr>
                <w:color w:val="000000"/>
                <w:sz w:val="18"/>
                <w:szCs w:val="18"/>
              </w:rPr>
              <w:t>Бюджетные инвестиции в объекты капитального строительства государственной (муниципальной) собственности</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502</w:t>
            </w:r>
          </w:p>
        </w:tc>
        <w:tc>
          <w:tcPr>
            <w:tcW w:w="132"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05</w:t>
            </w:r>
          </w:p>
        </w:tc>
        <w:tc>
          <w:tcPr>
            <w:tcW w:w="151"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02</w:t>
            </w:r>
          </w:p>
        </w:tc>
        <w:tc>
          <w:tcPr>
            <w:tcW w:w="368"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2420210450</w:t>
            </w:r>
          </w:p>
        </w:tc>
        <w:tc>
          <w:tcPr>
            <w:tcW w:w="160" w:type="pct"/>
            <w:tcBorders>
              <w:top w:val="nil"/>
              <w:left w:val="nil"/>
              <w:bottom w:val="single" w:sz="4" w:space="0" w:color="auto"/>
              <w:right w:val="single" w:sz="4" w:space="0" w:color="auto"/>
            </w:tcBorders>
            <w:shd w:val="clear" w:color="auto" w:fill="auto"/>
            <w:noWrap/>
            <w:vAlign w:val="center"/>
            <w:hideMark/>
          </w:tcPr>
          <w:p w:rsidR="000E5DE0" w:rsidRPr="000E5DE0" w:rsidRDefault="000E5DE0">
            <w:pPr>
              <w:jc w:val="center"/>
              <w:rPr>
                <w:color w:val="000000"/>
                <w:sz w:val="18"/>
                <w:szCs w:val="18"/>
              </w:rPr>
            </w:pPr>
            <w:r w:rsidRPr="000E5DE0">
              <w:rPr>
                <w:color w:val="000000"/>
                <w:sz w:val="18"/>
                <w:szCs w:val="18"/>
              </w:rPr>
              <w:t>414</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195 000,00 </w:t>
            </w:r>
          </w:p>
        </w:tc>
        <w:tc>
          <w:tcPr>
            <w:tcW w:w="516"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195 000,00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0,00 </w:t>
            </w:r>
          </w:p>
        </w:tc>
        <w:tc>
          <w:tcPr>
            <w:tcW w:w="508" w:type="pct"/>
            <w:tcBorders>
              <w:top w:val="single" w:sz="4" w:space="0" w:color="auto"/>
              <w:left w:val="nil"/>
              <w:bottom w:val="single" w:sz="4" w:space="0" w:color="auto"/>
              <w:right w:val="single" w:sz="8" w:space="0" w:color="auto"/>
            </w:tcBorders>
            <w:shd w:val="clear" w:color="auto" w:fill="auto"/>
            <w:noWrap/>
            <w:vAlign w:val="center"/>
            <w:hideMark/>
          </w:tcPr>
          <w:p w:rsidR="000E5DE0" w:rsidRPr="000E5DE0" w:rsidRDefault="000E5DE0">
            <w:pPr>
              <w:jc w:val="right"/>
              <w:rPr>
                <w:color w:val="000000"/>
                <w:sz w:val="18"/>
                <w:szCs w:val="18"/>
              </w:rPr>
            </w:pPr>
            <w:r w:rsidRPr="000E5DE0">
              <w:rPr>
                <w:color w:val="000000"/>
                <w:sz w:val="18"/>
                <w:szCs w:val="18"/>
              </w:rPr>
              <w:t xml:space="preserve">100,00 </w:t>
            </w:r>
          </w:p>
        </w:tc>
      </w:tr>
      <w:tr w:rsidR="000E5DE0" w:rsidRPr="000E5DE0" w:rsidTr="000E5DE0">
        <w:trPr>
          <w:trHeight w:val="240"/>
        </w:trPr>
        <w:tc>
          <w:tcPr>
            <w:tcW w:w="2870" w:type="pct"/>
            <w:gridSpan w:val="6"/>
            <w:tcBorders>
              <w:top w:val="single" w:sz="8" w:space="0" w:color="auto"/>
              <w:left w:val="single" w:sz="8" w:space="0" w:color="auto"/>
              <w:bottom w:val="single" w:sz="8" w:space="0" w:color="auto"/>
              <w:right w:val="nil"/>
            </w:tcBorders>
            <w:shd w:val="clear" w:color="auto" w:fill="auto"/>
            <w:noWrap/>
            <w:vAlign w:val="center"/>
            <w:hideMark/>
          </w:tcPr>
          <w:p w:rsidR="000E5DE0" w:rsidRPr="000E5DE0" w:rsidRDefault="000E5DE0">
            <w:pPr>
              <w:rPr>
                <w:b/>
                <w:bCs/>
                <w:color w:val="000000"/>
                <w:sz w:val="18"/>
                <w:szCs w:val="18"/>
              </w:rPr>
            </w:pPr>
            <w:r w:rsidRPr="000E5DE0">
              <w:rPr>
                <w:b/>
                <w:bCs/>
                <w:color w:val="000000"/>
                <w:sz w:val="18"/>
                <w:szCs w:val="18"/>
              </w:rPr>
              <w:t>ВСЕГО</w:t>
            </w:r>
          </w:p>
        </w:tc>
        <w:tc>
          <w:tcPr>
            <w:tcW w:w="620" w:type="pct"/>
            <w:tcBorders>
              <w:top w:val="single" w:sz="8" w:space="0" w:color="auto"/>
              <w:left w:val="single" w:sz="4" w:space="0" w:color="auto"/>
              <w:bottom w:val="single" w:sz="8" w:space="0" w:color="auto"/>
              <w:right w:val="single" w:sz="4" w:space="0" w:color="auto"/>
            </w:tcBorders>
            <w:shd w:val="clear" w:color="auto" w:fill="auto"/>
            <w:noWrap/>
            <w:vAlign w:val="center"/>
            <w:hideMark/>
          </w:tcPr>
          <w:p w:rsidR="000E5DE0" w:rsidRPr="000E5DE0" w:rsidRDefault="000E5DE0">
            <w:pPr>
              <w:jc w:val="right"/>
              <w:rPr>
                <w:b/>
                <w:bCs/>
                <w:color w:val="000000"/>
                <w:sz w:val="18"/>
                <w:szCs w:val="18"/>
              </w:rPr>
            </w:pPr>
            <w:r w:rsidRPr="000E5DE0">
              <w:rPr>
                <w:b/>
                <w:bCs/>
                <w:color w:val="000000"/>
                <w:sz w:val="18"/>
                <w:szCs w:val="18"/>
              </w:rPr>
              <w:t xml:space="preserve">697 652,03 </w:t>
            </w:r>
          </w:p>
        </w:tc>
        <w:tc>
          <w:tcPr>
            <w:tcW w:w="516" w:type="pct"/>
            <w:tcBorders>
              <w:top w:val="single" w:sz="8" w:space="0" w:color="auto"/>
              <w:left w:val="nil"/>
              <w:bottom w:val="single" w:sz="8" w:space="0" w:color="auto"/>
              <w:right w:val="single" w:sz="4" w:space="0" w:color="auto"/>
            </w:tcBorders>
            <w:shd w:val="clear" w:color="auto" w:fill="auto"/>
            <w:noWrap/>
            <w:vAlign w:val="center"/>
            <w:hideMark/>
          </w:tcPr>
          <w:p w:rsidR="000E5DE0" w:rsidRPr="000E5DE0" w:rsidRDefault="000E5DE0">
            <w:pPr>
              <w:jc w:val="right"/>
              <w:rPr>
                <w:b/>
                <w:bCs/>
                <w:color w:val="000000"/>
                <w:sz w:val="18"/>
                <w:szCs w:val="18"/>
              </w:rPr>
            </w:pPr>
            <w:r w:rsidRPr="000E5DE0">
              <w:rPr>
                <w:b/>
                <w:bCs/>
                <w:color w:val="000000"/>
                <w:sz w:val="18"/>
                <w:szCs w:val="18"/>
              </w:rPr>
              <w:t xml:space="preserve">697 652,03 </w:t>
            </w:r>
          </w:p>
        </w:tc>
        <w:tc>
          <w:tcPr>
            <w:tcW w:w="485" w:type="pct"/>
            <w:tcBorders>
              <w:top w:val="single" w:sz="8" w:space="0" w:color="auto"/>
              <w:left w:val="nil"/>
              <w:bottom w:val="single" w:sz="8" w:space="0" w:color="auto"/>
              <w:right w:val="single" w:sz="4" w:space="0" w:color="auto"/>
            </w:tcBorders>
            <w:shd w:val="clear" w:color="auto" w:fill="auto"/>
            <w:noWrap/>
            <w:vAlign w:val="center"/>
            <w:hideMark/>
          </w:tcPr>
          <w:p w:rsidR="000E5DE0" w:rsidRPr="000E5DE0" w:rsidRDefault="000E5DE0">
            <w:pPr>
              <w:jc w:val="right"/>
              <w:rPr>
                <w:b/>
                <w:bCs/>
                <w:color w:val="000000"/>
                <w:sz w:val="18"/>
                <w:szCs w:val="18"/>
              </w:rPr>
            </w:pPr>
            <w:r w:rsidRPr="000E5DE0">
              <w:rPr>
                <w:b/>
                <w:bCs/>
                <w:color w:val="000000"/>
                <w:sz w:val="18"/>
                <w:szCs w:val="18"/>
              </w:rPr>
              <w:t xml:space="preserve">0,00 </w:t>
            </w:r>
          </w:p>
        </w:tc>
        <w:tc>
          <w:tcPr>
            <w:tcW w:w="508" w:type="pct"/>
            <w:tcBorders>
              <w:top w:val="single" w:sz="8" w:space="0" w:color="auto"/>
              <w:left w:val="nil"/>
              <w:bottom w:val="single" w:sz="8" w:space="0" w:color="auto"/>
              <w:right w:val="single" w:sz="8" w:space="0" w:color="auto"/>
            </w:tcBorders>
            <w:shd w:val="clear" w:color="auto" w:fill="auto"/>
            <w:noWrap/>
            <w:vAlign w:val="center"/>
            <w:hideMark/>
          </w:tcPr>
          <w:p w:rsidR="000E5DE0" w:rsidRPr="000E5DE0" w:rsidRDefault="000E5DE0">
            <w:pPr>
              <w:jc w:val="right"/>
              <w:rPr>
                <w:b/>
                <w:bCs/>
                <w:color w:val="000000"/>
                <w:sz w:val="18"/>
                <w:szCs w:val="18"/>
              </w:rPr>
            </w:pPr>
            <w:r w:rsidRPr="000E5DE0">
              <w:rPr>
                <w:b/>
                <w:bCs/>
                <w:color w:val="000000"/>
                <w:sz w:val="18"/>
                <w:szCs w:val="18"/>
              </w:rPr>
              <w:t xml:space="preserve">100,00 </w:t>
            </w:r>
          </w:p>
        </w:tc>
      </w:tr>
    </w:tbl>
    <w:p w:rsidR="00A32520" w:rsidRDefault="00A32520" w:rsidP="00A130BD">
      <w:pPr>
        <w:suppressAutoHyphens/>
        <w:jc w:val="right"/>
        <w:rPr>
          <w:lang w:eastAsia="ar-SA"/>
        </w:rPr>
      </w:pPr>
    </w:p>
    <w:p w:rsidR="00491B02" w:rsidRPr="00491B02" w:rsidRDefault="00491B02">
      <w:pPr>
        <w:rPr>
          <w:sz w:val="6"/>
          <w:szCs w:val="6"/>
        </w:rPr>
      </w:pPr>
    </w:p>
    <w:p w:rsidR="0085279B" w:rsidRDefault="0085279B"/>
    <w:p w:rsidR="00C4166F" w:rsidRDefault="00C4166F"/>
    <w:p w:rsidR="00A32520" w:rsidRDefault="00A32520" w:rsidP="00A130BD">
      <w:pPr>
        <w:suppressAutoHyphens/>
        <w:jc w:val="right"/>
        <w:rPr>
          <w:lang w:eastAsia="ar-SA"/>
        </w:rPr>
      </w:pPr>
    </w:p>
    <w:p w:rsidR="009376E4" w:rsidRDefault="009376E4" w:rsidP="00E8212C">
      <w:pPr>
        <w:jc w:val="both"/>
        <w:sectPr w:rsidR="009376E4" w:rsidSect="00041FBF">
          <w:pgSz w:w="16838" w:h="11906" w:orient="landscape"/>
          <w:pgMar w:top="1134" w:right="851" w:bottom="849" w:left="426" w:header="709" w:footer="397" w:gutter="0"/>
          <w:cols w:space="708"/>
          <w:docGrid w:linePitch="360"/>
        </w:sectPr>
      </w:pPr>
    </w:p>
    <w:p w:rsidR="009376E4" w:rsidRDefault="009376E4" w:rsidP="009376E4">
      <w:pPr>
        <w:jc w:val="right"/>
        <w:rPr>
          <w:rFonts w:eastAsia="Calibri"/>
          <w:lang w:eastAsia="en-US"/>
        </w:rPr>
      </w:pPr>
      <w:r>
        <w:rPr>
          <w:rFonts w:eastAsia="Calibri"/>
          <w:lang w:eastAsia="en-US"/>
        </w:rPr>
        <w:lastRenderedPageBreak/>
        <w:t>Приложение № 9</w:t>
      </w:r>
    </w:p>
    <w:p w:rsidR="000F38CA" w:rsidRDefault="000F38CA" w:rsidP="000F38CA">
      <w:pPr>
        <w:jc w:val="right"/>
      </w:pPr>
      <w:r>
        <w:t xml:space="preserve">к постановлению Администрации Азовского немецкого </w:t>
      </w:r>
    </w:p>
    <w:p w:rsidR="000F38CA" w:rsidRDefault="000F38CA" w:rsidP="000F38CA">
      <w:pPr>
        <w:jc w:val="right"/>
      </w:pPr>
      <w:r>
        <w:t xml:space="preserve">национального муниципального района Омской области  </w:t>
      </w:r>
    </w:p>
    <w:p w:rsidR="00DB0364" w:rsidRDefault="00A05811" w:rsidP="00DB0364">
      <w:pPr>
        <w:suppressAutoHyphens/>
        <w:jc w:val="right"/>
        <w:rPr>
          <w:lang w:eastAsia="ar-SA"/>
        </w:rPr>
      </w:pPr>
      <w:r>
        <w:t>от 22.04.2025 № 253</w:t>
      </w:r>
    </w:p>
    <w:p w:rsidR="001F58D4" w:rsidRDefault="001F58D4" w:rsidP="009376E4">
      <w:pPr>
        <w:suppressAutoHyphens/>
        <w:autoSpaceDE w:val="0"/>
        <w:autoSpaceDN w:val="0"/>
        <w:adjustRightInd w:val="0"/>
        <w:ind w:left="9263"/>
        <w:outlineLvl w:val="1"/>
      </w:pPr>
    </w:p>
    <w:p w:rsidR="009376E4" w:rsidRPr="0022216E" w:rsidRDefault="009376E4" w:rsidP="009376E4">
      <w:pPr>
        <w:suppressAutoHyphens/>
        <w:jc w:val="center"/>
        <w:rPr>
          <w:sz w:val="28"/>
          <w:szCs w:val="28"/>
        </w:rPr>
      </w:pPr>
      <w:r w:rsidRPr="0022216E">
        <w:rPr>
          <w:sz w:val="28"/>
          <w:szCs w:val="28"/>
        </w:rPr>
        <w:t>Исполнение по иным межбюджетным трансфертам, предоставленным бюджетам поселений в 20</w:t>
      </w:r>
      <w:r w:rsidR="00CF018C">
        <w:rPr>
          <w:sz w:val="28"/>
          <w:szCs w:val="28"/>
        </w:rPr>
        <w:t>2</w:t>
      </w:r>
      <w:r w:rsidR="000E5DE0">
        <w:rPr>
          <w:sz w:val="28"/>
          <w:szCs w:val="28"/>
        </w:rPr>
        <w:t>4</w:t>
      </w:r>
      <w:r w:rsidR="00333463" w:rsidRPr="0022216E">
        <w:rPr>
          <w:sz w:val="28"/>
          <w:szCs w:val="28"/>
        </w:rPr>
        <w:t xml:space="preserve"> </w:t>
      </w:r>
      <w:r w:rsidRPr="0022216E">
        <w:rPr>
          <w:sz w:val="28"/>
          <w:szCs w:val="28"/>
        </w:rPr>
        <w:t>году</w:t>
      </w:r>
    </w:p>
    <w:p w:rsidR="001F58D4" w:rsidRDefault="001F58D4" w:rsidP="009376E4">
      <w:pPr>
        <w:suppressAutoHyphens/>
        <w:jc w:val="center"/>
        <w:rPr>
          <w:sz w:val="28"/>
          <w:szCs w:val="28"/>
        </w:rPr>
      </w:pP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4568"/>
        <w:gridCol w:w="1657"/>
        <w:gridCol w:w="1672"/>
        <w:gridCol w:w="1423"/>
      </w:tblGrid>
      <w:tr w:rsidR="009B0179" w:rsidRPr="009B0179" w:rsidTr="009B0179">
        <w:trPr>
          <w:trHeight w:val="1575"/>
        </w:trPr>
        <w:tc>
          <w:tcPr>
            <w:tcW w:w="422" w:type="pct"/>
            <w:shd w:val="clear" w:color="auto" w:fill="auto"/>
            <w:vAlign w:val="center"/>
            <w:hideMark/>
          </w:tcPr>
          <w:p w:rsidR="009B0179" w:rsidRPr="009B0179" w:rsidRDefault="009B0179">
            <w:pPr>
              <w:jc w:val="center"/>
              <w:rPr>
                <w:color w:val="000000"/>
              </w:rPr>
            </w:pPr>
            <w:r w:rsidRPr="009B0179">
              <w:rPr>
                <w:color w:val="000000"/>
              </w:rPr>
              <w:t>№ п/п</w:t>
            </w:r>
          </w:p>
        </w:tc>
        <w:tc>
          <w:tcPr>
            <w:tcW w:w="2243" w:type="pct"/>
            <w:shd w:val="clear" w:color="auto" w:fill="auto"/>
            <w:vAlign w:val="center"/>
            <w:hideMark/>
          </w:tcPr>
          <w:p w:rsidR="009B0179" w:rsidRPr="009B0179" w:rsidRDefault="009B0179">
            <w:pPr>
              <w:jc w:val="center"/>
              <w:rPr>
                <w:color w:val="000000"/>
              </w:rPr>
            </w:pPr>
            <w:r w:rsidRPr="009B0179">
              <w:rPr>
                <w:color w:val="000000"/>
              </w:rPr>
              <w:t>Наименование муниципального образования Омской области</w:t>
            </w:r>
          </w:p>
        </w:tc>
        <w:tc>
          <w:tcPr>
            <w:tcW w:w="814" w:type="pct"/>
            <w:shd w:val="clear" w:color="auto" w:fill="auto"/>
            <w:vAlign w:val="center"/>
            <w:hideMark/>
          </w:tcPr>
          <w:p w:rsidR="009B0179" w:rsidRPr="009B0179" w:rsidRDefault="009B0179">
            <w:pPr>
              <w:jc w:val="center"/>
              <w:rPr>
                <w:color w:val="000000"/>
              </w:rPr>
            </w:pPr>
            <w:r w:rsidRPr="009B0179">
              <w:rPr>
                <w:color w:val="000000"/>
              </w:rPr>
              <w:t>Всего уверждено бюджетной росписью на 2024 го</w:t>
            </w:r>
            <w:bookmarkStart w:id="0" w:name="_GoBack"/>
            <w:bookmarkEnd w:id="0"/>
            <w:r w:rsidRPr="009B0179">
              <w:rPr>
                <w:color w:val="000000"/>
              </w:rPr>
              <w:t>д</w:t>
            </w:r>
          </w:p>
        </w:tc>
        <w:tc>
          <w:tcPr>
            <w:tcW w:w="821" w:type="pct"/>
            <w:shd w:val="clear" w:color="auto" w:fill="auto"/>
            <w:vAlign w:val="center"/>
            <w:hideMark/>
          </w:tcPr>
          <w:p w:rsidR="009B0179" w:rsidRPr="009B0179" w:rsidRDefault="009B0179">
            <w:pPr>
              <w:jc w:val="center"/>
              <w:rPr>
                <w:color w:val="000000"/>
              </w:rPr>
            </w:pPr>
            <w:r w:rsidRPr="009B0179">
              <w:rPr>
                <w:color w:val="000000"/>
              </w:rPr>
              <w:t>Перечисления по расходам на 01.01.2025 года</w:t>
            </w:r>
          </w:p>
        </w:tc>
        <w:tc>
          <w:tcPr>
            <w:tcW w:w="699" w:type="pct"/>
            <w:shd w:val="clear" w:color="auto" w:fill="auto"/>
            <w:vAlign w:val="center"/>
            <w:hideMark/>
          </w:tcPr>
          <w:p w:rsidR="009B0179" w:rsidRPr="009B0179" w:rsidRDefault="009B0179">
            <w:pPr>
              <w:jc w:val="center"/>
              <w:rPr>
                <w:color w:val="000000"/>
              </w:rPr>
            </w:pPr>
            <w:r w:rsidRPr="009B0179">
              <w:rPr>
                <w:color w:val="000000"/>
              </w:rPr>
              <w:t>% исполнения</w:t>
            </w:r>
          </w:p>
        </w:tc>
      </w:tr>
      <w:tr w:rsidR="009B0179" w:rsidRPr="009B0179" w:rsidTr="009B0179">
        <w:trPr>
          <w:trHeight w:val="315"/>
        </w:trPr>
        <w:tc>
          <w:tcPr>
            <w:tcW w:w="422" w:type="pct"/>
            <w:shd w:val="clear" w:color="auto" w:fill="auto"/>
            <w:vAlign w:val="center"/>
            <w:hideMark/>
          </w:tcPr>
          <w:p w:rsidR="009B0179" w:rsidRPr="009B0179" w:rsidRDefault="009B0179">
            <w:pPr>
              <w:jc w:val="center"/>
              <w:rPr>
                <w:color w:val="000000"/>
              </w:rPr>
            </w:pPr>
            <w:r w:rsidRPr="009B0179">
              <w:rPr>
                <w:color w:val="000000"/>
              </w:rPr>
              <w:t>1</w:t>
            </w:r>
          </w:p>
        </w:tc>
        <w:tc>
          <w:tcPr>
            <w:tcW w:w="2243" w:type="pct"/>
            <w:shd w:val="clear" w:color="auto" w:fill="auto"/>
            <w:vAlign w:val="center"/>
            <w:hideMark/>
          </w:tcPr>
          <w:p w:rsidR="009B0179" w:rsidRPr="009B0179" w:rsidRDefault="009B0179">
            <w:pPr>
              <w:jc w:val="center"/>
              <w:rPr>
                <w:color w:val="000000"/>
              </w:rPr>
            </w:pPr>
            <w:r w:rsidRPr="009B0179">
              <w:rPr>
                <w:color w:val="000000"/>
              </w:rPr>
              <w:t>2</w:t>
            </w:r>
          </w:p>
        </w:tc>
        <w:tc>
          <w:tcPr>
            <w:tcW w:w="814" w:type="pct"/>
            <w:shd w:val="clear" w:color="auto" w:fill="auto"/>
            <w:vAlign w:val="center"/>
            <w:hideMark/>
          </w:tcPr>
          <w:p w:rsidR="009B0179" w:rsidRPr="009B0179" w:rsidRDefault="009B0179">
            <w:pPr>
              <w:jc w:val="center"/>
              <w:rPr>
                <w:color w:val="000000"/>
              </w:rPr>
            </w:pPr>
            <w:r w:rsidRPr="009B0179">
              <w:rPr>
                <w:color w:val="000000"/>
              </w:rPr>
              <w:t>3</w:t>
            </w:r>
          </w:p>
        </w:tc>
        <w:tc>
          <w:tcPr>
            <w:tcW w:w="821" w:type="pct"/>
            <w:shd w:val="clear" w:color="auto" w:fill="auto"/>
            <w:vAlign w:val="center"/>
            <w:hideMark/>
          </w:tcPr>
          <w:p w:rsidR="009B0179" w:rsidRPr="009B0179" w:rsidRDefault="009B0179">
            <w:pPr>
              <w:jc w:val="center"/>
              <w:rPr>
                <w:color w:val="000000"/>
              </w:rPr>
            </w:pPr>
            <w:r w:rsidRPr="009B0179">
              <w:rPr>
                <w:color w:val="000000"/>
              </w:rPr>
              <w:t>4</w:t>
            </w:r>
          </w:p>
        </w:tc>
        <w:tc>
          <w:tcPr>
            <w:tcW w:w="699" w:type="pct"/>
            <w:shd w:val="clear" w:color="auto" w:fill="auto"/>
            <w:vAlign w:val="center"/>
            <w:hideMark/>
          </w:tcPr>
          <w:p w:rsidR="009B0179" w:rsidRPr="009B0179" w:rsidRDefault="009B0179">
            <w:pPr>
              <w:jc w:val="center"/>
              <w:rPr>
                <w:color w:val="000000"/>
              </w:rPr>
            </w:pPr>
            <w:r w:rsidRPr="009B0179">
              <w:rPr>
                <w:color w:val="000000"/>
              </w:rPr>
              <w:t>5</w:t>
            </w:r>
          </w:p>
        </w:tc>
      </w:tr>
      <w:tr w:rsidR="009B0179" w:rsidRPr="009B0179" w:rsidTr="009B0179">
        <w:trPr>
          <w:trHeight w:val="315"/>
        </w:trPr>
        <w:tc>
          <w:tcPr>
            <w:tcW w:w="422" w:type="pct"/>
            <w:shd w:val="clear" w:color="auto" w:fill="auto"/>
            <w:hideMark/>
          </w:tcPr>
          <w:p w:rsidR="009B0179" w:rsidRPr="009B0179" w:rsidRDefault="009B0179">
            <w:pPr>
              <w:jc w:val="center"/>
              <w:rPr>
                <w:b/>
                <w:bCs/>
                <w:color w:val="000000"/>
              </w:rPr>
            </w:pPr>
            <w:r w:rsidRPr="009B0179">
              <w:rPr>
                <w:b/>
                <w:bCs/>
                <w:color w:val="000000"/>
              </w:rPr>
              <w:t>1</w:t>
            </w:r>
          </w:p>
        </w:tc>
        <w:tc>
          <w:tcPr>
            <w:tcW w:w="2243" w:type="pct"/>
            <w:shd w:val="clear" w:color="auto" w:fill="auto"/>
            <w:vAlign w:val="center"/>
            <w:hideMark/>
          </w:tcPr>
          <w:p w:rsidR="009B0179" w:rsidRPr="009B0179" w:rsidRDefault="009B0179">
            <w:pPr>
              <w:rPr>
                <w:b/>
                <w:bCs/>
                <w:color w:val="000000"/>
              </w:rPr>
            </w:pPr>
            <w:r w:rsidRPr="009B0179">
              <w:rPr>
                <w:b/>
                <w:bCs/>
                <w:color w:val="000000"/>
              </w:rPr>
              <w:t>Азовское сельское поселение</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15 396 182,91</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15 396 182,91</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r w:rsidR="009B0179" w:rsidRPr="009B0179" w:rsidTr="009B0179">
        <w:trPr>
          <w:trHeight w:val="346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814" w:type="pct"/>
            <w:shd w:val="clear" w:color="auto" w:fill="auto"/>
            <w:vAlign w:val="center"/>
            <w:hideMark/>
          </w:tcPr>
          <w:p w:rsidR="009B0179" w:rsidRPr="009B0179" w:rsidRDefault="009B0179">
            <w:pPr>
              <w:jc w:val="center"/>
              <w:rPr>
                <w:color w:val="000000"/>
              </w:rPr>
            </w:pPr>
            <w:r w:rsidRPr="009B0179">
              <w:rPr>
                <w:color w:val="000000"/>
              </w:rPr>
              <w:t>50 000,00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50 000,00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20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814" w:type="pct"/>
            <w:shd w:val="clear" w:color="auto" w:fill="auto"/>
            <w:vAlign w:val="center"/>
            <w:hideMark/>
          </w:tcPr>
          <w:p w:rsidR="009B0179" w:rsidRPr="009B0179" w:rsidRDefault="009B0179">
            <w:pPr>
              <w:jc w:val="center"/>
              <w:rPr>
                <w:color w:val="000000"/>
              </w:rPr>
            </w:pPr>
            <w:r w:rsidRPr="009B0179">
              <w:rPr>
                <w:color w:val="000000"/>
              </w:rPr>
              <w:t>4 633 899,45</w:t>
            </w:r>
          </w:p>
        </w:tc>
        <w:tc>
          <w:tcPr>
            <w:tcW w:w="821" w:type="pct"/>
            <w:shd w:val="clear" w:color="auto" w:fill="auto"/>
            <w:vAlign w:val="center"/>
            <w:hideMark/>
          </w:tcPr>
          <w:p w:rsidR="009B0179" w:rsidRPr="009B0179" w:rsidRDefault="009B0179">
            <w:pPr>
              <w:jc w:val="center"/>
              <w:rPr>
                <w:color w:val="000000"/>
              </w:rPr>
            </w:pPr>
            <w:r w:rsidRPr="009B0179">
              <w:rPr>
                <w:color w:val="000000"/>
              </w:rPr>
              <w:t>4 633 899,45</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814" w:type="pct"/>
            <w:shd w:val="clear" w:color="auto" w:fill="auto"/>
            <w:vAlign w:val="center"/>
            <w:hideMark/>
          </w:tcPr>
          <w:p w:rsidR="009B0179" w:rsidRPr="009B0179" w:rsidRDefault="009B0179">
            <w:pPr>
              <w:jc w:val="center"/>
              <w:rPr>
                <w:color w:val="000000"/>
              </w:rPr>
            </w:pPr>
            <w:r w:rsidRPr="009B0179">
              <w:rPr>
                <w:color w:val="000000"/>
              </w:rPr>
              <w:t>3 182 370,74</w:t>
            </w:r>
          </w:p>
        </w:tc>
        <w:tc>
          <w:tcPr>
            <w:tcW w:w="821" w:type="pct"/>
            <w:shd w:val="clear" w:color="auto" w:fill="auto"/>
            <w:vAlign w:val="center"/>
            <w:hideMark/>
          </w:tcPr>
          <w:p w:rsidR="009B0179" w:rsidRPr="009B0179" w:rsidRDefault="009B0179">
            <w:pPr>
              <w:jc w:val="center"/>
              <w:rPr>
                <w:color w:val="000000"/>
              </w:rPr>
            </w:pPr>
            <w:r w:rsidRPr="009B0179">
              <w:rPr>
                <w:color w:val="000000"/>
              </w:rPr>
              <w:t>3 182 370,74</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205"/>
        </w:trPr>
        <w:tc>
          <w:tcPr>
            <w:tcW w:w="422" w:type="pct"/>
            <w:shd w:val="clear" w:color="auto" w:fill="auto"/>
            <w:vAlign w:val="bottom"/>
            <w:hideMark/>
          </w:tcPr>
          <w:p w:rsidR="009B0179" w:rsidRPr="009B0179" w:rsidRDefault="009B0179">
            <w:pPr>
              <w:rPr>
                <w:color w:val="000000"/>
              </w:rPr>
            </w:pPr>
            <w:r w:rsidRPr="009B0179">
              <w:rPr>
                <w:color w:val="000000"/>
              </w:rPr>
              <w:lastRenderedPageBreak/>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814" w:type="pct"/>
            <w:shd w:val="clear" w:color="auto" w:fill="auto"/>
            <w:vAlign w:val="center"/>
            <w:hideMark/>
          </w:tcPr>
          <w:p w:rsidR="009B0179" w:rsidRPr="009B0179" w:rsidRDefault="009B0179">
            <w:pPr>
              <w:jc w:val="center"/>
              <w:rPr>
                <w:color w:val="000000"/>
              </w:rPr>
            </w:pPr>
            <w:r w:rsidRPr="009B0179">
              <w:rPr>
                <w:color w:val="000000"/>
              </w:rPr>
              <w:t>465 000,00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465 000,00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814" w:type="pct"/>
            <w:shd w:val="clear" w:color="auto" w:fill="auto"/>
            <w:vAlign w:val="center"/>
            <w:hideMark/>
          </w:tcPr>
          <w:p w:rsidR="009B0179" w:rsidRPr="009B0179" w:rsidRDefault="009B0179">
            <w:pPr>
              <w:jc w:val="center"/>
              <w:rPr>
                <w:color w:val="000000"/>
              </w:rPr>
            </w:pPr>
            <w:r w:rsidRPr="009B0179">
              <w:rPr>
                <w:color w:val="000000"/>
              </w:rPr>
              <w:t>7 064 912,72</w:t>
            </w:r>
          </w:p>
        </w:tc>
        <w:tc>
          <w:tcPr>
            <w:tcW w:w="821" w:type="pct"/>
            <w:shd w:val="clear" w:color="auto" w:fill="auto"/>
            <w:vAlign w:val="center"/>
            <w:hideMark/>
          </w:tcPr>
          <w:p w:rsidR="009B0179" w:rsidRPr="009B0179" w:rsidRDefault="009B0179">
            <w:pPr>
              <w:jc w:val="center"/>
              <w:rPr>
                <w:color w:val="000000"/>
              </w:rPr>
            </w:pPr>
            <w:r w:rsidRPr="009B0179">
              <w:rPr>
                <w:color w:val="000000"/>
              </w:rPr>
              <w:t>7 064 912,72</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
        </w:trPr>
        <w:tc>
          <w:tcPr>
            <w:tcW w:w="422" w:type="pct"/>
            <w:shd w:val="clear" w:color="auto" w:fill="auto"/>
            <w:hideMark/>
          </w:tcPr>
          <w:p w:rsidR="009B0179" w:rsidRPr="009B0179" w:rsidRDefault="009B0179">
            <w:pPr>
              <w:jc w:val="center"/>
              <w:rPr>
                <w:b/>
                <w:bCs/>
                <w:color w:val="000000"/>
              </w:rPr>
            </w:pPr>
            <w:r w:rsidRPr="009B0179">
              <w:rPr>
                <w:b/>
                <w:bCs/>
                <w:color w:val="000000"/>
              </w:rPr>
              <w:t>2</w:t>
            </w:r>
          </w:p>
        </w:tc>
        <w:tc>
          <w:tcPr>
            <w:tcW w:w="2243" w:type="pct"/>
            <w:shd w:val="clear" w:color="auto" w:fill="auto"/>
            <w:vAlign w:val="center"/>
            <w:hideMark/>
          </w:tcPr>
          <w:p w:rsidR="009B0179" w:rsidRPr="009B0179" w:rsidRDefault="009B0179">
            <w:pPr>
              <w:rPr>
                <w:b/>
                <w:bCs/>
                <w:color w:val="000000"/>
              </w:rPr>
            </w:pPr>
            <w:r w:rsidRPr="009B0179">
              <w:rPr>
                <w:b/>
                <w:bCs/>
                <w:color w:val="000000"/>
              </w:rPr>
              <w:t>Александровское сельское поселение</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4 508 000,00</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4 508 000,00</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(финансовое обеспечение деятельности органов местного самоуправления сельских поселений)</w:t>
            </w:r>
          </w:p>
        </w:tc>
        <w:tc>
          <w:tcPr>
            <w:tcW w:w="814" w:type="pct"/>
            <w:shd w:val="clear" w:color="auto" w:fill="auto"/>
            <w:vAlign w:val="center"/>
            <w:hideMark/>
          </w:tcPr>
          <w:p w:rsidR="009B0179" w:rsidRPr="009B0179" w:rsidRDefault="009B0179">
            <w:pPr>
              <w:jc w:val="center"/>
              <w:rPr>
                <w:color w:val="000000"/>
              </w:rPr>
            </w:pPr>
            <w:r w:rsidRPr="009B0179">
              <w:rPr>
                <w:color w:val="000000"/>
              </w:rPr>
              <w:t>2 153 000,00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2 153 000,00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814" w:type="pct"/>
            <w:shd w:val="clear" w:color="auto" w:fill="auto"/>
            <w:vAlign w:val="center"/>
            <w:hideMark/>
          </w:tcPr>
          <w:p w:rsidR="009B0179" w:rsidRPr="009B0179" w:rsidRDefault="009B0179">
            <w:pPr>
              <w:jc w:val="center"/>
              <w:rPr>
                <w:color w:val="000000"/>
              </w:rPr>
            </w:pPr>
            <w:r w:rsidRPr="009B0179">
              <w:rPr>
                <w:color w:val="000000"/>
              </w:rPr>
              <w:t>2 355 000,00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2 355 000,00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
        </w:trPr>
        <w:tc>
          <w:tcPr>
            <w:tcW w:w="422" w:type="pct"/>
            <w:shd w:val="clear" w:color="auto" w:fill="auto"/>
            <w:hideMark/>
          </w:tcPr>
          <w:p w:rsidR="009B0179" w:rsidRPr="009B0179" w:rsidRDefault="009B0179">
            <w:pPr>
              <w:jc w:val="center"/>
              <w:rPr>
                <w:b/>
                <w:bCs/>
                <w:color w:val="000000"/>
              </w:rPr>
            </w:pPr>
            <w:r w:rsidRPr="009B0179">
              <w:rPr>
                <w:b/>
                <w:bCs/>
                <w:color w:val="000000"/>
              </w:rPr>
              <w:t>3</w:t>
            </w:r>
          </w:p>
        </w:tc>
        <w:tc>
          <w:tcPr>
            <w:tcW w:w="2243" w:type="pct"/>
            <w:shd w:val="clear" w:color="auto" w:fill="auto"/>
            <w:vAlign w:val="center"/>
            <w:hideMark/>
          </w:tcPr>
          <w:p w:rsidR="009B0179" w:rsidRPr="009B0179" w:rsidRDefault="009B0179">
            <w:pPr>
              <w:rPr>
                <w:b/>
                <w:bCs/>
                <w:color w:val="000000"/>
              </w:rPr>
            </w:pPr>
            <w:r w:rsidRPr="009B0179">
              <w:rPr>
                <w:b/>
                <w:bCs/>
                <w:color w:val="000000"/>
              </w:rPr>
              <w:t>Березовское сельское поселение</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7 900 057,10</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7 900 057,10</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814" w:type="pct"/>
            <w:shd w:val="clear" w:color="auto" w:fill="auto"/>
            <w:vAlign w:val="center"/>
            <w:hideMark/>
          </w:tcPr>
          <w:p w:rsidR="009B0179" w:rsidRPr="009B0179" w:rsidRDefault="009B0179">
            <w:pPr>
              <w:jc w:val="center"/>
              <w:rPr>
                <w:color w:val="000000"/>
              </w:rPr>
            </w:pPr>
            <w:r w:rsidRPr="009B0179">
              <w:rPr>
                <w:color w:val="000000"/>
              </w:rPr>
              <w:t>70 057,10</w:t>
            </w:r>
          </w:p>
        </w:tc>
        <w:tc>
          <w:tcPr>
            <w:tcW w:w="821" w:type="pct"/>
            <w:shd w:val="clear" w:color="auto" w:fill="auto"/>
            <w:vAlign w:val="center"/>
            <w:hideMark/>
          </w:tcPr>
          <w:p w:rsidR="009B0179" w:rsidRPr="009B0179" w:rsidRDefault="009B0179">
            <w:pPr>
              <w:jc w:val="center"/>
              <w:rPr>
                <w:color w:val="000000"/>
              </w:rPr>
            </w:pPr>
            <w:r w:rsidRPr="009B0179">
              <w:rPr>
                <w:color w:val="000000"/>
              </w:rPr>
              <w:t>70 057,10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205"/>
        </w:trPr>
        <w:tc>
          <w:tcPr>
            <w:tcW w:w="422" w:type="pct"/>
            <w:shd w:val="clear" w:color="auto" w:fill="auto"/>
            <w:vAlign w:val="bottom"/>
            <w:hideMark/>
          </w:tcPr>
          <w:p w:rsidR="009B0179" w:rsidRPr="009B0179" w:rsidRDefault="009B0179">
            <w:pPr>
              <w:rPr>
                <w:color w:val="000000"/>
              </w:rPr>
            </w:pPr>
            <w:r w:rsidRPr="009B0179">
              <w:rPr>
                <w:color w:val="000000"/>
              </w:rPr>
              <w:lastRenderedPageBreak/>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814" w:type="pct"/>
            <w:shd w:val="clear" w:color="auto" w:fill="auto"/>
            <w:vAlign w:val="center"/>
            <w:hideMark/>
          </w:tcPr>
          <w:p w:rsidR="009B0179" w:rsidRPr="009B0179" w:rsidRDefault="009B0179">
            <w:pPr>
              <w:jc w:val="center"/>
              <w:rPr>
                <w:color w:val="000000"/>
              </w:rPr>
            </w:pPr>
            <w:r w:rsidRPr="009B0179">
              <w:rPr>
                <w:color w:val="000000"/>
              </w:rPr>
              <w:t>7 500 000,00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7 500 000,00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814" w:type="pct"/>
            <w:shd w:val="clear" w:color="auto" w:fill="auto"/>
            <w:vAlign w:val="center"/>
            <w:hideMark/>
          </w:tcPr>
          <w:p w:rsidR="009B0179" w:rsidRPr="009B0179" w:rsidRDefault="009B0179">
            <w:pPr>
              <w:jc w:val="center"/>
              <w:rPr>
                <w:color w:val="000000"/>
              </w:rPr>
            </w:pPr>
            <w:r w:rsidRPr="009B0179">
              <w:rPr>
                <w:color w:val="000000"/>
              </w:rPr>
              <w:t>260 000,00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260 000,00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83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814" w:type="pct"/>
            <w:shd w:val="clear" w:color="auto" w:fill="auto"/>
            <w:vAlign w:val="center"/>
            <w:hideMark/>
          </w:tcPr>
          <w:p w:rsidR="009B0179" w:rsidRPr="009B0179" w:rsidRDefault="009B0179">
            <w:pPr>
              <w:jc w:val="center"/>
              <w:rPr>
                <w:color w:val="000000"/>
              </w:rPr>
            </w:pPr>
            <w:r w:rsidRPr="009B0179">
              <w:rPr>
                <w:color w:val="000000"/>
              </w:rPr>
              <w:t>70 000,00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70 000,00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
        </w:trPr>
        <w:tc>
          <w:tcPr>
            <w:tcW w:w="422" w:type="pct"/>
            <w:shd w:val="clear" w:color="auto" w:fill="auto"/>
            <w:hideMark/>
          </w:tcPr>
          <w:p w:rsidR="009B0179" w:rsidRPr="009B0179" w:rsidRDefault="009B0179">
            <w:pPr>
              <w:jc w:val="center"/>
              <w:rPr>
                <w:b/>
                <w:bCs/>
                <w:color w:val="000000"/>
              </w:rPr>
            </w:pPr>
            <w:r w:rsidRPr="009B0179">
              <w:rPr>
                <w:b/>
                <w:bCs/>
                <w:color w:val="000000"/>
              </w:rPr>
              <w:t>4</w:t>
            </w:r>
          </w:p>
        </w:tc>
        <w:tc>
          <w:tcPr>
            <w:tcW w:w="2243" w:type="pct"/>
            <w:shd w:val="clear" w:color="auto" w:fill="auto"/>
            <w:vAlign w:val="center"/>
            <w:hideMark/>
          </w:tcPr>
          <w:p w:rsidR="009B0179" w:rsidRPr="009B0179" w:rsidRDefault="009B0179">
            <w:pPr>
              <w:rPr>
                <w:b/>
                <w:bCs/>
                <w:color w:val="000000"/>
              </w:rPr>
            </w:pPr>
            <w:r w:rsidRPr="009B0179">
              <w:rPr>
                <w:b/>
                <w:bCs/>
                <w:color w:val="000000"/>
              </w:rPr>
              <w:t>Гауфское сельское поселение</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3 919 000,00</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3 919 000,00</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(финансовое обеспечение деятельности органов местного самоуправления сельских поселений)</w:t>
            </w:r>
          </w:p>
        </w:tc>
        <w:tc>
          <w:tcPr>
            <w:tcW w:w="814" w:type="pct"/>
            <w:shd w:val="clear" w:color="auto" w:fill="auto"/>
            <w:vAlign w:val="center"/>
            <w:hideMark/>
          </w:tcPr>
          <w:p w:rsidR="009B0179" w:rsidRPr="009B0179" w:rsidRDefault="009B0179">
            <w:pPr>
              <w:jc w:val="center"/>
              <w:rPr>
                <w:color w:val="000000"/>
              </w:rPr>
            </w:pPr>
            <w:r w:rsidRPr="009B0179">
              <w:rPr>
                <w:color w:val="000000"/>
              </w:rPr>
              <w:t>2 061 700,00</w:t>
            </w:r>
          </w:p>
        </w:tc>
        <w:tc>
          <w:tcPr>
            <w:tcW w:w="821" w:type="pct"/>
            <w:shd w:val="clear" w:color="auto" w:fill="auto"/>
            <w:vAlign w:val="center"/>
            <w:hideMark/>
          </w:tcPr>
          <w:p w:rsidR="009B0179" w:rsidRPr="009B0179" w:rsidRDefault="009B0179">
            <w:pPr>
              <w:jc w:val="center"/>
              <w:rPr>
                <w:color w:val="000000"/>
              </w:rPr>
            </w:pPr>
            <w:r w:rsidRPr="009B0179">
              <w:rPr>
                <w:color w:val="000000"/>
              </w:rPr>
              <w:t>2 061 700,00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20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814" w:type="pct"/>
            <w:shd w:val="clear" w:color="auto" w:fill="auto"/>
            <w:vAlign w:val="center"/>
            <w:hideMark/>
          </w:tcPr>
          <w:p w:rsidR="009B0179" w:rsidRPr="009B0179" w:rsidRDefault="009B0179">
            <w:pPr>
              <w:jc w:val="center"/>
              <w:rPr>
                <w:color w:val="000000"/>
              </w:rPr>
            </w:pPr>
            <w:r w:rsidRPr="009B0179">
              <w:rPr>
                <w:color w:val="000000"/>
              </w:rPr>
              <w:t>130 000,00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130 000,00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lastRenderedPageBreak/>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814" w:type="pct"/>
            <w:shd w:val="clear" w:color="auto" w:fill="auto"/>
            <w:vAlign w:val="center"/>
            <w:hideMark/>
          </w:tcPr>
          <w:p w:rsidR="009B0179" w:rsidRPr="009B0179" w:rsidRDefault="009B0179">
            <w:pPr>
              <w:jc w:val="center"/>
              <w:rPr>
                <w:color w:val="000000"/>
              </w:rPr>
            </w:pPr>
            <w:r w:rsidRPr="009B0179">
              <w:rPr>
                <w:color w:val="000000"/>
              </w:rPr>
              <w:t>1 164 000,00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1 164 000,00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20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(обслуживание и содержание муниципального имущества)</w:t>
            </w:r>
          </w:p>
        </w:tc>
        <w:tc>
          <w:tcPr>
            <w:tcW w:w="814" w:type="pct"/>
            <w:shd w:val="clear" w:color="auto" w:fill="auto"/>
            <w:vAlign w:val="center"/>
            <w:hideMark/>
          </w:tcPr>
          <w:p w:rsidR="009B0179" w:rsidRPr="009B0179" w:rsidRDefault="009B0179">
            <w:pPr>
              <w:jc w:val="center"/>
              <w:rPr>
                <w:color w:val="000000"/>
              </w:rPr>
            </w:pPr>
            <w:r w:rsidRPr="009B0179">
              <w:rPr>
                <w:color w:val="000000"/>
              </w:rPr>
              <w:t>563 300,00</w:t>
            </w:r>
          </w:p>
        </w:tc>
        <w:tc>
          <w:tcPr>
            <w:tcW w:w="821" w:type="pct"/>
            <w:shd w:val="clear" w:color="auto" w:fill="auto"/>
            <w:vAlign w:val="center"/>
            <w:hideMark/>
          </w:tcPr>
          <w:p w:rsidR="009B0179" w:rsidRPr="009B0179" w:rsidRDefault="009B0179">
            <w:pPr>
              <w:jc w:val="center"/>
              <w:rPr>
                <w:color w:val="000000"/>
              </w:rPr>
            </w:pPr>
            <w:r w:rsidRPr="009B0179">
              <w:rPr>
                <w:color w:val="000000"/>
              </w:rPr>
              <w:t>563 300,00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
        </w:trPr>
        <w:tc>
          <w:tcPr>
            <w:tcW w:w="422" w:type="pct"/>
            <w:shd w:val="clear" w:color="auto" w:fill="auto"/>
            <w:hideMark/>
          </w:tcPr>
          <w:p w:rsidR="009B0179" w:rsidRPr="009B0179" w:rsidRDefault="009B0179">
            <w:pPr>
              <w:jc w:val="center"/>
              <w:rPr>
                <w:b/>
                <w:bCs/>
                <w:color w:val="000000"/>
              </w:rPr>
            </w:pPr>
            <w:r w:rsidRPr="009B0179">
              <w:rPr>
                <w:b/>
                <w:bCs/>
                <w:color w:val="000000"/>
              </w:rPr>
              <w:t>5</w:t>
            </w:r>
          </w:p>
        </w:tc>
        <w:tc>
          <w:tcPr>
            <w:tcW w:w="2243" w:type="pct"/>
            <w:shd w:val="clear" w:color="auto" w:fill="auto"/>
            <w:vAlign w:val="center"/>
            <w:hideMark/>
          </w:tcPr>
          <w:p w:rsidR="009B0179" w:rsidRPr="009B0179" w:rsidRDefault="009B0179">
            <w:pPr>
              <w:rPr>
                <w:b/>
                <w:bCs/>
                <w:color w:val="000000"/>
              </w:rPr>
            </w:pPr>
            <w:r w:rsidRPr="009B0179">
              <w:rPr>
                <w:b/>
                <w:bCs/>
                <w:color w:val="000000"/>
              </w:rPr>
              <w:t>Звонаревокутское сельское поселение</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895 500,00</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895 500,00</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r w:rsidR="009B0179" w:rsidRPr="009B0179" w:rsidTr="009B0179">
        <w:trPr>
          <w:trHeight w:val="346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814" w:type="pct"/>
            <w:shd w:val="clear" w:color="auto" w:fill="auto"/>
            <w:vAlign w:val="center"/>
            <w:hideMark/>
          </w:tcPr>
          <w:p w:rsidR="009B0179" w:rsidRPr="009B0179" w:rsidRDefault="009B0179">
            <w:pPr>
              <w:jc w:val="center"/>
              <w:rPr>
                <w:color w:val="000000"/>
              </w:rPr>
            </w:pPr>
            <w:r w:rsidRPr="009B0179">
              <w:rPr>
                <w:color w:val="000000"/>
              </w:rPr>
              <w:t>34 000,00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34 000,00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814" w:type="pct"/>
            <w:shd w:val="clear" w:color="auto" w:fill="auto"/>
            <w:vAlign w:val="center"/>
            <w:hideMark/>
          </w:tcPr>
          <w:p w:rsidR="009B0179" w:rsidRPr="009B0179" w:rsidRDefault="009B0179">
            <w:pPr>
              <w:jc w:val="center"/>
              <w:rPr>
                <w:color w:val="000000"/>
              </w:rPr>
            </w:pPr>
            <w:r w:rsidRPr="009B0179">
              <w:rPr>
                <w:color w:val="000000"/>
              </w:rPr>
              <w:t>500 000,00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500 000,00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46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814" w:type="pct"/>
            <w:shd w:val="clear" w:color="auto" w:fill="auto"/>
            <w:vAlign w:val="center"/>
            <w:hideMark/>
          </w:tcPr>
          <w:p w:rsidR="009B0179" w:rsidRPr="009B0179" w:rsidRDefault="009B0179">
            <w:pPr>
              <w:jc w:val="center"/>
              <w:rPr>
                <w:color w:val="000000"/>
              </w:rPr>
            </w:pPr>
            <w:r w:rsidRPr="009B0179">
              <w:rPr>
                <w:color w:val="000000"/>
              </w:rPr>
              <w:t xml:space="preserve"> </w:t>
            </w:r>
          </w:p>
        </w:tc>
        <w:tc>
          <w:tcPr>
            <w:tcW w:w="821" w:type="pct"/>
            <w:shd w:val="clear" w:color="auto" w:fill="auto"/>
            <w:vAlign w:val="center"/>
            <w:hideMark/>
          </w:tcPr>
          <w:p w:rsidR="009B0179" w:rsidRPr="009B0179" w:rsidRDefault="009B0179">
            <w:pPr>
              <w:jc w:val="center"/>
              <w:rPr>
                <w:color w:val="000000"/>
              </w:rPr>
            </w:pPr>
            <w:r w:rsidRPr="009B0179">
              <w:rPr>
                <w:color w:val="000000"/>
              </w:rPr>
              <w:t xml:space="preserve"> </w:t>
            </w:r>
          </w:p>
        </w:tc>
        <w:tc>
          <w:tcPr>
            <w:tcW w:w="699" w:type="pct"/>
            <w:shd w:val="clear" w:color="auto" w:fill="auto"/>
            <w:vAlign w:val="center"/>
            <w:hideMark/>
          </w:tcPr>
          <w:p w:rsidR="009B0179" w:rsidRPr="009B0179" w:rsidRDefault="009B0179">
            <w:pPr>
              <w:jc w:val="center"/>
              <w:rPr>
                <w:color w:val="000000"/>
              </w:rPr>
            </w:pPr>
            <w:r w:rsidRPr="009B0179">
              <w:rPr>
                <w:color w:val="000000"/>
              </w:rPr>
              <w:t> </w:t>
            </w:r>
          </w:p>
        </w:tc>
      </w:tr>
      <w:tr w:rsidR="009B0179" w:rsidRPr="009B0179" w:rsidTr="009B0179">
        <w:trPr>
          <w:trHeight w:val="2205"/>
        </w:trPr>
        <w:tc>
          <w:tcPr>
            <w:tcW w:w="422" w:type="pct"/>
            <w:shd w:val="clear" w:color="auto" w:fill="auto"/>
            <w:vAlign w:val="bottom"/>
            <w:hideMark/>
          </w:tcPr>
          <w:p w:rsidR="009B0179" w:rsidRPr="009B0179" w:rsidRDefault="009B0179">
            <w:pPr>
              <w:rPr>
                <w:color w:val="000000"/>
              </w:rPr>
            </w:pPr>
            <w:r w:rsidRPr="009B0179">
              <w:rPr>
                <w:color w:val="000000"/>
              </w:rPr>
              <w:lastRenderedPageBreak/>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814" w:type="pct"/>
            <w:shd w:val="clear" w:color="auto" w:fill="auto"/>
            <w:vAlign w:val="center"/>
            <w:hideMark/>
          </w:tcPr>
          <w:p w:rsidR="009B0179" w:rsidRPr="009B0179" w:rsidRDefault="009B0179">
            <w:pPr>
              <w:jc w:val="center"/>
              <w:rPr>
                <w:color w:val="000000"/>
              </w:rPr>
            </w:pPr>
            <w:r w:rsidRPr="009B0179">
              <w:rPr>
                <w:color w:val="000000"/>
              </w:rPr>
              <w:t>291 500,00</w:t>
            </w:r>
          </w:p>
        </w:tc>
        <w:tc>
          <w:tcPr>
            <w:tcW w:w="821" w:type="pct"/>
            <w:shd w:val="clear" w:color="auto" w:fill="auto"/>
            <w:vAlign w:val="center"/>
            <w:hideMark/>
          </w:tcPr>
          <w:p w:rsidR="009B0179" w:rsidRPr="009B0179" w:rsidRDefault="009B0179">
            <w:pPr>
              <w:jc w:val="center"/>
              <w:rPr>
                <w:color w:val="000000"/>
              </w:rPr>
            </w:pPr>
            <w:r w:rsidRPr="009B0179">
              <w:rPr>
                <w:color w:val="000000"/>
              </w:rPr>
              <w:t>291 500,00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83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814" w:type="pct"/>
            <w:shd w:val="clear" w:color="auto" w:fill="auto"/>
            <w:vAlign w:val="center"/>
            <w:hideMark/>
          </w:tcPr>
          <w:p w:rsidR="009B0179" w:rsidRPr="009B0179" w:rsidRDefault="009B0179">
            <w:pPr>
              <w:jc w:val="center"/>
              <w:rPr>
                <w:color w:val="000000"/>
              </w:rPr>
            </w:pPr>
            <w:r w:rsidRPr="009B0179">
              <w:rPr>
                <w:color w:val="000000"/>
              </w:rPr>
              <w:t>70 000,00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70 000,00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
        </w:trPr>
        <w:tc>
          <w:tcPr>
            <w:tcW w:w="422" w:type="pct"/>
            <w:shd w:val="clear" w:color="auto" w:fill="auto"/>
            <w:hideMark/>
          </w:tcPr>
          <w:p w:rsidR="009B0179" w:rsidRPr="009B0179" w:rsidRDefault="009B0179">
            <w:pPr>
              <w:jc w:val="center"/>
              <w:rPr>
                <w:b/>
                <w:bCs/>
                <w:color w:val="000000"/>
              </w:rPr>
            </w:pPr>
            <w:r w:rsidRPr="009B0179">
              <w:rPr>
                <w:b/>
                <w:bCs/>
                <w:color w:val="000000"/>
              </w:rPr>
              <w:t>6</w:t>
            </w:r>
          </w:p>
        </w:tc>
        <w:tc>
          <w:tcPr>
            <w:tcW w:w="2243" w:type="pct"/>
            <w:shd w:val="clear" w:color="auto" w:fill="auto"/>
            <w:vAlign w:val="center"/>
            <w:hideMark/>
          </w:tcPr>
          <w:p w:rsidR="009B0179" w:rsidRPr="009B0179" w:rsidRDefault="009B0179">
            <w:pPr>
              <w:rPr>
                <w:b/>
                <w:bCs/>
                <w:color w:val="000000"/>
              </w:rPr>
            </w:pPr>
            <w:r w:rsidRPr="009B0179">
              <w:rPr>
                <w:b/>
                <w:bCs/>
                <w:color w:val="000000"/>
              </w:rPr>
              <w:t>Пришибское сельское поселение</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2 892 000,00</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2 892 000,00</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r w:rsidR="009B0179" w:rsidRPr="009B0179" w:rsidTr="009B0179">
        <w:trPr>
          <w:trHeight w:val="346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814" w:type="pct"/>
            <w:shd w:val="clear" w:color="auto" w:fill="auto"/>
            <w:vAlign w:val="center"/>
            <w:hideMark/>
          </w:tcPr>
          <w:p w:rsidR="009B0179" w:rsidRPr="009B0179" w:rsidRDefault="009B0179">
            <w:pPr>
              <w:jc w:val="center"/>
              <w:rPr>
                <w:color w:val="000000"/>
              </w:rPr>
            </w:pPr>
            <w:r w:rsidRPr="009B0179">
              <w:rPr>
                <w:color w:val="000000"/>
              </w:rPr>
              <w:t>290 000,00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290 000,00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(финансовое обеспечение деятельности органов местного самоуправления сельских поселений)</w:t>
            </w:r>
          </w:p>
        </w:tc>
        <w:tc>
          <w:tcPr>
            <w:tcW w:w="814" w:type="pct"/>
            <w:shd w:val="clear" w:color="auto" w:fill="auto"/>
            <w:vAlign w:val="center"/>
            <w:hideMark/>
          </w:tcPr>
          <w:p w:rsidR="009B0179" w:rsidRPr="009B0179" w:rsidRDefault="009B0179">
            <w:pPr>
              <w:jc w:val="center"/>
              <w:rPr>
                <w:color w:val="000000"/>
              </w:rPr>
            </w:pPr>
            <w:r w:rsidRPr="009B0179">
              <w:rPr>
                <w:color w:val="000000"/>
              </w:rPr>
              <w:t>397 000,00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397 000,00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20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(организация благоустройства территории поселения)</w:t>
            </w:r>
          </w:p>
        </w:tc>
        <w:tc>
          <w:tcPr>
            <w:tcW w:w="814" w:type="pct"/>
            <w:shd w:val="clear" w:color="auto" w:fill="auto"/>
            <w:vAlign w:val="center"/>
            <w:hideMark/>
          </w:tcPr>
          <w:p w:rsidR="009B0179" w:rsidRPr="009B0179" w:rsidRDefault="009B0179">
            <w:pPr>
              <w:jc w:val="center"/>
              <w:rPr>
                <w:color w:val="000000"/>
              </w:rPr>
            </w:pPr>
            <w:r w:rsidRPr="009B0179">
              <w:rPr>
                <w:color w:val="000000"/>
              </w:rPr>
              <w:t xml:space="preserve"> </w:t>
            </w:r>
          </w:p>
        </w:tc>
        <w:tc>
          <w:tcPr>
            <w:tcW w:w="821" w:type="pct"/>
            <w:shd w:val="clear" w:color="auto" w:fill="auto"/>
            <w:vAlign w:val="center"/>
            <w:hideMark/>
          </w:tcPr>
          <w:p w:rsidR="009B0179" w:rsidRPr="009B0179" w:rsidRDefault="009B0179">
            <w:pPr>
              <w:jc w:val="center"/>
              <w:rPr>
                <w:color w:val="000000"/>
              </w:rPr>
            </w:pPr>
            <w:r w:rsidRPr="009B0179">
              <w:rPr>
                <w:color w:val="000000"/>
              </w:rPr>
              <w:t xml:space="preserve"> </w:t>
            </w:r>
          </w:p>
        </w:tc>
        <w:tc>
          <w:tcPr>
            <w:tcW w:w="699" w:type="pct"/>
            <w:shd w:val="clear" w:color="auto" w:fill="auto"/>
            <w:vAlign w:val="center"/>
            <w:hideMark/>
          </w:tcPr>
          <w:p w:rsidR="009B0179" w:rsidRPr="009B0179" w:rsidRDefault="009B0179">
            <w:pPr>
              <w:jc w:val="center"/>
              <w:rPr>
                <w:color w:val="000000"/>
              </w:rPr>
            </w:pPr>
            <w:r w:rsidRPr="009B0179">
              <w:rPr>
                <w:color w:val="000000"/>
              </w:rPr>
              <w:t> </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lastRenderedPageBreak/>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814" w:type="pct"/>
            <w:shd w:val="clear" w:color="auto" w:fill="auto"/>
            <w:vAlign w:val="center"/>
            <w:hideMark/>
          </w:tcPr>
          <w:p w:rsidR="009B0179" w:rsidRPr="009B0179" w:rsidRDefault="009B0179">
            <w:pPr>
              <w:jc w:val="center"/>
              <w:rPr>
                <w:color w:val="000000"/>
              </w:rPr>
            </w:pPr>
            <w:r w:rsidRPr="009B0179">
              <w:rPr>
                <w:color w:val="000000"/>
              </w:rPr>
              <w:t>1 789 174,00</w:t>
            </w:r>
          </w:p>
        </w:tc>
        <w:tc>
          <w:tcPr>
            <w:tcW w:w="821" w:type="pct"/>
            <w:shd w:val="clear" w:color="auto" w:fill="auto"/>
            <w:vAlign w:val="center"/>
            <w:hideMark/>
          </w:tcPr>
          <w:p w:rsidR="009B0179" w:rsidRPr="009B0179" w:rsidRDefault="009B0179">
            <w:pPr>
              <w:jc w:val="center"/>
              <w:rPr>
                <w:color w:val="000000"/>
              </w:rPr>
            </w:pPr>
            <w:r w:rsidRPr="009B0179">
              <w:rPr>
                <w:color w:val="000000"/>
              </w:rPr>
              <w:t>1 789 174,00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20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бюджетам сельских поселений из бюджета муниципального района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814" w:type="pct"/>
            <w:shd w:val="clear" w:color="auto" w:fill="auto"/>
            <w:vAlign w:val="center"/>
            <w:hideMark/>
          </w:tcPr>
          <w:p w:rsidR="009B0179" w:rsidRPr="009B0179" w:rsidRDefault="009B0179">
            <w:pPr>
              <w:jc w:val="center"/>
              <w:rPr>
                <w:color w:val="000000"/>
              </w:rPr>
            </w:pPr>
            <w:r w:rsidRPr="009B0179">
              <w:rPr>
                <w:color w:val="000000"/>
              </w:rPr>
              <w:t>45 826,00</w:t>
            </w:r>
          </w:p>
        </w:tc>
        <w:tc>
          <w:tcPr>
            <w:tcW w:w="821" w:type="pct"/>
            <w:shd w:val="clear" w:color="auto" w:fill="auto"/>
            <w:vAlign w:val="center"/>
            <w:hideMark/>
          </w:tcPr>
          <w:p w:rsidR="009B0179" w:rsidRPr="009B0179" w:rsidRDefault="009B0179">
            <w:pPr>
              <w:jc w:val="center"/>
              <w:rPr>
                <w:color w:val="000000"/>
              </w:rPr>
            </w:pPr>
            <w:r w:rsidRPr="009B0179">
              <w:rPr>
                <w:color w:val="000000"/>
              </w:rPr>
              <w:t>45 826,00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814" w:type="pct"/>
            <w:shd w:val="clear" w:color="auto" w:fill="auto"/>
            <w:vAlign w:val="center"/>
            <w:hideMark/>
          </w:tcPr>
          <w:p w:rsidR="009B0179" w:rsidRPr="009B0179" w:rsidRDefault="009B0179">
            <w:pPr>
              <w:jc w:val="center"/>
              <w:rPr>
                <w:color w:val="000000"/>
              </w:rPr>
            </w:pPr>
            <w:r w:rsidRPr="009B0179">
              <w:rPr>
                <w:color w:val="000000"/>
              </w:rPr>
              <w:t>300 000,00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300 000,00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83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814" w:type="pct"/>
            <w:shd w:val="clear" w:color="auto" w:fill="auto"/>
            <w:vAlign w:val="center"/>
            <w:hideMark/>
          </w:tcPr>
          <w:p w:rsidR="009B0179" w:rsidRPr="009B0179" w:rsidRDefault="009B0179">
            <w:pPr>
              <w:jc w:val="center"/>
              <w:rPr>
                <w:color w:val="000000"/>
              </w:rPr>
            </w:pPr>
            <w:r w:rsidRPr="009B0179">
              <w:rPr>
                <w:color w:val="000000"/>
              </w:rPr>
              <w:t>70 000,00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70 000,00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
        </w:trPr>
        <w:tc>
          <w:tcPr>
            <w:tcW w:w="422" w:type="pct"/>
            <w:shd w:val="clear" w:color="auto" w:fill="auto"/>
            <w:hideMark/>
          </w:tcPr>
          <w:p w:rsidR="009B0179" w:rsidRPr="009B0179" w:rsidRDefault="009B0179">
            <w:pPr>
              <w:jc w:val="center"/>
              <w:rPr>
                <w:b/>
                <w:bCs/>
                <w:color w:val="000000"/>
              </w:rPr>
            </w:pPr>
            <w:r w:rsidRPr="009B0179">
              <w:rPr>
                <w:b/>
                <w:bCs/>
                <w:color w:val="000000"/>
              </w:rPr>
              <w:t>7</w:t>
            </w:r>
          </w:p>
        </w:tc>
        <w:tc>
          <w:tcPr>
            <w:tcW w:w="2243" w:type="pct"/>
            <w:shd w:val="clear" w:color="auto" w:fill="auto"/>
            <w:vAlign w:val="center"/>
            <w:hideMark/>
          </w:tcPr>
          <w:p w:rsidR="009B0179" w:rsidRPr="009B0179" w:rsidRDefault="009B0179">
            <w:pPr>
              <w:rPr>
                <w:b/>
                <w:bCs/>
                <w:color w:val="000000"/>
              </w:rPr>
            </w:pPr>
            <w:r w:rsidRPr="009B0179">
              <w:rPr>
                <w:b/>
                <w:bCs/>
                <w:color w:val="000000"/>
              </w:rPr>
              <w:t>Сосновское сельское поселение</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2 497 217,00</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2 497 217,00</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r w:rsidR="009B0179" w:rsidRPr="009B0179" w:rsidTr="009B0179">
        <w:trPr>
          <w:trHeight w:val="2520"/>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(создание условий для организации досуга и обеспечения жителей поселения услугами организаций культуры)</w:t>
            </w:r>
          </w:p>
        </w:tc>
        <w:tc>
          <w:tcPr>
            <w:tcW w:w="814" w:type="pct"/>
            <w:shd w:val="clear" w:color="auto" w:fill="auto"/>
            <w:vAlign w:val="center"/>
            <w:hideMark/>
          </w:tcPr>
          <w:p w:rsidR="009B0179" w:rsidRPr="009B0179" w:rsidRDefault="009B0179">
            <w:pPr>
              <w:jc w:val="center"/>
              <w:rPr>
                <w:color w:val="000000"/>
              </w:rPr>
            </w:pPr>
            <w:r w:rsidRPr="009B0179">
              <w:rPr>
                <w:color w:val="000000"/>
              </w:rPr>
              <w:t>1 786 017,00</w:t>
            </w:r>
          </w:p>
        </w:tc>
        <w:tc>
          <w:tcPr>
            <w:tcW w:w="821" w:type="pct"/>
            <w:shd w:val="clear" w:color="auto" w:fill="auto"/>
            <w:vAlign w:val="center"/>
            <w:hideMark/>
          </w:tcPr>
          <w:p w:rsidR="009B0179" w:rsidRPr="009B0179" w:rsidRDefault="009B0179">
            <w:pPr>
              <w:jc w:val="center"/>
              <w:rPr>
                <w:color w:val="000000"/>
              </w:rPr>
            </w:pPr>
            <w:r w:rsidRPr="009B0179">
              <w:rPr>
                <w:color w:val="000000"/>
              </w:rPr>
              <w:t>1 786 017,00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0"/>
        </w:trPr>
        <w:tc>
          <w:tcPr>
            <w:tcW w:w="422" w:type="pct"/>
            <w:shd w:val="clear" w:color="auto" w:fill="auto"/>
            <w:vAlign w:val="bottom"/>
            <w:hideMark/>
          </w:tcPr>
          <w:p w:rsidR="009B0179" w:rsidRPr="009B0179" w:rsidRDefault="009B0179">
            <w:pPr>
              <w:rPr>
                <w:color w:val="000000"/>
              </w:rPr>
            </w:pPr>
            <w:r w:rsidRPr="009B0179">
              <w:rPr>
                <w:color w:val="000000"/>
              </w:rPr>
              <w:lastRenderedPageBreak/>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tc>
        <w:tc>
          <w:tcPr>
            <w:tcW w:w="814" w:type="pct"/>
            <w:shd w:val="clear" w:color="auto" w:fill="auto"/>
            <w:vAlign w:val="center"/>
            <w:hideMark/>
          </w:tcPr>
          <w:p w:rsidR="009B0179" w:rsidRPr="009B0179" w:rsidRDefault="009B0179">
            <w:pPr>
              <w:jc w:val="center"/>
              <w:rPr>
                <w:color w:val="000000"/>
              </w:rPr>
            </w:pPr>
            <w:r w:rsidRPr="009B0179">
              <w:rPr>
                <w:color w:val="000000"/>
              </w:rPr>
              <w:t>641 200,00</w:t>
            </w:r>
          </w:p>
        </w:tc>
        <w:tc>
          <w:tcPr>
            <w:tcW w:w="821" w:type="pct"/>
            <w:shd w:val="clear" w:color="auto" w:fill="auto"/>
            <w:vAlign w:val="center"/>
            <w:hideMark/>
          </w:tcPr>
          <w:p w:rsidR="009B0179" w:rsidRPr="009B0179" w:rsidRDefault="009B0179">
            <w:pPr>
              <w:jc w:val="center"/>
              <w:rPr>
                <w:color w:val="000000"/>
              </w:rPr>
            </w:pPr>
            <w:r w:rsidRPr="009B0179">
              <w:rPr>
                <w:color w:val="000000"/>
              </w:rPr>
              <w:t>641 200,00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83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814" w:type="pct"/>
            <w:shd w:val="clear" w:color="auto" w:fill="auto"/>
            <w:vAlign w:val="center"/>
            <w:hideMark/>
          </w:tcPr>
          <w:p w:rsidR="009B0179" w:rsidRPr="009B0179" w:rsidRDefault="009B0179">
            <w:pPr>
              <w:jc w:val="center"/>
              <w:rPr>
                <w:color w:val="000000"/>
              </w:rPr>
            </w:pPr>
            <w:r w:rsidRPr="009B0179">
              <w:rPr>
                <w:color w:val="000000"/>
              </w:rPr>
              <w:t>70 000,00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70 000,00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
        </w:trPr>
        <w:tc>
          <w:tcPr>
            <w:tcW w:w="422" w:type="pct"/>
            <w:shd w:val="clear" w:color="auto" w:fill="auto"/>
            <w:hideMark/>
          </w:tcPr>
          <w:p w:rsidR="009B0179" w:rsidRPr="009B0179" w:rsidRDefault="009B0179">
            <w:pPr>
              <w:jc w:val="center"/>
              <w:rPr>
                <w:b/>
                <w:bCs/>
                <w:color w:val="000000"/>
              </w:rPr>
            </w:pPr>
            <w:r w:rsidRPr="009B0179">
              <w:rPr>
                <w:b/>
                <w:bCs/>
                <w:color w:val="000000"/>
              </w:rPr>
              <w:t>8</w:t>
            </w:r>
          </w:p>
        </w:tc>
        <w:tc>
          <w:tcPr>
            <w:tcW w:w="2243" w:type="pct"/>
            <w:shd w:val="clear" w:color="auto" w:fill="auto"/>
            <w:vAlign w:val="center"/>
            <w:hideMark/>
          </w:tcPr>
          <w:p w:rsidR="009B0179" w:rsidRPr="009B0179" w:rsidRDefault="009B0179">
            <w:pPr>
              <w:rPr>
                <w:b/>
                <w:bCs/>
                <w:color w:val="000000"/>
              </w:rPr>
            </w:pPr>
            <w:r w:rsidRPr="009B0179">
              <w:rPr>
                <w:b/>
                <w:bCs/>
                <w:color w:val="000000"/>
              </w:rPr>
              <w:t>Цветнопольское сельское поселение</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120 000,00</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120 000,00</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r w:rsidR="009B0179" w:rsidRPr="009B0179" w:rsidTr="009B0179">
        <w:trPr>
          <w:trHeight w:val="346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814" w:type="pct"/>
            <w:shd w:val="clear" w:color="auto" w:fill="auto"/>
            <w:vAlign w:val="center"/>
            <w:hideMark/>
          </w:tcPr>
          <w:p w:rsidR="009B0179" w:rsidRPr="009B0179" w:rsidRDefault="009B0179">
            <w:pPr>
              <w:jc w:val="center"/>
              <w:rPr>
                <w:color w:val="000000"/>
              </w:rPr>
            </w:pPr>
            <w:r w:rsidRPr="009B0179">
              <w:rPr>
                <w:color w:val="000000"/>
              </w:rPr>
              <w:t>50 000,00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50 000,00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2835"/>
        </w:trPr>
        <w:tc>
          <w:tcPr>
            <w:tcW w:w="422" w:type="pct"/>
            <w:shd w:val="clear" w:color="auto" w:fill="auto"/>
            <w:vAlign w:val="bottom"/>
            <w:hideMark/>
          </w:tcPr>
          <w:p w:rsidR="009B0179" w:rsidRPr="009B0179" w:rsidRDefault="009B0179">
            <w:pPr>
              <w:rPr>
                <w:color w:val="000000"/>
              </w:rPr>
            </w:pPr>
            <w:r w:rsidRPr="009B0179">
              <w:rPr>
                <w:color w:val="000000"/>
              </w:rPr>
              <w:t> </w:t>
            </w:r>
          </w:p>
        </w:tc>
        <w:tc>
          <w:tcPr>
            <w:tcW w:w="2243" w:type="pct"/>
            <w:shd w:val="clear" w:color="auto" w:fill="auto"/>
            <w:vAlign w:val="center"/>
            <w:hideMark/>
          </w:tcPr>
          <w:p w:rsidR="009B0179" w:rsidRPr="009B0179" w:rsidRDefault="009B0179">
            <w:pPr>
              <w:rPr>
                <w:color w:val="000000"/>
              </w:rPr>
            </w:pPr>
            <w:r w:rsidRPr="009B0179">
              <w:rPr>
                <w:color w:val="000000"/>
              </w:rPr>
              <w:t>Иные межбюджетные трансферты бюджетам сельских поселений из бюджета муниципального района на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814" w:type="pct"/>
            <w:shd w:val="clear" w:color="auto" w:fill="auto"/>
            <w:vAlign w:val="center"/>
            <w:hideMark/>
          </w:tcPr>
          <w:p w:rsidR="009B0179" w:rsidRPr="009B0179" w:rsidRDefault="009B0179">
            <w:pPr>
              <w:jc w:val="center"/>
              <w:rPr>
                <w:color w:val="000000"/>
              </w:rPr>
            </w:pPr>
            <w:r w:rsidRPr="009B0179">
              <w:rPr>
                <w:color w:val="000000"/>
              </w:rPr>
              <w:t>70 000,00</w:t>
            </w:r>
          </w:p>
        </w:tc>
        <w:tc>
          <w:tcPr>
            <w:tcW w:w="821" w:type="pct"/>
            <w:shd w:val="clear" w:color="auto" w:fill="auto"/>
            <w:vAlign w:val="center"/>
            <w:hideMark/>
          </w:tcPr>
          <w:p w:rsidR="009B0179" w:rsidRPr="009B0179" w:rsidRDefault="009B0179">
            <w:pPr>
              <w:jc w:val="center"/>
              <w:rPr>
                <w:color w:val="000000"/>
              </w:rPr>
            </w:pPr>
            <w:r w:rsidRPr="009B0179">
              <w:rPr>
                <w:color w:val="000000"/>
              </w:rPr>
              <w:t>70 000,00</w:t>
            </w:r>
          </w:p>
        </w:tc>
        <w:tc>
          <w:tcPr>
            <w:tcW w:w="699" w:type="pct"/>
            <w:shd w:val="clear" w:color="auto" w:fill="auto"/>
            <w:vAlign w:val="center"/>
            <w:hideMark/>
          </w:tcPr>
          <w:p w:rsidR="009B0179" w:rsidRPr="009B0179" w:rsidRDefault="009B0179">
            <w:pPr>
              <w:jc w:val="center"/>
              <w:rPr>
                <w:color w:val="000000"/>
              </w:rPr>
            </w:pPr>
            <w:r w:rsidRPr="009B0179">
              <w:rPr>
                <w:color w:val="000000"/>
              </w:rPr>
              <w:t>100,00</w:t>
            </w:r>
          </w:p>
        </w:tc>
      </w:tr>
      <w:tr w:rsidR="009B0179" w:rsidRPr="009B0179" w:rsidTr="009B0179">
        <w:trPr>
          <w:trHeight w:val="315"/>
        </w:trPr>
        <w:tc>
          <w:tcPr>
            <w:tcW w:w="2666" w:type="pct"/>
            <w:gridSpan w:val="2"/>
            <w:shd w:val="clear" w:color="auto" w:fill="auto"/>
            <w:vAlign w:val="bottom"/>
            <w:hideMark/>
          </w:tcPr>
          <w:p w:rsidR="009B0179" w:rsidRPr="009B0179" w:rsidRDefault="009B0179">
            <w:pPr>
              <w:rPr>
                <w:b/>
                <w:bCs/>
                <w:color w:val="000000"/>
              </w:rPr>
            </w:pPr>
            <w:r w:rsidRPr="009B0179">
              <w:rPr>
                <w:b/>
                <w:bCs/>
                <w:color w:val="000000"/>
              </w:rPr>
              <w:t>Итого</w:t>
            </w:r>
          </w:p>
        </w:tc>
        <w:tc>
          <w:tcPr>
            <w:tcW w:w="814" w:type="pct"/>
            <w:shd w:val="clear" w:color="auto" w:fill="auto"/>
            <w:vAlign w:val="center"/>
            <w:hideMark/>
          </w:tcPr>
          <w:p w:rsidR="009B0179" w:rsidRPr="009B0179" w:rsidRDefault="009B0179">
            <w:pPr>
              <w:jc w:val="center"/>
              <w:rPr>
                <w:b/>
                <w:bCs/>
                <w:color w:val="000000"/>
              </w:rPr>
            </w:pPr>
            <w:r w:rsidRPr="009B0179">
              <w:rPr>
                <w:b/>
                <w:bCs/>
                <w:color w:val="000000"/>
              </w:rPr>
              <w:t>38 127 957,01</w:t>
            </w:r>
          </w:p>
        </w:tc>
        <w:tc>
          <w:tcPr>
            <w:tcW w:w="821" w:type="pct"/>
            <w:shd w:val="clear" w:color="auto" w:fill="auto"/>
            <w:vAlign w:val="center"/>
            <w:hideMark/>
          </w:tcPr>
          <w:p w:rsidR="009B0179" w:rsidRPr="009B0179" w:rsidRDefault="009B0179">
            <w:pPr>
              <w:jc w:val="center"/>
              <w:rPr>
                <w:b/>
                <w:bCs/>
                <w:color w:val="000000"/>
              </w:rPr>
            </w:pPr>
            <w:r w:rsidRPr="009B0179">
              <w:rPr>
                <w:b/>
                <w:bCs/>
                <w:color w:val="000000"/>
              </w:rPr>
              <w:t>38 127 957,01</w:t>
            </w:r>
          </w:p>
        </w:tc>
        <w:tc>
          <w:tcPr>
            <w:tcW w:w="699" w:type="pct"/>
            <w:shd w:val="clear" w:color="auto" w:fill="auto"/>
            <w:vAlign w:val="center"/>
            <w:hideMark/>
          </w:tcPr>
          <w:p w:rsidR="009B0179" w:rsidRPr="009B0179" w:rsidRDefault="009B0179">
            <w:pPr>
              <w:jc w:val="center"/>
              <w:rPr>
                <w:b/>
                <w:bCs/>
                <w:color w:val="000000"/>
              </w:rPr>
            </w:pPr>
            <w:r w:rsidRPr="009B0179">
              <w:rPr>
                <w:b/>
                <w:bCs/>
                <w:color w:val="000000"/>
              </w:rPr>
              <w:t>100,00</w:t>
            </w:r>
          </w:p>
        </w:tc>
      </w:tr>
    </w:tbl>
    <w:p w:rsidR="00B709A1" w:rsidRDefault="00B709A1" w:rsidP="009376E4">
      <w:pPr>
        <w:suppressAutoHyphens/>
        <w:jc w:val="center"/>
        <w:rPr>
          <w:sz w:val="28"/>
          <w:szCs w:val="28"/>
        </w:rPr>
      </w:pPr>
    </w:p>
    <w:p w:rsidR="00B709A1" w:rsidRDefault="00B709A1" w:rsidP="009376E4">
      <w:pPr>
        <w:suppressAutoHyphens/>
        <w:jc w:val="center"/>
        <w:rPr>
          <w:sz w:val="28"/>
          <w:szCs w:val="28"/>
        </w:rPr>
      </w:pPr>
    </w:p>
    <w:p w:rsidR="0022216E" w:rsidRPr="0022216E" w:rsidRDefault="0022216E" w:rsidP="009376E4">
      <w:pPr>
        <w:suppressAutoHyphens/>
        <w:jc w:val="center"/>
        <w:rPr>
          <w:sz w:val="28"/>
          <w:szCs w:val="28"/>
        </w:rPr>
      </w:pPr>
    </w:p>
    <w:p w:rsidR="00646903" w:rsidRDefault="00646903" w:rsidP="00E8212C">
      <w:pPr>
        <w:jc w:val="both"/>
        <w:sectPr w:rsidR="00646903" w:rsidSect="009B0179">
          <w:pgSz w:w="11906" w:h="16838"/>
          <w:pgMar w:top="851" w:right="849" w:bottom="567" w:left="1134" w:header="709" w:footer="397" w:gutter="0"/>
          <w:cols w:space="708"/>
          <w:docGrid w:linePitch="360"/>
        </w:sectPr>
      </w:pPr>
    </w:p>
    <w:p w:rsidR="00646903" w:rsidRDefault="00646903" w:rsidP="00646903">
      <w:pPr>
        <w:jc w:val="right"/>
        <w:rPr>
          <w:rFonts w:eastAsia="Calibri"/>
          <w:lang w:eastAsia="en-US"/>
        </w:rPr>
      </w:pPr>
      <w:r>
        <w:rPr>
          <w:rFonts w:eastAsia="Calibri"/>
          <w:lang w:eastAsia="en-US"/>
        </w:rPr>
        <w:lastRenderedPageBreak/>
        <w:t>Приложение № 10</w:t>
      </w:r>
    </w:p>
    <w:p w:rsidR="000F38CA" w:rsidRDefault="000F38CA" w:rsidP="000F38CA">
      <w:pPr>
        <w:jc w:val="right"/>
      </w:pPr>
      <w:r>
        <w:t xml:space="preserve">к постановлению Администрации Азовского немецкого </w:t>
      </w:r>
    </w:p>
    <w:p w:rsidR="000F38CA" w:rsidRDefault="000F38CA" w:rsidP="000F38CA">
      <w:pPr>
        <w:jc w:val="right"/>
      </w:pPr>
      <w:r>
        <w:t xml:space="preserve">национального муниципального района Омской области  </w:t>
      </w:r>
    </w:p>
    <w:p w:rsidR="00DB0364" w:rsidRDefault="00A05811" w:rsidP="00DB0364">
      <w:pPr>
        <w:suppressAutoHyphens/>
        <w:jc w:val="right"/>
        <w:rPr>
          <w:lang w:eastAsia="ar-SA"/>
        </w:rPr>
      </w:pPr>
      <w:r>
        <w:t>от 22.04.2025 № 253</w:t>
      </w:r>
    </w:p>
    <w:p w:rsidR="00A130BD" w:rsidRDefault="00A130BD" w:rsidP="00E8212C">
      <w:pPr>
        <w:jc w:val="both"/>
      </w:pPr>
    </w:p>
    <w:p w:rsidR="00261B74" w:rsidRDefault="0094482C" w:rsidP="00261B74">
      <w:pPr>
        <w:jc w:val="center"/>
        <w:rPr>
          <w:sz w:val="28"/>
          <w:szCs w:val="28"/>
        </w:rPr>
      </w:pPr>
      <w:r>
        <w:rPr>
          <w:sz w:val="28"/>
          <w:szCs w:val="28"/>
        </w:rPr>
        <w:t>Сведения</w:t>
      </w:r>
    </w:p>
    <w:p w:rsidR="00261B74" w:rsidRDefault="00261B74" w:rsidP="00261B74">
      <w:pPr>
        <w:jc w:val="center"/>
        <w:rPr>
          <w:sz w:val="28"/>
          <w:szCs w:val="28"/>
        </w:rPr>
      </w:pPr>
      <w:r w:rsidRPr="00261B74">
        <w:rPr>
          <w:sz w:val="28"/>
          <w:szCs w:val="28"/>
        </w:rPr>
        <w:t xml:space="preserve">об исполнении консолидированного бюджета Азовского немецкого национального муниципального района Омской области </w:t>
      </w:r>
    </w:p>
    <w:p w:rsidR="00261B74" w:rsidRPr="00261B74" w:rsidRDefault="00261B74" w:rsidP="00261B74">
      <w:pPr>
        <w:jc w:val="center"/>
        <w:rPr>
          <w:sz w:val="28"/>
          <w:szCs w:val="28"/>
        </w:rPr>
      </w:pPr>
      <w:r w:rsidRPr="00261B74">
        <w:rPr>
          <w:sz w:val="28"/>
          <w:szCs w:val="28"/>
        </w:rPr>
        <w:t>за 20</w:t>
      </w:r>
      <w:r w:rsidR="007A23C5">
        <w:rPr>
          <w:sz w:val="28"/>
          <w:szCs w:val="28"/>
        </w:rPr>
        <w:t>2</w:t>
      </w:r>
      <w:r w:rsidR="00137295">
        <w:rPr>
          <w:sz w:val="28"/>
          <w:szCs w:val="28"/>
        </w:rPr>
        <w:t>4</w:t>
      </w:r>
      <w:r w:rsidRPr="00261B74">
        <w:rPr>
          <w:sz w:val="28"/>
          <w:szCs w:val="28"/>
        </w:rPr>
        <w:t xml:space="preserve"> год</w:t>
      </w:r>
      <w:r w:rsidR="0045138C">
        <w:rPr>
          <w:sz w:val="28"/>
          <w:szCs w:val="28"/>
        </w:rPr>
        <w:t xml:space="preserve"> (тыс.</w:t>
      </w:r>
      <w:r w:rsidR="00D73631">
        <w:rPr>
          <w:sz w:val="28"/>
          <w:szCs w:val="28"/>
        </w:rPr>
        <w:t xml:space="preserve"> </w:t>
      </w:r>
      <w:r w:rsidR="0045138C">
        <w:rPr>
          <w:sz w:val="28"/>
          <w:szCs w:val="28"/>
        </w:rPr>
        <w:t>руб.)</w:t>
      </w:r>
    </w:p>
    <w:p w:rsidR="00261B74" w:rsidRDefault="00261B74" w:rsidP="00E8212C">
      <w:pPr>
        <w:jc w:val="both"/>
      </w:pPr>
    </w:p>
    <w:tbl>
      <w:tblPr>
        <w:tblW w:w="4940" w:type="pct"/>
        <w:tblLook w:val="04A0" w:firstRow="1" w:lastRow="0" w:firstColumn="1" w:lastColumn="0" w:noHBand="0" w:noVBand="1"/>
      </w:tblPr>
      <w:tblGrid>
        <w:gridCol w:w="3963"/>
        <w:gridCol w:w="2314"/>
        <w:gridCol w:w="1687"/>
        <w:gridCol w:w="1586"/>
        <w:gridCol w:w="2399"/>
        <w:gridCol w:w="1687"/>
        <w:gridCol w:w="1589"/>
      </w:tblGrid>
      <w:tr w:rsidR="00D74503" w:rsidRPr="00D74503" w:rsidTr="00D74503">
        <w:trPr>
          <w:trHeight w:val="375"/>
        </w:trPr>
        <w:tc>
          <w:tcPr>
            <w:tcW w:w="130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Наименование </w:t>
            </w:r>
          </w:p>
        </w:tc>
        <w:tc>
          <w:tcPr>
            <w:tcW w:w="1835" w:type="pct"/>
            <w:gridSpan w:val="3"/>
            <w:tcBorders>
              <w:top w:val="single" w:sz="4" w:space="0" w:color="auto"/>
              <w:left w:val="nil"/>
              <w:bottom w:val="single" w:sz="4" w:space="0" w:color="auto"/>
              <w:right w:val="single" w:sz="4" w:space="0" w:color="auto"/>
            </w:tcBorders>
            <w:shd w:val="clear" w:color="auto" w:fill="auto"/>
            <w:vAlign w:val="center"/>
            <w:hideMark/>
          </w:tcPr>
          <w:p w:rsidR="00D74503" w:rsidRPr="00D74503" w:rsidRDefault="00D74503" w:rsidP="00D74503">
            <w:pPr>
              <w:jc w:val="center"/>
            </w:pPr>
            <w:r w:rsidRPr="00D74503">
              <w:t xml:space="preserve">Утвержденный объем бюджета, (тыс. рублей) </w:t>
            </w:r>
            <w:r w:rsidRPr="00D74503">
              <w:rPr>
                <w:b/>
                <w:bCs/>
              </w:rPr>
              <w:t xml:space="preserve"> </w:t>
            </w:r>
          </w:p>
        </w:tc>
        <w:tc>
          <w:tcPr>
            <w:tcW w:w="1864" w:type="pct"/>
            <w:gridSpan w:val="3"/>
            <w:tcBorders>
              <w:top w:val="single" w:sz="4" w:space="0" w:color="auto"/>
              <w:left w:val="nil"/>
              <w:bottom w:val="single" w:sz="4" w:space="0" w:color="auto"/>
              <w:right w:val="single" w:sz="4" w:space="0" w:color="auto"/>
            </w:tcBorders>
            <w:shd w:val="clear" w:color="auto" w:fill="auto"/>
            <w:vAlign w:val="center"/>
            <w:hideMark/>
          </w:tcPr>
          <w:p w:rsidR="00D74503" w:rsidRPr="00D74503" w:rsidRDefault="00D74503" w:rsidP="00D74503">
            <w:pPr>
              <w:jc w:val="center"/>
            </w:pPr>
            <w:r w:rsidRPr="00D74503">
              <w:t xml:space="preserve">Исполнение, (тыс. рублей) </w:t>
            </w:r>
            <w:r w:rsidRPr="00D74503">
              <w:rPr>
                <w:b/>
                <w:bCs/>
              </w:rPr>
              <w:t xml:space="preserve"> </w:t>
            </w:r>
          </w:p>
        </w:tc>
      </w:tr>
      <w:tr w:rsidR="00D74503" w:rsidRPr="00D74503" w:rsidTr="00D74503">
        <w:trPr>
          <w:trHeight w:val="818"/>
        </w:trPr>
        <w:tc>
          <w:tcPr>
            <w:tcW w:w="1301" w:type="pct"/>
            <w:vMerge/>
            <w:tcBorders>
              <w:top w:val="single" w:sz="4" w:space="0" w:color="auto"/>
              <w:left w:val="single" w:sz="4" w:space="0" w:color="auto"/>
              <w:bottom w:val="single" w:sz="4" w:space="0" w:color="auto"/>
              <w:right w:val="single" w:sz="4" w:space="0" w:color="auto"/>
            </w:tcBorders>
            <w:vAlign w:val="center"/>
            <w:hideMark/>
          </w:tcPr>
          <w:p w:rsidR="00D74503" w:rsidRPr="00D74503" w:rsidRDefault="00D74503"/>
        </w:tc>
        <w:tc>
          <w:tcPr>
            <w:tcW w:w="760" w:type="pct"/>
            <w:vMerge w:val="restar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jc w:val="center"/>
            </w:pPr>
            <w:r w:rsidRPr="00D74503">
              <w:t>всего консолидированный бюджет района (без учета вн.оборотов)</w:t>
            </w:r>
          </w:p>
        </w:tc>
        <w:tc>
          <w:tcPr>
            <w:tcW w:w="554" w:type="pct"/>
            <w:vMerge w:val="restar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jc w:val="center"/>
            </w:pPr>
            <w:r w:rsidRPr="00D74503">
              <w:t>бюджет района (с оборотами)</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jc w:val="center"/>
            </w:pPr>
            <w:r w:rsidRPr="00D74503">
              <w:t>бюджеты поселений (с оборотами)</w:t>
            </w:r>
          </w:p>
        </w:tc>
        <w:tc>
          <w:tcPr>
            <w:tcW w:w="788" w:type="pct"/>
            <w:vMerge w:val="restar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jc w:val="center"/>
            </w:pPr>
            <w:r w:rsidRPr="00D74503">
              <w:t>всего консолидированный бюджет района (без учета вн.оборотов)</w:t>
            </w:r>
          </w:p>
        </w:tc>
        <w:tc>
          <w:tcPr>
            <w:tcW w:w="554" w:type="pct"/>
            <w:vMerge w:val="restar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jc w:val="center"/>
            </w:pPr>
            <w:r w:rsidRPr="00D74503">
              <w:t>бюджет района (с оборотами)</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jc w:val="center"/>
            </w:pPr>
            <w:r w:rsidRPr="00D74503">
              <w:t>бюджеты поселений (с оборотами)</w:t>
            </w:r>
          </w:p>
        </w:tc>
      </w:tr>
      <w:tr w:rsidR="00D74503" w:rsidRPr="00D74503" w:rsidTr="00D74503">
        <w:trPr>
          <w:trHeight w:val="720"/>
        </w:trPr>
        <w:tc>
          <w:tcPr>
            <w:tcW w:w="1301" w:type="pct"/>
            <w:vMerge/>
            <w:tcBorders>
              <w:top w:val="single" w:sz="4" w:space="0" w:color="auto"/>
              <w:left w:val="single" w:sz="4" w:space="0" w:color="auto"/>
              <w:bottom w:val="single" w:sz="4" w:space="0" w:color="auto"/>
              <w:right w:val="single" w:sz="4" w:space="0" w:color="auto"/>
            </w:tcBorders>
            <w:vAlign w:val="center"/>
            <w:hideMark/>
          </w:tcPr>
          <w:p w:rsidR="00D74503" w:rsidRPr="00D74503" w:rsidRDefault="00D74503"/>
        </w:tc>
        <w:tc>
          <w:tcPr>
            <w:tcW w:w="760" w:type="pct"/>
            <w:vMerge/>
            <w:tcBorders>
              <w:top w:val="nil"/>
              <w:left w:val="single" w:sz="4" w:space="0" w:color="auto"/>
              <w:bottom w:val="single" w:sz="4" w:space="0" w:color="auto"/>
              <w:right w:val="single" w:sz="4" w:space="0" w:color="auto"/>
            </w:tcBorders>
            <w:vAlign w:val="center"/>
            <w:hideMark/>
          </w:tcPr>
          <w:p w:rsidR="00D74503" w:rsidRPr="00D74503" w:rsidRDefault="00D74503"/>
        </w:tc>
        <w:tc>
          <w:tcPr>
            <w:tcW w:w="554" w:type="pct"/>
            <w:vMerge/>
            <w:tcBorders>
              <w:top w:val="nil"/>
              <w:left w:val="single" w:sz="4" w:space="0" w:color="auto"/>
              <w:bottom w:val="single" w:sz="4" w:space="0" w:color="auto"/>
              <w:right w:val="single" w:sz="4" w:space="0" w:color="auto"/>
            </w:tcBorders>
            <w:vAlign w:val="center"/>
            <w:hideMark/>
          </w:tcPr>
          <w:p w:rsidR="00D74503" w:rsidRPr="00D74503" w:rsidRDefault="00D74503"/>
        </w:tc>
        <w:tc>
          <w:tcPr>
            <w:tcW w:w="521" w:type="pct"/>
            <w:vMerge/>
            <w:tcBorders>
              <w:top w:val="nil"/>
              <w:left w:val="single" w:sz="4" w:space="0" w:color="auto"/>
              <w:bottom w:val="single" w:sz="4" w:space="0" w:color="auto"/>
              <w:right w:val="single" w:sz="4" w:space="0" w:color="auto"/>
            </w:tcBorders>
            <w:vAlign w:val="center"/>
            <w:hideMark/>
          </w:tcPr>
          <w:p w:rsidR="00D74503" w:rsidRPr="00D74503" w:rsidRDefault="00D74503"/>
        </w:tc>
        <w:tc>
          <w:tcPr>
            <w:tcW w:w="788" w:type="pct"/>
            <w:vMerge/>
            <w:tcBorders>
              <w:top w:val="nil"/>
              <w:left w:val="single" w:sz="4" w:space="0" w:color="auto"/>
              <w:bottom w:val="single" w:sz="4" w:space="0" w:color="auto"/>
              <w:right w:val="single" w:sz="4" w:space="0" w:color="auto"/>
            </w:tcBorders>
            <w:vAlign w:val="center"/>
            <w:hideMark/>
          </w:tcPr>
          <w:p w:rsidR="00D74503" w:rsidRPr="00D74503" w:rsidRDefault="00D74503"/>
        </w:tc>
        <w:tc>
          <w:tcPr>
            <w:tcW w:w="554" w:type="pct"/>
            <w:vMerge/>
            <w:tcBorders>
              <w:top w:val="nil"/>
              <w:left w:val="single" w:sz="4" w:space="0" w:color="auto"/>
              <w:bottom w:val="single" w:sz="4" w:space="0" w:color="auto"/>
              <w:right w:val="single" w:sz="4" w:space="0" w:color="auto"/>
            </w:tcBorders>
            <w:vAlign w:val="center"/>
            <w:hideMark/>
          </w:tcPr>
          <w:p w:rsidR="00D74503" w:rsidRPr="00D74503" w:rsidRDefault="00D74503"/>
        </w:tc>
        <w:tc>
          <w:tcPr>
            <w:tcW w:w="522" w:type="pct"/>
            <w:vMerge/>
            <w:tcBorders>
              <w:top w:val="nil"/>
              <w:left w:val="single" w:sz="4" w:space="0" w:color="auto"/>
              <w:bottom w:val="single" w:sz="4" w:space="0" w:color="auto"/>
              <w:right w:val="single" w:sz="4" w:space="0" w:color="auto"/>
            </w:tcBorders>
            <w:vAlign w:val="center"/>
            <w:hideMark/>
          </w:tcPr>
          <w:p w:rsidR="00D74503" w:rsidRPr="00D74503" w:rsidRDefault="00D74503"/>
        </w:tc>
      </w:tr>
      <w:tr w:rsidR="00D74503" w:rsidRPr="00D74503" w:rsidTr="00D74503">
        <w:trPr>
          <w:trHeight w:val="765"/>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rPr>
                <w:b/>
                <w:bCs/>
              </w:rPr>
            </w:pPr>
            <w:r w:rsidRPr="00D74503">
              <w:rPr>
                <w:b/>
                <w:bCs/>
              </w:rPr>
              <w:t xml:space="preserve">Доходы, </w:t>
            </w:r>
            <w:r w:rsidRPr="00D74503">
              <w:rPr>
                <w:b/>
                <w:bCs/>
              </w:rPr>
              <w:br/>
            </w:r>
            <w:r w:rsidRPr="00D74503">
              <w:rPr>
                <w:b/>
                <w:bCs/>
                <w:i/>
                <w:iCs/>
              </w:rPr>
              <w:t>в том числе</w:t>
            </w:r>
          </w:p>
        </w:tc>
        <w:tc>
          <w:tcPr>
            <w:tcW w:w="760"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1 153 490,82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1 067 493,66 </w:t>
            </w:r>
          </w:p>
        </w:tc>
        <w:tc>
          <w:tcPr>
            <w:tcW w:w="521"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180 686,50 </w:t>
            </w:r>
          </w:p>
        </w:tc>
        <w:tc>
          <w:tcPr>
            <w:tcW w:w="788"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1 151 805,96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1 066 168,28 </w:t>
            </w:r>
          </w:p>
        </w:tc>
        <w:tc>
          <w:tcPr>
            <w:tcW w:w="522"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180 327,02 </w:t>
            </w:r>
          </w:p>
        </w:tc>
      </w:tr>
      <w:tr w:rsidR="00D74503" w:rsidRPr="00D74503" w:rsidTr="00D74503">
        <w:trPr>
          <w:trHeight w:val="375"/>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r w:rsidRPr="00D74503">
              <w:t>налоговые и неналоговые</w:t>
            </w:r>
          </w:p>
        </w:tc>
        <w:tc>
          <w:tcPr>
            <w:tcW w:w="760"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379 208,05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324 463,31 </w:t>
            </w:r>
          </w:p>
        </w:tc>
        <w:tc>
          <w:tcPr>
            <w:tcW w:w="521"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54 744,74 </w:t>
            </w:r>
          </w:p>
        </w:tc>
        <w:tc>
          <w:tcPr>
            <w:tcW w:w="788"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379 892,71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325 080,52 </w:t>
            </w:r>
          </w:p>
        </w:tc>
        <w:tc>
          <w:tcPr>
            <w:tcW w:w="522"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54 812,19 </w:t>
            </w:r>
          </w:p>
        </w:tc>
      </w:tr>
      <w:tr w:rsidR="00D74503" w:rsidRPr="00D74503" w:rsidTr="00D74503">
        <w:trPr>
          <w:trHeight w:val="375"/>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r w:rsidRPr="00D74503">
              <w:t>безвозмездные поступления всего,</w:t>
            </w:r>
          </w:p>
        </w:tc>
        <w:tc>
          <w:tcPr>
            <w:tcW w:w="760"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774 282,77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743 030,35 </w:t>
            </w:r>
          </w:p>
        </w:tc>
        <w:tc>
          <w:tcPr>
            <w:tcW w:w="521"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125 941,76 </w:t>
            </w:r>
          </w:p>
        </w:tc>
        <w:tc>
          <w:tcPr>
            <w:tcW w:w="788"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771 913,25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741 087,76 </w:t>
            </w:r>
          </w:p>
        </w:tc>
        <w:tc>
          <w:tcPr>
            <w:tcW w:w="522"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125 514,83 </w:t>
            </w:r>
          </w:p>
        </w:tc>
      </w:tr>
      <w:tr w:rsidR="00D74503" w:rsidRPr="00D74503" w:rsidTr="00D74503">
        <w:trPr>
          <w:trHeight w:val="375"/>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rPr>
                <w:i/>
                <w:iCs/>
              </w:rPr>
            </w:pPr>
            <w:r w:rsidRPr="00D74503">
              <w:rPr>
                <w:i/>
                <w:iCs/>
              </w:rPr>
              <w:t>в том числе из областного бюджета</w:t>
            </w:r>
          </w:p>
        </w:tc>
        <w:tc>
          <w:tcPr>
            <w:tcW w:w="760"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733 361,82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i/>
                <w:iCs/>
              </w:rPr>
            </w:pPr>
            <w:r w:rsidRPr="00D74503">
              <w:rPr>
                <w:i/>
                <w:iCs/>
              </w:rPr>
              <w:t xml:space="preserve">727 005,48 </w:t>
            </w:r>
          </w:p>
        </w:tc>
        <w:tc>
          <w:tcPr>
            <w:tcW w:w="521"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i/>
                <w:iCs/>
              </w:rPr>
            </w:pPr>
            <w:r w:rsidRPr="00D74503">
              <w:rPr>
                <w:i/>
                <w:iCs/>
              </w:rPr>
              <w:t xml:space="preserve">46 892,86 </w:t>
            </w:r>
          </w:p>
        </w:tc>
        <w:tc>
          <w:tcPr>
            <w:tcW w:w="788"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731 860,18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i/>
                <w:iCs/>
              </w:rPr>
            </w:pPr>
            <w:r w:rsidRPr="00D74503">
              <w:rPr>
                <w:i/>
                <w:iCs/>
              </w:rPr>
              <w:t xml:space="preserve">725 796,02 </w:t>
            </w:r>
          </w:p>
        </w:tc>
        <w:tc>
          <w:tcPr>
            <w:tcW w:w="522"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i/>
                <w:iCs/>
              </w:rPr>
            </w:pPr>
            <w:r w:rsidRPr="00D74503">
              <w:rPr>
                <w:i/>
                <w:iCs/>
              </w:rPr>
              <w:t xml:space="preserve">46 600,68 </w:t>
            </w:r>
          </w:p>
        </w:tc>
      </w:tr>
      <w:tr w:rsidR="00D74503" w:rsidRPr="00D74503" w:rsidTr="00D74503">
        <w:trPr>
          <w:trHeight w:val="765"/>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rPr>
                <w:b/>
                <w:bCs/>
              </w:rPr>
            </w:pPr>
            <w:r w:rsidRPr="00D74503">
              <w:rPr>
                <w:b/>
                <w:bCs/>
              </w:rPr>
              <w:t>Расходы всего,</w:t>
            </w:r>
            <w:r w:rsidRPr="00D74503">
              <w:rPr>
                <w:b/>
                <w:bCs/>
              </w:rPr>
              <w:br/>
            </w:r>
            <w:r w:rsidRPr="00D74503">
              <w:rPr>
                <w:b/>
                <w:bCs/>
                <w:i/>
                <w:iCs/>
              </w:rPr>
              <w:t>в том числе</w:t>
            </w:r>
          </w:p>
        </w:tc>
        <w:tc>
          <w:tcPr>
            <w:tcW w:w="760"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1 164 116,73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1 073 636,95 </w:t>
            </w:r>
          </w:p>
        </w:tc>
        <w:tc>
          <w:tcPr>
            <w:tcW w:w="521"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185 169,12 </w:t>
            </w:r>
          </w:p>
        </w:tc>
        <w:tc>
          <w:tcPr>
            <w:tcW w:w="788"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1 141 278,85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1 054 984,06 </w:t>
            </w:r>
          </w:p>
        </w:tc>
        <w:tc>
          <w:tcPr>
            <w:tcW w:w="522"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180 984,13 </w:t>
            </w:r>
          </w:p>
        </w:tc>
      </w:tr>
      <w:tr w:rsidR="00D74503" w:rsidRPr="00D74503" w:rsidTr="00D74503">
        <w:trPr>
          <w:trHeight w:val="750"/>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r w:rsidRPr="00D74503">
              <w:t>межбюджетные трансферты (251 косгу)</w:t>
            </w:r>
          </w:p>
        </w:tc>
        <w:tc>
          <w:tcPr>
            <w:tcW w:w="760"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94 689,34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78 664,48 </w:t>
            </w:r>
          </w:p>
        </w:tc>
        <w:tc>
          <w:tcPr>
            <w:tcW w:w="521"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16 024,86 </w:t>
            </w:r>
          </w:p>
        </w:tc>
        <w:tc>
          <w:tcPr>
            <w:tcW w:w="788"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94 689,34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78 664,48 </w:t>
            </w:r>
          </w:p>
        </w:tc>
        <w:tc>
          <w:tcPr>
            <w:tcW w:w="522"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pPr>
            <w:r w:rsidRPr="00D74503">
              <w:t xml:space="preserve">16 024,86 </w:t>
            </w:r>
          </w:p>
        </w:tc>
      </w:tr>
      <w:tr w:rsidR="00D74503" w:rsidRPr="00D74503" w:rsidTr="00D74503">
        <w:trPr>
          <w:trHeight w:val="1125"/>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D74503" w:rsidRPr="00D74503" w:rsidRDefault="00D74503">
            <w:pPr>
              <w:rPr>
                <w:b/>
                <w:bCs/>
              </w:rPr>
            </w:pPr>
            <w:r w:rsidRPr="00D74503">
              <w:rPr>
                <w:b/>
                <w:bCs/>
              </w:rPr>
              <w:t>Профицит бюджета (со знаком "+")</w:t>
            </w:r>
            <w:r w:rsidRPr="00D74503">
              <w:rPr>
                <w:b/>
                <w:bCs/>
              </w:rPr>
              <w:br/>
              <w:t>дефицит бюджета (со знаком "-")</w:t>
            </w:r>
          </w:p>
        </w:tc>
        <w:tc>
          <w:tcPr>
            <w:tcW w:w="760"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-10 625,91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-6 143,29 </w:t>
            </w:r>
          </w:p>
        </w:tc>
        <w:tc>
          <w:tcPr>
            <w:tcW w:w="521"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-4 482,62 </w:t>
            </w:r>
          </w:p>
        </w:tc>
        <w:tc>
          <w:tcPr>
            <w:tcW w:w="788"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10 527,11 </w:t>
            </w:r>
          </w:p>
        </w:tc>
        <w:tc>
          <w:tcPr>
            <w:tcW w:w="554"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11 184,22 </w:t>
            </w:r>
          </w:p>
        </w:tc>
        <w:tc>
          <w:tcPr>
            <w:tcW w:w="522" w:type="pct"/>
            <w:tcBorders>
              <w:top w:val="nil"/>
              <w:left w:val="nil"/>
              <w:bottom w:val="single" w:sz="4" w:space="0" w:color="auto"/>
              <w:right w:val="single" w:sz="4" w:space="0" w:color="auto"/>
            </w:tcBorders>
            <w:shd w:val="clear" w:color="auto" w:fill="auto"/>
            <w:noWrap/>
            <w:vAlign w:val="center"/>
            <w:hideMark/>
          </w:tcPr>
          <w:p w:rsidR="00D74503" w:rsidRPr="00D74503" w:rsidRDefault="00D74503">
            <w:pPr>
              <w:jc w:val="center"/>
              <w:rPr>
                <w:b/>
                <w:bCs/>
              </w:rPr>
            </w:pPr>
            <w:r w:rsidRPr="00D74503">
              <w:rPr>
                <w:b/>
                <w:bCs/>
              </w:rPr>
              <w:t xml:space="preserve">-657,11 </w:t>
            </w:r>
          </w:p>
        </w:tc>
      </w:tr>
    </w:tbl>
    <w:p w:rsidR="00646903" w:rsidRDefault="00646903" w:rsidP="00E8212C">
      <w:pPr>
        <w:jc w:val="both"/>
      </w:pPr>
    </w:p>
    <w:sectPr w:rsidR="00646903" w:rsidSect="00A32520">
      <w:pgSz w:w="16838" w:h="11906" w:orient="landscape"/>
      <w:pgMar w:top="1134" w:right="851" w:bottom="849" w:left="567"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811" w:rsidRDefault="00A05811" w:rsidP="00DD0AAB">
      <w:r>
        <w:separator/>
      </w:r>
    </w:p>
  </w:endnote>
  <w:endnote w:type="continuationSeparator" w:id="0">
    <w:p w:rsidR="00A05811" w:rsidRDefault="00A05811" w:rsidP="00DD0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_Timer">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tarSymbol">
    <w:altName w:val="Arial Unicode MS"/>
    <w:charset w:val="8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811" w:rsidRDefault="00A05811">
    <w:pPr>
      <w:pStyle w:val="ae"/>
      <w:ind w:right="360"/>
    </w:pPr>
    <w:r>
      <w:rPr>
        <w:noProof/>
      </w:rPr>
      <mc:AlternateContent>
        <mc:Choice Requires="wps">
          <w:drawing>
            <wp:anchor distT="0" distB="0" distL="0" distR="0" simplePos="0" relativeHeight="251658240" behindDoc="0" locked="0" layoutInCell="1" allowOverlap="1">
              <wp:simplePos x="0" y="0"/>
              <wp:positionH relativeFrom="page">
                <wp:posOffset>5963920</wp:posOffset>
              </wp:positionH>
              <wp:positionV relativeFrom="paragraph">
                <wp:posOffset>635</wp:posOffset>
              </wp:positionV>
              <wp:extent cx="1055370" cy="174625"/>
              <wp:effectExtent l="1270" t="635" r="635" b="5715"/>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3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811" w:rsidRPr="00E75BFA" w:rsidRDefault="00A05811" w:rsidP="00940F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9.6pt;margin-top:.05pt;width:83.1pt;height:13.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" stroked="f">
              <v:fill opacity="0"/>
              <v:textbox inset="0,0,0,0">
                <w:txbxContent>
                  <w:p w:rsidR="00A05811" w:rsidRPr="00E75BFA" w:rsidRDefault="00A05811" w:rsidP="00940F84"/>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811" w:rsidRDefault="00A05811">
    <w:pPr>
      <w:pStyle w:val="ae"/>
      <w:ind w:right="360"/>
    </w:pPr>
    <w:r>
      <w:rPr>
        <w:noProof/>
      </w:rPr>
      <mc:AlternateContent>
        <mc:Choice Requires="wps">
          <w:drawing>
            <wp:anchor distT="0" distB="0" distL="0" distR="0" simplePos="0" relativeHeight="251657216" behindDoc="0" locked="0" layoutInCell="1" allowOverlap="1">
              <wp:simplePos x="0" y="0"/>
              <wp:positionH relativeFrom="page">
                <wp:posOffset>5963920</wp:posOffset>
              </wp:positionH>
              <wp:positionV relativeFrom="paragraph">
                <wp:posOffset>635</wp:posOffset>
              </wp:positionV>
              <wp:extent cx="1055370" cy="174625"/>
              <wp:effectExtent l="1270" t="635" r="63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3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811" w:rsidRPr="00E75BFA" w:rsidRDefault="00A05811" w:rsidP="00940F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69.6pt;margin-top:.05pt;width:83.1pt;height:13.7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" stroked="f">
              <v:fill opacity="0"/>
              <v:textbox inset="0,0,0,0">
                <w:txbxContent>
                  <w:p w:rsidR="00A05811" w:rsidRPr="00E75BFA" w:rsidRDefault="00A05811" w:rsidP="00940F84"/>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811" w:rsidRDefault="00A05811">
    <w:pPr>
      <w:pStyle w:val="ae"/>
      <w:jc w:val="right"/>
    </w:pPr>
    <w:r>
      <w:rPr>
        <w:noProof/>
      </w:rPr>
      <w:fldChar w:fldCharType="begin"/>
    </w:r>
    <w:r>
      <w:rPr>
        <w:noProof/>
      </w:rPr>
      <w:instrText>PAGE   \* MERGEFORMAT</w:instrText>
    </w:r>
    <w:r>
      <w:rPr>
        <w:noProof/>
      </w:rPr>
      <w:fldChar w:fldCharType="separate"/>
    </w:r>
    <w:r w:rsidR="009B0179">
      <w:rPr>
        <w:noProof/>
      </w:rPr>
      <w:t>272</w:t>
    </w:r>
    <w:r>
      <w:rPr>
        <w:noProof/>
      </w:rPr>
      <w:fldChar w:fldCharType="end"/>
    </w:r>
  </w:p>
  <w:p w:rsidR="00A05811" w:rsidRDefault="00A0581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811" w:rsidRDefault="00A05811" w:rsidP="00DD0AAB">
      <w:r>
        <w:separator/>
      </w:r>
    </w:p>
  </w:footnote>
  <w:footnote w:type="continuationSeparator" w:id="0">
    <w:p w:rsidR="00A05811" w:rsidRDefault="00A05811" w:rsidP="00DD0A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2CE5601"/>
    <w:multiLevelType w:val="hybridMultilevel"/>
    <w:tmpl w:val="7058735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927FE8"/>
    <w:multiLevelType w:val="multilevel"/>
    <w:tmpl w:val="87C295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7B4360"/>
    <w:multiLevelType w:val="hybridMultilevel"/>
    <w:tmpl w:val="0D5493B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25490D53"/>
    <w:multiLevelType w:val="hybridMultilevel"/>
    <w:tmpl w:val="D8A239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977FFC"/>
    <w:multiLevelType w:val="hybridMultilevel"/>
    <w:tmpl w:val="984AF718"/>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0" w15:restartNumberingAfterBreak="0">
    <w:nsid w:val="388502F9"/>
    <w:multiLevelType w:val="hybridMultilevel"/>
    <w:tmpl w:val="A40ABE06"/>
    <w:lvl w:ilvl="0" w:tplc="B59A8C1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3C694075"/>
    <w:multiLevelType w:val="hybridMultilevel"/>
    <w:tmpl w:val="BE2AE9F8"/>
    <w:lvl w:ilvl="0" w:tplc="49AE1F94">
      <w:start w:val="1"/>
      <w:numFmt w:val="decimal"/>
      <w:lvlText w:val="%1."/>
      <w:lvlJc w:val="left"/>
      <w:pPr>
        <w:tabs>
          <w:tab w:val="num" w:pos="1110"/>
        </w:tabs>
        <w:ind w:left="1110" w:hanging="40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3DC27C35"/>
    <w:multiLevelType w:val="hybridMultilevel"/>
    <w:tmpl w:val="BCA23CF4"/>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3" w15:restartNumberingAfterBreak="0">
    <w:nsid w:val="405E120D"/>
    <w:multiLevelType w:val="hybridMultilevel"/>
    <w:tmpl w:val="932448AA"/>
    <w:lvl w:ilvl="0" w:tplc="C23AA90C">
      <w:start w:val="1"/>
      <w:numFmt w:val="decimal"/>
      <w:lvlText w:val="%1."/>
      <w:lvlJc w:val="left"/>
      <w:pPr>
        <w:tabs>
          <w:tab w:val="num" w:pos="507"/>
        </w:tabs>
        <w:ind w:left="507" w:hanging="435"/>
      </w:pPr>
      <w:rPr>
        <w:rFonts w:hint="default"/>
      </w:rPr>
    </w:lvl>
    <w:lvl w:ilvl="1" w:tplc="04190001">
      <w:start w:val="1"/>
      <w:numFmt w:val="bullet"/>
      <w:lvlText w:val=""/>
      <w:lvlJc w:val="left"/>
      <w:pPr>
        <w:tabs>
          <w:tab w:val="num" w:pos="1152"/>
        </w:tabs>
        <w:ind w:left="1152" w:hanging="360"/>
      </w:pPr>
      <w:rPr>
        <w:rFonts w:ascii="Symbol" w:hAnsi="Symbol" w:hint="default"/>
      </w:rPr>
    </w:lvl>
    <w:lvl w:ilvl="2" w:tplc="0419001B">
      <w:start w:val="1"/>
      <w:numFmt w:val="lowerRoman"/>
      <w:lvlText w:val="%3."/>
      <w:lvlJc w:val="right"/>
      <w:pPr>
        <w:tabs>
          <w:tab w:val="num" w:pos="2052"/>
        </w:tabs>
        <w:ind w:left="2052" w:hanging="360"/>
      </w:pPr>
      <w:rPr>
        <w:rFonts w:hint="default"/>
      </w:rPr>
    </w:lvl>
    <w:lvl w:ilvl="3" w:tplc="304085D2">
      <w:start w:val="3"/>
      <w:numFmt w:val="upperRoman"/>
      <w:lvlText w:val="%4."/>
      <w:lvlJc w:val="left"/>
      <w:pPr>
        <w:tabs>
          <w:tab w:val="num" w:pos="2952"/>
        </w:tabs>
        <w:ind w:left="2952" w:hanging="720"/>
      </w:pPr>
      <w:rPr>
        <w:rFonts w:hint="default"/>
      </w:r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14" w15:restartNumberingAfterBreak="0">
    <w:nsid w:val="44B804E5"/>
    <w:multiLevelType w:val="hybridMultilevel"/>
    <w:tmpl w:val="D542EC6A"/>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5" w15:restartNumberingAfterBreak="0">
    <w:nsid w:val="45E63DDD"/>
    <w:multiLevelType w:val="hybridMultilevel"/>
    <w:tmpl w:val="3B3E303A"/>
    <w:lvl w:ilvl="0" w:tplc="B97A27FC">
      <w:start w:val="1"/>
      <w:numFmt w:val="upperRoman"/>
      <w:lvlText w:val="%1."/>
      <w:lvlJc w:val="left"/>
      <w:pPr>
        <w:tabs>
          <w:tab w:val="num" w:pos="1080"/>
        </w:tabs>
        <w:ind w:left="1080" w:hanging="720"/>
      </w:pPr>
      <w:rPr>
        <w:rFonts w:hint="default"/>
      </w:r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70D7735"/>
    <w:multiLevelType w:val="hybridMultilevel"/>
    <w:tmpl w:val="89F61D2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479155A2"/>
    <w:multiLevelType w:val="multilevel"/>
    <w:tmpl w:val="EEAE323C"/>
    <w:lvl w:ilvl="0">
      <w:start w:val="3"/>
      <w:numFmt w:val="decimalZero"/>
      <w:lvlText w:val="%1"/>
      <w:lvlJc w:val="left"/>
      <w:pPr>
        <w:tabs>
          <w:tab w:val="num" w:pos="8430"/>
        </w:tabs>
        <w:ind w:left="8430" w:hanging="8430"/>
      </w:pPr>
      <w:rPr>
        <w:rFonts w:hint="default"/>
      </w:rPr>
    </w:lvl>
    <w:lvl w:ilvl="1">
      <w:start w:val="10"/>
      <w:numFmt w:val="decimal"/>
      <w:lvlText w:val="%1.%2"/>
      <w:lvlJc w:val="left"/>
      <w:pPr>
        <w:tabs>
          <w:tab w:val="num" w:pos="8430"/>
        </w:tabs>
        <w:ind w:left="8430" w:hanging="8430"/>
      </w:pPr>
      <w:rPr>
        <w:rFonts w:hint="default"/>
      </w:rPr>
    </w:lvl>
    <w:lvl w:ilvl="2">
      <w:start w:val="2011"/>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18" w15:restartNumberingAfterBreak="0">
    <w:nsid w:val="48745020"/>
    <w:multiLevelType w:val="hybridMultilevel"/>
    <w:tmpl w:val="2B00E3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B3285B"/>
    <w:multiLevelType w:val="hybridMultilevel"/>
    <w:tmpl w:val="AB7E7CDE"/>
    <w:lvl w:ilvl="0" w:tplc="5462A9EE">
      <w:start w:val="1"/>
      <w:numFmt w:val="decimal"/>
      <w:lvlText w:val="%1."/>
      <w:lvlJc w:val="left"/>
      <w:pPr>
        <w:tabs>
          <w:tab w:val="num" w:pos="2100"/>
        </w:tabs>
        <w:ind w:left="2100" w:hanging="120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15:restartNumberingAfterBreak="0">
    <w:nsid w:val="563A392B"/>
    <w:multiLevelType w:val="hybridMultilevel"/>
    <w:tmpl w:val="C28878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D000E5F"/>
    <w:multiLevelType w:val="hybridMultilevel"/>
    <w:tmpl w:val="5372AB0C"/>
    <w:lvl w:ilvl="0" w:tplc="9A0083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66261EB2"/>
    <w:multiLevelType w:val="multilevel"/>
    <w:tmpl w:val="9A6CB42A"/>
    <w:lvl w:ilvl="0">
      <w:start w:val="9"/>
      <w:numFmt w:val="decimalZero"/>
      <w:lvlText w:val="%1"/>
      <w:lvlJc w:val="left"/>
      <w:pPr>
        <w:tabs>
          <w:tab w:val="num" w:pos="7785"/>
        </w:tabs>
        <w:ind w:left="7785" w:hanging="7785"/>
      </w:pPr>
      <w:rPr>
        <w:rFonts w:hint="default"/>
      </w:rPr>
    </w:lvl>
    <w:lvl w:ilvl="1">
      <w:start w:val="8"/>
      <w:numFmt w:val="decimalZero"/>
      <w:lvlText w:val="%1.%2"/>
      <w:lvlJc w:val="left"/>
      <w:pPr>
        <w:tabs>
          <w:tab w:val="num" w:pos="7785"/>
        </w:tabs>
        <w:ind w:left="7785" w:hanging="7785"/>
      </w:pPr>
      <w:rPr>
        <w:rFonts w:hint="default"/>
      </w:rPr>
    </w:lvl>
    <w:lvl w:ilvl="2">
      <w:start w:val="2011"/>
      <w:numFmt w:val="decimal"/>
      <w:lvlText w:val="%1.%2.%3"/>
      <w:lvlJc w:val="left"/>
      <w:pPr>
        <w:tabs>
          <w:tab w:val="num" w:pos="7785"/>
        </w:tabs>
        <w:ind w:left="7785" w:hanging="7785"/>
      </w:pPr>
      <w:rPr>
        <w:rFonts w:hint="default"/>
      </w:rPr>
    </w:lvl>
    <w:lvl w:ilvl="3">
      <w:start w:val="1"/>
      <w:numFmt w:val="decimal"/>
      <w:lvlText w:val="%1.%2.%3.%4"/>
      <w:lvlJc w:val="left"/>
      <w:pPr>
        <w:tabs>
          <w:tab w:val="num" w:pos="7785"/>
        </w:tabs>
        <w:ind w:left="7785" w:hanging="7785"/>
      </w:pPr>
      <w:rPr>
        <w:rFonts w:hint="default"/>
      </w:rPr>
    </w:lvl>
    <w:lvl w:ilvl="4">
      <w:start w:val="1"/>
      <w:numFmt w:val="decimal"/>
      <w:lvlText w:val="%1.%2.%3.%4.%5"/>
      <w:lvlJc w:val="left"/>
      <w:pPr>
        <w:tabs>
          <w:tab w:val="num" w:pos="7785"/>
        </w:tabs>
        <w:ind w:left="7785" w:hanging="7785"/>
      </w:pPr>
      <w:rPr>
        <w:rFonts w:hint="default"/>
      </w:rPr>
    </w:lvl>
    <w:lvl w:ilvl="5">
      <w:start w:val="1"/>
      <w:numFmt w:val="decimal"/>
      <w:lvlText w:val="%1.%2.%3.%4.%5.%6"/>
      <w:lvlJc w:val="left"/>
      <w:pPr>
        <w:tabs>
          <w:tab w:val="num" w:pos="7785"/>
        </w:tabs>
        <w:ind w:left="7785" w:hanging="7785"/>
      </w:pPr>
      <w:rPr>
        <w:rFonts w:hint="default"/>
      </w:rPr>
    </w:lvl>
    <w:lvl w:ilvl="6">
      <w:start w:val="1"/>
      <w:numFmt w:val="decimal"/>
      <w:lvlText w:val="%1.%2.%3.%4.%5.%6.%7"/>
      <w:lvlJc w:val="left"/>
      <w:pPr>
        <w:tabs>
          <w:tab w:val="num" w:pos="7785"/>
        </w:tabs>
        <w:ind w:left="7785" w:hanging="7785"/>
      </w:pPr>
      <w:rPr>
        <w:rFonts w:hint="default"/>
      </w:rPr>
    </w:lvl>
    <w:lvl w:ilvl="7">
      <w:start w:val="1"/>
      <w:numFmt w:val="decimal"/>
      <w:lvlText w:val="%1.%2.%3.%4.%5.%6.%7.%8"/>
      <w:lvlJc w:val="left"/>
      <w:pPr>
        <w:tabs>
          <w:tab w:val="num" w:pos="7785"/>
        </w:tabs>
        <w:ind w:left="7785" w:hanging="7785"/>
      </w:pPr>
      <w:rPr>
        <w:rFonts w:hint="default"/>
      </w:rPr>
    </w:lvl>
    <w:lvl w:ilvl="8">
      <w:start w:val="1"/>
      <w:numFmt w:val="decimal"/>
      <w:lvlText w:val="%1.%2.%3.%4.%5.%6.%7.%8.%9"/>
      <w:lvlJc w:val="left"/>
      <w:pPr>
        <w:tabs>
          <w:tab w:val="num" w:pos="7785"/>
        </w:tabs>
        <w:ind w:left="7785" w:hanging="7785"/>
      </w:pPr>
      <w:rPr>
        <w:rFonts w:hint="default"/>
      </w:rPr>
    </w:lvl>
  </w:abstractNum>
  <w:abstractNum w:abstractNumId="23" w15:restartNumberingAfterBreak="0">
    <w:nsid w:val="684748C2"/>
    <w:multiLevelType w:val="hybridMultilevel"/>
    <w:tmpl w:val="F16412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B03F78"/>
    <w:multiLevelType w:val="multilevel"/>
    <w:tmpl w:val="291A1890"/>
    <w:lvl w:ilvl="0">
      <w:start w:val="10"/>
      <w:numFmt w:val="decimal"/>
      <w:lvlText w:val="%1"/>
      <w:lvlJc w:val="left"/>
      <w:pPr>
        <w:tabs>
          <w:tab w:val="num" w:pos="8295"/>
        </w:tabs>
        <w:ind w:left="8295" w:hanging="8295"/>
      </w:pPr>
      <w:rPr>
        <w:rFonts w:hint="default"/>
      </w:rPr>
    </w:lvl>
    <w:lvl w:ilvl="1">
      <w:start w:val="1"/>
      <w:numFmt w:val="decimalZero"/>
      <w:lvlText w:val="%1.%2"/>
      <w:lvlJc w:val="left"/>
      <w:pPr>
        <w:tabs>
          <w:tab w:val="num" w:pos="8295"/>
        </w:tabs>
        <w:ind w:left="8295" w:hanging="8295"/>
      </w:pPr>
      <w:rPr>
        <w:rFonts w:hint="default"/>
      </w:rPr>
    </w:lvl>
    <w:lvl w:ilvl="2">
      <w:start w:val="2011"/>
      <w:numFmt w:val="decimal"/>
      <w:lvlText w:val="%1.%2.%3"/>
      <w:lvlJc w:val="left"/>
      <w:pPr>
        <w:tabs>
          <w:tab w:val="num" w:pos="8295"/>
        </w:tabs>
        <w:ind w:left="8295" w:hanging="8295"/>
      </w:pPr>
      <w:rPr>
        <w:rFonts w:hint="default"/>
      </w:rPr>
    </w:lvl>
    <w:lvl w:ilvl="3">
      <w:start w:val="1"/>
      <w:numFmt w:val="decimal"/>
      <w:lvlText w:val="%1.%2.%3.%4"/>
      <w:lvlJc w:val="left"/>
      <w:pPr>
        <w:tabs>
          <w:tab w:val="num" w:pos="8295"/>
        </w:tabs>
        <w:ind w:left="8295" w:hanging="8295"/>
      </w:pPr>
      <w:rPr>
        <w:rFonts w:hint="default"/>
      </w:rPr>
    </w:lvl>
    <w:lvl w:ilvl="4">
      <w:start w:val="1"/>
      <w:numFmt w:val="decimal"/>
      <w:lvlText w:val="%1.%2.%3.%4.%5"/>
      <w:lvlJc w:val="left"/>
      <w:pPr>
        <w:tabs>
          <w:tab w:val="num" w:pos="8295"/>
        </w:tabs>
        <w:ind w:left="8295" w:hanging="8295"/>
      </w:pPr>
      <w:rPr>
        <w:rFonts w:hint="default"/>
      </w:rPr>
    </w:lvl>
    <w:lvl w:ilvl="5">
      <w:start w:val="1"/>
      <w:numFmt w:val="decimal"/>
      <w:lvlText w:val="%1.%2.%3.%4.%5.%6"/>
      <w:lvlJc w:val="left"/>
      <w:pPr>
        <w:tabs>
          <w:tab w:val="num" w:pos="8295"/>
        </w:tabs>
        <w:ind w:left="8295" w:hanging="8295"/>
      </w:pPr>
      <w:rPr>
        <w:rFonts w:hint="default"/>
      </w:rPr>
    </w:lvl>
    <w:lvl w:ilvl="6">
      <w:start w:val="1"/>
      <w:numFmt w:val="decimal"/>
      <w:lvlText w:val="%1.%2.%3.%4.%5.%6.%7"/>
      <w:lvlJc w:val="left"/>
      <w:pPr>
        <w:tabs>
          <w:tab w:val="num" w:pos="8295"/>
        </w:tabs>
        <w:ind w:left="8295" w:hanging="8295"/>
      </w:pPr>
      <w:rPr>
        <w:rFonts w:hint="default"/>
      </w:rPr>
    </w:lvl>
    <w:lvl w:ilvl="7">
      <w:start w:val="1"/>
      <w:numFmt w:val="decimal"/>
      <w:lvlText w:val="%1.%2.%3.%4.%5.%6.%7.%8"/>
      <w:lvlJc w:val="left"/>
      <w:pPr>
        <w:tabs>
          <w:tab w:val="num" w:pos="8295"/>
        </w:tabs>
        <w:ind w:left="8295" w:hanging="8295"/>
      </w:pPr>
      <w:rPr>
        <w:rFonts w:hint="default"/>
      </w:rPr>
    </w:lvl>
    <w:lvl w:ilvl="8">
      <w:start w:val="1"/>
      <w:numFmt w:val="decimal"/>
      <w:lvlText w:val="%1.%2.%3.%4.%5.%6.%7.%8.%9"/>
      <w:lvlJc w:val="left"/>
      <w:pPr>
        <w:tabs>
          <w:tab w:val="num" w:pos="8295"/>
        </w:tabs>
        <w:ind w:left="8295" w:hanging="8295"/>
      </w:pPr>
      <w:rPr>
        <w:rFonts w:hint="default"/>
      </w:rPr>
    </w:lvl>
  </w:abstractNum>
  <w:abstractNum w:abstractNumId="25" w15:restartNumberingAfterBreak="0">
    <w:nsid w:val="70AB27ED"/>
    <w:multiLevelType w:val="hybridMultilevel"/>
    <w:tmpl w:val="5238B4AC"/>
    <w:lvl w:ilvl="0" w:tplc="DD32558C">
      <w:start w:val="29"/>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746F277F"/>
    <w:multiLevelType w:val="multilevel"/>
    <w:tmpl w:val="EB3ACC38"/>
    <w:lvl w:ilvl="0">
      <w:start w:val="7"/>
      <w:numFmt w:val="decimalZero"/>
      <w:lvlText w:val="%1"/>
      <w:lvlJc w:val="left"/>
      <w:pPr>
        <w:tabs>
          <w:tab w:val="num" w:pos="7785"/>
        </w:tabs>
        <w:ind w:left="7785" w:hanging="7785"/>
      </w:pPr>
      <w:rPr>
        <w:rFonts w:hint="default"/>
      </w:rPr>
    </w:lvl>
    <w:lvl w:ilvl="1">
      <w:start w:val="9"/>
      <w:numFmt w:val="decimalZero"/>
      <w:lvlText w:val="%1.%2"/>
      <w:lvlJc w:val="left"/>
      <w:pPr>
        <w:tabs>
          <w:tab w:val="num" w:pos="7785"/>
        </w:tabs>
        <w:ind w:left="7785" w:hanging="7785"/>
      </w:pPr>
      <w:rPr>
        <w:rFonts w:hint="default"/>
      </w:rPr>
    </w:lvl>
    <w:lvl w:ilvl="2">
      <w:start w:val="2011"/>
      <w:numFmt w:val="decimal"/>
      <w:lvlText w:val="%1.%2.%3"/>
      <w:lvlJc w:val="left"/>
      <w:pPr>
        <w:tabs>
          <w:tab w:val="num" w:pos="7785"/>
        </w:tabs>
        <w:ind w:left="7785" w:hanging="7785"/>
      </w:pPr>
      <w:rPr>
        <w:rFonts w:hint="default"/>
      </w:rPr>
    </w:lvl>
    <w:lvl w:ilvl="3">
      <w:start w:val="1"/>
      <w:numFmt w:val="decimal"/>
      <w:lvlText w:val="%1.%2.%3.%4"/>
      <w:lvlJc w:val="left"/>
      <w:pPr>
        <w:tabs>
          <w:tab w:val="num" w:pos="7785"/>
        </w:tabs>
        <w:ind w:left="7785" w:hanging="7785"/>
      </w:pPr>
      <w:rPr>
        <w:rFonts w:hint="default"/>
      </w:rPr>
    </w:lvl>
    <w:lvl w:ilvl="4">
      <w:start w:val="1"/>
      <w:numFmt w:val="decimal"/>
      <w:lvlText w:val="%1.%2.%3.%4.%5"/>
      <w:lvlJc w:val="left"/>
      <w:pPr>
        <w:tabs>
          <w:tab w:val="num" w:pos="7785"/>
        </w:tabs>
        <w:ind w:left="7785" w:hanging="7785"/>
      </w:pPr>
      <w:rPr>
        <w:rFonts w:hint="default"/>
      </w:rPr>
    </w:lvl>
    <w:lvl w:ilvl="5">
      <w:start w:val="1"/>
      <w:numFmt w:val="decimal"/>
      <w:lvlText w:val="%1.%2.%3.%4.%5.%6"/>
      <w:lvlJc w:val="left"/>
      <w:pPr>
        <w:tabs>
          <w:tab w:val="num" w:pos="7785"/>
        </w:tabs>
        <w:ind w:left="7785" w:hanging="7785"/>
      </w:pPr>
      <w:rPr>
        <w:rFonts w:hint="default"/>
      </w:rPr>
    </w:lvl>
    <w:lvl w:ilvl="6">
      <w:start w:val="1"/>
      <w:numFmt w:val="decimal"/>
      <w:lvlText w:val="%1.%2.%3.%4.%5.%6.%7"/>
      <w:lvlJc w:val="left"/>
      <w:pPr>
        <w:tabs>
          <w:tab w:val="num" w:pos="7785"/>
        </w:tabs>
        <w:ind w:left="7785" w:hanging="7785"/>
      </w:pPr>
      <w:rPr>
        <w:rFonts w:hint="default"/>
      </w:rPr>
    </w:lvl>
    <w:lvl w:ilvl="7">
      <w:start w:val="1"/>
      <w:numFmt w:val="decimal"/>
      <w:lvlText w:val="%1.%2.%3.%4.%5.%6.%7.%8"/>
      <w:lvlJc w:val="left"/>
      <w:pPr>
        <w:tabs>
          <w:tab w:val="num" w:pos="7785"/>
        </w:tabs>
        <w:ind w:left="7785" w:hanging="7785"/>
      </w:pPr>
      <w:rPr>
        <w:rFonts w:hint="default"/>
      </w:rPr>
    </w:lvl>
    <w:lvl w:ilvl="8">
      <w:start w:val="1"/>
      <w:numFmt w:val="decimal"/>
      <w:lvlText w:val="%1.%2.%3.%4.%5.%6.%7.%8.%9"/>
      <w:lvlJc w:val="left"/>
      <w:pPr>
        <w:tabs>
          <w:tab w:val="num" w:pos="7785"/>
        </w:tabs>
        <w:ind w:left="7785" w:hanging="7785"/>
      </w:pPr>
      <w:rPr>
        <w:rFonts w:hint="default"/>
      </w:rPr>
    </w:lvl>
  </w:abstractNum>
  <w:abstractNum w:abstractNumId="27" w15:restartNumberingAfterBreak="0">
    <w:nsid w:val="7EA26920"/>
    <w:multiLevelType w:val="hybridMultilevel"/>
    <w:tmpl w:val="1EF860B0"/>
    <w:lvl w:ilvl="0" w:tplc="04190001">
      <w:start w:val="1"/>
      <w:numFmt w:val="bullet"/>
      <w:lvlText w:val=""/>
      <w:lvlJc w:val="left"/>
      <w:pPr>
        <w:tabs>
          <w:tab w:val="num" w:pos="720"/>
        </w:tabs>
        <w:ind w:left="720" w:hanging="360"/>
      </w:pPr>
      <w:rPr>
        <w:rFonts w:ascii="Symbol" w:hAnsi="Symbol" w:hint="default"/>
      </w:rPr>
    </w:lvl>
    <w:lvl w:ilvl="1" w:tplc="E20C9742">
      <w:start w:val="1"/>
      <w:numFmt w:val="decimal"/>
      <w:lvlText w:val="%2."/>
      <w:lvlJc w:val="left"/>
      <w:pPr>
        <w:tabs>
          <w:tab w:val="num" w:pos="885"/>
        </w:tabs>
        <w:ind w:left="885" w:hanging="705"/>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D86A58"/>
    <w:multiLevelType w:val="hybridMultilevel"/>
    <w:tmpl w:val="88FC982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num>
  <w:num w:numId="8">
    <w:abstractNumId w:val="4"/>
    <w:lvlOverride w:ilvl="0">
      <w:startOverride w:val="1"/>
    </w:lvlOverride>
  </w:num>
  <w:num w:numId="9">
    <w:abstractNumId w:val="21"/>
  </w:num>
  <w:num w:numId="10">
    <w:abstractNumId w:val="6"/>
  </w:num>
  <w:num w:numId="11">
    <w:abstractNumId w:val="28"/>
  </w:num>
  <w:num w:numId="12">
    <w:abstractNumId w:val="8"/>
  </w:num>
  <w:num w:numId="13">
    <w:abstractNumId w:val="15"/>
  </w:num>
  <w:num w:numId="14">
    <w:abstractNumId w:val="27"/>
  </w:num>
  <w:num w:numId="15">
    <w:abstractNumId w:val="18"/>
  </w:num>
  <w:num w:numId="16">
    <w:abstractNumId w:val="13"/>
  </w:num>
  <w:num w:numId="17">
    <w:abstractNumId w:val="23"/>
  </w:num>
  <w:num w:numId="18">
    <w:abstractNumId w:val="16"/>
  </w:num>
  <w:num w:numId="19">
    <w:abstractNumId w:val="14"/>
  </w:num>
  <w:num w:numId="20">
    <w:abstractNumId w:val="7"/>
  </w:num>
  <w:num w:numId="21">
    <w:abstractNumId w:val="12"/>
  </w:num>
  <w:num w:numId="22">
    <w:abstractNumId w:val="22"/>
  </w:num>
  <w:num w:numId="23">
    <w:abstractNumId w:val="11"/>
  </w:num>
  <w:num w:numId="24">
    <w:abstractNumId w:val="25"/>
  </w:num>
  <w:num w:numId="25">
    <w:abstractNumId w:val="26"/>
  </w:num>
  <w:num w:numId="26">
    <w:abstractNumId w:val="17"/>
  </w:num>
  <w:num w:numId="27">
    <w:abstractNumId w:val="24"/>
  </w:num>
  <w:num w:numId="28">
    <w:abstractNumId w:val="1"/>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9"/>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5B8"/>
    <w:rsid w:val="00002528"/>
    <w:rsid w:val="0000266C"/>
    <w:rsid w:val="00005BFC"/>
    <w:rsid w:val="00007B46"/>
    <w:rsid w:val="00013281"/>
    <w:rsid w:val="00013981"/>
    <w:rsid w:val="000236B0"/>
    <w:rsid w:val="00027C29"/>
    <w:rsid w:val="0003349B"/>
    <w:rsid w:val="00037399"/>
    <w:rsid w:val="00041FBF"/>
    <w:rsid w:val="00043060"/>
    <w:rsid w:val="00044449"/>
    <w:rsid w:val="00046835"/>
    <w:rsid w:val="00050F4D"/>
    <w:rsid w:val="00051C79"/>
    <w:rsid w:val="000574D8"/>
    <w:rsid w:val="0006101B"/>
    <w:rsid w:val="0007453E"/>
    <w:rsid w:val="0007488A"/>
    <w:rsid w:val="00076DB3"/>
    <w:rsid w:val="00081E2D"/>
    <w:rsid w:val="00083304"/>
    <w:rsid w:val="00086E5D"/>
    <w:rsid w:val="00090211"/>
    <w:rsid w:val="00093AF4"/>
    <w:rsid w:val="00095A21"/>
    <w:rsid w:val="00096D83"/>
    <w:rsid w:val="000B79F4"/>
    <w:rsid w:val="000B7F76"/>
    <w:rsid w:val="000C0608"/>
    <w:rsid w:val="000E0E19"/>
    <w:rsid w:val="000E0F99"/>
    <w:rsid w:val="000E5DE0"/>
    <w:rsid w:val="000F2D97"/>
    <w:rsid w:val="000F38CA"/>
    <w:rsid w:val="00101826"/>
    <w:rsid w:val="00105274"/>
    <w:rsid w:val="001176E7"/>
    <w:rsid w:val="00124B72"/>
    <w:rsid w:val="00126E3A"/>
    <w:rsid w:val="00135B2F"/>
    <w:rsid w:val="00136617"/>
    <w:rsid w:val="00137295"/>
    <w:rsid w:val="0014475C"/>
    <w:rsid w:val="00146B15"/>
    <w:rsid w:val="001516FA"/>
    <w:rsid w:val="00156C33"/>
    <w:rsid w:val="0016049A"/>
    <w:rsid w:val="00165114"/>
    <w:rsid w:val="00165BAF"/>
    <w:rsid w:val="00165CAA"/>
    <w:rsid w:val="00170CB2"/>
    <w:rsid w:val="0017589A"/>
    <w:rsid w:val="00184455"/>
    <w:rsid w:val="001854C5"/>
    <w:rsid w:val="00192C69"/>
    <w:rsid w:val="00197821"/>
    <w:rsid w:val="001A1E50"/>
    <w:rsid w:val="001A4B98"/>
    <w:rsid w:val="001A7334"/>
    <w:rsid w:val="001A74D8"/>
    <w:rsid w:val="001A7864"/>
    <w:rsid w:val="001B1CDD"/>
    <w:rsid w:val="001B2660"/>
    <w:rsid w:val="001C100A"/>
    <w:rsid w:val="001C1869"/>
    <w:rsid w:val="001C383D"/>
    <w:rsid w:val="001D0F3D"/>
    <w:rsid w:val="001D4317"/>
    <w:rsid w:val="001D470B"/>
    <w:rsid w:val="001D4FF5"/>
    <w:rsid w:val="001E7787"/>
    <w:rsid w:val="001F3A0E"/>
    <w:rsid w:val="001F58D4"/>
    <w:rsid w:val="00200097"/>
    <w:rsid w:val="00202903"/>
    <w:rsid w:val="00203A89"/>
    <w:rsid w:val="0020406C"/>
    <w:rsid w:val="00204E62"/>
    <w:rsid w:val="0020552F"/>
    <w:rsid w:val="00206292"/>
    <w:rsid w:val="002079C7"/>
    <w:rsid w:val="002159DA"/>
    <w:rsid w:val="002202B6"/>
    <w:rsid w:val="0022216E"/>
    <w:rsid w:val="00226EFF"/>
    <w:rsid w:val="002276E2"/>
    <w:rsid w:val="00231BC6"/>
    <w:rsid w:val="00243985"/>
    <w:rsid w:val="00244BC2"/>
    <w:rsid w:val="0025172A"/>
    <w:rsid w:val="00256341"/>
    <w:rsid w:val="00261B74"/>
    <w:rsid w:val="00266653"/>
    <w:rsid w:val="00266702"/>
    <w:rsid w:val="00267DAA"/>
    <w:rsid w:val="002720EB"/>
    <w:rsid w:val="002760A5"/>
    <w:rsid w:val="002840D3"/>
    <w:rsid w:val="00287E95"/>
    <w:rsid w:val="0029222B"/>
    <w:rsid w:val="0029426D"/>
    <w:rsid w:val="002A0B99"/>
    <w:rsid w:val="002A236D"/>
    <w:rsid w:val="002B3CEE"/>
    <w:rsid w:val="002C08A4"/>
    <w:rsid w:val="002C35F9"/>
    <w:rsid w:val="002D28B7"/>
    <w:rsid w:val="002D331D"/>
    <w:rsid w:val="002D4877"/>
    <w:rsid w:val="002E03C2"/>
    <w:rsid w:val="002E2DF6"/>
    <w:rsid w:val="002E3142"/>
    <w:rsid w:val="002E3393"/>
    <w:rsid w:val="002E4E2B"/>
    <w:rsid w:val="002E6BAD"/>
    <w:rsid w:val="002F66B1"/>
    <w:rsid w:val="00300563"/>
    <w:rsid w:val="00301BDD"/>
    <w:rsid w:val="00305BF9"/>
    <w:rsid w:val="0031036F"/>
    <w:rsid w:val="0031037C"/>
    <w:rsid w:val="003111EC"/>
    <w:rsid w:val="00312862"/>
    <w:rsid w:val="00313BCC"/>
    <w:rsid w:val="003215BC"/>
    <w:rsid w:val="00323574"/>
    <w:rsid w:val="003260AD"/>
    <w:rsid w:val="00332D9C"/>
    <w:rsid w:val="00333463"/>
    <w:rsid w:val="00335B2B"/>
    <w:rsid w:val="003406F1"/>
    <w:rsid w:val="0034189C"/>
    <w:rsid w:val="00341ED0"/>
    <w:rsid w:val="00345D48"/>
    <w:rsid w:val="00346642"/>
    <w:rsid w:val="00351449"/>
    <w:rsid w:val="0035197F"/>
    <w:rsid w:val="003535B7"/>
    <w:rsid w:val="00355915"/>
    <w:rsid w:val="0036568A"/>
    <w:rsid w:val="00377743"/>
    <w:rsid w:val="003804D3"/>
    <w:rsid w:val="003976BA"/>
    <w:rsid w:val="003A0ADC"/>
    <w:rsid w:val="003A72E0"/>
    <w:rsid w:val="003B0271"/>
    <w:rsid w:val="003B0B40"/>
    <w:rsid w:val="003C0379"/>
    <w:rsid w:val="003C3A97"/>
    <w:rsid w:val="003C4DBD"/>
    <w:rsid w:val="003C6B22"/>
    <w:rsid w:val="003D1B5E"/>
    <w:rsid w:val="003D26D3"/>
    <w:rsid w:val="003D42FA"/>
    <w:rsid w:val="003E3196"/>
    <w:rsid w:val="003E463B"/>
    <w:rsid w:val="003E5CD8"/>
    <w:rsid w:val="003F0FF9"/>
    <w:rsid w:val="003F4759"/>
    <w:rsid w:val="004003FA"/>
    <w:rsid w:val="00401080"/>
    <w:rsid w:val="00410339"/>
    <w:rsid w:val="004168C3"/>
    <w:rsid w:val="00420A98"/>
    <w:rsid w:val="004269A6"/>
    <w:rsid w:val="00430683"/>
    <w:rsid w:val="00431621"/>
    <w:rsid w:val="00440474"/>
    <w:rsid w:val="00440A07"/>
    <w:rsid w:val="00443255"/>
    <w:rsid w:val="004441EB"/>
    <w:rsid w:val="0045138C"/>
    <w:rsid w:val="0045325E"/>
    <w:rsid w:val="00461871"/>
    <w:rsid w:val="00464E23"/>
    <w:rsid w:val="004669A1"/>
    <w:rsid w:val="00480757"/>
    <w:rsid w:val="00491837"/>
    <w:rsid w:val="00491B02"/>
    <w:rsid w:val="00492621"/>
    <w:rsid w:val="00495891"/>
    <w:rsid w:val="004961C0"/>
    <w:rsid w:val="004A1A9D"/>
    <w:rsid w:val="004A561A"/>
    <w:rsid w:val="004C64E9"/>
    <w:rsid w:val="004C6952"/>
    <w:rsid w:val="004D286F"/>
    <w:rsid w:val="004D3949"/>
    <w:rsid w:val="004D5A2A"/>
    <w:rsid w:val="004D675A"/>
    <w:rsid w:val="004E0DA7"/>
    <w:rsid w:val="004E439E"/>
    <w:rsid w:val="004F092D"/>
    <w:rsid w:val="004F5D45"/>
    <w:rsid w:val="00510B1D"/>
    <w:rsid w:val="0051100B"/>
    <w:rsid w:val="005151FC"/>
    <w:rsid w:val="005161DA"/>
    <w:rsid w:val="005252CD"/>
    <w:rsid w:val="00531656"/>
    <w:rsid w:val="005317E3"/>
    <w:rsid w:val="0053197D"/>
    <w:rsid w:val="0053508E"/>
    <w:rsid w:val="00551058"/>
    <w:rsid w:val="00557FFD"/>
    <w:rsid w:val="005602E4"/>
    <w:rsid w:val="00565303"/>
    <w:rsid w:val="0057369F"/>
    <w:rsid w:val="005804F1"/>
    <w:rsid w:val="005835E0"/>
    <w:rsid w:val="005903D3"/>
    <w:rsid w:val="00592641"/>
    <w:rsid w:val="00593768"/>
    <w:rsid w:val="0059439C"/>
    <w:rsid w:val="005A0791"/>
    <w:rsid w:val="005A294C"/>
    <w:rsid w:val="005B0F84"/>
    <w:rsid w:val="005B3D6D"/>
    <w:rsid w:val="005B7194"/>
    <w:rsid w:val="005C0312"/>
    <w:rsid w:val="005C2D1C"/>
    <w:rsid w:val="005C55B8"/>
    <w:rsid w:val="005C5E84"/>
    <w:rsid w:val="005C7DEA"/>
    <w:rsid w:val="005D2B60"/>
    <w:rsid w:val="005D662D"/>
    <w:rsid w:val="005E726A"/>
    <w:rsid w:val="005F0862"/>
    <w:rsid w:val="005F5160"/>
    <w:rsid w:val="005F5443"/>
    <w:rsid w:val="0060333D"/>
    <w:rsid w:val="00616107"/>
    <w:rsid w:val="00616162"/>
    <w:rsid w:val="0062711C"/>
    <w:rsid w:val="00633F8F"/>
    <w:rsid w:val="0064165F"/>
    <w:rsid w:val="00643791"/>
    <w:rsid w:val="00646903"/>
    <w:rsid w:val="00662E29"/>
    <w:rsid w:val="006679F6"/>
    <w:rsid w:val="00667A6D"/>
    <w:rsid w:val="006A5E19"/>
    <w:rsid w:val="006A688E"/>
    <w:rsid w:val="006B11ED"/>
    <w:rsid w:val="006B2B5C"/>
    <w:rsid w:val="006B5915"/>
    <w:rsid w:val="006C0020"/>
    <w:rsid w:val="006C0536"/>
    <w:rsid w:val="006C4DBD"/>
    <w:rsid w:val="006C6423"/>
    <w:rsid w:val="006D08DE"/>
    <w:rsid w:val="006D25E8"/>
    <w:rsid w:val="006D6429"/>
    <w:rsid w:val="006D6B1D"/>
    <w:rsid w:val="006E6FCC"/>
    <w:rsid w:val="006F3295"/>
    <w:rsid w:val="007032F9"/>
    <w:rsid w:val="007055F8"/>
    <w:rsid w:val="00705FB3"/>
    <w:rsid w:val="0070715D"/>
    <w:rsid w:val="00710B38"/>
    <w:rsid w:val="00714D64"/>
    <w:rsid w:val="00722A7C"/>
    <w:rsid w:val="0072325C"/>
    <w:rsid w:val="00730EAF"/>
    <w:rsid w:val="00732B37"/>
    <w:rsid w:val="00740716"/>
    <w:rsid w:val="00756868"/>
    <w:rsid w:val="0076067B"/>
    <w:rsid w:val="00773FD9"/>
    <w:rsid w:val="0077462D"/>
    <w:rsid w:val="00774A4F"/>
    <w:rsid w:val="0077509E"/>
    <w:rsid w:val="0078331C"/>
    <w:rsid w:val="0078524A"/>
    <w:rsid w:val="00785800"/>
    <w:rsid w:val="007869ED"/>
    <w:rsid w:val="00792238"/>
    <w:rsid w:val="0079555A"/>
    <w:rsid w:val="0079570C"/>
    <w:rsid w:val="007A10E9"/>
    <w:rsid w:val="007A1C90"/>
    <w:rsid w:val="007A23C5"/>
    <w:rsid w:val="007A2E4F"/>
    <w:rsid w:val="007A2E62"/>
    <w:rsid w:val="007B0661"/>
    <w:rsid w:val="007B0CDA"/>
    <w:rsid w:val="007B1F01"/>
    <w:rsid w:val="007C31C3"/>
    <w:rsid w:val="007C78C4"/>
    <w:rsid w:val="007D151C"/>
    <w:rsid w:val="007D598D"/>
    <w:rsid w:val="007E3AB8"/>
    <w:rsid w:val="007F6066"/>
    <w:rsid w:val="007F7546"/>
    <w:rsid w:val="007F7FF3"/>
    <w:rsid w:val="00802ADE"/>
    <w:rsid w:val="00815F35"/>
    <w:rsid w:val="00823760"/>
    <w:rsid w:val="00824EC9"/>
    <w:rsid w:val="008326B7"/>
    <w:rsid w:val="00843EDB"/>
    <w:rsid w:val="008444BA"/>
    <w:rsid w:val="008457E2"/>
    <w:rsid w:val="0085279B"/>
    <w:rsid w:val="00855458"/>
    <w:rsid w:val="008556B3"/>
    <w:rsid w:val="0085644F"/>
    <w:rsid w:val="00864DF8"/>
    <w:rsid w:val="00877C9E"/>
    <w:rsid w:val="00881FDE"/>
    <w:rsid w:val="00883303"/>
    <w:rsid w:val="0088489D"/>
    <w:rsid w:val="008862BA"/>
    <w:rsid w:val="00886D95"/>
    <w:rsid w:val="0089012E"/>
    <w:rsid w:val="00896E3E"/>
    <w:rsid w:val="0089730F"/>
    <w:rsid w:val="008A14FF"/>
    <w:rsid w:val="008A2AE1"/>
    <w:rsid w:val="008A3AD0"/>
    <w:rsid w:val="008A4241"/>
    <w:rsid w:val="008A4EE2"/>
    <w:rsid w:val="008A5D6C"/>
    <w:rsid w:val="008B1787"/>
    <w:rsid w:val="008B6793"/>
    <w:rsid w:val="008B6B1A"/>
    <w:rsid w:val="008C4EBB"/>
    <w:rsid w:val="008D248C"/>
    <w:rsid w:val="008E5FC3"/>
    <w:rsid w:val="008F139D"/>
    <w:rsid w:val="008F5B23"/>
    <w:rsid w:val="008F63BE"/>
    <w:rsid w:val="00900E90"/>
    <w:rsid w:val="00920068"/>
    <w:rsid w:val="009201E6"/>
    <w:rsid w:val="00926366"/>
    <w:rsid w:val="00927B1D"/>
    <w:rsid w:val="00932168"/>
    <w:rsid w:val="0093598C"/>
    <w:rsid w:val="009376E4"/>
    <w:rsid w:val="00940F84"/>
    <w:rsid w:val="00943835"/>
    <w:rsid w:val="0094482C"/>
    <w:rsid w:val="009448A2"/>
    <w:rsid w:val="009501F1"/>
    <w:rsid w:val="00954674"/>
    <w:rsid w:val="00965232"/>
    <w:rsid w:val="00967135"/>
    <w:rsid w:val="009736E1"/>
    <w:rsid w:val="009743BC"/>
    <w:rsid w:val="00976CCA"/>
    <w:rsid w:val="00983088"/>
    <w:rsid w:val="00990204"/>
    <w:rsid w:val="00991D01"/>
    <w:rsid w:val="009938E2"/>
    <w:rsid w:val="009939B4"/>
    <w:rsid w:val="00997CBF"/>
    <w:rsid w:val="009A4770"/>
    <w:rsid w:val="009A71C1"/>
    <w:rsid w:val="009B0179"/>
    <w:rsid w:val="009B503A"/>
    <w:rsid w:val="009B5157"/>
    <w:rsid w:val="009C4B85"/>
    <w:rsid w:val="009C7479"/>
    <w:rsid w:val="009D1D68"/>
    <w:rsid w:val="009D2F62"/>
    <w:rsid w:val="009E47AC"/>
    <w:rsid w:val="009F29A3"/>
    <w:rsid w:val="009F5278"/>
    <w:rsid w:val="009F5533"/>
    <w:rsid w:val="00A039F0"/>
    <w:rsid w:val="00A05811"/>
    <w:rsid w:val="00A05AAD"/>
    <w:rsid w:val="00A12F75"/>
    <w:rsid w:val="00A130BD"/>
    <w:rsid w:val="00A148C1"/>
    <w:rsid w:val="00A21F1A"/>
    <w:rsid w:val="00A30A9F"/>
    <w:rsid w:val="00A32520"/>
    <w:rsid w:val="00A341C6"/>
    <w:rsid w:val="00A365E9"/>
    <w:rsid w:val="00A36DF1"/>
    <w:rsid w:val="00A377F5"/>
    <w:rsid w:val="00A37FB5"/>
    <w:rsid w:val="00A44225"/>
    <w:rsid w:val="00A4759C"/>
    <w:rsid w:val="00A502E8"/>
    <w:rsid w:val="00A5202F"/>
    <w:rsid w:val="00A5340D"/>
    <w:rsid w:val="00A54F1D"/>
    <w:rsid w:val="00A5576E"/>
    <w:rsid w:val="00A5746D"/>
    <w:rsid w:val="00A63611"/>
    <w:rsid w:val="00A6426A"/>
    <w:rsid w:val="00A70169"/>
    <w:rsid w:val="00A71156"/>
    <w:rsid w:val="00A7553B"/>
    <w:rsid w:val="00A75A7C"/>
    <w:rsid w:val="00A75CC1"/>
    <w:rsid w:val="00A84EA3"/>
    <w:rsid w:val="00A84F27"/>
    <w:rsid w:val="00A851E4"/>
    <w:rsid w:val="00A8697D"/>
    <w:rsid w:val="00A91136"/>
    <w:rsid w:val="00AA2E41"/>
    <w:rsid w:val="00AB37CE"/>
    <w:rsid w:val="00AB3ABA"/>
    <w:rsid w:val="00AB69C9"/>
    <w:rsid w:val="00AC0C9D"/>
    <w:rsid w:val="00AC4E0B"/>
    <w:rsid w:val="00AC73FB"/>
    <w:rsid w:val="00AC790D"/>
    <w:rsid w:val="00AD2459"/>
    <w:rsid w:val="00AD3F64"/>
    <w:rsid w:val="00AD40CB"/>
    <w:rsid w:val="00AD5303"/>
    <w:rsid w:val="00AF6E8D"/>
    <w:rsid w:val="00AF6E93"/>
    <w:rsid w:val="00AF7A90"/>
    <w:rsid w:val="00B00AC2"/>
    <w:rsid w:val="00B02613"/>
    <w:rsid w:val="00B02B8F"/>
    <w:rsid w:val="00B15F34"/>
    <w:rsid w:val="00B24372"/>
    <w:rsid w:val="00B40B80"/>
    <w:rsid w:val="00B4644F"/>
    <w:rsid w:val="00B47EF1"/>
    <w:rsid w:val="00B5049F"/>
    <w:rsid w:val="00B5404E"/>
    <w:rsid w:val="00B56206"/>
    <w:rsid w:val="00B60D30"/>
    <w:rsid w:val="00B70727"/>
    <w:rsid w:val="00B708DA"/>
    <w:rsid w:val="00B709A1"/>
    <w:rsid w:val="00B759E5"/>
    <w:rsid w:val="00B820F9"/>
    <w:rsid w:val="00B839AF"/>
    <w:rsid w:val="00B83FBE"/>
    <w:rsid w:val="00B84EE9"/>
    <w:rsid w:val="00B94358"/>
    <w:rsid w:val="00BB085E"/>
    <w:rsid w:val="00BB4EF8"/>
    <w:rsid w:val="00BC4BAB"/>
    <w:rsid w:val="00BC5331"/>
    <w:rsid w:val="00BD35DF"/>
    <w:rsid w:val="00BE278D"/>
    <w:rsid w:val="00BE6646"/>
    <w:rsid w:val="00BF1811"/>
    <w:rsid w:val="00BF3BE6"/>
    <w:rsid w:val="00BF5689"/>
    <w:rsid w:val="00BF7D57"/>
    <w:rsid w:val="00C01221"/>
    <w:rsid w:val="00C0710E"/>
    <w:rsid w:val="00C07ED0"/>
    <w:rsid w:val="00C11E94"/>
    <w:rsid w:val="00C22280"/>
    <w:rsid w:val="00C33288"/>
    <w:rsid w:val="00C4166F"/>
    <w:rsid w:val="00C52FDC"/>
    <w:rsid w:val="00C70AA5"/>
    <w:rsid w:val="00C83198"/>
    <w:rsid w:val="00C87D97"/>
    <w:rsid w:val="00C90441"/>
    <w:rsid w:val="00C938EB"/>
    <w:rsid w:val="00CB1633"/>
    <w:rsid w:val="00CB52A5"/>
    <w:rsid w:val="00CB5E92"/>
    <w:rsid w:val="00CD685C"/>
    <w:rsid w:val="00CE4056"/>
    <w:rsid w:val="00CE74F9"/>
    <w:rsid w:val="00CF018C"/>
    <w:rsid w:val="00CF14AF"/>
    <w:rsid w:val="00CF2A0F"/>
    <w:rsid w:val="00CF32A9"/>
    <w:rsid w:val="00CF74DB"/>
    <w:rsid w:val="00D034A9"/>
    <w:rsid w:val="00D15A49"/>
    <w:rsid w:val="00D171E2"/>
    <w:rsid w:val="00D17716"/>
    <w:rsid w:val="00D2373D"/>
    <w:rsid w:val="00D26DE0"/>
    <w:rsid w:val="00D34645"/>
    <w:rsid w:val="00D40D12"/>
    <w:rsid w:val="00D43145"/>
    <w:rsid w:val="00D56D68"/>
    <w:rsid w:val="00D6220E"/>
    <w:rsid w:val="00D64085"/>
    <w:rsid w:val="00D712A8"/>
    <w:rsid w:val="00D73631"/>
    <w:rsid w:val="00D74503"/>
    <w:rsid w:val="00D83F08"/>
    <w:rsid w:val="00D90263"/>
    <w:rsid w:val="00D917B6"/>
    <w:rsid w:val="00D91FAF"/>
    <w:rsid w:val="00D95F24"/>
    <w:rsid w:val="00D96997"/>
    <w:rsid w:val="00DB0364"/>
    <w:rsid w:val="00DB5094"/>
    <w:rsid w:val="00DB6073"/>
    <w:rsid w:val="00DC137B"/>
    <w:rsid w:val="00DC4418"/>
    <w:rsid w:val="00DC638F"/>
    <w:rsid w:val="00DC66E4"/>
    <w:rsid w:val="00DC7399"/>
    <w:rsid w:val="00DD0AAB"/>
    <w:rsid w:val="00DD1918"/>
    <w:rsid w:val="00DD32A2"/>
    <w:rsid w:val="00DD333B"/>
    <w:rsid w:val="00DD5842"/>
    <w:rsid w:val="00DD7772"/>
    <w:rsid w:val="00DE126A"/>
    <w:rsid w:val="00DE7201"/>
    <w:rsid w:val="00DF41D7"/>
    <w:rsid w:val="00DF5BD3"/>
    <w:rsid w:val="00DF6265"/>
    <w:rsid w:val="00E03D2F"/>
    <w:rsid w:val="00E04280"/>
    <w:rsid w:val="00E0751A"/>
    <w:rsid w:val="00E126E1"/>
    <w:rsid w:val="00E214FE"/>
    <w:rsid w:val="00E25045"/>
    <w:rsid w:val="00E3016D"/>
    <w:rsid w:val="00E5507C"/>
    <w:rsid w:val="00E625CF"/>
    <w:rsid w:val="00E649EF"/>
    <w:rsid w:val="00E65CBA"/>
    <w:rsid w:val="00E677F4"/>
    <w:rsid w:val="00E70E43"/>
    <w:rsid w:val="00E7253B"/>
    <w:rsid w:val="00E775BA"/>
    <w:rsid w:val="00E8212C"/>
    <w:rsid w:val="00E8377E"/>
    <w:rsid w:val="00E926F4"/>
    <w:rsid w:val="00E968C3"/>
    <w:rsid w:val="00E96918"/>
    <w:rsid w:val="00E96C99"/>
    <w:rsid w:val="00EB22D6"/>
    <w:rsid w:val="00ED253D"/>
    <w:rsid w:val="00ED3C37"/>
    <w:rsid w:val="00ED643B"/>
    <w:rsid w:val="00EE0295"/>
    <w:rsid w:val="00EF5F58"/>
    <w:rsid w:val="00F01040"/>
    <w:rsid w:val="00F0126E"/>
    <w:rsid w:val="00F04BFB"/>
    <w:rsid w:val="00F05EC3"/>
    <w:rsid w:val="00F1072F"/>
    <w:rsid w:val="00F17C6C"/>
    <w:rsid w:val="00F23259"/>
    <w:rsid w:val="00F265C2"/>
    <w:rsid w:val="00F32BDB"/>
    <w:rsid w:val="00F35D7A"/>
    <w:rsid w:val="00F37C78"/>
    <w:rsid w:val="00F44A8F"/>
    <w:rsid w:val="00F612DD"/>
    <w:rsid w:val="00F6280B"/>
    <w:rsid w:val="00F65CE3"/>
    <w:rsid w:val="00F704B7"/>
    <w:rsid w:val="00F70D6E"/>
    <w:rsid w:val="00F744EA"/>
    <w:rsid w:val="00FA2011"/>
    <w:rsid w:val="00FA6144"/>
    <w:rsid w:val="00FB1764"/>
    <w:rsid w:val="00FB2BAA"/>
    <w:rsid w:val="00FB36D9"/>
    <w:rsid w:val="00FB394F"/>
    <w:rsid w:val="00FC32A9"/>
    <w:rsid w:val="00FD31CC"/>
    <w:rsid w:val="00FD6447"/>
    <w:rsid w:val="00FE0EB5"/>
    <w:rsid w:val="00FE1212"/>
    <w:rsid w:val="00FE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FC5FD120-6E0C-4DB7-9CEA-86A1B6D73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A2A"/>
    <w:rPr>
      <w:sz w:val="24"/>
      <w:szCs w:val="24"/>
    </w:rPr>
  </w:style>
  <w:style w:type="paragraph" w:styleId="1">
    <w:name w:val="heading 1"/>
    <w:basedOn w:val="a"/>
    <w:next w:val="a"/>
    <w:link w:val="10"/>
    <w:qFormat/>
    <w:rsid w:val="00940F84"/>
    <w:pPr>
      <w:keepNext/>
      <w:numPr>
        <w:numId w:val="1"/>
      </w:numPr>
      <w:suppressAutoHyphens/>
      <w:jc w:val="both"/>
      <w:outlineLvl w:val="0"/>
    </w:pPr>
    <w:rPr>
      <w:rFonts w:ascii="a_Timer" w:hAnsi="a_Timer"/>
      <w:sz w:val="28"/>
      <w:lang w:eastAsia="ar-SA"/>
    </w:rPr>
  </w:style>
  <w:style w:type="paragraph" w:styleId="2">
    <w:name w:val="heading 2"/>
    <w:basedOn w:val="a"/>
    <w:next w:val="a"/>
    <w:link w:val="20"/>
    <w:qFormat/>
    <w:rsid w:val="00940F84"/>
    <w:pPr>
      <w:keepNext/>
      <w:numPr>
        <w:ilvl w:val="1"/>
        <w:numId w:val="1"/>
      </w:numPr>
      <w:suppressAutoHyphens/>
      <w:autoSpaceDE w:val="0"/>
      <w:jc w:val="center"/>
      <w:outlineLvl w:val="1"/>
    </w:pPr>
    <w:rPr>
      <w:rFonts w:ascii="a_Timer" w:hAnsi="a_Timer"/>
      <w:b/>
      <w:sz w:val="32"/>
      <w:lang w:eastAsia="ar-SA"/>
    </w:rPr>
  </w:style>
  <w:style w:type="paragraph" w:styleId="3">
    <w:name w:val="heading 3"/>
    <w:basedOn w:val="a"/>
    <w:next w:val="a"/>
    <w:link w:val="30"/>
    <w:qFormat/>
    <w:rsid w:val="00940F84"/>
    <w:pPr>
      <w:keepNext/>
      <w:numPr>
        <w:ilvl w:val="2"/>
        <w:numId w:val="1"/>
      </w:numPr>
      <w:suppressAutoHyphens/>
      <w:outlineLvl w:val="2"/>
    </w:pPr>
    <w:rPr>
      <w:rFonts w:ascii="a_Timer" w:hAnsi="a_Timer"/>
      <w:sz w:val="28"/>
      <w:lang w:eastAsia="ar-SA"/>
    </w:rPr>
  </w:style>
  <w:style w:type="paragraph" w:styleId="4">
    <w:name w:val="heading 4"/>
    <w:basedOn w:val="a"/>
    <w:next w:val="a"/>
    <w:link w:val="40"/>
    <w:qFormat/>
    <w:rsid w:val="00940F84"/>
    <w:pPr>
      <w:keepNext/>
      <w:numPr>
        <w:ilvl w:val="3"/>
        <w:numId w:val="1"/>
      </w:numPr>
      <w:suppressAutoHyphens/>
      <w:jc w:val="center"/>
      <w:outlineLvl w:val="3"/>
    </w:pPr>
    <w:rPr>
      <w:rFonts w:ascii="a_Timer" w:hAnsi="a_Time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B5915"/>
    <w:pPr>
      <w:ind w:firstLine="540"/>
    </w:pPr>
  </w:style>
  <w:style w:type="paragraph" w:styleId="21">
    <w:name w:val="Body Text Indent 2"/>
    <w:basedOn w:val="a"/>
    <w:link w:val="22"/>
    <w:rsid w:val="006B5915"/>
    <w:pPr>
      <w:ind w:left="-180" w:firstLine="888"/>
    </w:pPr>
  </w:style>
  <w:style w:type="paragraph" w:styleId="a5">
    <w:name w:val="Balloon Text"/>
    <w:basedOn w:val="a"/>
    <w:link w:val="a6"/>
    <w:semiHidden/>
    <w:rsid w:val="00ED253D"/>
    <w:rPr>
      <w:rFonts w:ascii="Tahoma" w:hAnsi="Tahoma"/>
      <w:sz w:val="16"/>
      <w:szCs w:val="16"/>
    </w:rPr>
  </w:style>
  <w:style w:type="numbering" w:customStyle="1" w:styleId="11">
    <w:name w:val="Нет списка1"/>
    <w:next w:val="a2"/>
    <w:uiPriority w:val="99"/>
    <w:semiHidden/>
    <w:unhideWhenUsed/>
    <w:rsid w:val="002079C7"/>
  </w:style>
  <w:style w:type="character" w:styleId="a7">
    <w:name w:val="Hyperlink"/>
    <w:uiPriority w:val="99"/>
    <w:semiHidden/>
    <w:unhideWhenUsed/>
    <w:rsid w:val="002079C7"/>
    <w:rPr>
      <w:color w:val="0000FF"/>
      <w:u w:val="single"/>
    </w:rPr>
  </w:style>
  <w:style w:type="character" w:styleId="a8">
    <w:name w:val="FollowedHyperlink"/>
    <w:uiPriority w:val="99"/>
    <w:semiHidden/>
    <w:unhideWhenUsed/>
    <w:rsid w:val="002079C7"/>
    <w:rPr>
      <w:color w:val="800080"/>
      <w:u w:val="single"/>
    </w:rPr>
  </w:style>
  <w:style w:type="paragraph" w:customStyle="1" w:styleId="xl66">
    <w:name w:val="xl66"/>
    <w:basedOn w:val="a"/>
    <w:rsid w:val="002079C7"/>
    <w:pPr>
      <w:spacing w:before="100" w:beforeAutospacing="1" w:after="100" w:afterAutospacing="1"/>
    </w:pPr>
    <w:rPr>
      <w:sz w:val="20"/>
      <w:szCs w:val="20"/>
    </w:rPr>
  </w:style>
  <w:style w:type="paragraph" w:customStyle="1" w:styleId="xl67">
    <w:name w:val="xl67"/>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
    <w:rsid w:val="002079C7"/>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2">
    <w:name w:val="xl72"/>
    <w:basedOn w:val="a"/>
    <w:rsid w:val="002079C7"/>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3">
    <w:name w:val="xl73"/>
    <w:basedOn w:val="a"/>
    <w:rsid w:val="002079C7"/>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74">
    <w:name w:val="xl74"/>
    <w:basedOn w:val="a"/>
    <w:rsid w:val="002079C7"/>
    <w:pPr>
      <w:pBdr>
        <w:top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5">
    <w:name w:val="xl75"/>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6">
    <w:name w:val="xl76"/>
    <w:basedOn w:val="a"/>
    <w:rsid w:val="002079C7"/>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7">
    <w:name w:val="xl77"/>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8">
    <w:name w:val="xl78"/>
    <w:basedOn w:val="a"/>
    <w:rsid w:val="002079C7"/>
    <w:pPr>
      <w:pBdr>
        <w:top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9">
    <w:name w:val="xl79"/>
    <w:basedOn w:val="a"/>
    <w:rsid w:val="002079C7"/>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0">
    <w:name w:val="xl80"/>
    <w:basedOn w:val="a"/>
    <w:rsid w:val="002079C7"/>
    <w:pPr>
      <w:pBdr>
        <w:top w:val="single" w:sz="4" w:space="0" w:color="auto"/>
        <w:left w:val="single" w:sz="4" w:space="0" w:color="auto"/>
        <w:bottom w:val="single" w:sz="4" w:space="0" w:color="auto"/>
      </w:pBdr>
      <w:spacing w:before="100" w:beforeAutospacing="1" w:after="100" w:afterAutospacing="1"/>
      <w:jc w:val="right"/>
    </w:pPr>
    <w:rPr>
      <w:sz w:val="16"/>
      <w:szCs w:val="16"/>
    </w:rPr>
  </w:style>
  <w:style w:type="paragraph" w:customStyle="1" w:styleId="xl81">
    <w:name w:val="xl81"/>
    <w:basedOn w:val="a"/>
    <w:rsid w:val="002079C7"/>
    <w:pPr>
      <w:pBdr>
        <w:top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82">
    <w:name w:val="xl82"/>
    <w:basedOn w:val="a"/>
    <w:rsid w:val="002079C7"/>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83">
    <w:name w:val="xl83"/>
    <w:basedOn w:val="a"/>
    <w:rsid w:val="002079C7"/>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84">
    <w:name w:val="xl84"/>
    <w:basedOn w:val="a"/>
    <w:rsid w:val="002079C7"/>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85">
    <w:name w:val="xl85"/>
    <w:basedOn w:val="a"/>
    <w:rsid w:val="002079C7"/>
    <w:pPr>
      <w:pBdr>
        <w:top w:val="single" w:sz="4" w:space="0" w:color="auto"/>
        <w:left w:val="single" w:sz="4" w:space="0" w:color="auto"/>
      </w:pBdr>
      <w:spacing w:before="100" w:beforeAutospacing="1" w:after="100" w:afterAutospacing="1"/>
      <w:jc w:val="center"/>
    </w:pPr>
    <w:rPr>
      <w:sz w:val="16"/>
      <w:szCs w:val="16"/>
    </w:rPr>
  </w:style>
  <w:style w:type="paragraph" w:customStyle="1" w:styleId="xl86">
    <w:name w:val="xl86"/>
    <w:basedOn w:val="a"/>
    <w:rsid w:val="002079C7"/>
    <w:pPr>
      <w:pBdr>
        <w:top w:val="single" w:sz="4" w:space="0" w:color="auto"/>
        <w:left w:val="single" w:sz="4" w:space="0" w:color="auto"/>
      </w:pBdr>
      <w:spacing w:before="100" w:beforeAutospacing="1" w:after="100" w:afterAutospacing="1"/>
      <w:jc w:val="right"/>
    </w:pPr>
    <w:rPr>
      <w:sz w:val="16"/>
      <w:szCs w:val="16"/>
    </w:rPr>
  </w:style>
  <w:style w:type="paragraph" w:customStyle="1" w:styleId="xl87">
    <w:name w:val="xl87"/>
    <w:basedOn w:val="a"/>
    <w:rsid w:val="002079C7"/>
    <w:pPr>
      <w:pBdr>
        <w:top w:val="single" w:sz="4" w:space="0" w:color="auto"/>
        <w:right w:val="single" w:sz="4" w:space="0" w:color="auto"/>
      </w:pBdr>
      <w:spacing w:before="100" w:beforeAutospacing="1" w:after="100" w:afterAutospacing="1"/>
      <w:jc w:val="right"/>
    </w:pPr>
    <w:rPr>
      <w:sz w:val="16"/>
      <w:szCs w:val="16"/>
    </w:rPr>
  </w:style>
  <w:style w:type="paragraph" w:customStyle="1" w:styleId="xl88">
    <w:name w:val="xl88"/>
    <w:basedOn w:val="a"/>
    <w:rsid w:val="002079C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styleId="a9">
    <w:name w:val="No Spacing"/>
    <w:uiPriority w:val="1"/>
    <w:qFormat/>
    <w:rsid w:val="002079C7"/>
    <w:rPr>
      <w:rFonts w:ascii="Calibri" w:eastAsia="Calibri" w:hAnsi="Calibri"/>
      <w:sz w:val="22"/>
      <w:szCs w:val="22"/>
      <w:lang w:eastAsia="en-US"/>
    </w:rPr>
  </w:style>
  <w:style w:type="numbering" w:customStyle="1" w:styleId="23">
    <w:name w:val="Нет списка2"/>
    <w:next w:val="a2"/>
    <w:uiPriority w:val="99"/>
    <w:semiHidden/>
    <w:unhideWhenUsed/>
    <w:rsid w:val="003260AD"/>
  </w:style>
  <w:style w:type="paragraph" w:customStyle="1" w:styleId="xl89">
    <w:name w:val="xl89"/>
    <w:basedOn w:val="a"/>
    <w:rsid w:val="003260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0">
    <w:name w:val="xl90"/>
    <w:basedOn w:val="a"/>
    <w:rsid w:val="003260AD"/>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91">
    <w:name w:val="xl91"/>
    <w:basedOn w:val="a"/>
    <w:rsid w:val="003260AD"/>
    <w:pPr>
      <w:pBdr>
        <w:top w:val="single" w:sz="4" w:space="0" w:color="auto"/>
        <w:bottom w:val="single" w:sz="4" w:space="0" w:color="auto"/>
      </w:pBdr>
      <w:spacing w:before="100" w:beforeAutospacing="1" w:after="100" w:afterAutospacing="1"/>
      <w:jc w:val="center"/>
    </w:pPr>
    <w:rPr>
      <w:b/>
      <w:bCs/>
    </w:rPr>
  </w:style>
  <w:style w:type="paragraph" w:customStyle="1" w:styleId="xl92">
    <w:name w:val="xl92"/>
    <w:basedOn w:val="a"/>
    <w:rsid w:val="003260AD"/>
    <w:pPr>
      <w:pBdr>
        <w:top w:val="single" w:sz="4" w:space="0" w:color="auto"/>
        <w:bottom w:val="single" w:sz="4" w:space="0" w:color="auto"/>
        <w:right w:val="single" w:sz="4" w:space="0" w:color="auto"/>
      </w:pBdr>
      <w:spacing w:before="100" w:beforeAutospacing="1" w:after="100" w:afterAutospacing="1"/>
      <w:jc w:val="center"/>
    </w:pPr>
    <w:rPr>
      <w:b/>
      <w:bCs/>
    </w:rPr>
  </w:style>
  <w:style w:type="numbering" w:customStyle="1" w:styleId="31">
    <w:name w:val="Нет списка3"/>
    <w:next w:val="a2"/>
    <w:uiPriority w:val="99"/>
    <w:semiHidden/>
    <w:unhideWhenUsed/>
    <w:rsid w:val="000F2D97"/>
  </w:style>
  <w:style w:type="paragraph" w:customStyle="1" w:styleId="xl65">
    <w:name w:val="xl65"/>
    <w:basedOn w:val="a"/>
    <w:rsid w:val="000F2D97"/>
    <w:pPr>
      <w:spacing w:before="100" w:beforeAutospacing="1" w:after="100" w:afterAutospacing="1"/>
    </w:pPr>
    <w:rPr>
      <w:sz w:val="20"/>
      <w:szCs w:val="20"/>
    </w:rPr>
  </w:style>
  <w:style w:type="paragraph" w:customStyle="1" w:styleId="xl93">
    <w:name w:val="xl93"/>
    <w:basedOn w:val="a"/>
    <w:rsid w:val="000F2D97"/>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4">
    <w:name w:val="xl94"/>
    <w:basedOn w:val="a"/>
    <w:rsid w:val="000F2D9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4">
    <w:name w:val="xl64"/>
    <w:basedOn w:val="a"/>
    <w:rsid w:val="002D28B7"/>
    <w:pPr>
      <w:spacing w:before="100" w:beforeAutospacing="1" w:after="100" w:afterAutospacing="1"/>
    </w:pPr>
    <w:rPr>
      <w:rFonts w:ascii="Arial" w:hAnsi="Arial" w:cs="Arial"/>
      <w:sz w:val="16"/>
      <w:szCs w:val="16"/>
    </w:rPr>
  </w:style>
  <w:style w:type="paragraph" w:customStyle="1" w:styleId="aa">
    <w:name w:val="Знак Знак Знак Знак Знак Знак Знак Знак Знак Знак Знак"/>
    <w:basedOn w:val="a"/>
    <w:rsid w:val="00E03D2F"/>
    <w:pPr>
      <w:spacing w:line="240" w:lineRule="exact"/>
      <w:jc w:val="both"/>
    </w:pPr>
    <w:rPr>
      <w:lang w:val="en-US" w:eastAsia="en-US"/>
    </w:rPr>
  </w:style>
  <w:style w:type="paragraph" w:customStyle="1" w:styleId="ab">
    <w:name w:val="Знак Знак Знак Знак Знак Знак Знак"/>
    <w:basedOn w:val="a"/>
    <w:rsid w:val="00E03D2F"/>
    <w:pPr>
      <w:spacing w:line="240" w:lineRule="exact"/>
      <w:jc w:val="both"/>
    </w:pPr>
    <w:rPr>
      <w:lang w:val="en-US" w:eastAsia="en-US"/>
    </w:rPr>
  </w:style>
  <w:style w:type="paragraph" w:styleId="ac">
    <w:name w:val="header"/>
    <w:basedOn w:val="a"/>
    <w:link w:val="ad"/>
    <w:uiPriority w:val="99"/>
    <w:unhideWhenUsed/>
    <w:rsid w:val="00DD0AAB"/>
    <w:pPr>
      <w:tabs>
        <w:tab w:val="center" w:pos="4677"/>
        <w:tab w:val="right" w:pos="9355"/>
      </w:tabs>
    </w:pPr>
  </w:style>
  <w:style w:type="character" w:customStyle="1" w:styleId="ad">
    <w:name w:val="Верхний колонтитул Знак"/>
    <w:link w:val="ac"/>
    <w:uiPriority w:val="99"/>
    <w:rsid w:val="00DD0AAB"/>
    <w:rPr>
      <w:sz w:val="24"/>
      <w:szCs w:val="24"/>
    </w:rPr>
  </w:style>
  <w:style w:type="paragraph" w:styleId="ae">
    <w:name w:val="footer"/>
    <w:basedOn w:val="a"/>
    <w:link w:val="af"/>
    <w:uiPriority w:val="99"/>
    <w:unhideWhenUsed/>
    <w:rsid w:val="00DD0AAB"/>
    <w:pPr>
      <w:tabs>
        <w:tab w:val="center" w:pos="4677"/>
        <w:tab w:val="right" w:pos="9355"/>
      </w:tabs>
    </w:pPr>
  </w:style>
  <w:style w:type="character" w:customStyle="1" w:styleId="af">
    <w:name w:val="Нижний колонтитул Знак"/>
    <w:link w:val="ae"/>
    <w:uiPriority w:val="99"/>
    <w:rsid w:val="00DD0AAB"/>
    <w:rPr>
      <w:sz w:val="24"/>
      <w:szCs w:val="24"/>
    </w:rPr>
  </w:style>
  <w:style w:type="paragraph" w:customStyle="1" w:styleId="xl95">
    <w:name w:val="xl95"/>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7">
    <w:name w:val="xl97"/>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8">
    <w:name w:val="xl98"/>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9">
    <w:name w:val="xl99"/>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0">
    <w:name w:val="xl100"/>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1">
    <w:name w:val="xl101"/>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2">
    <w:name w:val="xl102"/>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3">
    <w:name w:val="xl103"/>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04">
    <w:name w:val="xl104"/>
    <w:basedOn w:val="a"/>
    <w:rsid w:val="008862B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05">
    <w:name w:val="xl105"/>
    <w:basedOn w:val="a"/>
    <w:rsid w:val="008862BA"/>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6">
    <w:name w:val="xl106"/>
    <w:basedOn w:val="a"/>
    <w:rsid w:val="008862BA"/>
    <w:pPr>
      <w:pBdr>
        <w:top w:val="single" w:sz="8"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107">
    <w:name w:val="xl107"/>
    <w:basedOn w:val="a"/>
    <w:rsid w:val="008862BA"/>
    <w:pPr>
      <w:pBdr>
        <w:top w:val="single" w:sz="8" w:space="0" w:color="auto"/>
        <w:bottom w:val="single" w:sz="4" w:space="0" w:color="auto"/>
      </w:pBdr>
      <w:spacing w:before="100" w:beforeAutospacing="1" w:after="100" w:afterAutospacing="1"/>
    </w:pPr>
    <w:rPr>
      <w:rFonts w:ascii="Arial" w:hAnsi="Arial" w:cs="Arial"/>
      <w:sz w:val="16"/>
      <w:szCs w:val="16"/>
    </w:rPr>
  </w:style>
  <w:style w:type="paragraph" w:customStyle="1" w:styleId="xl108">
    <w:name w:val="xl108"/>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09">
    <w:name w:val="xl109"/>
    <w:basedOn w:val="a"/>
    <w:rsid w:val="008862BA"/>
    <w:pPr>
      <w:pBdr>
        <w:top w:val="single" w:sz="8"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110">
    <w:name w:val="xl110"/>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11">
    <w:name w:val="xl111"/>
    <w:basedOn w:val="a"/>
    <w:rsid w:val="008862B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a"/>
    <w:rsid w:val="008862BA"/>
    <w:pPr>
      <w:pBdr>
        <w:top w:val="single" w:sz="8"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3">
    <w:name w:val="xl113"/>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4">
    <w:name w:val="xl114"/>
    <w:basedOn w:val="a"/>
    <w:rsid w:val="008862B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5">
    <w:name w:val="xl115"/>
    <w:basedOn w:val="a"/>
    <w:rsid w:val="008862BA"/>
    <w:pPr>
      <w:pBdr>
        <w:top w:val="single" w:sz="8"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6">
    <w:name w:val="xl116"/>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7">
    <w:name w:val="xl117"/>
    <w:basedOn w:val="a"/>
    <w:rsid w:val="008862BA"/>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b/>
      <w:bCs/>
      <w:sz w:val="16"/>
      <w:szCs w:val="16"/>
    </w:rPr>
  </w:style>
  <w:style w:type="paragraph" w:customStyle="1" w:styleId="xl118">
    <w:name w:val="xl118"/>
    <w:basedOn w:val="a"/>
    <w:rsid w:val="008862BA"/>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19">
    <w:name w:val="xl119"/>
    <w:basedOn w:val="a"/>
    <w:rsid w:val="008862BA"/>
    <w:pPr>
      <w:pBdr>
        <w:top w:val="single" w:sz="8" w:space="0" w:color="auto"/>
        <w:left w:val="single" w:sz="8" w:space="0" w:color="auto"/>
        <w:bottom w:val="single" w:sz="4" w:space="0" w:color="auto"/>
      </w:pBdr>
      <w:spacing w:before="100" w:beforeAutospacing="1" w:after="100" w:afterAutospacing="1"/>
      <w:textAlignment w:val="top"/>
    </w:pPr>
    <w:rPr>
      <w:rFonts w:ascii="Arial" w:hAnsi="Arial" w:cs="Arial"/>
      <w:b/>
      <w:bCs/>
      <w:sz w:val="16"/>
      <w:szCs w:val="16"/>
    </w:rPr>
  </w:style>
  <w:style w:type="paragraph" w:customStyle="1" w:styleId="xl120">
    <w:name w:val="xl120"/>
    <w:basedOn w:val="a"/>
    <w:rsid w:val="008862B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21">
    <w:name w:val="xl121"/>
    <w:basedOn w:val="a"/>
    <w:rsid w:val="008862B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22">
    <w:name w:val="xl122"/>
    <w:basedOn w:val="a"/>
    <w:rsid w:val="008862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3">
    <w:name w:val="xl123"/>
    <w:basedOn w:val="a"/>
    <w:rsid w:val="008862B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6"/>
      <w:szCs w:val="16"/>
    </w:rPr>
  </w:style>
  <w:style w:type="character" w:customStyle="1" w:styleId="22">
    <w:name w:val="Основной текст с отступом 2 Знак"/>
    <w:link w:val="21"/>
    <w:rsid w:val="007C31C3"/>
    <w:rPr>
      <w:sz w:val="24"/>
      <w:szCs w:val="24"/>
    </w:rPr>
  </w:style>
  <w:style w:type="character" w:customStyle="1" w:styleId="10">
    <w:name w:val="Заголовок 1 Знак"/>
    <w:link w:val="1"/>
    <w:rsid w:val="00940F84"/>
    <w:rPr>
      <w:rFonts w:ascii="a_Timer" w:hAnsi="a_Timer"/>
      <w:sz w:val="28"/>
      <w:szCs w:val="24"/>
      <w:lang w:eastAsia="ar-SA"/>
    </w:rPr>
  </w:style>
  <w:style w:type="character" w:customStyle="1" w:styleId="20">
    <w:name w:val="Заголовок 2 Знак"/>
    <w:link w:val="2"/>
    <w:rsid w:val="00940F84"/>
    <w:rPr>
      <w:rFonts w:ascii="a_Timer" w:hAnsi="a_Timer"/>
      <w:b/>
      <w:sz w:val="32"/>
      <w:szCs w:val="24"/>
      <w:lang w:eastAsia="ar-SA"/>
    </w:rPr>
  </w:style>
  <w:style w:type="character" w:customStyle="1" w:styleId="30">
    <w:name w:val="Заголовок 3 Знак"/>
    <w:link w:val="3"/>
    <w:rsid w:val="00940F84"/>
    <w:rPr>
      <w:rFonts w:ascii="a_Timer" w:hAnsi="a_Timer"/>
      <w:sz w:val="28"/>
      <w:szCs w:val="24"/>
      <w:lang w:eastAsia="ar-SA"/>
    </w:rPr>
  </w:style>
  <w:style w:type="character" w:customStyle="1" w:styleId="40">
    <w:name w:val="Заголовок 4 Знак"/>
    <w:link w:val="4"/>
    <w:rsid w:val="00940F84"/>
    <w:rPr>
      <w:rFonts w:ascii="a_Timer" w:hAnsi="a_Timer"/>
      <w:sz w:val="28"/>
      <w:szCs w:val="24"/>
      <w:lang w:eastAsia="ar-SA"/>
    </w:rPr>
  </w:style>
  <w:style w:type="numbering" w:customStyle="1" w:styleId="41">
    <w:name w:val="Нет списка4"/>
    <w:next w:val="a2"/>
    <w:uiPriority w:val="99"/>
    <w:semiHidden/>
    <w:unhideWhenUsed/>
    <w:rsid w:val="00940F84"/>
  </w:style>
  <w:style w:type="paragraph" w:customStyle="1" w:styleId="af0">
    <w:name w:val="Знак Знак"/>
    <w:basedOn w:val="a"/>
    <w:rsid w:val="00940F84"/>
    <w:pPr>
      <w:spacing w:line="240" w:lineRule="exact"/>
      <w:jc w:val="both"/>
    </w:pPr>
    <w:rPr>
      <w:lang w:val="en-US" w:eastAsia="en-US"/>
    </w:rPr>
  </w:style>
  <w:style w:type="character" w:customStyle="1" w:styleId="Absatz-Standardschriftart">
    <w:name w:val="Absatz-Standardschriftart"/>
    <w:rsid w:val="00940F84"/>
  </w:style>
  <w:style w:type="character" w:customStyle="1" w:styleId="WW-Absatz-Standardschriftart">
    <w:name w:val="WW-Absatz-Standardschriftart"/>
    <w:rsid w:val="00940F84"/>
  </w:style>
  <w:style w:type="character" w:customStyle="1" w:styleId="WW-Absatz-Standardschriftart1">
    <w:name w:val="WW-Absatz-Standardschriftart1"/>
    <w:rsid w:val="00940F84"/>
  </w:style>
  <w:style w:type="character" w:customStyle="1" w:styleId="WW-Absatz-Standardschriftart11">
    <w:name w:val="WW-Absatz-Standardschriftart11"/>
    <w:rsid w:val="00940F84"/>
  </w:style>
  <w:style w:type="character" w:customStyle="1" w:styleId="WW-Absatz-Standardschriftart111">
    <w:name w:val="WW-Absatz-Standardschriftart111"/>
    <w:rsid w:val="00940F84"/>
  </w:style>
  <w:style w:type="character" w:customStyle="1" w:styleId="WW-Absatz-Standardschriftart1111">
    <w:name w:val="WW-Absatz-Standardschriftart1111"/>
    <w:rsid w:val="00940F84"/>
  </w:style>
  <w:style w:type="character" w:customStyle="1" w:styleId="WW-Absatz-Standardschriftart11111">
    <w:name w:val="WW-Absatz-Standardschriftart11111"/>
    <w:rsid w:val="00940F84"/>
  </w:style>
  <w:style w:type="character" w:customStyle="1" w:styleId="WW-Absatz-Standardschriftart111111">
    <w:name w:val="WW-Absatz-Standardschriftart111111"/>
    <w:rsid w:val="00940F84"/>
  </w:style>
  <w:style w:type="character" w:customStyle="1" w:styleId="WW-Absatz-Standardschriftart1111111">
    <w:name w:val="WW-Absatz-Standardschriftart1111111"/>
    <w:rsid w:val="00940F84"/>
  </w:style>
  <w:style w:type="character" w:customStyle="1" w:styleId="WW-Absatz-Standardschriftart11111111">
    <w:name w:val="WW-Absatz-Standardschriftart11111111"/>
    <w:rsid w:val="00940F84"/>
  </w:style>
  <w:style w:type="character" w:customStyle="1" w:styleId="WW-Absatz-Standardschriftart111111111">
    <w:name w:val="WW-Absatz-Standardschriftart111111111"/>
    <w:rsid w:val="00940F84"/>
  </w:style>
  <w:style w:type="character" w:customStyle="1" w:styleId="WW-Absatz-Standardschriftart1111111111">
    <w:name w:val="WW-Absatz-Standardschriftart1111111111"/>
    <w:rsid w:val="00940F84"/>
  </w:style>
  <w:style w:type="character" w:customStyle="1" w:styleId="WW-Absatz-Standardschriftart11111111111">
    <w:name w:val="WW-Absatz-Standardschriftart11111111111"/>
    <w:rsid w:val="00940F84"/>
  </w:style>
  <w:style w:type="character" w:customStyle="1" w:styleId="WW-Absatz-Standardschriftart111111111111">
    <w:name w:val="WW-Absatz-Standardschriftart111111111111"/>
    <w:rsid w:val="00940F84"/>
  </w:style>
  <w:style w:type="character" w:customStyle="1" w:styleId="WW-Absatz-Standardschriftart1111111111111">
    <w:name w:val="WW-Absatz-Standardschriftart1111111111111"/>
    <w:rsid w:val="00940F84"/>
  </w:style>
  <w:style w:type="character" w:customStyle="1" w:styleId="WW-Absatz-Standardschriftart11111111111111">
    <w:name w:val="WW-Absatz-Standardschriftart11111111111111"/>
    <w:rsid w:val="00940F84"/>
  </w:style>
  <w:style w:type="character" w:customStyle="1" w:styleId="WW-Absatz-Standardschriftart111111111111111">
    <w:name w:val="WW-Absatz-Standardschriftart111111111111111"/>
    <w:rsid w:val="00940F84"/>
  </w:style>
  <w:style w:type="character" w:customStyle="1" w:styleId="WW-Absatz-Standardschriftart1111111111111111">
    <w:name w:val="WW-Absatz-Standardschriftart1111111111111111"/>
    <w:rsid w:val="00940F84"/>
  </w:style>
  <w:style w:type="character" w:customStyle="1" w:styleId="WW-Absatz-Standardschriftart11111111111111111">
    <w:name w:val="WW-Absatz-Standardschriftart11111111111111111"/>
    <w:rsid w:val="00940F84"/>
  </w:style>
  <w:style w:type="character" w:customStyle="1" w:styleId="WW-Absatz-Standardschriftart111111111111111111">
    <w:name w:val="WW-Absatz-Standardschriftart111111111111111111"/>
    <w:rsid w:val="00940F84"/>
  </w:style>
  <w:style w:type="character" w:customStyle="1" w:styleId="WW-Absatz-Standardschriftart1111111111111111111">
    <w:name w:val="WW-Absatz-Standardschriftart1111111111111111111"/>
    <w:rsid w:val="00940F84"/>
  </w:style>
  <w:style w:type="character" w:customStyle="1" w:styleId="WW-Absatz-Standardschriftart11111111111111111111">
    <w:name w:val="WW-Absatz-Standardschriftart11111111111111111111"/>
    <w:rsid w:val="00940F84"/>
  </w:style>
  <w:style w:type="character" w:customStyle="1" w:styleId="42">
    <w:name w:val="Основной шрифт абзаца4"/>
    <w:rsid w:val="00940F84"/>
  </w:style>
  <w:style w:type="character" w:customStyle="1" w:styleId="WW-Absatz-Standardschriftart111111111111111111111">
    <w:name w:val="WW-Absatz-Standardschriftart111111111111111111111"/>
    <w:rsid w:val="00940F84"/>
  </w:style>
  <w:style w:type="character" w:customStyle="1" w:styleId="WW-Absatz-Standardschriftart1111111111111111111111">
    <w:name w:val="WW-Absatz-Standardschriftart1111111111111111111111"/>
    <w:rsid w:val="00940F84"/>
  </w:style>
  <w:style w:type="character" w:customStyle="1" w:styleId="WW-Absatz-Standardschriftart11111111111111111111111">
    <w:name w:val="WW-Absatz-Standardschriftart11111111111111111111111"/>
    <w:rsid w:val="00940F84"/>
  </w:style>
  <w:style w:type="character" w:customStyle="1" w:styleId="WW-Absatz-Standardschriftart111111111111111111111111">
    <w:name w:val="WW-Absatz-Standardschriftart111111111111111111111111"/>
    <w:rsid w:val="00940F84"/>
  </w:style>
  <w:style w:type="character" w:customStyle="1" w:styleId="WW-Absatz-Standardschriftart1111111111111111111111111">
    <w:name w:val="WW-Absatz-Standardschriftart1111111111111111111111111"/>
    <w:rsid w:val="00940F84"/>
  </w:style>
  <w:style w:type="character" w:customStyle="1" w:styleId="WW-Absatz-Standardschriftart11111111111111111111111111">
    <w:name w:val="WW-Absatz-Standardschriftart11111111111111111111111111"/>
    <w:rsid w:val="00940F84"/>
  </w:style>
  <w:style w:type="character" w:customStyle="1" w:styleId="WW-Absatz-Standardschriftart111111111111111111111111111">
    <w:name w:val="WW-Absatz-Standardschriftart111111111111111111111111111"/>
    <w:rsid w:val="00940F84"/>
  </w:style>
  <w:style w:type="character" w:customStyle="1" w:styleId="WW-Absatz-Standardschriftart1111111111111111111111111111">
    <w:name w:val="WW-Absatz-Standardschriftart1111111111111111111111111111"/>
    <w:rsid w:val="00940F84"/>
  </w:style>
  <w:style w:type="character" w:customStyle="1" w:styleId="WW-Absatz-Standardschriftart11111111111111111111111111111">
    <w:name w:val="WW-Absatz-Standardschriftart11111111111111111111111111111"/>
    <w:rsid w:val="00940F84"/>
  </w:style>
  <w:style w:type="character" w:customStyle="1" w:styleId="WW-Absatz-Standardschriftart111111111111111111111111111111">
    <w:name w:val="WW-Absatz-Standardschriftart111111111111111111111111111111"/>
    <w:rsid w:val="00940F84"/>
  </w:style>
  <w:style w:type="character" w:customStyle="1" w:styleId="WW-Absatz-Standardschriftart1111111111111111111111111111111">
    <w:name w:val="WW-Absatz-Standardschriftart1111111111111111111111111111111"/>
    <w:rsid w:val="00940F84"/>
  </w:style>
  <w:style w:type="character" w:customStyle="1" w:styleId="WW-Absatz-Standardschriftart11111111111111111111111111111111">
    <w:name w:val="WW-Absatz-Standardschriftart11111111111111111111111111111111"/>
    <w:rsid w:val="00940F84"/>
  </w:style>
  <w:style w:type="character" w:customStyle="1" w:styleId="WW-Absatz-Standardschriftart111111111111111111111111111111111">
    <w:name w:val="WW-Absatz-Standardschriftart111111111111111111111111111111111"/>
    <w:rsid w:val="00940F84"/>
  </w:style>
  <w:style w:type="character" w:customStyle="1" w:styleId="WW-Absatz-Standardschriftart1111111111111111111111111111111111">
    <w:name w:val="WW-Absatz-Standardschriftart1111111111111111111111111111111111"/>
    <w:rsid w:val="00940F84"/>
  </w:style>
  <w:style w:type="character" w:customStyle="1" w:styleId="WW-Absatz-Standardschriftart11111111111111111111111111111111111">
    <w:name w:val="WW-Absatz-Standardschriftart11111111111111111111111111111111111"/>
    <w:rsid w:val="00940F84"/>
  </w:style>
  <w:style w:type="character" w:customStyle="1" w:styleId="WW-Absatz-Standardschriftart111111111111111111111111111111111111">
    <w:name w:val="WW-Absatz-Standardschriftart111111111111111111111111111111111111"/>
    <w:rsid w:val="00940F84"/>
  </w:style>
  <w:style w:type="character" w:customStyle="1" w:styleId="WW-Absatz-Standardschriftart1111111111111111111111111111111111111">
    <w:name w:val="WW-Absatz-Standardschriftart1111111111111111111111111111111111111"/>
    <w:rsid w:val="00940F84"/>
  </w:style>
  <w:style w:type="character" w:customStyle="1" w:styleId="WW-Absatz-Standardschriftart11111111111111111111111111111111111111">
    <w:name w:val="WW-Absatz-Standardschriftart11111111111111111111111111111111111111"/>
    <w:rsid w:val="00940F84"/>
  </w:style>
  <w:style w:type="character" w:customStyle="1" w:styleId="WW-Absatz-Standardschriftart111111111111111111111111111111111111111">
    <w:name w:val="WW-Absatz-Standardschriftart111111111111111111111111111111111111111"/>
    <w:rsid w:val="00940F84"/>
  </w:style>
  <w:style w:type="character" w:customStyle="1" w:styleId="WW-Absatz-Standardschriftart1111111111111111111111111111111111111111">
    <w:name w:val="WW-Absatz-Standardschriftart1111111111111111111111111111111111111111"/>
    <w:rsid w:val="00940F84"/>
  </w:style>
  <w:style w:type="character" w:customStyle="1" w:styleId="WW-Absatz-Standardschriftart11111111111111111111111111111111111111111">
    <w:name w:val="WW-Absatz-Standardschriftart11111111111111111111111111111111111111111"/>
    <w:rsid w:val="00940F84"/>
  </w:style>
  <w:style w:type="character" w:customStyle="1" w:styleId="WW-Absatz-Standardschriftart111111111111111111111111111111111111111111">
    <w:name w:val="WW-Absatz-Standardschriftart111111111111111111111111111111111111111111"/>
    <w:rsid w:val="00940F84"/>
  </w:style>
  <w:style w:type="character" w:customStyle="1" w:styleId="WW-Absatz-Standardschriftart1111111111111111111111111111111111111111111">
    <w:name w:val="WW-Absatz-Standardschriftart1111111111111111111111111111111111111111111"/>
    <w:rsid w:val="00940F84"/>
  </w:style>
  <w:style w:type="character" w:customStyle="1" w:styleId="WW-Absatz-Standardschriftart11111111111111111111111111111111111111111111">
    <w:name w:val="WW-Absatz-Standardschriftart11111111111111111111111111111111111111111111"/>
    <w:rsid w:val="00940F84"/>
  </w:style>
  <w:style w:type="character" w:customStyle="1" w:styleId="32">
    <w:name w:val="Основной шрифт абзаца3"/>
    <w:rsid w:val="00940F84"/>
  </w:style>
  <w:style w:type="character" w:customStyle="1" w:styleId="WW-Absatz-Standardschriftart111111111111111111111111111111111111111111111">
    <w:name w:val="WW-Absatz-Standardschriftart111111111111111111111111111111111111111111111"/>
    <w:rsid w:val="00940F84"/>
  </w:style>
  <w:style w:type="character" w:customStyle="1" w:styleId="WW-Absatz-Standardschriftart1111111111111111111111111111111111111111111111">
    <w:name w:val="WW-Absatz-Standardschriftart1111111111111111111111111111111111111111111111"/>
    <w:rsid w:val="00940F84"/>
  </w:style>
  <w:style w:type="character" w:customStyle="1" w:styleId="WW-Absatz-Standardschriftart11111111111111111111111111111111111111111111111">
    <w:name w:val="WW-Absatz-Standardschriftart11111111111111111111111111111111111111111111111"/>
    <w:rsid w:val="00940F84"/>
  </w:style>
  <w:style w:type="character" w:customStyle="1" w:styleId="WW-Absatz-Standardschriftart111111111111111111111111111111111111111111111111">
    <w:name w:val="WW-Absatz-Standardschriftart111111111111111111111111111111111111111111111111"/>
    <w:rsid w:val="00940F84"/>
  </w:style>
  <w:style w:type="character" w:customStyle="1" w:styleId="WW-Absatz-Standardschriftart1111111111111111111111111111111111111111111111111">
    <w:name w:val="WW-Absatz-Standardschriftart1111111111111111111111111111111111111111111111111"/>
    <w:rsid w:val="00940F84"/>
  </w:style>
  <w:style w:type="character" w:customStyle="1" w:styleId="WW-Absatz-Standardschriftart11111111111111111111111111111111111111111111111111">
    <w:name w:val="WW-Absatz-Standardschriftart11111111111111111111111111111111111111111111111111"/>
    <w:rsid w:val="00940F84"/>
  </w:style>
  <w:style w:type="character" w:customStyle="1" w:styleId="WW-Absatz-Standardschriftart111111111111111111111111111111111111111111111111111">
    <w:name w:val="WW-Absatz-Standardschriftart111111111111111111111111111111111111111111111111111"/>
    <w:rsid w:val="00940F84"/>
  </w:style>
  <w:style w:type="character" w:customStyle="1" w:styleId="WW-Absatz-Standardschriftart1111111111111111111111111111111111111111111111111111">
    <w:name w:val="WW-Absatz-Standardschriftart1111111111111111111111111111111111111111111111111111"/>
    <w:rsid w:val="00940F84"/>
  </w:style>
  <w:style w:type="character" w:customStyle="1" w:styleId="WW-Absatz-Standardschriftart11111111111111111111111111111111111111111111111111111">
    <w:name w:val="WW-Absatz-Standardschriftart11111111111111111111111111111111111111111111111111111"/>
    <w:rsid w:val="00940F84"/>
  </w:style>
  <w:style w:type="character" w:customStyle="1" w:styleId="WW-Absatz-Standardschriftart111111111111111111111111111111111111111111111111111111">
    <w:name w:val="WW-Absatz-Standardschriftart111111111111111111111111111111111111111111111111111111"/>
    <w:rsid w:val="00940F84"/>
  </w:style>
  <w:style w:type="character" w:customStyle="1" w:styleId="WW-Absatz-Standardschriftart1111111111111111111111111111111111111111111111111111111">
    <w:name w:val="WW-Absatz-Standardschriftart1111111111111111111111111111111111111111111111111111111"/>
    <w:rsid w:val="00940F84"/>
  </w:style>
  <w:style w:type="character" w:customStyle="1" w:styleId="WW-Absatz-Standardschriftart11111111111111111111111111111111111111111111111111111111">
    <w:name w:val="WW-Absatz-Standardschriftart11111111111111111111111111111111111111111111111111111111"/>
    <w:rsid w:val="00940F84"/>
  </w:style>
  <w:style w:type="character" w:customStyle="1" w:styleId="WW-Absatz-Standardschriftart111111111111111111111111111111111111111111111111111111111">
    <w:name w:val="WW-Absatz-Standardschriftart111111111111111111111111111111111111111111111111111111111"/>
    <w:rsid w:val="00940F84"/>
  </w:style>
  <w:style w:type="character" w:customStyle="1" w:styleId="WW-Absatz-Standardschriftart1111111111111111111111111111111111111111111111111111111111">
    <w:name w:val="WW-Absatz-Standardschriftart1111111111111111111111111111111111111111111111111111111111"/>
    <w:rsid w:val="00940F84"/>
  </w:style>
  <w:style w:type="character" w:customStyle="1" w:styleId="WW-Absatz-Standardschriftart11111111111111111111111111111111111111111111111111111111111">
    <w:name w:val="WW-Absatz-Standardschriftart11111111111111111111111111111111111111111111111111111111111"/>
    <w:rsid w:val="00940F84"/>
  </w:style>
  <w:style w:type="character" w:customStyle="1" w:styleId="WW-Absatz-Standardschriftart111111111111111111111111111111111111111111111111111111111111">
    <w:name w:val="WW-Absatz-Standardschriftart111111111111111111111111111111111111111111111111111111111111"/>
    <w:rsid w:val="00940F84"/>
  </w:style>
  <w:style w:type="character" w:customStyle="1" w:styleId="WW-Absatz-Standardschriftart1111111111111111111111111111111111111111111111111111111111111">
    <w:name w:val="WW-Absatz-Standardschriftart1111111111111111111111111111111111111111111111111111111111111"/>
    <w:rsid w:val="00940F84"/>
  </w:style>
  <w:style w:type="character" w:customStyle="1" w:styleId="24">
    <w:name w:val="Основной шрифт абзаца2"/>
    <w:rsid w:val="00940F84"/>
  </w:style>
  <w:style w:type="character" w:customStyle="1" w:styleId="WW-Absatz-Standardschriftart11111111111111111111111111111111111111111111111111111111111111">
    <w:name w:val="WW-Absatz-Standardschriftart11111111111111111111111111111111111111111111111111111111111111"/>
    <w:rsid w:val="00940F84"/>
  </w:style>
  <w:style w:type="character" w:customStyle="1" w:styleId="WW-Absatz-Standardschriftart111111111111111111111111111111111111111111111111111111111111111">
    <w:name w:val="WW-Absatz-Standardschriftart111111111111111111111111111111111111111111111111111111111111111"/>
    <w:rsid w:val="00940F84"/>
  </w:style>
  <w:style w:type="character" w:customStyle="1" w:styleId="WW-Absatz-Standardschriftart1111111111111111111111111111111111111111111111111111111111111111">
    <w:name w:val="WW-Absatz-Standardschriftart1111111111111111111111111111111111111111111111111111111111111111"/>
    <w:rsid w:val="00940F84"/>
  </w:style>
  <w:style w:type="character" w:customStyle="1" w:styleId="WW-Absatz-Standardschriftart11111111111111111111111111111111111111111111111111111111111111111">
    <w:name w:val="WW-Absatz-Standardschriftart11111111111111111111111111111111111111111111111111111111111111111"/>
    <w:rsid w:val="00940F84"/>
  </w:style>
  <w:style w:type="character" w:customStyle="1" w:styleId="WW-Absatz-Standardschriftart111111111111111111111111111111111111111111111111111111111111111111">
    <w:name w:val="WW-Absatz-Standardschriftart111111111111111111111111111111111111111111111111111111111111111111"/>
    <w:rsid w:val="00940F84"/>
  </w:style>
  <w:style w:type="character" w:customStyle="1" w:styleId="WW-Absatz-Standardschriftart1111111111111111111111111111111111111111111111111111111111111111111">
    <w:name w:val="WW-Absatz-Standardschriftart1111111111111111111111111111111111111111111111111111111111111111111"/>
    <w:rsid w:val="00940F84"/>
  </w:style>
  <w:style w:type="character" w:customStyle="1" w:styleId="WW-Absatz-Standardschriftart11111111111111111111111111111111111111111111111111111111111111111111">
    <w:name w:val="WW-Absatz-Standardschriftart11111111111111111111111111111111111111111111111111111111111111111111"/>
    <w:rsid w:val="00940F84"/>
  </w:style>
  <w:style w:type="character" w:customStyle="1" w:styleId="WW-Absatz-Standardschriftart111111111111111111111111111111111111111111111111111111111111111111111">
    <w:name w:val="WW-Absatz-Standardschriftart111111111111111111111111111111111111111111111111111111111111111111111"/>
    <w:rsid w:val="00940F84"/>
  </w:style>
  <w:style w:type="character" w:customStyle="1" w:styleId="WW8Num2z1">
    <w:name w:val="WW8Num2z1"/>
    <w:rsid w:val="00940F84"/>
    <w:rPr>
      <w:rFonts w:ascii="Times New Roman" w:eastAsia="Times New Roman" w:hAnsi="Times New Roman" w:cs="Times New Roman"/>
    </w:rPr>
  </w:style>
  <w:style w:type="character" w:customStyle="1" w:styleId="WW8Num4z0">
    <w:name w:val="WW8Num4z0"/>
    <w:rsid w:val="00940F84"/>
    <w:rPr>
      <w:rFonts w:ascii="Times New Roman" w:eastAsia="Times New Roman" w:hAnsi="Times New Roman" w:cs="Times New Roman"/>
    </w:rPr>
  </w:style>
  <w:style w:type="character" w:customStyle="1" w:styleId="WW8Num4z1">
    <w:name w:val="WW8Num4z1"/>
    <w:rsid w:val="00940F84"/>
    <w:rPr>
      <w:rFonts w:ascii="Courier New" w:hAnsi="Courier New"/>
    </w:rPr>
  </w:style>
  <w:style w:type="character" w:customStyle="1" w:styleId="WW8Num4z2">
    <w:name w:val="WW8Num4z2"/>
    <w:rsid w:val="00940F84"/>
    <w:rPr>
      <w:rFonts w:ascii="Wingdings" w:hAnsi="Wingdings"/>
    </w:rPr>
  </w:style>
  <w:style w:type="character" w:customStyle="1" w:styleId="WW8Num4z3">
    <w:name w:val="WW8Num4z3"/>
    <w:rsid w:val="00940F84"/>
    <w:rPr>
      <w:rFonts w:ascii="Symbol" w:hAnsi="Symbol"/>
    </w:rPr>
  </w:style>
  <w:style w:type="character" w:customStyle="1" w:styleId="WW8Num5z0">
    <w:name w:val="WW8Num5z0"/>
    <w:rsid w:val="00940F84"/>
    <w:rPr>
      <w:rFonts w:ascii="Times New Roman" w:eastAsia="Times New Roman" w:hAnsi="Times New Roman" w:cs="Times New Roman"/>
    </w:rPr>
  </w:style>
  <w:style w:type="character" w:customStyle="1" w:styleId="WW8Num5z1">
    <w:name w:val="WW8Num5z1"/>
    <w:rsid w:val="00940F84"/>
    <w:rPr>
      <w:rFonts w:ascii="Courier New" w:hAnsi="Courier New"/>
    </w:rPr>
  </w:style>
  <w:style w:type="character" w:customStyle="1" w:styleId="WW8Num5z2">
    <w:name w:val="WW8Num5z2"/>
    <w:rsid w:val="00940F84"/>
    <w:rPr>
      <w:rFonts w:ascii="Wingdings" w:hAnsi="Wingdings"/>
    </w:rPr>
  </w:style>
  <w:style w:type="character" w:customStyle="1" w:styleId="WW8Num5z3">
    <w:name w:val="WW8Num5z3"/>
    <w:rsid w:val="00940F84"/>
    <w:rPr>
      <w:rFonts w:ascii="Symbol" w:hAnsi="Symbol"/>
    </w:rPr>
  </w:style>
  <w:style w:type="character" w:customStyle="1" w:styleId="12">
    <w:name w:val="Основной шрифт абзаца1"/>
    <w:rsid w:val="00940F84"/>
  </w:style>
  <w:style w:type="character" w:customStyle="1" w:styleId="af1">
    <w:name w:val="Символ сноски"/>
    <w:rsid w:val="00940F84"/>
    <w:rPr>
      <w:vertAlign w:val="superscript"/>
    </w:rPr>
  </w:style>
  <w:style w:type="character" w:customStyle="1" w:styleId="13">
    <w:name w:val="Знак сноски1"/>
    <w:rsid w:val="00940F84"/>
    <w:rPr>
      <w:vertAlign w:val="superscript"/>
    </w:rPr>
  </w:style>
  <w:style w:type="character" w:customStyle="1" w:styleId="af2">
    <w:name w:val="Символ нумерации"/>
    <w:rsid w:val="00940F84"/>
  </w:style>
  <w:style w:type="character" w:customStyle="1" w:styleId="af3">
    <w:name w:val="Маркеры списка"/>
    <w:rsid w:val="00940F84"/>
    <w:rPr>
      <w:rFonts w:ascii="StarSymbol" w:eastAsia="StarSymbol" w:hAnsi="StarSymbol" w:cs="StarSymbol"/>
      <w:sz w:val="18"/>
      <w:szCs w:val="18"/>
    </w:rPr>
  </w:style>
  <w:style w:type="paragraph" w:customStyle="1" w:styleId="af4">
    <w:name w:val="Заголовок"/>
    <w:basedOn w:val="a"/>
    <w:next w:val="af5"/>
    <w:rsid w:val="00940F84"/>
    <w:pPr>
      <w:keepNext/>
      <w:suppressAutoHyphens/>
      <w:spacing w:before="240" w:after="120"/>
    </w:pPr>
    <w:rPr>
      <w:rFonts w:ascii="Arial" w:eastAsia="MS Mincho" w:hAnsi="Arial" w:cs="Tahoma"/>
      <w:sz w:val="28"/>
      <w:szCs w:val="28"/>
      <w:lang w:eastAsia="ar-SA"/>
    </w:rPr>
  </w:style>
  <w:style w:type="paragraph" w:styleId="af5">
    <w:name w:val="Body Text"/>
    <w:basedOn w:val="a"/>
    <w:link w:val="af6"/>
    <w:rsid w:val="00940F84"/>
    <w:pPr>
      <w:suppressAutoHyphens/>
      <w:jc w:val="both"/>
    </w:pPr>
    <w:rPr>
      <w:rFonts w:ascii="a_Timer" w:hAnsi="a_Timer"/>
      <w:sz w:val="28"/>
      <w:lang w:eastAsia="ar-SA"/>
    </w:rPr>
  </w:style>
  <w:style w:type="character" w:customStyle="1" w:styleId="af6">
    <w:name w:val="Основной текст Знак"/>
    <w:link w:val="af5"/>
    <w:rsid w:val="00940F84"/>
    <w:rPr>
      <w:rFonts w:ascii="a_Timer" w:hAnsi="a_Timer"/>
      <w:sz w:val="28"/>
      <w:szCs w:val="24"/>
      <w:lang w:eastAsia="ar-SA"/>
    </w:rPr>
  </w:style>
  <w:style w:type="paragraph" w:styleId="af7">
    <w:name w:val="List"/>
    <w:basedOn w:val="af5"/>
    <w:rsid w:val="00940F84"/>
    <w:rPr>
      <w:rFonts w:ascii="Arial" w:hAnsi="Arial" w:cs="Tahoma"/>
    </w:rPr>
  </w:style>
  <w:style w:type="paragraph" w:customStyle="1" w:styleId="43">
    <w:name w:val="Название4"/>
    <w:basedOn w:val="a"/>
    <w:rsid w:val="00940F84"/>
    <w:pPr>
      <w:suppressLineNumbers/>
      <w:suppressAutoHyphens/>
      <w:spacing w:before="120" w:after="120"/>
    </w:pPr>
    <w:rPr>
      <w:rFonts w:ascii="Arial" w:hAnsi="Arial" w:cs="Tahoma"/>
      <w:i/>
      <w:iCs/>
      <w:sz w:val="20"/>
      <w:lang w:eastAsia="ar-SA"/>
    </w:rPr>
  </w:style>
  <w:style w:type="paragraph" w:customStyle="1" w:styleId="44">
    <w:name w:val="Указатель4"/>
    <w:basedOn w:val="a"/>
    <w:rsid w:val="00940F84"/>
    <w:pPr>
      <w:suppressLineNumbers/>
      <w:suppressAutoHyphens/>
    </w:pPr>
    <w:rPr>
      <w:rFonts w:ascii="Arial" w:hAnsi="Arial" w:cs="Tahoma"/>
      <w:lang w:eastAsia="ar-SA"/>
    </w:rPr>
  </w:style>
  <w:style w:type="paragraph" w:customStyle="1" w:styleId="33">
    <w:name w:val="Название3"/>
    <w:basedOn w:val="a"/>
    <w:rsid w:val="00940F84"/>
    <w:pPr>
      <w:suppressLineNumbers/>
      <w:suppressAutoHyphens/>
      <w:spacing w:before="120" w:after="120"/>
    </w:pPr>
    <w:rPr>
      <w:rFonts w:ascii="Arial" w:hAnsi="Arial" w:cs="Tahoma"/>
      <w:i/>
      <w:iCs/>
      <w:sz w:val="20"/>
      <w:lang w:eastAsia="ar-SA"/>
    </w:rPr>
  </w:style>
  <w:style w:type="paragraph" w:customStyle="1" w:styleId="34">
    <w:name w:val="Указатель3"/>
    <w:basedOn w:val="a"/>
    <w:rsid w:val="00940F84"/>
    <w:pPr>
      <w:suppressLineNumbers/>
      <w:suppressAutoHyphens/>
    </w:pPr>
    <w:rPr>
      <w:rFonts w:ascii="Arial" w:hAnsi="Arial" w:cs="Tahoma"/>
      <w:lang w:eastAsia="ar-SA"/>
    </w:rPr>
  </w:style>
  <w:style w:type="paragraph" w:customStyle="1" w:styleId="25">
    <w:name w:val="Название2"/>
    <w:basedOn w:val="a"/>
    <w:rsid w:val="00940F84"/>
    <w:pPr>
      <w:suppressLineNumbers/>
      <w:suppressAutoHyphens/>
      <w:spacing w:before="120" w:after="120"/>
    </w:pPr>
    <w:rPr>
      <w:rFonts w:ascii="Arial" w:hAnsi="Arial" w:cs="Tahoma"/>
      <w:i/>
      <w:iCs/>
      <w:sz w:val="20"/>
      <w:lang w:eastAsia="ar-SA"/>
    </w:rPr>
  </w:style>
  <w:style w:type="paragraph" w:customStyle="1" w:styleId="26">
    <w:name w:val="Указатель2"/>
    <w:basedOn w:val="a"/>
    <w:rsid w:val="00940F84"/>
    <w:pPr>
      <w:suppressLineNumbers/>
      <w:suppressAutoHyphens/>
    </w:pPr>
    <w:rPr>
      <w:rFonts w:ascii="Arial" w:hAnsi="Arial" w:cs="Tahoma"/>
      <w:lang w:eastAsia="ar-SA"/>
    </w:rPr>
  </w:style>
  <w:style w:type="paragraph" w:customStyle="1" w:styleId="14">
    <w:name w:val="Название1"/>
    <w:basedOn w:val="a"/>
    <w:rsid w:val="00940F84"/>
    <w:pPr>
      <w:suppressLineNumbers/>
      <w:suppressAutoHyphens/>
      <w:spacing w:before="120" w:after="120"/>
    </w:pPr>
    <w:rPr>
      <w:rFonts w:ascii="Arial" w:hAnsi="Arial" w:cs="Tahoma"/>
      <w:i/>
      <w:iCs/>
      <w:sz w:val="20"/>
      <w:lang w:eastAsia="ar-SA"/>
    </w:rPr>
  </w:style>
  <w:style w:type="paragraph" w:customStyle="1" w:styleId="15">
    <w:name w:val="Указатель1"/>
    <w:basedOn w:val="a"/>
    <w:rsid w:val="00940F84"/>
    <w:pPr>
      <w:suppressLineNumbers/>
      <w:suppressAutoHyphens/>
    </w:pPr>
    <w:rPr>
      <w:rFonts w:ascii="Arial" w:hAnsi="Arial" w:cs="Tahoma"/>
      <w:lang w:eastAsia="ar-SA"/>
    </w:rPr>
  </w:style>
  <w:style w:type="character" w:customStyle="1" w:styleId="a4">
    <w:name w:val="Основной текст с отступом Знак"/>
    <w:link w:val="a3"/>
    <w:rsid w:val="00940F84"/>
    <w:rPr>
      <w:sz w:val="24"/>
      <w:szCs w:val="24"/>
    </w:rPr>
  </w:style>
  <w:style w:type="paragraph" w:customStyle="1" w:styleId="210">
    <w:name w:val="Основной текст с отступом 21"/>
    <w:basedOn w:val="a"/>
    <w:rsid w:val="00940F84"/>
    <w:pPr>
      <w:suppressAutoHyphens/>
      <w:ind w:left="3540" w:hanging="3540"/>
      <w:jc w:val="both"/>
    </w:pPr>
    <w:rPr>
      <w:rFonts w:ascii="a_Timer" w:hAnsi="a_Timer"/>
      <w:sz w:val="28"/>
      <w:lang w:eastAsia="ar-SA"/>
    </w:rPr>
  </w:style>
  <w:style w:type="paragraph" w:customStyle="1" w:styleId="310">
    <w:name w:val="Основной текст с отступом 31"/>
    <w:basedOn w:val="a"/>
    <w:rsid w:val="00940F84"/>
    <w:pPr>
      <w:suppressAutoHyphens/>
      <w:ind w:firstLine="340"/>
    </w:pPr>
    <w:rPr>
      <w:rFonts w:ascii="a_Timer" w:hAnsi="a_Timer"/>
      <w:sz w:val="28"/>
      <w:lang w:eastAsia="ar-SA"/>
    </w:rPr>
  </w:style>
  <w:style w:type="paragraph" w:customStyle="1" w:styleId="211">
    <w:name w:val="Основной текст 21"/>
    <w:basedOn w:val="a"/>
    <w:rsid w:val="00940F84"/>
    <w:pPr>
      <w:suppressAutoHyphens/>
    </w:pPr>
    <w:rPr>
      <w:rFonts w:ascii="a_Timer" w:hAnsi="a_Timer"/>
      <w:sz w:val="28"/>
      <w:lang w:eastAsia="ar-SA"/>
    </w:rPr>
  </w:style>
  <w:style w:type="paragraph" w:customStyle="1" w:styleId="311">
    <w:name w:val="Основной текст 31"/>
    <w:basedOn w:val="a"/>
    <w:rsid w:val="00940F84"/>
    <w:pPr>
      <w:suppressAutoHyphens/>
      <w:jc w:val="center"/>
    </w:pPr>
    <w:rPr>
      <w:rFonts w:ascii="a_Timer" w:hAnsi="a_Timer"/>
      <w:sz w:val="28"/>
      <w:lang w:eastAsia="ar-SA"/>
    </w:rPr>
  </w:style>
  <w:style w:type="paragraph" w:styleId="af8">
    <w:name w:val="footnote text"/>
    <w:basedOn w:val="a"/>
    <w:link w:val="af9"/>
    <w:semiHidden/>
    <w:rsid w:val="00940F84"/>
    <w:pPr>
      <w:suppressLineNumbers/>
      <w:suppressAutoHyphens/>
      <w:ind w:left="283" w:hanging="283"/>
    </w:pPr>
    <w:rPr>
      <w:sz w:val="20"/>
      <w:szCs w:val="20"/>
      <w:lang w:eastAsia="ar-SA"/>
    </w:rPr>
  </w:style>
  <w:style w:type="character" w:customStyle="1" w:styleId="af9">
    <w:name w:val="Текст сноски Знак"/>
    <w:link w:val="af8"/>
    <w:semiHidden/>
    <w:rsid w:val="00940F84"/>
    <w:rPr>
      <w:lang w:eastAsia="ar-SA"/>
    </w:rPr>
  </w:style>
  <w:style w:type="paragraph" w:customStyle="1" w:styleId="ConsPlusNormal">
    <w:name w:val="ConsPlusNormal"/>
    <w:rsid w:val="00940F84"/>
    <w:pPr>
      <w:suppressAutoHyphens/>
      <w:autoSpaceDE w:val="0"/>
      <w:ind w:firstLine="720"/>
    </w:pPr>
    <w:rPr>
      <w:rFonts w:ascii="Arial" w:eastAsia="Arial" w:hAnsi="Arial" w:cs="Arial"/>
      <w:lang w:eastAsia="ar-SA"/>
    </w:rPr>
  </w:style>
  <w:style w:type="paragraph" w:customStyle="1" w:styleId="afa">
    <w:name w:val="Содержимое таблицы"/>
    <w:basedOn w:val="a"/>
    <w:rsid w:val="00940F84"/>
    <w:pPr>
      <w:suppressLineNumbers/>
      <w:suppressAutoHyphens/>
    </w:pPr>
    <w:rPr>
      <w:lang w:eastAsia="ar-SA"/>
    </w:rPr>
  </w:style>
  <w:style w:type="paragraph" w:customStyle="1" w:styleId="afb">
    <w:name w:val="Заголовок таблицы"/>
    <w:basedOn w:val="afa"/>
    <w:rsid w:val="00940F84"/>
    <w:pPr>
      <w:jc w:val="center"/>
    </w:pPr>
    <w:rPr>
      <w:b/>
      <w:bCs/>
    </w:rPr>
  </w:style>
  <w:style w:type="paragraph" w:styleId="afc">
    <w:name w:val="Normal (Web)"/>
    <w:basedOn w:val="a"/>
    <w:rsid w:val="00940F84"/>
    <w:pPr>
      <w:suppressAutoHyphens/>
      <w:spacing w:before="280" w:after="280"/>
    </w:pPr>
    <w:rPr>
      <w:lang w:eastAsia="ar-SA"/>
    </w:rPr>
  </w:style>
  <w:style w:type="paragraph" w:customStyle="1" w:styleId="afd">
    <w:name w:val="Содержимое врезки"/>
    <w:basedOn w:val="af5"/>
    <w:rsid w:val="00940F84"/>
  </w:style>
  <w:style w:type="paragraph" w:customStyle="1" w:styleId="330">
    <w:name w:val="Основной текст 33"/>
    <w:basedOn w:val="a"/>
    <w:rsid w:val="00940F84"/>
    <w:pPr>
      <w:suppressAutoHyphens/>
      <w:jc w:val="center"/>
    </w:pPr>
    <w:rPr>
      <w:rFonts w:ascii="a_Timer" w:hAnsi="a_Timer"/>
      <w:sz w:val="28"/>
      <w:lang w:eastAsia="ar-SA"/>
    </w:rPr>
  </w:style>
  <w:style w:type="paragraph" w:customStyle="1" w:styleId="320">
    <w:name w:val="Основной текст 32"/>
    <w:basedOn w:val="a"/>
    <w:rsid w:val="00940F84"/>
    <w:pPr>
      <w:suppressAutoHyphens/>
      <w:jc w:val="center"/>
    </w:pPr>
    <w:rPr>
      <w:rFonts w:ascii="a_Timer" w:hAnsi="a_Timer"/>
      <w:sz w:val="28"/>
      <w:lang w:eastAsia="ar-SA"/>
    </w:rPr>
  </w:style>
  <w:style w:type="paragraph" w:customStyle="1" w:styleId="ConsPlusNonformat">
    <w:name w:val="ConsPlusNonformat"/>
    <w:rsid w:val="00940F84"/>
    <w:pPr>
      <w:widowControl w:val="0"/>
      <w:autoSpaceDE w:val="0"/>
      <w:autoSpaceDN w:val="0"/>
      <w:adjustRightInd w:val="0"/>
    </w:pPr>
    <w:rPr>
      <w:rFonts w:ascii="Courier New" w:hAnsi="Courier New" w:cs="Courier New"/>
    </w:rPr>
  </w:style>
  <w:style w:type="character" w:styleId="afe">
    <w:name w:val="page number"/>
    <w:rsid w:val="00940F84"/>
  </w:style>
  <w:style w:type="table" w:styleId="aff">
    <w:name w:val="Table Grid"/>
    <w:basedOn w:val="a1"/>
    <w:uiPriority w:val="59"/>
    <w:rsid w:val="00940F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40F84"/>
    <w:pPr>
      <w:widowControl w:val="0"/>
      <w:autoSpaceDE w:val="0"/>
      <w:autoSpaceDN w:val="0"/>
      <w:adjustRightInd w:val="0"/>
    </w:pPr>
    <w:rPr>
      <w:rFonts w:ascii="Arial" w:hAnsi="Arial" w:cs="Arial"/>
      <w:b/>
      <w:bCs/>
    </w:rPr>
  </w:style>
  <w:style w:type="paragraph" w:customStyle="1" w:styleId="ConsNonformat">
    <w:name w:val="ConsNonformat"/>
    <w:rsid w:val="00940F84"/>
    <w:pPr>
      <w:widowControl w:val="0"/>
      <w:autoSpaceDE w:val="0"/>
      <w:autoSpaceDN w:val="0"/>
      <w:adjustRightInd w:val="0"/>
    </w:pPr>
    <w:rPr>
      <w:rFonts w:ascii="Courier New" w:hAnsi="Courier New" w:cs="Courier New"/>
      <w:sz w:val="16"/>
      <w:szCs w:val="16"/>
    </w:rPr>
  </w:style>
  <w:style w:type="paragraph" w:styleId="aff0">
    <w:name w:val="Title"/>
    <w:basedOn w:val="a"/>
    <w:link w:val="aff1"/>
    <w:qFormat/>
    <w:rsid w:val="00940F84"/>
    <w:pPr>
      <w:jc w:val="center"/>
    </w:pPr>
    <w:rPr>
      <w:sz w:val="32"/>
    </w:rPr>
  </w:style>
  <w:style w:type="character" w:customStyle="1" w:styleId="aff1">
    <w:name w:val="Название Знак"/>
    <w:link w:val="aff0"/>
    <w:rsid w:val="00940F84"/>
    <w:rPr>
      <w:sz w:val="32"/>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940F84"/>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 Знак Знак Знак Знак Знак1"/>
    <w:basedOn w:val="a"/>
    <w:rsid w:val="00940F84"/>
    <w:pPr>
      <w:spacing w:line="240" w:lineRule="exact"/>
      <w:jc w:val="both"/>
    </w:pPr>
    <w:rPr>
      <w:lang w:val="en-US" w:eastAsia="en-US"/>
    </w:rPr>
  </w:style>
  <w:style w:type="paragraph" w:customStyle="1" w:styleId="ConsNormal">
    <w:name w:val="ConsNormal"/>
    <w:rsid w:val="00940F84"/>
    <w:pPr>
      <w:suppressAutoHyphens/>
      <w:autoSpaceDE w:val="0"/>
      <w:ind w:firstLine="720"/>
    </w:pPr>
    <w:rPr>
      <w:rFonts w:ascii="Arial" w:eastAsia="Arial" w:hAnsi="Arial" w:cs="Arial"/>
      <w:lang w:eastAsia="ar-SA"/>
    </w:rPr>
  </w:style>
  <w:style w:type="character" w:customStyle="1" w:styleId="aff2">
    <w:name w:val="Основной текст_"/>
    <w:link w:val="35"/>
    <w:rsid w:val="00940F84"/>
    <w:rPr>
      <w:rFonts w:ascii="Arial Unicode MS" w:eastAsia="Arial Unicode MS" w:hAnsi="Arial Unicode MS" w:cs="Arial Unicode MS"/>
      <w:color w:val="000000"/>
      <w:sz w:val="28"/>
      <w:szCs w:val="28"/>
      <w:shd w:val="clear" w:color="auto" w:fill="FFFFFF"/>
    </w:rPr>
  </w:style>
  <w:style w:type="character" w:customStyle="1" w:styleId="27">
    <w:name w:val="Основной текст2"/>
    <w:rsid w:val="00940F84"/>
    <w:rPr>
      <w:rFonts w:ascii="Arial Unicode MS" w:eastAsia="Arial Unicode MS" w:hAnsi="Arial Unicode MS" w:cs="Arial Unicode MS"/>
      <w:color w:val="000000"/>
      <w:sz w:val="28"/>
      <w:szCs w:val="28"/>
      <w:u w:val="single"/>
      <w:lang w:eastAsia="ru-RU" w:bidi="ar-SA"/>
    </w:rPr>
  </w:style>
  <w:style w:type="character" w:customStyle="1" w:styleId="45">
    <w:name w:val="Основной текст (4)_"/>
    <w:link w:val="46"/>
    <w:rsid w:val="00940F84"/>
    <w:rPr>
      <w:rFonts w:ascii="Arial Unicode MS" w:eastAsia="Arial Unicode MS" w:hAnsi="Arial Unicode MS" w:cs="Arial Unicode MS"/>
      <w:color w:val="000000"/>
      <w:sz w:val="29"/>
      <w:szCs w:val="29"/>
      <w:shd w:val="clear" w:color="auto" w:fill="FFFFFF"/>
    </w:rPr>
  </w:style>
  <w:style w:type="paragraph" w:customStyle="1" w:styleId="35">
    <w:name w:val="Основной текст3"/>
    <w:basedOn w:val="a"/>
    <w:link w:val="aff2"/>
    <w:rsid w:val="00940F84"/>
    <w:pPr>
      <w:shd w:val="clear" w:color="auto" w:fill="FFFFFF"/>
      <w:spacing w:line="0" w:lineRule="atLeast"/>
    </w:pPr>
    <w:rPr>
      <w:rFonts w:ascii="Arial Unicode MS" w:eastAsia="Arial Unicode MS" w:hAnsi="Arial Unicode MS"/>
      <w:color w:val="000000"/>
      <w:sz w:val="28"/>
      <w:szCs w:val="28"/>
    </w:rPr>
  </w:style>
  <w:style w:type="paragraph" w:customStyle="1" w:styleId="46">
    <w:name w:val="Основной текст (4)"/>
    <w:basedOn w:val="a"/>
    <w:link w:val="45"/>
    <w:rsid w:val="00940F84"/>
    <w:pPr>
      <w:shd w:val="clear" w:color="auto" w:fill="FFFFFF"/>
      <w:spacing w:after="60" w:line="0" w:lineRule="atLeast"/>
    </w:pPr>
    <w:rPr>
      <w:rFonts w:ascii="Arial Unicode MS" w:eastAsia="Arial Unicode MS" w:hAnsi="Arial Unicode MS"/>
      <w:color w:val="000000"/>
      <w:sz w:val="29"/>
      <w:szCs w:val="29"/>
    </w:rPr>
  </w:style>
  <w:style w:type="character" w:customStyle="1" w:styleId="a6">
    <w:name w:val="Текст выноски Знак"/>
    <w:link w:val="a5"/>
    <w:semiHidden/>
    <w:rsid w:val="00940F84"/>
    <w:rPr>
      <w:rFonts w:ascii="Tahoma" w:hAnsi="Tahoma" w:cs="Tahoma"/>
      <w:sz w:val="16"/>
      <w:szCs w:val="16"/>
    </w:rPr>
  </w:style>
  <w:style w:type="numbering" w:customStyle="1" w:styleId="110">
    <w:name w:val="Нет списка11"/>
    <w:next w:val="a2"/>
    <w:semiHidden/>
    <w:unhideWhenUsed/>
    <w:rsid w:val="00940F84"/>
  </w:style>
  <w:style w:type="numbering" w:customStyle="1" w:styleId="212">
    <w:name w:val="Нет списка21"/>
    <w:next w:val="a2"/>
    <w:semiHidden/>
    <w:unhideWhenUsed/>
    <w:rsid w:val="00940F84"/>
  </w:style>
  <w:style w:type="numbering" w:customStyle="1" w:styleId="312">
    <w:name w:val="Нет списка31"/>
    <w:next w:val="a2"/>
    <w:semiHidden/>
    <w:unhideWhenUsed/>
    <w:rsid w:val="00940F84"/>
  </w:style>
  <w:style w:type="paragraph" w:customStyle="1" w:styleId="aff3">
    <w:name w:val="Знак Знак Знак Знак Знак Знак Знак Знак Знак Знак Знак Знак Знак"/>
    <w:basedOn w:val="a"/>
    <w:rsid w:val="00940F84"/>
    <w:pPr>
      <w:spacing w:line="240" w:lineRule="exact"/>
      <w:jc w:val="both"/>
    </w:pPr>
    <w:rPr>
      <w:lang w:val="en-US" w:eastAsia="en-US"/>
    </w:rPr>
  </w:style>
  <w:style w:type="paragraph" w:customStyle="1" w:styleId="aff4">
    <w:name w:val="Знак Знак Знак Знак Знак Знак Знак Знак Знак"/>
    <w:basedOn w:val="a"/>
    <w:rsid w:val="00940F84"/>
    <w:pPr>
      <w:spacing w:line="240" w:lineRule="exact"/>
      <w:jc w:val="both"/>
    </w:pPr>
    <w:rPr>
      <w:lang w:val="en-US" w:eastAsia="en-US"/>
    </w:rPr>
  </w:style>
  <w:style w:type="numbering" w:customStyle="1" w:styleId="410">
    <w:name w:val="Нет списка41"/>
    <w:next w:val="a2"/>
    <w:uiPriority w:val="99"/>
    <w:semiHidden/>
    <w:unhideWhenUsed/>
    <w:rsid w:val="00940F84"/>
  </w:style>
  <w:style w:type="numbering" w:customStyle="1" w:styleId="111">
    <w:name w:val="Нет списка111"/>
    <w:next w:val="a2"/>
    <w:uiPriority w:val="99"/>
    <w:semiHidden/>
    <w:unhideWhenUsed/>
    <w:rsid w:val="00940F84"/>
  </w:style>
  <w:style w:type="numbering" w:customStyle="1" w:styleId="2110">
    <w:name w:val="Нет списка211"/>
    <w:next w:val="a2"/>
    <w:uiPriority w:val="99"/>
    <w:semiHidden/>
    <w:unhideWhenUsed/>
    <w:rsid w:val="00940F84"/>
  </w:style>
  <w:style w:type="numbering" w:customStyle="1" w:styleId="3110">
    <w:name w:val="Нет списка311"/>
    <w:next w:val="a2"/>
    <w:uiPriority w:val="99"/>
    <w:semiHidden/>
    <w:unhideWhenUsed/>
    <w:rsid w:val="00940F84"/>
  </w:style>
  <w:style w:type="numbering" w:customStyle="1" w:styleId="5">
    <w:name w:val="Нет списка5"/>
    <w:next w:val="a2"/>
    <w:uiPriority w:val="99"/>
    <w:semiHidden/>
    <w:unhideWhenUsed/>
    <w:rsid w:val="00940F84"/>
  </w:style>
  <w:style w:type="numbering" w:customStyle="1" w:styleId="120">
    <w:name w:val="Нет списка12"/>
    <w:next w:val="a2"/>
    <w:uiPriority w:val="99"/>
    <w:semiHidden/>
    <w:unhideWhenUsed/>
    <w:rsid w:val="00940F84"/>
  </w:style>
  <w:style w:type="numbering" w:customStyle="1" w:styleId="220">
    <w:name w:val="Нет списка22"/>
    <w:next w:val="a2"/>
    <w:uiPriority w:val="99"/>
    <w:semiHidden/>
    <w:unhideWhenUsed/>
    <w:rsid w:val="00940F84"/>
  </w:style>
  <w:style w:type="numbering" w:customStyle="1" w:styleId="322">
    <w:name w:val="Нет списка32"/>
    <w:next w:val="a2"/>
    <w:uiPriority w:val="99"/>
    <w:semiHidden/>
    <w:unhideWhenUsed/>
    <w:rsid w:val="00940F84"/>
  </w:style>
  <w:style w:type="numbering" w:customStyle="1" w:styleId="6">
    <w:name w:val="Нет списка6"/>
    <w:next w:val="a2"/>
    <w:uiPriority w:val="99"/>
    <w:semiHidden/>
    <w:unhideWhenUsed/>
    <w:rsid w:val="00940F84"/>
  </w:style>
  <w:style w:type="numbering" w:customStyle="1" w:styleId="7">
    <w:name w:val="Нет списка7"/>
    <w:next w:val="a2"/>
    <w:uiPriority w:val="99"/>
    <w:semiHidden/>
    <w:unhideWhenUsed/>
    <w:rsid w:val="00940F84"/>
  </w:style>
  <w:style w:type="numbering" w:customStyle="1" w:styleId="130">
    <w:name w:val="Нет списка13"/>
    <w:next w:val="a2"/>
    <w:uiPriority w:val="99"/>
    <w:semiHidden/>
    <w:unhideWhenUsed/>
    <w:rsid w:val="00940F84"/>
  </w:style>
  <w:style w:type="numbering" w:customStyle="1" w:styleId="230">
    <w:name w:val="Нет списка23"/>
    <w:next w:val="a2"/>
    <w:uiPriority w:val="99"/>
    <w:semiHidden/>
    <w:unhideWhenUsed/>
    <w:rsid w:val="00940F84"/>
  </w:style>
  <w:style w:type="numbering" w:customStyle="1" w:styleId="331">
    <w:name w:val="Нет списка33"/>
    <w:next w:val="a2"/>
    <w:uiPriority w:val="99"/>
    <w:semiHidden/>
    <w:unhideWhenUsed/>
    <w:rsid w:val="00940F84"/>
  </w:style>
  <w:style w:type="paragraph" w:customStyle="1" w:styleId="font5">
    <w:name w:val="font5"/>
    <w:basedOn w:val="a"/>
    <w:rsid w:val="00940F84"/>
    <w:pPr>
      <w:spacing w:before="100" w:beforeAutospacing="1" w:after="100" w:afterAutospacing="1"/>
    </w:pPr>
    <w:rPr>
      <w:rFonts w:ascii="Arial" w:hAnsi="Arial" w:cs="Arial"/>
      <w:color w:val="000000"/>
      <w:sz w:val="16"/>
      <w:szCs w:val="16"/>
    </w:rPr>
  </w:style>
  <w:style w:type="paragraph" w:customStyle="1" w:styleId="xl124">
    <w:name w:val="xl124"/>
    <w:basedOn w:val="a"/>
    <w:rsid w:val="00940F84"/>
    <w:pPr>
      <w:pBdr>
        <w:top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25">
    <w:name w:val="xl125"/>
    <w:basedOn w:val="a"/>
    <w:rsid w:val="00940F84"/>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center"/>
    </w:pPr>
    <w:rPr>
      <w:rFonts w:ascii="Arial" w:hAnsi="Arial" w:cs="Arial"/>
      <w:b/>
      <w:bCs/>
      <w:sz w:val="16"/>
      <w:szCs w:val="16"/>
    </w:rPr>
  </w:style>
  <w:style w:type="paragraph" w:customStyle="1" w:styleId="xl126">
    <w:name w:val="xl126"/>
    <w:basedOn w:val="a"/>
    <w:rsid w:val="00940F84"/>
    <w:pPr>
      <w:pBdr>
        <w:top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27">
    <w:name w:val="xl127"/>
    <w:basedOn w:val="a"/>
    <w:rsid w:val="00940F8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28">
    <w:name w:val="xl128"/>
    <w:basedOn w:val="a"/>
    <w:rsid w:val="00940F84"/>
    <w:pPr>
      <w:pBdr>
        <w:top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129">
    <w:name w:val="xl129"/>
    <w:basedOn w:val="a"/>
    <w:rsid w:val="00940F84"/>
    <w:pPr>
      <w:pBdr>
        <w:top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30">
    <w:name w:val="xl130"/>
    <w:basedOn w:val="a"/>
    <w:rsid w:val="00940F84"/>
    <w:pPr>
      <w:pBdr>
        <w:top w:val="single" w:sz="8" w:space="0" w:color="auto"/>
        <w:lef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31">
    <w:name w:val="xl131"/>
    <w:basedOn w:val="a"/>
    <w:rsid w:val="00940F84"/>
    <w:pPr>
      <w:pBdr>
        <w:top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32">
    <w:name w:val="xl132"/>
    <w:basedOn w:val="a"/>
    <w:rsid w:val="00940F84"/>
    <w:pPr>
      <w:pBdr>
        <w:left w:val="single" w:sz="8" w:space="0" w:color="auto"/>
        <w:right w:val="single" w:sz="8" w:space="0" w:color="auto"/>
      </w:pBdr>
      <w:spacing w:before="100" w:beforeAutospacing="1" w:after="100" w:afterAutospacing="1"/>
      <w:jc w:val="center"/>
      <w:textAlignment w:val="center"/>
    </w:pPr>
    <w:rPr>
      <w:rFonts w:ascii="Arial" w:hAnsi="Arial" w:cs="Arial"/>
      <w:b/>
      <w:bCs/>
      <w:sz w:val="20"/>
      <w:szCs w:val="20"/>
    </w:rPr>
  </w:style>
  <w:style w:type="paragraph" w:customStyle="1" w:styleId="xl133">
    <w:name w:val="xl133"/>
    <w:basedOn w:val="a"/>
    <w:rsid w:val="00940F84"/>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rPr>
  </w:style>
  <w:style w:type="paragraph" w:customStyle="1" w:styleId="xl134">
    <w:name w:val="xl134"/>
    <w:basedOn w:val="a"/>
    <w:rsid w:val="00940F84"/>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sz w:val="18"/>
      <w:szCs w:val="18"/>
    </w:rPr>
  </w:style>
  <w:style w:type="paragraph" w:customStyle="1" w:styleId="xl135">
    <w:name w:val="xl135"/>
    <w:basedOn w:val="a"/>
    <w:rsid w:val="00940F84"/>
    <w:pPr>
      <w:pBdr>
        <w:top w:val="single" w:sz="8" w:space="0" w:color="auto"/>
      </w:pBdr>
      <w:spacing w:before="100" w:beforeAutospacing="1" w:after="100" w:afterAutospacing="1"/>
    </w:pPr>
    <w:rPr>
      <w:rFonts w:ascii="Arial" w:hAnsi="Arial" w:cs="Arial"/>
      <w:sz w:val="20"/>
      <w:szCs w:val="20"/>
    </w:rPr>
  </w:style>
  <w:style w:type="paragraph" w:customStyle="1" w:styleId="xl136">
    <w:name w:val="xl136"/>
    <w:basedOn w:val="a"/>
    <w:rsid w:val="00940F84"/>
    <w:pPr>
      <w:pBdr>
        <w:top w:val="single" w:sz="8" w:space="0" w:color="auto"/>
      </w:pBdr>
      <w:spacing w:before="100" w:beforeAutospacing="1" w:after="100" w:afterAutospacing="1"/>
      <w:textAlignment w:val="center"/>
    </w:pPr>
    <w:rPr>
      <w:rFonts w:ascii="Arial" w:hAnsi="Arial" w:cs="Arial"/>
      <w:b/>
      <w:bCs/>
      <w:sz w:val="18"/>
      <w:szCs w:val="18"/>
    </w:rPr>
  </w:style>
  <w:style w:type="paragraph" w:customStyle="1" w:styleId="xl137">
    <w:name w:val="xl137"/>
    <w:basedOn w:val="a"/>
    <w:rsid w:val="00940F84"/>
    <w:pPr>
      <w:pBdr>
        <w:top w:val="single" w:sz="8" w:space="0" w:color="auto"/>
        <w:left w:val="single" w:sz="8" w:space="0" w:color="auto"/>
      </w:pBdr>
      <w:spacing w:before="100" w:beforeAutospacing="1" w:after="100" w:afterAutospacing="1"/>
      <w:textAlignment w:val="center"/>
    </w:pPr>
    <w:rPr>
      <w:rFonts w:ascii="Arial" w:hAnsi="Arial" w:cs="Arial"/>
      <w:sz w:val="18"/>
      <w:szCs w:val="18"/>
    </w:rPr>
  </w:style>
  <w:style w:type="paragraph" w:customStyle="1" w:styleId="xl138">
    <w:name w:val="xl138"/>
    <w:basedOn w:val="a"/>
    <w:rsid w:val="00940F84"/>
    <w:pPr>
      <w:pBdr>
        <w:left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39">
    <w:name w:val="xl139"/>
    <w:basedOn w:val="a"/>
    <w:rsid w:val="00940F8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40">
    <w:name w:val="xl140"/>
    <w:basedOn w:val="a"/>
    <w:rsid w:val="00940F84"/>
    <w:pPr>
      <w:pBdr>
        <w:top w:val="single" w:sz="4" w:space="0" w:color="auto"/>
        <w:left w:val="single" w:sz="8" w:space="0" w:color="auto"/>
        <w:bottom w:val="single" w:sz="4" w:space="0" w:color="auto"/>
      </w:pBdr>
      <w:spacing w:before="100" w:beforeAutospacing="1" w:after="100" w:afterAutospacing="1"/>
      <w:textAlignment w:val="top"/>
    </w:pPr>
    <w:rPr>
      <w:rFonts w:ascii="Arial" w:hAnsi="Arial" w:cs="Arial"/>
      <w:b/>
      <w:bCs/>
      <w:sz w:val="16"/>
      <w:szCs w:val="16"/>
    </w:rPr>
  </w:style>
  <w:style w:type="paragraph" w:customStyle="1" w:styleId="xl141">
    <w:name w:val="xl141"/>
    <w:basedOn w:val="a"/>
    <w:rsid w:val="00940F84"/>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42">
    <w:name w:val="xl142"/>
    <w:basedOn w:val="a"/>
    <w:rsid w:val="00940F84"/>
    <w:pPr>
      <w:pBdr>
        <w:top w:val="single" w:sz="4" w:space="0" w:color="auto"/>
        <w:left w:val="single" w:sz="8" w:space="0" w:color="auto"/>
        <w:bottom w:val="single" w:sz="8" w:space="0" w:color="auto"/>
      </w:pBdr>
      <w:spacing w:before="100" w:beforeAutospacing="1" w:after="100" w:afterAutospacing="1"/>
      <w:textAlignment w:val="top"/>
    </w:pPr>
    <w:rPr>
      <w:rFonts w:ascii="Arial" w:hAnsi="Arial" w:cs="Arial"/>
      <w:b/>
      <w:bCs/>
      <w:sz w:val="16"/>
      <w:szCs w:val="16"/>
    </w:rPr>
  </w:style>
  <w:style w:type="paragraph" w:customStyle="1" w:styleId="xl143">
    <w:name w:val="xl143"/>
    <w:basedOn w:val="a"/>
    <w:rsid w:val="00940F8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44">
    <w:name w:val="xl144"/>
    <w:basedOn w:val="a"/>
    <w:rsid w:val="00940F84"/>
    <w:pPr>
      <w:pBdr>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5">
    <w:name w:val="xl145"/>
    <w:basedOn w:val="a"/>
    <w:rsid w:val="00940F84"/>
    <w:pPr>
      <w:pBdr>
        <w:top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a"/>
    <w:rsid w:val="00940F84"/>
    <w:pPr>
      <w:pBdr>
        <w:left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7">
    <w:name w:val="xl147"/>
    <w:basedOn w:val="a"/>
    <w:rsid w:val="00940F84"/>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8">
    <w:name w:val="xl148"/>
    <w:basedOn w:val="a"/>
    <w:rsid w:val="00940F84"/>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49">
    <w:name w:val="xl149"/>
    <w:basedOn w:val="a"/>
    <w:rsid w:val="00940F8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a"/>
    <w:rsid w:val="00940F84"/>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51">
    <w:name w:val="xl151"/>
    <w:basedOn w:val="a"/>
    <w:rsid w:val="00940F8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52">
    <w:name w:val="xl152"/>
    <w:basedOn w:val="a"/>
    <w:rsid w:val="00940F84"/>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53">
    <w:name w:val="xl153"/>
    <w:basedOn w:val="a"/>
    <w:rsid w:val="00940F84"/>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54">
    <w:name w:val="xl154"/>
    <w:basedOn w:val="a"/>
    <w:rsid w:val="00940F8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55">
    <w:name w:val="xl155"/>
    <w:basedOn w:val="a"/>
    <w:rsid w:val="00940F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56">
    <w:name w:val="xl156"/>
    <w:basedOn w:val="a"/>
    <w:rsid w:val="00940F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57">
    <w:name w:val="xl157"/>
    <w:basedOn w:val="a"/>
    <w:rsid w:val="00940F84"/>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font6">
    <w:name w:val="font6"/>
    <w:basedOn w:val="a"/>
    <w:rsid w:val="00940F84"/>
    <w:pPr>
      <w:spacing w:before="100" w:beforeAutospacing="1" w:after="100" w:afterAutospacing="1"/>
    </w:pPr>
    <w:rPr>
      <w:sz w:val="21"/>
      <w:szCs w:val="21"/>
    </w:rPr>
  </w:style>
  <w:style w:type="paragraph" w:customStyle="1" w:styleId="xl158">
    <w:name w:val="xl158"/>
    <w:basedOn w:val="a"/>
    <w:rsid w:val="00D171E2"/>
    <w:pPr>
      <w:pBdr>
        <w:bottom w:val="single" w:sz="8" w:space="0" w:color="auto"/>
      </w:pBdr>
      <w:spacing w:before="100" w:beforeAutospacing="1" w:after="100" w:afterAutospacing="1"/>
    </w:pPr>
    <w:rPr>
      <w:rFonts w:ascii="Arial" w:hAnsi="Arial" w:cs="Arial"/>
      <w:color w:val="FFFFFF"/>
      <w:sz w:val="20"/>
      <w:szCs w:val="20"/>
    </w:rPr>
  </w:style>
  <w:style w:type="paragraph" w:customStyle="1" w:styleId="xl63">
    <w:name w:val="xl63"/>
    <w:basedOn w:val="a"/>
    <w:rsid w:val="002B3CE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159">
    <w:name w:val="xl159"/>
    <w:basedOn w:val="a"/>
    <w:rsid w:val="009F29A3"/>
    <w:pPr>
      <w:pBdr>
        <w:top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0">
    <w:name w:val="xl160"/>
    <w:basedOn w:val="a"/>
    <w:rsid w:val="009F29A3"/>
    <w:pPr>
      <w:pBdr>
        <w:top w:val="single" w:sz="8" w:space="0" w:color="auto"/>
        <w:left w:val="single" w:sz="8" w:space="0" w:color="auto"/>
      </w:pBdr>
      <w:spacing w:before="100" w:beforeAutospacing="1" w:after="100" w:afterAutospacing="1"/>
      <w:jc w:val="center"/>
      <w:textAlignment w:val="center"/>
    </w:pPr>
    <w:rPr>
      <w:b/>
      <w:bCs/>
      <w:sz w:val="16"/>
      <w:szCs w:val="16"/>
    </w:rPr>
  </w:style>
  <w:style w:type="paragraph" w:customStyle="1" w:styleId="xl161">
    <w:name w:val="xl161"/>
    <w:basedOn w:val="a"/>
    <w:rsid w:val="009F29A3"/>
    <w:pPr>
      <w:pBdr>
        <w:top w:val="single" w:sz="8" w:space="0" w:color="auto"/>
      </w:pBdr>
      <w:spacing w:before="100" w:beforeAutospacing="1" w:after="100" w:afterAutospacing="1"/>
      <w:jc w:val="center"/>
      <w:textAlignment w:val="center"/>
    </w:pPr>
    <w:rPr>
      <w:b/>
      <w:bCs/>
      <w:sz w:val="16"/>
      <w:szCs w:val="16"/>
    </w:rPr>
  </w:style>
  <w:style w:type="paragraph" w:customStyle="1" w:styleId="xl162">
    <w:name w:val="xl162"/>
    <w:basedOn w:val="a"/>
    <w:rsid w:val="009F29A3"/>
    <w:pPr>
      <w:pBdr>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3">
    <w:name w:val="xl163"/>
    <w:basedOn w:val="a"/>
    <w:rsid w:val="009F29A3"/>
    <w:pPr>
      <w:pBdr>
        <w:left w:val="single" w:sz="8" w:space="0" w:color="auto"/>
      </w:pBdr>
      <w:spacing w:before="100" w:beforeAutospacing="1" w:after="100" w:afterAutospacing="1"/>
      <w:jc w:val="center"/>
      <w:textAlignment w:val="center"/>
    </w:pPr>
    <w:rPr>
      <w:b/>
      <w:bCs/>
      <w:sz w:val="16"/>
      <w:szCs w:val="16"/>
    </w:rPr>
  </w:style>
  <w:style w:type="paragraph" w:customStyle="1" w:styleId="xl164">
    <w:name w:val="xl164"/>
    <w:basedOn w:val="a"/>
    <w:rsid w:val="009F29A3"/>
    <w:pPr>
      <w:pBdr>
        <w:top w:val="single" w:sz="8" w:space="0" w:color="auto"/>
        <w:left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165">
    <w:name w:val="xl165"/>
    <w:basedOn w:val="a"/>
    <w:rsid w:val="009F29A3"/>
    <w:pPr>
      <w:pBdr>
        <w:top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166">
    <w:name w:val="xl166"/>
    <w:basedOn w:val="a"/>
    <w:rsid w:val="009F29A3"/>
    <w:pPr>
      <w:pBdr>
        <w:left w:val="single" w:sz="8" w:space="0" w:color="auto"/>
      </w:pBdr>
      <w:spacing w:before="100" w:beforeAutospacing="1" w:after="100" w:afterAutospacing="1"/>
      <w:jc w:val="center"/>
      <w:textAlignment w:val="top"/>
    </w:pPr>
    <w:rPr>
      <w:b/>
      <w:bCs/>
      <w:sz w:val="16"/>
      <w:szCs w:val="16"/>
    </w:rPr>
  </w:style>
  <w:style w:type="paragraph" w:customStyle="1" w:styleId="xl167">
    <w:name w:val="xl167"/>
    <w:basedOn w:val="a"/>
    <w:rsid w:val="009F29A3"/>
    <w:pPr>
      <w:pBdr>
        <w:left w:val="single" w:sz="8" w:space="0" w:color="auto"/>
        <w:bottom w:val="single" w:sz="8" w:space="0" w:color="auto"/>
      </w:pBdr>
      <w:spacing w:before="100" w:beforeAutospacing="1" w:after="100" w:afterAutospacing="1"/>
      <w:jc w:val="center"/>
      <w:textAlignment w:val="top"/>
    </w:pPr>
    <w:rPr>
      <w:b/>
      <w:bCs/>
      <w:sz w:val="16"/>
      <w:szCs w:val="16"/>
    </w:rPr>
  </w:style>
  <w:style w:type="paragraph" w:customStyle="1" w:styleId="xl168">
    <w:name w:val="xl168"/>
    <w:basedOn w:val="a"/>
    <w:rsid w:val="009F29A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9">
    <w:name w:val="xl169"/>
    <w:basedOn w:val="a"/>
    <w:rsid w:val="009F29A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0">
    <w:name w:val="xl170"/>
    <w:basedOn w:val="a"/>
    <w:rsid w:val="009F29A3"/>
    <w:pPr>
      <w:pBdr>
        <w:top w:val="single" w:sz="8" w:space="0" w:color="auto"/>
        <w:left w:val="single" w:sz="8" w:space="0" w:color="auto"/>
      </w:pBdr>
      <w:spacing w:before="100" w:beforeAutospacing="1" w:after="100" w:afterAutospacing="1"/>
    </w:pPr>
  </w:style>
  <w:style w:type="paragraph" w:customStyle="1" w:styleId="xl171">
    <w:name w:val="xl171"/>
    <w:basedOn w:val="a"/>
    <w:rsid w:val="009F29A3"/>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2">
    <w:name w:val="xl172"/>
    <w:basedOn w:val="a"/>
    <w:rsid w:val="009F29A3"/>
    <w:pPr>
      <w:pBdr>
        <w:top w:val="single" w:sz="8" w:space="0" w:color="auto"/>
      </w:pBdr>
      <w:spacing w:before="100" w:beforeAutospacing="1" w:after="100" w:afterAutospacing="1"/>
    </w:pPr>
  </w:style>
  <w:style w:type="paragraph" w:customStyle="1" w:styleId="xl173">
    <w:name w:val="xl173"/>
    <w:basedOn w:val="a"/>
    <w:rsid w:val="009F29A3"/>
    <w:pPr>
      <w:pBdr>
        <w:top w:val="single" w:sz="8" w:space="0" w:color="auto"/>
        <w:left w:val="single" w:sz="8" w:space="0" w:color="auto"/>
      </w:pBdr>
      <w:spacing w:before="100" w:beforeAutospacing="1" w:after="100" w:afterAutospacing="1"/>
    </w:pPr>
  </w:style>
  <w:style w:type="paragraph" w:customStyle="1" w:styleId="xl174">
    <w:name w:val="xl174"/>
    <w:basedOn w:val="a"/>
    <w:rsid w:val="009F29A3"/>
    <w:pPr>
      <w:pBdr>
        <w:bottom w:val="single" w:sz="8" w:space="0" w:color="auto"/>
      </w:pBdr>
      <w:spacing w:before="100" w:beforeAutospacing="1" w:after="100" w:afterAutospacing="1"/>
    </w:pPr>
  </w:style>
  <w:style w:type="paragraph" w:customStyle="1" w:styleId="xl175">
    <w:name w:val="xl175"/>
    <w:basedOn w:val="a"/>
    <w:rsid w:val="009F29A3"/>
    <w:pPr>
      <w:spacing w:before="100" w:beforeAutospacing="1" w:after="100" w:afterAutospacing="1"/>
    </w:pPr>
  </w:style>
  <w:style w:type="paragraph" w:customStyle="1" w:styleId="xl176">
    <w:name w:val="xl176"/>
    <w:basedOn w:val="a"/>
    <w:rsid w:val="009F29A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7">
    <w:name w:val="xl177"/>
    <w:basedOn w:val="a"/>
    <w:rsid w:val="009F29A3"/>
    <w:pPr>
      <w:pBdr>
        <w:top w:val="single" w:sz="4" w:space="0" w:color="auto"/>
        <w:left w:val="single" w:sz="4" w:space="0" w:color="auto"/>
        <w:bottom w:val="single" w:sz="4" w:space="0" w:color="auto"/>
      </w:pBdr>
      <w:spacing w:before="100" w:beforeAutospacing="1" w:after="100" w:afterAutospacing="1"/>
      <w:jc w:val="right"/>
      <w:textAlignment w:val="center"/>
    </w:pPr>
    <w:rPr>
      <w:b/>
      <w:bCs/>
      <w:sz w:val="16"/>
      <w:szCs w:val="16"/>
    </w:rPr>
  </w:style>
  <w:style w:type="paragraph" w:customStyle="1" w:styleId="xl178">
    <w:name w:val="xl178"/>
    <w:basedOn w:val="a"/>
    <w:rsid w:val="009F29A3"/>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79">
    <w:name w:val="xl179"/>
    <w:basedOn w:val="a"/>
    <w:rsid w:val="009F29A3"/>
    <w:pPr>
      <w:pBdr>
        <w:top w:val="single" w:sz="4" w:space="0" w:color="auto"/>
        <w:left w:val="single" w:sz="4" w:space="0" w:color="auto"/>
        <w:bottom w:val="single" w:sz="4" w:space="0" w:color="auto"/>
      </w:pBdr>
      <w:spacing w:before="100" w:beforeAutospacing="1" w:after="100" w:afterAutospacing="1"/>
      <w:textAlignment w:val="center"/>
    </w:pPr>
    <w:rPr>
      <w:b/>
      <w:bCs/>
      <w:sz w:val="16"/>
      <w:szCs w:val="16"/>
    </w:rPr>
  </w:style>
  <w:style w:type="paragraph" w:customStyle="1" w:styleId="xl180">
    <w:name w:val="xl180"/>
    <w:basedOn w:val="a"/>
    <w:rsid w:val="009F29A3"/>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81">
    <w:name w:val="xl181"/>
    <w:basedOn w:val="a"/>
    <w:rsid w:val="009F29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82">
    <w:name w:val="xl182"/>
    <w:basedOn w:val="a"/>
    <w:rsid w:val="009F29A3"/>
    <w:pPr>
      <w:pBdr>
        <w:top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183">
    <w:name w:val="xl183"/>
    <w:basedOn w:val="a"/>
    <w:rsid w:val="009F29A3"/>
    <w:pPr>
      <w:pBdr>
        <w:top w:val="single" w:sz="4" w:space="0" w:color="auto"/>
        <w:left w:val="single" w:sz="4" w:space="0" w:color="auto"/>
        <w:bottom w:val="single" w:sz="4" w:space="0" w:color="auto"/>
      </w:pBdr>
      <w:spacing w:before="100" w:beforeAutospacing="1" w:after="100" w:afterAutospacing="1"/>
      <w:jc w:val="right"/>
      <w:textAlignment w:val="center"/>
    </w:pPr>
    <w:rPr>
      <w:b/>
      <w:bCs/>
      <w:sz w:val="16"/>
      <w:szCs w:val="16"/>
    </w:rPr>
  </w:style>
  <w:style w:type="paragraph" w:customStyle="1" w:styleId="xl184">
    <w:name w:val="xl184"/>
    <w:basedOn w:val="a"/>
    <w:rsid w:val="009F29A3"/>
    <w:pPr>
      <w:pBdr>
        <w:top w:val="single" w:sz="4" w:space="0" w:color="auto"/>
        <w:left w:val="single" w:sz="4" w:space="0" w:color="auto"/>
        <w:bottom w:val="single" w:sz="4" w:space="0" w:color="auto"/>
      </w:pBdr>
      <w:shd w:val="clear" w:color="000000" w:fill="FFFF99"/>
      <w:spacing w:before="100" w:beforeAutospacing="1" w:after="100" w:afterAutospacing="1"/>
      <w:jc w:val="right"/>
      <w:textAlignment w:val="center"/>
    </w:pPr>
    <w:rPr>
      <w:b/>
      <w:bCs/>
      <w:sz w:val="16"/>
      <w:szCs w:val="16"/>
    </w:rPr>
  </w:style>
  <w:style w:type="paragraph" w:customStyle="1" w:styleId="xl185">
    <w:name w:val="xl185"/>
    <w:basedOn w:val="a"/>
    <w:rsid w:val="009F29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b/>
      <w:bCs/>
      <w:sz w:val="16"/>
      <w:szCs w:val="16"/>
    </w:rPr>
  </w:style>
  <w:style w:type="paragraph" w:customStyle="1" w:styleId="xl186">
    <w:name w:val="xl186"/>
    <w:basedOn w:val="a"/>
    <w:rsid w:val="009F29A3"/>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87">
    <w:name w:val="xl187"/>
    <w:basedOn w:val="a"/>
    <w:rsid w:val="009F29A3"/>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88">
    <w:name w:val="xl188"/>
    <w:basedOn w:val="a"/>
    <w:rsid w:val="009F29A3"/>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89">
    <w:name w:val="xl189"/>
    <w:basedOn w:val="a"/>
    <w:rsid w:val="009F29A3"/>
    <w:pPr>
      <w:pBdr>
        <w:top w:val="single" w:sz="4" w:space="0" w:color="auto"/>
        <w:bottom w:val="single" w:sz="4" w:space="0" w:color="auto"/>
        <w:right w:val="single" w:sz="4" w:space="0" w:color="auto"/>
      </w:pBdr>
      <w:spacing w:before="100" w:beforeAutospacing="1" w:after="100" w:afterAutospacing="1"/>
    </w:pPr>
  </w:style>
  <w:style w:type="paragraph" w:customStyle="1" w:styleId="xl190">
    <w:name w:val="xl190"/>
    <w:basedOn w:val="a"/>
    <w:rsid w:val="009F29A3"/>
    <w:pPr>
      <w:pBdr>
        <w:top w:val="single" w:sz="4" w:space="0" w:color="auto"/>
        <w:left w:val="single" w:sz="4" w:space="0" w:color="auto"/>
        <w:bottom w:val="single" w:sz="4" w:space="0" w:color="auto"/>
      </w:pBdr>
      <w:spacing w:before="100" w:beforeAutospacing="1" w:after="100" w:afterAutospacing="1"/>
    </w:pPr>
  </w:style>
  <w:style w:type="paragraph" w:customStyle="1" w:styleId="xl191">
    <w:name w:val="xl191"/>
    <w:basedOn w:val="a"/>
    <w:rsid w:val="009F29A3"/>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92">
    <w:name w:val="xl192"/>
    <w:basedOn w:val="a"/>
    <w:rsid w:val="009F29A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193">
    <w:name w:val="xl193"/>
    <w:basedOn w:val="a"/>
    <w:rsid w:val="009F29A3"/>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94">
    <w:name w:val="xl194"/>
    <w:basedOn w:val="a"/>
    <w:rsid w:val="009F29A3"/>
    <w:pPr>
      <w:pBdr>
        <w:top w:val="single" w:sz="4" w:space="0" w:color="auto"/>
        <w:bottom w:val="single" w:sz="4" w:space="0" w:color="auto"/>
      </w:pBdr>
      <w:spacing w:before="100" w:beforeAutospacing="1" w:after="100" w:afterAutospacing="1"/>
    </w:pPr>
    <w:rPr>
      <w:b/>
      <w:bCs/>
      <w:sz w:val="16"/>
      <w:szCs w:val="16"/>
    </w:rPr>
  </w:style>
  <w:style w:type="paragraph" w:customStyle="1" w:styleId="xl195">
    <w:name w:val="xl195"/>
    <w:basedOn w:val="a"/>
    <w:rsid w:val="009F29A3"/>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96">
    <w:name w:val="xl196"/>
    <w:basedOn w:val="a"/>
    <w:rsid w:val="009F29A3"/>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97">
    <w:name w:val="xl197"/>
    <w:basedOn w:val="a"/>
    <w:rsid w:val="009F29A3"/>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98">
    <w:name w:val="xl198"/>
    <w:basedOn w:val="a"/>
    <w:rsid w:val="009F29A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99">
    <w:name w:val="xl199"/>
    <w:basedOn w:val="a"/>
    <w:rsid w:val="009F29A3"/>
    <w:pPr>
      <w:pBdr>
        <w:top w:val="single" w:sz="4" w:space="0" w:color="auto"/>
        <w:bottom w:val="single" w:sz="4" w:space="0" w:color="auto"/>
      </w:pBdr>
      <w:spacing w:before="100" w:beforeAutospacing="1" w:after="100" w:afterAutospacing="1"/>
    </w:pPr>
    <w:rPr>
      <w:b/>
      <w:bCs/>
      <w:sz w:val="16"/>
      <w:szCs w:val="16"/>
    </w:rPr>
  </w:style>
  <w:style w:type="paragraph" w:customStyle="1" w:styleId="xl200">
    <w:name w:val="xl200"/>
    <w:basedOn w:val="a"/>
    <w:rsid w:val="009F29A3"/>
    <w:pPr>
      <w:pBdr>
        <w:top w:val="single" w:sz="4" w:space="0" w:color="auto"/>
        <w:bottom w:val="single" w:sz="4" w:space="0" w:color="auto"/>
        <w:right w:val="single" w:sz="4" w:space="0" w:color="auto"/>
      </w:pBdr>
      <w:spacing w:before="100" w:beforeAutospacing="1" w:after="100" w:afterAutospacing="1"/>
    </w:pPr>
    <w:rPr>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8354">
      <w:bodyDiv w:val="1"/>
      <w:marLeft w:val="0"/>
      <w:marRight w:val="0"/>
      <w:marTop w:val="0"/>
      <w:marBottom w:val="0"/>
      <w:divBdr>
        <w:top w:val="none" w:sz="0" w:space="0" w:color="auto"/>
        <w:left w:val="none" w:sz="0" w:space="0" w:color="auto"/>
        <w:bottom w:val="none" w:sz="0" w:space="0" w:color="auto"/>
        <w:right w:val="none" w:sz="0" w:space="0" w:color="auto"/>
      </w:divBdr>
    </w:div>
    <w:div w:id="2633797">
      <w:bodyDiv w:val="1"/>
      <w:marLeft w:val="0"/>
      <w:marRight w:val="0"/>
      <w:marTop w:val="0"/>
      <w:marBottom w:val="0"/>
      <w:divBdr>
        <w:top w:val="none" w:sz="0" w:space="0" w:color="auto"/>
        <w:left w:val="none" w:sz="0" w:space="0" w:color="auto"/>
        <w:bottom w:val="none" w:sz="0" w:space="0" w:color="auto"/>
        <w:right w:val="none" w:sz="0" w:space="0" w:color="auto"/>
      </w:divBdr>
    </w:div>
    <w:div w:id="8340216">
      <w:bodyDiv w:val="1"/>
      <w:marLeft w:val="0"/>
      <w:marRight w:val="0"/>
      <w:marTop w:val="0"/>
      <w:marBottom w:val="0"/>
      <w:divBdr>
        <w:top w:val="none" w:sz="0" w:space="0" w:color="auto"/>
        <w:left w:val="none" w:sz="0" w:space="0" w:color="auto"/>
        <w:bottom w:val="none" w:sz="0" w:space="0" w:color="auto"/>
        <w:right w:val="none" w:sz="0" w:space="0" w:color="auto"/>
      </w:divBdr>
    </w:div>
    <w:div w:id="12189928">
      <w:bodyDiv w:val="1"/>
      <w:marLeft w:val="0"/>
      <w:marRight w:val="0"/>
      <w:marTop w:val="0"/>
      <w:marBottom w:val="0"/>
      <w:divBdr>
        <w:top w:val="none" w:sz="0" w:space="0" w:color="auto"/>
        <w:left w:val="none" w:sz="0" w:space="0" w:color="auto"/>
        <w:bottom w:val="none" w:sz="0" w:space="0" w:color="auto"/>
        <w:right w:val="none" w:sz="0" w:space="0" w:color="auto"/>
      </w:divBdr>
    </w:div>
    <w:div w:id="12654450">
      <w:bodyDiv w:val="1"/>
      <w:marLeft w:val="0"/>
      <w:marRight w:val="0"/>
      <w:marTop w:val="0"/>
      <w:marBottom w:val="0"/>
      <w:divBdr>
        <w:top w:val="none" w:sz="0" w:space="0" w:color="auto"/>
        <w:left w:val="none" w:sz="0" w:space="0" w:color="auto"/>
        <w:bottom w:val="none" w:sz="0" w:space="0" w:color="auto"/>
        <w:right w:val="none" w:sz="0" w:space="0" w:color="auto"/>
      </w:divBdr>
    </w:div>
    <w:div w:id="23335069">
      <w:bodyDiv w:val="1"/>
      <w:marLeft w:val="0"/>
      <w:marRight w:val="0"/>
      <w:marTop w:val="0"/>
      <w:marBottom w:val="0"/>
      <w:divBdr>
        <w:top w:val="none" w:sz="0" w:space="0" w:color="auto"/>
        <w:left w:val="none" w:sz="0" w:space="0" w:color="auto"/>
        <w:bottom w:val="none" w:sz="0" w:space="0" w:color="auto"/>
        <w:right w:val="none" w:sz="0" w:space="0" w:color="auto"/>
      </w:divBdr>
    </w:div>
    <w:div w:id="41056917">
      <w:bodyDiv w:val="1"/>
      <w:marLeft w:val="0"/>
      <w:marRight w:val="0"/>
      <w:marTop w:val="0"/>
      <w:marBottom w:val="0"/>
      <w:divBdr>
        <w:top w:val="none" w:sz="0" w:space="0" w:color="auto"/>
        <w:left w:val="none" w:sz="0" w:space="0" w:color="auto"/>
        <w:bottom w:val="none" w:sz="0" w:space="0" w:color="auto"/>
        <w:right w:val="none" w:sz="0" w:space="0" w:color="auto"/>
      </w:divBdr>
    </w:div>
    <w:div w:id="51077080">
      <w:bodyDiv w:val="1"/>
      <w:marLeft w:val="0"/>
      <w:marRight w:val="0"/>
      <w:marTop w:val="0"/>
      <w:marBottom w:val="0"/>
      <w:divBdr>
        <w:top w:val="none" w:sz="0" w:space="0" w:color="auto"/>
        <w:left w:val="none" w:sz="0" w:space="0" w:color="auto"/>
        <w:bottom w:val="none" w:sz="0" w:space="0" w:color="auto"/>
        <w:right w:val="none" w:sz="0" w:space="0" w:color="auto"/>
      </w:divBdr>
    </w:div>
    <w:div w:id="82144588">
      <w:bodyDiv w:val="1"/>
      <w:marLeft w:val="0"/>
      <w:marRight w:val="0"/>
      <w:marTop w:val="0"/>
      <w:marBottom w:val="0"/>
      <w:divBdr>
        <w:top w:val="none" w:sz="0" w:space="0" w:color="auto"/>
        <w:left w:val="none" w:sz="0" w:space="0" w:color="auto"/>
        <w:bottom w:val="none" w:sz="0" w:space="0" w:color="auto"/>
        <w:right w:val="none" w:sz="0" w:space="0" w:color="auto"/>
      </w:divBdr>
    </w:div>
    <w:div w:id="83303982">
      <w:bodyDiv w:val="1"/>
      <w:marLeft w:val="0"/>
      <w:marRight w:val="0"/>
      <w:marTop w:val="0"/>
      <w:marBottom w:val="0"/>
      <w:divBdr>
        <w:top w:val="none" w:sz="0" w:space="0" w:color="auto"/>
        <w:left w:val="none" w:sz="0" w:space="0" w:color="auto"/>
        <w:bottom w:val="none" w:sz="0" w:space="0" w:color="auto"/>
        <w:right w:val="none" w:sz="0" w:space="0" w:color="auto"/>
      </w:divBdr>
    </w:div>
    <w:div w:id="88891204">
      <w:bodyDiv w:val="1"/>
      <w:marLeft w:val="0"/>
      <w:marRight w:val="0"/>
      <w:marTop w:val="0"/>
      <w:marBottom w:val="0"/>
      <w:divBdr>
        <w:top w:val="none" w:sz="0" w:space="0" w:color="auto"/>
        <w:left w:val="none" w:sz="0" w:space="0" w:color="auto"/>
        <w:bottom w:val="none" w:sz="0" w:space="0" w:color="auto"/>
        <w:right w:val="none" w:sz="0" w:space="0" w:color="auto"/>
      </w:divBdr>
    </w:div>
    <w:div w:id="123280006">
      <w:bodyDiv w:val="1"/>
      <w:marLeft w:val="0"/>
      <w:marRight w:val="0"/>
      <w:marTop w:val="0"/>
      <w:marBottom w:val="0"/>
      <w:divBdr>
        <w:top w:val="none" w:sz="0" w:space="0" w:color="auto"/>
        <w:left w:val="none" w:sz="0" w:space="0" w:color="auto"/>
        <w:bottom w:val="none" w:sz="0" w:space="0" w:color="auto"/>
        <w:right w:val="none" w:sz="0" w:space="0" w:color="auto"/>
      </w:divBdr>
    </w:div>
    <w:div w:id="133379701">
      <w:bodyDiv w:val="1"/>
      <w:marLeft w:val="0"/>
      <w:marRight w:val="0"/>
      <w:marTop w:val="0"/>
      <w:marBottom w:val="0"/>
      <w:divBdr>
        <w:top w:val="none" w:sz="0" w:space="0" w:color="auto"/>
        <w:left w:val="none" w:sz="0" w:space="0" w:color="auto"/>
        <w:bottom w:val="none" w:sz="0" w:space="0" w:color="auto"/>
        <w:right w:val="none" w:sz="0" w:space="0" w:color="auto"/>
      </w:divBdr>
    </w:div>
    <w:div w:id="148794046">
      <w:bodyDiv w:val="1"/>
      <w:marLeft w:val="0"/>
      <w:marRight w:val="0"/>
      <w:marTop w:val="0"/>
      <w:marBottom w:val="0"/>
      <w:divBdr>
        <w:top w:val="none" w:sz="0" w:space="0" w:color="auto"/>
        <w:left w:val="none" w:sz="0" w:space="0" w:color="auto"/>
        <w:bottom w:val="none" w:sz="0" w:space="0" w:color="auto"/>
        <w:right w:val="none" w:sz="0" w:space="0" w:color="auto"/>
      </w:divBdr>
    </w:div>
    <w:div w:id="149951549">
      <w:bodyDiv w:val="1"/>
      <w:marLeft w:val="0"/>
      <w:marRight w:val="0"/>
      <w:marTop w:val="0"/>
      <w:marBottom w:val="0"/>
      <w:divBdr>
        <w:top w:val="none" w:sz="0" w:space="0" w:color="auto"/>
        <w:left w:val="none" w:sz="0" w:space="0" w:color="auto"/>
        <w:bottom w:val="none" w:sz="0" w:space="0" w:color="auto"/>
        <w:right w:val="none" w:sz="0" w:space="0" w:color="auto"/>
      </w:divBdr>
    </w:div>
    <w:div w:id="152764458">
      <w:bodyDiv w:val="1"/>
      <w:marLeft w:val="0"/>
      <w:marRight w:val="0"/>
      <w:marTop w:val="0"/>
      <w:marBottom w:val="0"/>
      <w:divBdr>
        <w:top w:val="none" w:sz="0" w:space="0" w:color="auto"/>
        <w:left w:val="none" w:sz="0" w:space="0" w:color="auto"/>
        <w:bottom w:val="none" w:sz="0" w:space="0" w:color="auto"/>
        <w:right w:val="none" w:sz="0" w:space="0" w:color="auto"/>
      </w:divBdr>
    </w:div>
    <w:div w:id="153500119">
      <w:bodyDiv w:val="1"/>
      <w:marLeft w:val="0"/>
      <w:marRight w:val="0"/>
      <w:marTop w:val="0"/>
      <w:marBottom w:val="0"/>
      <w:divBdr>
        <w:top w:val="none" w:sz="0" w:space="0" w:color="auto"/>
        <w:left w:val="none" w:sz="0" w:space="0" w:color="auto"/>
        <w:bottom w:val="none" w:sz="0" w:space="0" w:color="auto"/>
        <w:right w:val="none" w:sz="0" w:space="0" w:color="auto"/>
      </w:divBdr>
    </w:div>
    <w:div w:id="169377035">
      <w:bodyDiv w:val="1"/>
      <w:marLeft w:val="0"/>
      <w:marRight w:val="0"/>
      <w:marTop w:val="0"/>
      <w:marBottom w:val="0"/>
      <w:divBdr>
        <w:top w:val="none" w:sz="0" w:space="0" w:color="auto"/>
        <w:left w:val="none" w:sz="0" w:space="0" w:color="auto"/>
        <w:bottom w:val="none" w:sz="0" w:space="0" w:color="auto"/>
        <w:right w:val="none" w:sz="0" w:space="0" w:color="auto"/>
      </w:divBdr>
    </w:div>
    <w:div w:id="174417640">
      <w:bodyDiv w:val="1"/>
      <w:marLeft w:val="0"/>
      <w:marRight w:val="0"/>
      <w:marTop w:val="0"/>
      <w:marBottom w:val="0"/>
      <w:divBdr>
        <w:top w:val="none" w:sz="0" w:space="0" w:color="auto"/>
        <w:left w:val="none" w:sz="0" w:space="0" w:color="auto"/>
        <w:bottom w:val="none" w:sz="0" w:space="0" w:color="auto"/>
        <w:right w:val="none" w:sz="0" w:space="0" w:color="auto"/>
      </w:divBdr>
    </w:div>
    <w:div w:id="179245667">
      <w:bodyDiv w:val="1"/>
      <w:marLeft w:val="0"/>
      <w:marRight w:val="0"/>
      <w:marTop w:val="0"/>
      <w:marBottom w:val="0"/>
      <w:divBdr>
        <w:top w:val="none" w:sz="0" w:space="0" w:color="auto"/>
        <w:left w:val="none" w:sz="0" w:space="0" w:color="auto"/>
        <w:bottom w:val="none" w:sz="0" w:space="0" w:color="auto"/>
        <w:right w:val="none" w:sz="0" w:space="0" w:color="auto"/>
      </w:divBdr>
    </w:div>
    <w:div w:id="184905898">
      <w:bodyDiv w:val="1"/>
      <w:marLeft w:val="0"/>
      <w:marRight w:val="0"/>
      <w:marTop w:val="0"/>
      <w:marBottom w:val="0"/>
      <w:divBdr>
        <w:top w:val="none" w:sz="0" w:space="0" w:color="auto"/>
        <w:left w:val="none" w:sz="0" w:space="0" w:color="auto"/>
        <w:bottom w:val="none" w:sz="0" w:space="0" w:color="auto"/>
        <w:right w:val="none" w:sz="0" w:space="0" w:color="auto"/>
      </w:divBdr>
    </w:div>
    <w:div w:id="185558986">
      <w:bodyDiv w:val="1"/>
      <w:marLeft w:val="0"/>
      <w:marRight w:val="0"/>
      <w:marTop w:val="0"/>
      <w:marBottom w:val="0"/>
      <w:divBdr>
        <w:top w:val="none" w:sz="0" w:space="0" w:color="auto"/>
        <w:left w:val="none" w:sz="0" w:space="0" w:color="auto"/>
        <w:bottom w:val="none" w:sz="0" w:space="0" w:color="auto"/>
        <w:right w:val="none" w:sz="0" w:space="0" w:color="auto"/>
      </w:divBdr>
    </w:div>
    <w:div w:id="190648003">
      <w:bodyDiv w:val="1"/>
      <w:marLeft w:val="0"/>
      <w:marRight w:val="0"/>
      <w:marTop w:val="0"/>
      <w:marBottom w:val="0"/>
      <w:divBdr>
        <w:top w:val="none" w:sz="0" w:space="0" w:color="auto"/>
        <w:left w:val="none" w:sz="0" w:space="0" w:color="auto"/>
        <w:bottom w:val="none" w:sz="0" w:space="0" w:color="auto"/>
        <w:right w:val="none" w:sz="0" w:space="0" w:color="auto"/>
      </w:divBdr>
    </w:div>
    <w:div w:id="191959641">
      <w:bodyDiv w:val="1"/>
      <w:marLeft w:val="0"/>
      <w:marRight w:val="0"/>
      <w:marTop w:val="0"/>
      <w:marBottom w:val="0"/>
      <w:divBdr>
        <w:top w:val="none" w:sz="0" w:space="0" w:color="auto"/>
        <w:left w:val="none" w:sz="0" w:space="0" w:color="auto"/>
        <w:bottom w:val="none" w:sz="0" w:space="0" w:color="auto"/>
        <w:right w:val="none" w:sz="0" w:space="0" w:color="auto"/>
      </w:divBdr>
    </w:div>
    <w:div w:id="244383825">
      <w:bodyDiv w:val="1"/>
      <w:marLeft w:val="0"/>
      <w:marRight w:val="0"/>
      <w:marTop w:val="0"/>
      <w:marBottom w:val="0"/>
      <w:divBdr>
        <w:top w:val="none" w:sz="0" w:space="0" w:color="auto"/>
        <w:left w:val="none" w:sz="0" w:space="0" w:color="auto"/>
        <w:bottom w:val="none" w:sz="0" w:space="0" w:color="auto"/>
        <w:right w:val="none" w:sz="0" w:space="0" w:color="auto"/>
      </w:divBdr>
    </w:div>
    <w:div w:id="260069518">
      <w:bodyDiv w:val="1"/>
      <w:marLeft w:val="0"/>
      <w:marRight w:val="0"/>
      <w:marTop w:val="0"/>
      <w:marBottom w:val="0"/>
      <w:divBdr>
        <w:top w:val="none" w:sz="0" w:space="0" w:color="auto"/>
        <w:left w:val="none" w:sz="0" w:space="0" w:color="auto"/>
        <w:bottom w:val="none" w:sz="0" w:space="0" w:color="auto"/>
        <w:right w:val="none" w:sz="0" w:space="0" w:color="auto"/>
      </w:divBdr>
    </w:div>
    <w:div w:id="271478324">
      <w:bodyDiv w:val="1"/>
      <w:marLeft w:val="0"/>
      <w:marRight w:val="0"/>
      <w:marTop w:val="0"/>
      <w:marBottom w:val="0"/>
      <w:divBdr>
        <w:top w:val="none" w:sz="0" w:space="0" w:color="auto"/>
        <w:left w:val="none" w:sz="0" w:space="0" w:color="auto"/>
        <w:bottom w:val="none" w:sz="0" w:space="0" w:color="auto"/>
        <w:right w:val="none" w:sz="0" w:space="0" w:color="auto"/>
      </w:divBdr>
    </w:div>
    <w:div w:id="282462853">
      <w:bodyDiv w:val="1"/>
      <w:marLeft w:val="0"/>
      <w:marRight w:val="0"/>
      <w:marTop w:val="0"/>
      <w:marBottom w:val="0"/>
      <w:divBdr>
        <w:top w:val="none" w:sz="0" w:space="0" w:color="auto"/>
        <w:left w:val="none" w:sz="0" w:space="0" w:color="auto"/>
        <w:bottom w:val="none" w:sz="0" w:space="0" w:color="auto"/>
        <w:right w:val="none" w:sz="0" w:space="0" w:color="auto"/>
      </w:divBdr>
    </w:div>
    <w:div w:id="284242530">
      <w:bodyDiv w:val="1"/>
      <w:marLeft w:val="0"/>
      <w:marRight w:val="0"/>
      <w:marTop w:val="0"/>
      <w:marBottom w:val="0"/>
      <w:divBdr>
        <w:top w:val="none" w:sz="0" w:space="0" w:color="auto"/>
        <w:left w:val="none" w:sz="0" w:space="0" w:color="auto"/>
        <w:bottom w:val="none" w:sz="0" w:space="0" w:color="auto"/>
        <w:right w:val="none" w:sz="0" w:space="0" w:color="auto"/>
      </w:divBdr>
    </w:div>
    <w:div w:id="297151559">
      <w:bodyDiv w:val="1"/>
      <w:marLeft w:val="0"/>
      <w:marRight w:val="0"/>
      <w:marTop w:val="0"/>
      <w:marBottom w:val="0"/>
      <w:divBdr>
        <w:top w:val="none" w:sz="0" w:space="0" w:color="auto"/>
        <w:left w:val="none" w:sz="0" w:space="0" w:color="auto"/>
        <w:bottom w:val="none" w:sz="0" w:space="0" w:color="auto"/>
        <w:right w:val="none" w:sz="0" w:space="0" w:color="auto"/>
      </w:divBdr>
    </w:div>
    <w:div w:id="327948171">
      <w:bodyDiv w:val="1"/>
      <w:marLeft w:val="0"/>
      <w:marRight w:val="0"/>
      <w:marTop w:val="0"/>
      <w:marBottom w:val="0"/>
      <w:divBdr>
        <w:top w:val="none" w:sz="0" w:space="0" w:color="auto"/>
        <w:left w:val="none" w:sz="0" w:space="0" w:color="auto"/>
        <w:bottom w:val="none" w:sz="0" w:space="0" w:color="auto"/>
        <w:right w:val="none" w:sz="0" w:space="0" w:color="auto"/>
      </w:divBdr>
    </w:div>
    <w:div w:id="335504290">
      <w:bodyDiv w:val="1"/>
      <w:marLeft w:val="0"/>
      <w:marRight w:val="0"/>
      <w:marTop w:val="0"/>
      <w:marBottom w:val="0"/>
      <w:divBdr>
        <w:top w:val="none" w:sz="0" w:space="0" w:color="auto"/>
        <w:left w:val="none" w:sz="0" w:space="0" w:color="auto"/>
        <w:bottom w:val="none" w:sz="0" w:space="0" w:color="auto"/>
        <w:right w:val="none" w:sz="0" w:space="0" w:color="auto"/>
      </w:divBdr>
    </w:div>
    <w:div w:id="363290031">
      <w:bodyDiv w:val="1"/>
      <w:marLeft w:val="0"/>
      <w:marRight w:val="0"/>
      <w:marTop w:val="0"/>
      <w:marBottom w:val="0"/>
      <w:divBdr>
        <w:top w:val="none" w:sz="0" w:space="0" w:color="auto"/>
        <w:left w:val="none" w:sz="0" w:space="0" w:color="auto"/>
        <w:bottom w:val="none" w:sz="0" w:space="0" w:color="auto"/>
        <w:right w:val="none" w:sz="0" w:space="0" w:color="auto"/>
      </w:divBdr>
    </w:div>
    <w:div w:id="366224077">
      <w:bodyDiv w:val="1"/>
      <w:marLeft w:val="0"/>
      <w:marRight w:val="0"/>
      <w:marTop w:val="0"/>
      <w:marBottom w:val="0"/>
      <w:divBdr>
        <w:top w:val="none" w:sz="0" w:space="0" w:color="auto"/>
        <w:left w:val="none" w:sz="0" w:space="0" w:color="auto"/>
        <w:bottom w:val="none" w:sz="0" w:space="0" w:color="auto"/>
        <w:right w:val="none" w:sz="0" w:space="0" w:color="auto"/>
      </w:divBdr>
    </w:div>
    <w:div w:id="371661767">
      <w:bodyDiv w:val="1"/>
      <w:marLeft w:val="0"/>
      <w:marRight w:val="0"/>
      <w:marTop w:val="0"/>
      <w:marBottom w:val="0"/>
      <w:divBdr>
        <w:top w:val="none" w:sz="0" w:space="0" w:color="auto"/>
        <w:left w:val="none" w:sz="0" w:space="0" w:color="auto"/>
        <w:bottom w:val="none" w:sz="0" w:space="0" w:color="auto"/>
        <w:right w:val="none" w:sz="0" w:space="0" w:color="auto"/>
      </w:divBdr>
    </w:div>
    <w:div w:id="436296079">
      <w:bodyDiv w:val="1"/>
      <w:marLeft w:val="0"/>
      <w:marRight w:val="0"/>
      <w:marTop w:val="0"/>
      <w:marBottom w:val="0"/>
      <w:divBdr>
        <w:top w:val="none" w:sz="0" w:space="0" w:color="auto"/>
        <w:left w:val="none" w:sz="0" w:space="0" w:color="auto"/>
        <w:bottom w:val="none" w:sz="0" w:space="0" w:color="auto"/>
        <w:right w:val="none" w:sz="0" w:space="0" w:color="auto"/>
      </w:divBdr>
    </w:div>
    <w:div w:id="450712463">
      <w:bodyDiv w:val="1"/>
      <w:marLeft w:val="0"/>
      <w:marRight w:val="0"/>
      <w:marTop w:val="0"/>
      <w:marBottom w:val="0"/>
      <w:divBdr>
        <w:top w:val="none" w:sz="0" w:space="0" w:color="auto"/>
        <w:left w:val="none" w:sz="0" w:space="0" w:color="auto"/>
        <w:bottom w:val="none" w:sz="0" w:space="0" w:color="auto"/>
        <w:right w:val="none" w:sz="0" w:space="0" w:color="auto"/>
      </w:divBdr>
    </w:div>
    <w:div w:id="456266038">
      <w:bodyDiv w:val="1"/>
      <w:marLeft w:val="0"/>
      <w:marRight w:val="0"/>
      <w:marTop w:val="0"/>
      <w:marBottom w:val="0"/>
      <w:divBdr>
        <w:top w:val="none" w:sz="0" w:space="0" w:color="auto"/>
        <w:left w:val="none" w:sz="0" w:space="0" w:color="auto"/>
        <w:bottom w:val="none" w:sz="0" w:space="0" w:color="auto"/>
        <w:right w:val="none" w:sz="0" w:space="0" w:color="auto"/>
      </w:divBdr>
    </w:div>
    <w:div w:id="484013770">
      <w:bodyDiv w:val="1"/>
      <w:marLeft w:val="0"/>
      <w:marRight w:val="0"/>
      <w:marTop w:val="0"/>
      <w:marBottom w:val="0"/>
      <w:divBdr>
        <w:top w:val="none" w:sz="0" w:space="0" w:color="auto"/>
        <w:left w:val="none" w:sz="0" w:space="0" w:color="auto"/>
        <w:bottom w:val="none" w:sz="0" w:space="0" w:color="auto"/>
        <w:right w:val="none" w:sz="0" w:space="0" w:color="auto"/>
      </w:divBdr>
    </w:div>
    <w:div w:id="492380792">
      <w:bodyDiv w:val="1"/>
      <w:marLeft w:val="0"/>
      <w:marRight w:val="0"/>
      <w:marTop w:val="0"/>
      <w:marBottom w:val="0"/>
      <w:divBdr>
        <w:top w:val="none" w:sz="0" w:space="0" w:color="auto"/>
        <w:left w:val="none" w:sz="0" w:space="0" w:color="auto"/>
        <w:bottom w:val="none" w:sz="0" w:space="0" w:color="auto"/>
        <w:right w:val="none" w:sz="0" w:space="0" w:color="auto"/>
      </w:divBdr>
    </w:div>
    <w:div w:id="502474088">
      <w:bodyDiv w:val="1"/>
      <w:marLeft w:val="0"/>
      <w:marRight w:val="0"/>
      <w:marTop w:val="0"/>
      <w:marBottom w:val="0"/>
      <w:divBdr>
        <w:top w:val="none" w:sz="0" w:space="0" w:color="auto"/>
        <w:left w:val="none" w:sz="0" w:space="0" w:color="auto"/>
        <w:bottom w:val="none" w:sz="0" w:space="0" w:color="auto"/>
        <w:right w:val="none" w:sz="0" w:space="0" w:color="auto"/>
      </w:divBdr>
    </w:div>
    <w:div w:id="506332626">
      <w:bodyDiv w:val="1"/>
      <w:marLeft w:val="0"/>
      <w:marRight w:val="0"/>
      <w:marTop w:val="0"/>
      <w:marBottom w:val="0"/>
      <w:divBdr>
        <w:top w:val="none" w:sz="0" w:space="0" w:color="auto"/>
        <w:left w:val="none" w:sz="0" w:space="0" w:color="auto"/>
        <w:bottom w:val="none" w:sz="0" w:space="0" w:color="auto"/>
        <w:right w:val="none" w:sz="0" w:space="0" w:color="auto"/>
      </w:divBdr>
    </w:div>
    <w:div w:id="535771641">
      <w:bodyDiv w:val="1"/>
      <w:marLeft w:val="0"/>
      <w:marRight w:val="0"/>
      <w:marTop w:val="0"/>
      <w:marBottom w:val="0"/>
      <w:divBdr>
        <w:top w:val="none" w:sz="0" w:space="0" w:color="auto"/>
        <w:left w:val="none" w:sz="0" w:space="0" w:color="auto"/>
        <w:bottom w:val="none" w:sz="0" w:space="0" w:color="auto"/>
        <w:right w:val="none" w:sz="0" w:space="0" w:color="auto"/>
      </w:divBdr>
    </w:div>
    <w:div w:id="541864382">
      <w:bodyDiv w:val="1"/>
      <w:marLeft w:val="0"/>
      <w:marRight w:val="0"/>
      <w:marTop w:val="0"/>
      <w:marBottom w:val="0"/>
      <w:divBdr>
        <w:top w:val="none" w:sz="0" w:space="0" w:color="auto"/>
        <w:left w:val="none" w:sz="0" w:space="0" w:color="auto"/>
        <w:bottom w:val="none" w:sz="0" w:space="0" w:color="auto"/>
        <w:right w:val="none" w:sz="0" w:space="0" w:color="auto"/>
      </w:divBdr>
    </w:div>
    <w:div w:id="574239071">
      <w:bodyDiv w:val="1"/>
      <w:marLeft w:val="0"/>
      <w:marRight w:val="0"/>
      <w:marTop w:val="0"/>
      <w:marBottom w:val="0"/>
      <w:divBdr>
        <w:top w:val="none" w:sz="0" w:space="0" w:color="auto"/>
        <w:left w:val="none" w:sz="0" w:space="0" w:color="auto"/>
        <w:bottom w:val="none" w:sz="0" w:space="0" w:color="auto"/>
        <w:right w:val="none" w:sz="0" w:space="0" w:color="auto"/>
      </w:divBdr>
    </w:div>
    <w:div w:id="589656182">
      <w:bodyDiv w:val="1"/>
      <w:marLeft w:val="0"/>
      <w:marRight w:val="0"/>
      <w:marTop w:val="0"/>
      <w:marBottom w:val="0"/>
      <w:divBdr>
        <w:top w:val="none" w:sz="0" w:space="0" w:color="auto"/>
        <w:left w:val="none" w:sz="0" w:space="0" w:color="auto"/>
        <w:bottom w:val="none" w:sz="0" w:space="0" w:color="auto"/>
        <w:right w:val="none" w:sz="0" w:space="0" w:color="auto"/>
      </w:divBdr>
    </w:div>
    <w:div w:id="603730931">
      <w:bodyDiv w:val="1"/>
      <w:marLeft w:val="0"/>
      <w:marRight w:val="0"/>
      <w:marTop w:val="0"/>
      <w:marBottom w:val="0"/>
      <w:divBdr>
        <w:top w:val="none" w:sz="0" w:space="0" w:color="auto"/>
        <w:left w:val="none" w:sz="0" w:space="0" w:color="auto"/>
        <w:bottom w:val="none" w:sz="0" w:space="0" w:color="auto"/>
        <w:right w:val="none" w:sz="0" w:space="0" w:color="auto"/>
      </w:divBdr>
    </w:div>
    <w:div w:id="650643081">
      <w:bodyDiv w:val="1"/>
      <w:marLeft w:val="0"/>
      <w:marRight w:val="0"/>
      <w:marTop w:val="0"/>
      <w:marBottom w:val="0"/>
      <w:divBdr>
        <w:top w:val="none" w:sz="0" w:space="0" w:color="auto"/>
        <w:left w:val="none" w:sz="0" w:space="0" w:color="auto"/>
        <w:bottom w:val="none" w:sz="0" w:space="0" w:color="auto"/>
        <w:right w:val="none" w:sz="0" w:space="0" w:color="auto"/>
      </w:divBdr>
    </w:div>
    <w:div w:id="704524380">
      <w:bodyDiv w:val="1"/>
      <w:marLeft w:val="0"/>
      <w:marRight w:val="0"/>
      <w:marTop w:val="0"/>
      <w:marBottom w:val="0"/>
      <w:divBdr>
        <w:top w:val="none" w:sz="0" w:space="0" w:color="auto"/>
        <w:left w:val="none" w:sz="0" w:space="0" w:color="auto"/>
        <w:bottom w:val="none" w:sz="0" w:space="0" w:color="auto"/>
        <w:right w:val="none" w:sz="0" w:space="0" w:color="auto"/>
      </w:divBdr>
    </w:div>
    <w:div w:id="706180102">
      <w:bodyDiv w:val="1"/>
      <w:marLeft w:val="0"/>
      <w:marRight w:val="0"/>
      <w:marTop w:val="0"/>
      <w:marBottom w:val="0"/>
      <w:divBdr>
        <w:top w:val="none" w:sz="0" w:space="0" w:color="auto"/>
        <w:left w:val="none" w:sz="0" w:space="0" w:color="auto"/>
        <w:bottom w:val="none" w:sz="0" w:space="0" w:color="auto"/>
        <w:right w:val="none" w:sz="0" w:space="0" w:color="auto"/>
      </w:divBdr>
    </w:div>
    <w:div w:id="718819416">
      <w:bodyDiv w:val="1"/>
      <w:marLeft w:val="0"/>
      <w:marRight w:val="0"/>
      <w:marTop w:val="0"/>
      <w:marBottom w:val="0"/>
      <w:divBdr>
        <w:top w:val="none" w:sz="0" w:space="0" w:color="auto"/>
        <w:left w:val="none" w:sz="0" w:space="0" w:color="auto"/>
        <w:bottom w:val="none" w:sz="0" w:space="0" w:color="auto"/>
        <w:right w:val="none" w:sz="0" w:space="0" w:color="auto"/>
      </w:divBdr>
    </w:div>
    <w:div w:id="723800617">
      <w:bodyDiv w:val="1"/>
      <w:marLeft w:val="0"/>
      <w:marRight w:val="0"/>
      <w:marTop w:val="0"/>
      <w:marBottom w:val="0"/>
      <w:divBdr>
        <w:top w:val="none" w:sz="0" w:space="0" w:color="auto"/>
        <w:left w:val="none" w:sz="0" w:space="0" w:color="auto"/>
        <w:bottom w:val="none" w:sz="0" w:space="0" w:color="auto"/>
        <w:right w:val="none" w:sz="0" w:space="0" w:color="auto"/>
      </w:divBdr>
    </w:div>
    <w:div w:id="731276694">
      <w:bodyDiv w:val="1"/>
      <w:marLeft w:val="0"/>
      <w:marRight w:val="0"/>
      <w:marTop w:val="0"/>
      <w:marBottom w:val="0"/>
      <w:divBdr>
        <w:top w:val="none" w:sz="0" w:space="0" w:color="auto"/>
        <w:left w:val="none" w:sz="0" w:space="0" w:color="auto"/>
        <w:bottom w:val="none" w:sz="0" w:space="0" w:color="auto"/>
        <w:right w:val="none" w:sz="0" w:space="0" w:color="auto"/>
      </w:divBdr>
    </w:div>
    <w:div w:id="738526726">
      <w:bodyDiv w:val="1"/>
      <w:marLeft w:val="0"/>
      <w:marRight w:val="0"/>
      <w:marTop w:val="0"/>
      <w:marBottom w:val="0"/>
      <w:divBdr>
        <w:top w:val="none" w:sz="0" w:space="0" w:color="auto"/>
        <w:left w:val="none" w:sz="0" w:space="0" w:color="auto"/>
        <w:bottom w:val="none" w:sz="0" w:space="0" w:color="auto"/>
        <w:right w:val="none" w:sz="0" w:space="0" w:color="auto"/>
      </w:divBdr>
    </w:div>
    <w:div w:id="749817442">
      <w:bodyDiv w:val="1"/>
      <w:marLeft w:val="0"/>
      <w:marRight w:val="0"/>
      <w:marTop w:val="0"/>
      <w:marBottom w:val="0"/>
      <w:divBdr>
        <w:top w:val="none" w:sz="0" w:space="0" w:color="auto"/>
        <w:left w:val="none" w:sz="0" w:space="0" w:color="auto"/>
        <w:bottom w:val="none" w:sz="0" w:space="0" w:color="auto"/>
        <w:right w:val="none" w:sz="0" w:space="0" w:color="auto"/>
      </w:divBdr>
    </w:div>
    <w:div w:id="760101341">
      <w:bodyDiv w:val="1"/>
      <w:marLeft w:val="0"/>
      <w:marRight w:val="0"/>
      <w:marTop w:val="0"/>
      <w:marBottom w:val="0"/>
      <w:divBdr>
        <w:top w:val="none" w:sz="0" w:space="0" w:color="auto"/>
        <w:left w:val="none" w:sz="0" w:space="0" w:color="auto"/>
        <w:bottom w:val="none" w:sz="0" w:space="0" w:color="auto"/>
        <w:right w:val="none" w:sz="0" w:space="0" w:color="auto"/>
      </w:divBdr>
    </w:div>
    <w:div w:id="763914580">
      <w:bodyDiv w:val="1"/>
      <w:marLeft w:val="0"/>
      <w:marRight w:val="0"/>
      <w:marTop w:val="0"/>
      <w:marBottom w:val="0"/>
      <w:divBdr>
        <w:top w:val="none" w:sz="0" w:space="0" w:color="auto"/>
        <w:left w:val="none" w:sz="0" w:space="0" w:color="auto"/>
        <w:bottom w:val="none" w:sz="0" w:space="0" w:color="auto"/>
        <w:right w:val="none" w:sz="0" w:space="0" w:color="auto"/>
      </w:divBdr>
    </w:div>
    <w:div w:id="767697766">
      <w:bodyDiv w:val="1"/>
      <w:marLeft w:val="0"/>
      <w:marRight w:val="0"/>
      <w:marTop w:val="0"/>
      <w:marBottom w:val="0"/>
      <w:divBdr>
        <w:top w:val="none" w:sz="0" w:space="0" w:color="auto"/>
        <w:left w:val="none" w:sz="0" w:space="0" w:color="auto"/>
        <w:bottom w:val="none" w:sz="0" w:space="0" w:color="auto"/>
        <w:right w:val="none" w:sz="0" w:space="0" w:color="auto"/>
      </w:divBdr>
    </w:div>
    <w:div w:id="816460968">
      <w:bodyDiv w:val="1"/>
      <w:marLeft w:val="0"/>
      <w:marRight w:val="0"/>
      <w:marTop w:val="0"/>
      <w:marBottom w:val="0"/>
      <w:divBdr>
        <w:top w:val="none" w:sz="0" w:space="0" w:color="auto"/>
        <w:left w:val="none" w:sz="0" w:space="0" w:color="auto"/>
        <w:bottom w:val="none" w:sz="0" w:space="0" w:color="auto"/>
        <w:right w:val="none" w:sz="0" w:space="0" w:color="auto"/>
      </w:divBdr>
    </w:div>
    <w:div w:id="824011632">
      <w:bodyDiv w:val="1"/>
      <w:marLeft w:val="0"/>
      <w:marRight w:val="0"/>
      <w:marTop w:val="0"/>
      <w:marBottom w:val="0"/>
      <w:divBdr>
        <w:top w:val="none" w:sz="0" w:space="0" w:color="auto"/>
        <w:left w:val="none" w:sz="0" w:space="0" w:color="auto"/>
        <w:bottom w:val="none" w:sz="0" w:space="0" w:color="auto"/>
        <w:right w:val="none" w:sz="0" w:space="0" w:color="auto"/>
      </w:divBdr>
    </w:div>
    <w:div w:id="853611063">
      <w:bodyDiv w:val="1"/>
      <w:marLeft w:val="0"/>
      <w:marRight w:val="0"/>
      <w:marTop w:val="0"/>
      <w:marBottom w:val="0"/>
      <w:divBdr>
        <w:top w:val="none" w:sz="0" w:space="0" w:color="auto"/>
        <w:left w:val="none" w:sz="0" w:space="0" w:color="auto"/>
        <w:bottom w:val="none" w:sz="0" w:space="0" w:color="auto"/>
        <w:right w:val="none" w:sz="0" w:space="0" w:color="auto"/>
      </w:divBdr>
    </w:div>
    <w:div w:id="854535004">
      <w:bodyDiv w:val="1"/>
      <w:marLeft w:val="0"/>
      <w:marRight w:val="0"/>
      <w:marTop w:val="0"/>
      <w:marBottom w:val="0"/>
      <w:divBdr>
        <w:top w:val="none" w:sz="0" w:space="0" w:color="auto"/>
        <w:left w:val="none" w:sz="0" w:space="0" w:color="auto"/>
        <w:bottom w:val="none" w:sz="0" w:space="0" w:color="auto"/>
        <w:right w:val="none" w:sz="0" w:space="0" w:color="auto"/>
      </w:divBdr>
    </w:div>
    <w:div w:id="873733197">
      <w:bodyDiv w:val="1"/>
      <w:marLeft w:val="0"/>
      <w:marRight w:val="0"/>
      <w:marTop w:val="0"/>
      <w:marBottom w:val="0"/>
      <w:divBdr>
        <w:top w:val="none" w:sz="0" w:space="0" w:color="auto"/>
        <w:left w:val="none" w:sz="0" w:space="0" w:color="auto"/>
        <w:bottom w:val="none" w:sz="0" w:space="0" w:color="auto"/>
        <w:right w:val="none" w:sz="0" w:space="0" w:color="auto"/>
      </w:divBdr>
    </w:div>
    <w:div w:id="910501394">
      <w:bodyDiv w:val="1"/>
      <w:marLeft w:val="0"/>
      <w:marRight w:val="0"/>
      <w:marTop w:val="0"/>
      <w:marBottom w:val="0"/>
      <w:divBdr>
        <w:top w:val="none" w:sz="0" w:space="0" w:color="auto"/>
        <w:left w:val="none" w:sz="0" w:space="0" w:color="auto"/>
        <w:bottom w:val="none" w:sz="0" w:space="0" w:color="auto"/>
        <w:right w:val="none" w:sz="0" w:space="0" w:color="auto"/>
      </w:divBdr>
    </w:div>
    <w:div w:id="920141733">
      <w:bodyDiv w:val="1"/>
      <w:marLeft w:val="0"/>
      <w:marRight w:val="0"/>
      <w:marTop w:val="0"/>
      <w:marBottom w:val="0"/>
      <w:divBdr>
        <w:top w:val="none" w:sz="0" w:space="0" w:color="auto"/>
        <w:left w:val="none" w:sz="0" w:space="0" w:color="auto"/>
        <w:bottom w:val="none" w:sz="0" w:space="0" w:color="auto"/>
        <w:right w:val="none" w:sz="0" w:space="0" w:color="auto"/>
      </w:divBdr>
    </w:div>
    <w:div w:id="980426801">
      <w:bodyDiv w:val="1"/>
      <w:marLeft w:val="0"/>
      <w:marRight w:val="0"/>
      <w:marTop w:val="0"/>
      <w:marBottom w:val="0"/>
      <w:divBdr>
        <w:top w:val="none" w:sz="0" w:space="0" w:color="auto"/>
        <w:left w:val="none" w:sz="0" w:space="0" w:color="auto"/>
        <w:bottom w:val="none" w:sz="0" w:space="0" w:color="auto"/>
        <w:right w:val="none" w:sz="0" w:space="0" w:color="auto"/>
      </w:divBdr>
    </w:div>
    <w:div w:id="1009523160">
      <w:bodyDiv w:val="1"/>
      <w:marLeft w:val="0"/>
      <w:marRight w:val="0"/>
      <w:marTop w:val="0"/>
      <w:marBottom w:val="0"/>
      <w:divBdr>
        <w:top w:val="none" w:sz="0" w:space="0" w:color="auto"/>
        <w:left w:val="none" w:sz="0" w:space="0" w:color="auto"/>
        <w:bottom w:val="none" w:sz="0" w:space="0" w:color="auto"/>
        <w:right w:val="none" w:sz="0" w:space="0" w:color="auto"/>
      </w:divBdr>
    </w:div>
    <w:div w:id="1046031973">
      <w:bodyDiv w:val="1"/>
      <w:marLeft w:val="0"/>
      <w:marRight w:val="0"/>
      <w:marTop w:val="0"/>
      <w:marBottom w:val="0"/>
      <w:divBdr>
        <w:top w:val="none" w:sz="0" w:space="0" w:color="auto"/>
        <w:left w:val="none" w:sz="0" w:space="0" w:color="auto"/>
        <w:bottom w:val="none" w:sz="0" w:space="0" w:color="auto"/>
        <w:right w:val="none" w:sz="0" w:space="0" w:color="auto"/>
      </w:divBdr>
    </w:div>
    <w:div w:id="1048990408">
      <w:bodyDiv w:val="1"/>
      <w:marLeft w:val="0"/>
      <w:marRight w:val="0"/>
      <w:marTop w:val="0"/>
      <w:marBottom w:val="0"/>
      <w:divBdr>
        <w:top w:val="none" w:sz="0" w:space="0" w:color="auto"/>
        <w:left w:val="none" w:sz="0" w:space="0" w:color="auto"/>
        <w:bottom w:val="none" w:sz="0" w:space="0" w:color="auto"/>
        <w:right w:val="none" w:sz="0" w:space="0" w:color="auto"/>
      </w:divBdr>
    </w:div>
    <w:div w:id="1051688217">
      <w:bodyDiv w:val="1"/>
      <w:marLeft w:val="0"/>
      <w:marRight w:val="0"/>
      <w:marTop w:val="0"/>
      <w:marBottom w:val="0"/>
      <w:divBdr>
        <w:top w:val="none" w:sz="0" w:space="0" w:color="auto"/>
        <w:left w:val="none" w:sz="0" w:space="0" w:color="auto"/>
        <w:bottom w:val="none" w:sz="0" w:space="0" w:color="auto"/>
        <w:right w:val="none" w:sz="0" w:space="0" w:color="auto"/>
      </w:divBdr>
    </w:div>
    <w:div w:id="1071541860">
      <w:bodyDiv w:val="1"/>
      <w:marLeft w:val="0"/>
      <w:marRight w:val="0"/>
      <w:marTop w:val="0"/>
      <w:marBottom w:val="0"/>
      <w:divBdr>
        <w:top w:val="none" w:sz="0" w:space="0" w:color="auto"/>
        <w:left w:val="none" w:sz="0" w:space="0" w:color="auto"/>
        <w:bottom w:val="none" w:sz="0" w:space="0" w:color="auto"/>
        <w:right w:val="none" w:sz="0" w:space="0" w:color="auto"/>
      </w:divBdr>
    </w:div>
    <w:div w:id="1075589448">
      <w:bodyDiv w:val="1"/>
      <w:marLeft w:val="0"/>
      <w:marRight w:val="0"/>
      <w:marTop w:val="0"/>
      <w:marBottom w:val="0"/>
      <w:divBdr>
        <w:top w:val="none" w:sz="0" w:space="0" w:color="auto"/>
        <w:left w:val="none" w:sz="0" w:space="0" w:color="auto"/>
        <w:bottom w:val="none" w:sz="0" w:space="0" w:color="auto"/>
        <w:right w:val="none" w:sz="0" w:space="0" w:color="auto"/>
      </w:divBdr>
    </w:div>
    <w:div w:id="1097599652">
      <w:bodyDiv w:val="1"/>
      <w:marLeft w:val="0"/>
      <w:marRight w:val="0"/>
      <w:marTop w:val="0"/>
      <w:marBottom w:val="0"/>
      <w:divBdr>
        <w:top w:val="none" w:sz="0" w:space="0" w:color="auto"/>
        <w:left w:val="none" w:sz="0" w:space="0" w:color="auto"/>
        <w:bottom w:val="none" w:sz="0" w:space="0" w:color="auto"/>
        <w:right w:val="none" w:sz="0" w:space="0" w:color="auto"/>
      </w:divBdr>
    </w:div>
    <w:div w:id="1107970310">
      <w:bodyDiv w:val="1"/>
      <w:marLeft w:val="0"/>
      <w:marRight w:val="0"/>
      <w:marTop w:val="0"/>
      <w:marBottom w:val="0"/>
      <w:divBdr>
        <w:top w:val="none" w:sz="0" w:space="0" w:color="auto"/>
        <w:left w:val="none" w:sz="0" w:space="0" w:color="auto"/>
        <w:bottom w:val="none" w:sz="0" w:space="0" w:color="auto"/>
        <w:right w:val="none" w:sz="0" w:space="0" w:color="auto"/>
      </w:divBdr>
    </w:div>
    <w:div w:id="1112241872">
      <w:bodyDiv w:val="1"/>
      <w:marLeft w:val="0"/>
      <w:marRight w:val="0"/>
      <w:marTop w:val="0"/>
      <w:marBottom w:val="0"/>
      <w:divBdr>
        <w:top w:val="none" w:sz="0" w:space="0" w:color="auto"/>
        <w:left w:val="none" w:sz="0" w:space="0" w:color="auto"/>
        <w:bottom w:val="none" w:sz="0" w:space="0" w:color="auto"/>
        <w:right w:val="none" w:sz="0" w:space="0" w:color="auto"/>
      </w:divBdr>
    </w:div>
    <w:div w:id="1116176021">
      <w:bodyDiv w:val="1"/>
      <w:marLeft w:val="0"/>
      <w:marRight w:val="0"/>
      <w:marTop w:val="0"/>
      <w:marBottom w:val="0"/>
      <w:divBdr>
        <w:top w:val="none" w:sz="0" w:space="0" w:color="auto"/>
        <w:left w:val="none" w:sz="0" w:space="0" w:color="auto"/>
        <w:bottom w:val="none" w:sz="0" w:space="0" w:color="auto"/>
        <w:right w:val="none" w:sz="0" w:space="0" w:color="auto"/>
      </w:divBdr>
    </w:div>
    <w:div w:id="1117286777">
      <w:bodyDiv w:val="1"/>
      <w:marLeft w:val="0"/>
      <w:marRight w:val="0"/>
      <w:marTop w:val="0"/>
      <w:marBottom w:val="0"/>
      <w:divBdr>
        <w:top w:val="none" w:sz="0" w:space="0" w:color="auto"/>
        <w:left w:val="none" w:sz="0" w:space="0" w:color="auto"/>
        <w:bottom w:val="none" w:sz="0" w:space="0" w:color="auto"/>
        <w:right w:val="none" w:sz="0" w:space="0" w:color="auto"/>
      </w:divBdr>
    </w:div>
    <w:div w:id="1133674281">
      <w:bodyDiv w:val="1"/>
      <w:marLeft w:val="0"/>
      <w:marRight w:val="0"/>
      <w:marTop w:val="0"/>
      <w:marBottom w:val="0"/>
      <w:divBdr>
        <w:top w:val="none" w:sz="0" w:space="0" w:color="auto"/>
        <w:left w:val="none" w:sz="0" w:space="0" w:color="auto"/>
        <w:bottom w:val="none" w:sz="0" w:space="0" w:color="auto"/>
        <w:right w:val="none" w:sz="0" w:space="0" w:color="auto"/>
      </w:divBdr>
    </w:div>
    <w:div w:id="1135291560">
      <w:bodyDiv w:val="1"/>
      <w:marLeft w:val="0"/>
      <w:marRight w:val="0"/>
      <w:marTop w:val="0"/>
      <w:marBottom w:val="0"/>
      <w:divBdr>
        <w:top w:val="none" w:sz="0" w:space="0" w:color="auto"/>
        <w:left w:val="none" w:sz="0" w:space="0" w:color="auto"/>
        <w:bottom w:val="none" w:sz="0" w:space="0" w:color="auto"/>
        <w:right w:val="none" w:sz="0" w:space="0" w:color="auto"/>
      </w:divBdr>
    </w:div>
    <w:div w:id="1135752461">
      <w:bodyDiv w:val="1"/>
      <w:marLeft w:val="0"/>
      <w:marRight w:val="0"/>
      <w:marTop w:val="0"/>
      <w:marBottom w:val="0"/>
      <w:divBdr>
        <w:top w:val="none" w:sz="0" w:space="0" w:color="auto"/>
        <w:left w:val="none" w:sz="0" w:space="0" w:color="auto"/>
        <w:bottom w:val="none" w:sz="0" w:space="0" w:color="auto"/>
        <w:right w:val="none" w:sz="0" w:space="0" w:color="auto"/>
      </w:divBdr>
    </w:div>
    <w:div w:id="1146164906">
      <w:bodyDiv w:val="1"/>
      <w:marLeft w:val="0"/>
      <w:marRight w:val="0"/>
      <w:marTop w:val="0"/>
      <w:marBottom w:val="0"/>
      <w:divBdr>
        <w:top w:val="none" w:sz="0" w:space="0" w:color="auto"/>
        <w:left w:val="none" w:sz="0" w:space="0" w:color="auto"/>
        <w:bottom w:val="none" w:sz="0" w:space="0" w:color="auto"/>
        <w:right w:val="none" w:sz="0" w:space="0" w:color="auto"/>
      </w:divBdr>
    </w:div>
    <w:div w:id="1148673346">
      <w:bodyDiv w:val="1"/>
      <w:marLeft w:val="0"/>
      <w:marRight w:val="0"/>
      <w:marTop w:val="0"/>
      <w:marBottom w:val="0"/>
      <w:divBdr>
        <w:top w:val="none" w:sz="0" w:space="0" w:color="auto"/>
        <w:left w:val="none" w:sz="0" w:space="0" w:color="auto"/>
        <w:bottom w:val="none" w:sz="0" w:space="0" w:color="auto"/>
        <w:right w:val="none" w:sz="0" w:space="0" w:color="auto"/>
      </w:divBdr>
    </w:div>
    <w:div w:id="1168054119">
      <w:bodyDiv w:val="1"/>
      <w:marLeft w:val="0"/>
      <w:marRight w:val="0"/>
      <w:marTop w:val="0"/>
      <w:marBottom w:val="0"/>
      <w:divBdr>
        <w:top w:val="none" w:sz="0" w:space="0" w:color="auto"/>
        <w:left w:val="none" w:sz="0" w:space="0" w:color="auto"/>
        <w:bottom w:val="none" w:sz="0" w:space="0" w:color="auto"/>
        <w:right w:val="none" w:sz="0" w:space="0" w:color="auto"/>
      </w:divBdr>
    </w:div>
    <w:div w:id="1180050731">
      <w:bodyDiv w:val="1"/>
      <w:marLeft w:val="0"/>
      <w:marRight w:val="0"/>
      <w:marTop w:val="0"/>
      <w:marBottom w:val="0"/>
      <w:divBdr>
        <w:top w:val="none" w:sz="0" w:space="0" w:color="auto"/>
        <w:left w:val="none" w:sz="0" w:space="0" w:color="auto"/>
        <w:bottom w:val="none" w:sz="0" w:space="0" w:color="auto"/>
        <w:right w:val="none" w:sz="0" w:space="0" w:color="auto"/>
      </w:divBdr>
    </w:div>
    <w:div w:id="1187671247">
      <w:bodyDiv w:val="1"/>
      <w:marLeft w:val="0"/>
      <w:marRight w:val="0"/>
      <w:marTop w:val="0"/>
      <w:marBottom w:val="0"/>
      <w:divBdr>
        <w:top w:val="none" w:sz="0" w:space="0" w:color="auto"/>
        <w:left w:val="none" w:sz="0" w:space="0" w:color="auto"/>
        <w:bottom w:val="none" w:sz="0" w:space="0" w:color="auto"/>
        <w:right w:val="none" w:sz="0" w:space="0" w:color="auto"/>
      </w:divBdr>
    </w:div>
    <w:div w:id="1197238249">
      <w:bodyDiv w:val="1"/>
      <w:marLeft w:val="0"/>
      <w:marRight w:val="0"/>
      <w:marTop w:val="0"/>
      <w:marBottom w:val="0"/>
      <w:divBdr>
        <w:top w:val="none" w:sz="0" w:space="0" w:color="auto"/>
        <w:left w:val="none" w:sz="0" w:space="0" w:color="auto"/>
        <w:bottom w:val="none" w:sz="0" w:space="0" w:color="auto"/>
        <w:right w:val="none" w:sz="0" w:space="0" w:color="auto"/>
      </w:divBdr>
    </w:div>
    <w:div w:id="1202593925">
      <w:bodyDiv w:val="1"/>
      <w:marLeft w:val="0"/>
      <w:marRight w:val="0"/>
      <w:marTop w:val="0"/>
      <w:marBottom w:val="0"/>
      <w:divBdr>
        <w:top w:val="none" w:sz="0" w:space="0" w:color="auto"/>
        <w:left w:val="none" w:sz="0" w:space="0" w:color="auto"/>
        <w:bottom w:val="none" w:sz="0" w:space="0" w:color="auto"/>
        <w:right w:val="none" w:sz="0" w:space="0" w:color="auto"/>
      </w:divBdr>
    </w:div>
    <w:div w:id="1220480453">
      <w:bodyDiv w:val="1"/>
      <w:marLeft w:val="0"/>
      <w:marRight w:val="0"/>
      <w:marTop w:val="0"/>
      <w:marBottom w:val="0"/>
      <w:divBdr>
        <w:top w:val="none" w:sz="0" w:space="0" w:color="auto"/>
        <w:left w:val="none" w:sz="0" w:space="0" w:color="auto"/>
        <w:bottom w:val="none" w:sz="0" w:space="0" w:color="auto"/>
        <w:right w:val="none" w:sz="0" w:space="0" w:color="auto"/>
      </w:divBdr>
    </w:div>
    <w:div w:id="1223327706">
      <w:bodyDiv w:val="1"/>
      <w:marLeft w:val="0"/>
      <w:marRight w:val="0"/>
      <w:marTop w:val="0"/>
      <w:marBottom w:val="0"/>
      <w:divBdr>
        <w:top w:val="none" w:sz="0" w:space="0" w:color="auto"/>
        <w:left w:val="none" w:sz="0" w:space="0" w:color="auto"/>
        <w:bottom w:val="none" w:sz="0" w:space="0" w:color="auto"/>
        <w:right w:val="none" w:sz="0" w:space="0" w:color="auto"/>
      </w:divBdr>
    </w:div>
    <w:div w:id="1227494207">
      <w:bodyDiv w:val="1"/>
      <w:marLeft w:val="0"/>
      <w:marRight w:val="0"/>
      <w:marTop w:val="0"/>
      <w:marBottom w:val="0"/>
      <w:divBdr>
        <w:top w:val="none" w:sz="0" w:space="0" w:color="auto"/>
        <w:left w:val="none" w:sz="0" w:space="0" w:color="auto"/>
        <w:bottom w:val="none" w:sz="0" w:space="0" w:color="auto"/>
        <w:right w:val="none" w:sz="0" w:space="0" w:color="auto"/>
      </w:divBdr>
    </w:div>
    <w:div w:id="1239636485">
      <w:bodyDiv w:val="1"/>
      <w:marLeft w:val="0"/>
      <w:marRight w:val="0"/>
      <w:marTop w:val="0"/>
      <w:marBottom w:val="0"/>
      <w:divBdr>
        <w:top w:val="none" w:sz="0" w:space="0" w:color="auto"/>
        <w:left w:val="none" w:sz="0" w:space="0" w:color="auto"/>
        <w:bottom w:val="none" w:sz="0" w:space="0" w:color="auto"/>
        <w:right w:val="none" w:sz="0" w:space="0" w:color="auto"/>
      </w:divBdr>
    </w:div>
    <w:div w:id="1254631455">
      <w:bodyDiv w:val="1"/>
      <w:marLeft w:val="0"/>
      <w:marRight w:val="0"/>
      <w:marTop w:val="0"/>
      <w:marBottom w:val="0"/>
      <w:divBdr>
        <w:top w:val="none" w:sz="0" w:space="0" w:color="auto"/>
        <w:left w:val="none" w:sz="0" w:space="0" w:color="auto"/>
        <w:bottom w:val="none" w:sz="0" w:space="0" w:color="auto"/>
        <w:right w:val="none" w:sz="0" w:space="0" w:color="auto"/>
      </w:divBdr>
    </w:div>
    <w:div w:id="1295254466">
      <w:bodyDiv w:val="1"/>
      <w:marLeft w:val="0"/>
      <w:marRight w:val="0"/>
      <w:marTop w:val="0"/>
      <w:marBottom w:val="0"/>
      <w:divBdr>
        <w:top w:val="none" w:sz="0" w:space="0" w:color="auto"/>
        <w:left w:val="none" w:sz="0" w:space="0" w:color="auto"/>
        <w:bottom w:val="none" w:sz="0" w:space="0" w:color="auto"/>
        <w:right w:val="none" w:sz="0" w:space="0" w:color="auto"/>
      </w:divBdr>
    </w:div>
    <w:div w:id="1310135926">
      <w:bodyDiv w:val="1"/>
      <w:marLeft w:val="0"/>
      <w:marRight w:val="0"/>
      <w:marTop w:val="0"/>
      <w:marBottom w:val="0"/>
      <w:divBdr>
        <w:top w:val="none" w:sz="0" w:space="0" w:color="auto"/>
        <w:left w:val="none" w:sz="0" w:space="0" w:color="auto"/>
        <w:bottom w:val="none" w:sz="0" w:space="0" w:color="auto"/>
        <w:right w:val="none" w:sz="0" w:space="0" w:color="auto"/>
      </w:divBdr>
    </w:div>
    <w:div w:id="1314606371">
      <w:bodyDiv w:val="1"/>
      <w:marLeft w:val="0"/>
      <w:marRight w:val="0"/>
      <w:marTop w:val="0"/>
      <w:marBottom w:val="0"/>
      <w:divBdr>
        <w:top w:val="none" w:sz="0" w:space="0" w:color="auto"/>
        <w:left w:val="none" w:sz="0" w:space="0" w:color="auto"/>
        <w:bottom w:val="none" w:sz="0" w:space="0" w:color="auto"/>
        <w:right w:val="none" w:sz="0" w:space="0" w:color="auto"/>
      </w:divBdr>
    </w:div>
    <w:div w:id="1333023236">
      <w:bodyDiv w:val="1"/>
      <w:marLeft w:val="0"/>
      <w:marRight w:val="0"/>
      <w:marTop w:val="0"/>
      <w:marBottom w:val="0"/>
      <w:divBdr>
        <w:top w:val="none" w:sz="0" w:space="0" w:color="auto"/>
        <w:left w:val="none" w:sz="0" w:space="0" w:color="auto"/>
        <w:bottom w:val="none" w:sz="0" w:space="0" w:color="auto"/>
        <w:right w:val="none" w:sz="0" w:space="0" w:color="auto"/>
      </w:divBdr>
    </w:div>
    <w:div w:id="1334144543">
      <w:bodyDiv w:val="1"/>
      <w:marLeft w:val="0"/>
      <w:marRight w:val="0"/>
      <w:marTop w:val="0"/>
      <w:marBottom w:val="0"/>
      <w:divBdr>
        <w:top w:val="none" w:sz="0" w:space="0" w:color="auto"/>
        <w:left w:val="none" w:sz="0" w:space="0" w:color="auto"/>
        <w:bottom w:val="none" w:sz="0" w:space="0" w:color="auto"/>
        <w:right w:val="none" w:sz="0" w:space="0" w:color="auto"/>
      </w:divBdr>
    </w:div>
    <w:div w:id="1342317211">
      <w:bodyDiv w:val="1"/>
      <w:marLeft w:val="0"/>
      <w:marRight w:val="0"/>
      <w:marTop w:val="0"/>
      <w:marBottom w:val="0"/>
      <w:divBdr>
        <w:top w:val="none" w:sz="0" w:space="0" w:color="auto"/>
        <w:left w:val="none" w:sz="0" w:space="0" w:color="auto"/>
        <w:bottom w:val="none" w:sz="0" w:space="0" w:color="auto"/>
        <w:right w:val="none" w:sz="0" w:space="0" w:color="auto"/>
      </w:divBdr>
    </w:div>
    <w:div w:id="1346591866">
      <w:bodyDiv w:val="1"/>
      <w:marLeft w:val="0"/>
      <w:marRight w:val="0"/>
      <w:marTop w:val="0"/>
      <w:marBottom w:val="0"/>
      <w:divBdr>
        <w:top w:val="none" w:sz="0" w:space="0" w:color="auto"/>
        <w:left w:val="none" w:sz="0" w:space="0" w:color="auto"/>
        <w:bottom w:val="none" w:sz="0" w:space="0" w:color="auto"/>
        <w:right w:val="none" w:sz="0" w:space="0" w:color="auto"/>
      </w:divBdr>
    </w:div>
    <w:div w:id="1393045663">
      <w:bodyDiv w:val="1"/>
      <w:marLeft w:val="0"/>
      <w:marRight w:val="0"/>
      <w:marTop w:val="0"/>
      <w:marBottom w:val="0"/>
      <w:divBdr>
        <w:top w:val="none" w:sz="0" w:space="0" w:color="auto"/>
        <w:left w:val="none" w:sz="0" w:space="0" w:color="auto"/>
        <w:bottom w:val="none" w:sz="0" w:space="0" w:color="auto"/>
        <w:right w:val="none" w:sz="0" w:space="0" w:color="auto"/>
      </w:divBdr>
    </w:div>
    <w:div w:id="1403405511">
      <w:bodyDiv w:val="1"/>
      <w:marLeft w:val="0"/>
      <w:marRight w:val="0"/>
      <w:marTop w:val="0"/>
      <w:marBottom w:val="0"/>
      <w:divBdr>
        <w:top w:val="none" w:sz="0" w:space="0" w:color="auto"/>
        <w:left w:val="none" w:sz="0" w:space="0" w:color="auto"/>
        <w:bottom w:val="none" w:sz="0" w:space="0" w:color="auto"/>
        <w:right w:val="none" w:sz="0" w:space="0" w:color="auto"/>
      </w:divBdr>
    </w:div>
    <w:div w:id="1404529331">
      <w:bodyDiv w:val="1"/>
      <w:marLeft w:val="0"/>
      <w:marRight w:val="0"/>
      <w:marTop w:val="0"/>
      <w:marBottom w:val="0"/>
      <w:divBdr>
        <w:top w:val="none" w:sz="0" w:space="0" w:color="auto"/>
        <w:left w:val="none" w:sz="0" w:space="0" w:color="auto"/>
        <w:bottom w:val="none" w:sz="0" w:space="0" w:color="auto"/>
        <w:right w:val="none" w:sz="0" w:space="0" w:color="auto"/>
      </w:divBdr>
    </w:div>
    <w:div w:id="1429305771">
      <w:bodyDiv w:val="1"/>
      <w:marLeft w:val="0"/>
      <w:marRight w:val="0"/>
      <w:marTop w:val="0"/>
      <w:marBottom w:val="0"/>
      <w:divBdr>
        <w:top w:val="none" w:sz="0" w:space="0" w:color="auto"/>
        <w:left w:val="none" w:sz="0" w:space="0" w:color="auto"/>
        <w:bottom w:val="none" w:sz="0" w:space="0" w:color="auto"/>
        <w:right w:val="none" w:sz="0" w:space="0" w:color="auto"/>
      </w:divBdr>
    </w:div>
    <w:div w:id="1432125326">
      <w:bodyDiv w:val="1"/>
      <w:marLeft w:val="0"/>
      <w:marRight w:val="0"/>
      <w:marTop w:val="0"/>
      <w:marBottom w:val="0"/>
      <w:divBdr>
        <w:top w:val="none" w:sz="0" w:space="0" w:color="auto"/>
        <w:left w:val="none" w:sz="0" w:space="0" w:color="auto"/>
        <w:bottom w:val="none" w:sz="0" w:space="0" w:color="auto"/>
        <w:right w:val="none" w:sz="0" w:space="0" w:color="auto"/>
      </w:divBdr>
    </w:div>
    <w:div w:id="1464227249">
      <w:bodyDiv w:val="1"/>
      <w:marLeft w:val="0"/>
      <w:marRight w:val="0"/>
      <w:marTop w:val="0"/>
      <w:marBottom w:val="0"/>
      <w:divBdr>
        <w:top w:val="none" w:sz="0" w:space="0" w:color="auto"/>
        <w:left w:val="none" w:sz="0" w:space="0" w:color="auto"/>
        <w:bottom w:val="none" w:sz="0" w:space="0" w:color="auto"/>
        <w:right w:val="none" w:sz="0" w:space="0" w:color="auto"/>
      </w:divBdr>
    </w:div>
    <w:div w:id="1469323405">
      <w:bodyDiv w:val="1"/>
      <w:marLeft w:val="0"/>
      <w:marRight w:val="0"/>
      <w:marTop w:val="0"/>
      <w:marBottom w:val="0"/>
      <w:divBdr>
        <w:top w:val="none" w:sz="0" w:space="0" w:color="auto"/>
        <w:left w:val="none" w:sz="0" w:space="0" w:color="auto"/>
        <w:bottom w:val="none" w:sz="0" w:space="0" w:color="auto"/>
        <w:right w:val="none" w:sz="0" w:space="0" w:color="auto"/>
      </w:divBdr>
    </w:div>
    <w:div w:id="1480414249">
      <w:bodyDiv w:val="1"/>
      <w:marLeft w:val="0"/>
      <w:marRight w:val="0"/>
      <w:marTop w:val="0"/>
      <w:marBottom w:val="0"/>
      <w:divBdr>
        <w:top w:val="none" w:sz="0" w:space="0" w:color="auto"/>
        <w:left w:val="none" w:sz="0" w:space="0" w:color="auto"/>
        <w:bottom w:val="none" w:sz="0" w:space="0" w:color="auto"/>
        <w:right w:val="none" w:sz="0" w:space="0" w:color="auto"/>
      </w:divBdr>
    </w:div>
    <w:div w:id="1499540010">
      <w:bodyDiv w:val="1"/>
      <w:marLeft w:val="0"/>
      <w:marRight w:val="0"/>
      <w:marTop w:val="0"/>
      <w:marBottom w:val="0"/>
      <w:divBdr>
        <w:top w:val="none" w:sz="0" w:space="0" w:color="auto"/>
        <w:left w:val="none" w:sz="0" w:space="0" w:color="auto"/>
        <w:bottom w:val="none" w:sz="0" w:space="0" w:color="auto"/>
        <w:right w:val="none" w:sz="0" w:space="0" w:color="auto"/>
      </w:divBdr>
    </w:div>
    <w:div w:id="1529022853">
      <w:bodyDiv w:val="1"/>
      <w:marLeft w:val="0"/>
      <w:marRight w:val="0"/>
      <w:marTop w:val="0"/>
      <w:marBottom w:val="0"/>
      <w:divBdr>
        <w:top w:val="none" w:sz="0" w:space="0" w:color="auto"/>
        <w:left w:val="none" w:sz="0" w:space="0" w:color="auto"/>
        <w:bottom w:val="none" w:sz="0" w:space="0" w:color="auto"/>
        <w:right w:val="none" w:sz="0" w:space="0" w:color="auto"/>
      </w:divBdr>
    </w:div>
    <w:div w:id="1545362311">
      <w:bodyDiv w:val="1"/>
      <w:marLeft w:val="0"/>
      <w:marRight w:val="0"/>
      <w:marTop w:val="0"/>
      <w:marBottom w:val="0"/>
      <w:divBdr>
        <w:top w:val="none" w:sz="0" w:space="0" w:color="auto"/>
        <w:left w:val="none" w:sz="0" w:space="0" w:color="auto"/>
        <w:bottom w:val="none" w:sz="0" w:space="0" w:color="auto"/>
        <w:right w:val="none" w:sz="0" w:space="0" w:color="auto"/>
      </w:divBdr>
    </w:div>
    <w:div w:id="1563910873">
      <w:bodyDiv w:val="1"/>
      <w:marLeft w:val="0"/>
      <w:marRight w:val="0"/>
      <w:marTop w:val="0"/>
      <w:marBottom w:val="0"/>
      <w:divBdr>
        <w:top w:val="none" w:sz="0" w:space="0" w:color="auto"/>
        <w:left w:val="none" w:sz="0" w:space="0" w:color="auto"/>
        <w:bottom w:val="none" w:sz="0" w:space="0" w:color="auto"/>
        <w:right w:val="none" w:sz="0" w:space="0" w:color="auto"/>
      </w:divBdr>
    </w:div>
    <w:div w:id="1567177785">
      <w:bodyDiv w:val="1"/>
      <w:marLeft w:val="0"/>
      <w:marRight w:val="0"/>
      <w:marTop w:val="0"/>
      <w:marBottom w:val="0"/>
      <w:divBdr>
        <w:top w:val="none" w:sz="0" w:space="0" w:color="auto"/>
        <w:left w:val="none" w:sz="0" w:space="0" w:color="auto"/>
        <w:bottom w:val="none" w:sz="0" w:space="0" w:color="auto"/>
        <w:right w:val="none" w:sz="0" w:space="0" w:color="auto"/>
      </w:divBdr>
    </w:div>
    <w:div w:id="1575773833">
      <w:bodyDiv w:val="1"/>
      <w:marLeft w:val="0"/>
      <w:marRight w:val="0"/>
      <w:marTop w:val="0"/>
      <w:marBottom w:val="0"/>
      <w:divBdr>
        <w:top w:val="none" w:sz="0" w:space="0" w:color="auto"/>
        <w:left w:val="none" w:sz="0" w:space="0" w:color="auto"/>
        <w:bottom w:val="none" w:sz="0" w:space="0" w:color="auto"/>
        <w:right w:val="none" w:sz="0" w:space="0" w:color="auto"/>
      </w:divBdr>
    </w:div>
    <w:div w:id="1589466129">
      <w:bodyDiv w:val="1"/>
      <w:marLeft w:val="0"/>
      <w:marRight w:val="0"/>
      <w:marTop w:val="0"/>
      <w:marBottom w:val="0"/>
      <w:divBdr>
        <w:top w:val="none" w:sz="0" w:space="0" w:color="auto"/>
        <w:left w:val="none" w:sz="0" w:space="0" w:color="auto"/>
        <w:bottom w:val="none" w:sz="0" w:space="0" w:color="auto"/>
        <w:right w:val="none" w:sz="0" w:space="0" w:color="auto"/>
      </w:divBdr>
    </w:div>
    <w:div w:id="1596281976">
      <w:bodyDiv w:val="1"/>
      <w:marLeft w:val="0"/>
      <w:marRight w:val="0"/>
      <w:marTop w:val="0"/>
      <w:marBottom w:val="0"/>
      <w:divBdr>
        <w:top w:val="none" w:sz="0" w:space="0" w:color="auto"/>
        <w:left w:val="none" w:sz="0" w:space="0" w:color="auto"/>
        <w:bottom w:val="none" w:sz="0" w:space="0" w:color="auto"/>
        <w:right w:val="none" w:sz="0" w:space="0" w:color="auto"/>
      </w:divBdr>
    </w:div>
    <w:div w:id="1605724501">
      <w:bodyDiv w:val="1"/>
      <w:marLeft w:val="0"/>
      <w:marRight w:val="0"/>
      <w:marTop w:val="0"/>
      <w:marBottom w:val="0"/>
      <w:divBdr>
        <w:top w:val="none" w:sz="0" w:space="0" w:color="auto"/>
        <w:left w:val="none" w:sz="0" w:space="0" w:color="auto"/>
        <w:bottom w:val="none" w:sz="0" w:space="0" w:color="auto"/>
        <w:right w:val="none" w:sz="0" w:space="0" w:color="auto"/>
      </w:divBdr>
    </w:div>
    <w:div w:id="1624732872">
      <w:bodyDiv w:val="1"/>
      <w:marLeft w:val="0"/>
      <w:marRight w:val="0"/>
      <w:marTop w:val="0"/>
      <w:marBottom w:val="0"/>
      <w:divBdr>
        <w:top w:val="none" w:sz="0" w:space="0" w:color="auto"/>
        <w:left w:val="none" w:sz="0" w:space="0" w:color="auto"/>
        <w:bottom w:val="none" w:sz="0" w:space="0" w:color="auto"/>
        <w:right w:val="none" w:sz="0" w:space="0" w:color="auto"/>
      </w:divBdr>
    </w:div>
    <w:div w:id="1627345391">
      <w:bodyDiv w:val="1"/>
      <w:marLeft w:val="0"/>
      <w:marRight w:val="0"/>
      <w:marTop w:val="0"/>
      <w:marBottom w:val="0"/>
      <w:divBdr>
        <w:top w:val="none" w:sz="0" w:space="0" w:color="auto"/>
        <w:left w:val="none" w:sz="0" w:space="0" w:color="auto"/>
        <w:bottom w:val="none" w:sz="0" w:space="0" w:color="auto"/>
        <w:right w:val="none" w:sz="0" w:space="0" w:color="auto"/>
      </w:divBdr>
    </w:div>
    <w:div w:id="1635988782">
      <w:bodyDiv w:val="1"/>
      <w:marLeft w:val="0"/>
      <w:marRight w:val="0"/>
      <w:marTop w:val="0"/>
      <w:marBottom w:val="0"/>
      <w:divBdr>
        <w:top w:val="none" w:sz="0" w:space="0" w:color="auto"/>
        <w:left w:val="none" w:sz="0" w:space="0" w:color="auto"/>
        <w:bottom w:val="none" w:sz="0" w:space="0" w:color="auto"/>
        <w:right w:val="none" w:sz="0" w:space="0" w:color="auto"/>
      </w:divBdr>
    </w:div>
    <w:div w:id="1639602837">
      <w:bodyDiv w:val="1"/>
      <w:marLeft w:val="0"/>
      <w:marRight w:val="0"/>
      <w:marTop w:val="0"/>
      <w:marBottom w:val="0"/>
      <w:divBdr>
        <w:top w:val="none" w:sz="0" w:space="0" w:color="auto"/>
        <w:left w:val="none" w:sz="0" w:space="0" w:color="auto"/>
        <w:bottom w:val="none" w:sz="0" w:space="0" w:color="auto"/>
        <w:right w:val="none" w:sz="0" w:space="0" w:color="auto"/>
      </w:divBdr>
    </w:div>
    <w:div w:id="1649089487">
      <w:bodyDiv w:val="1"/>
      <w:marLeft w:val="0"/>
      <w:marRight w:val="0"/>
      <w:marTop w:val="0"/>
      <w:marBottom w:val="0"/>
      <w:divBdr>
        <w:top w:val="none" w:sz="0" w:space="0" w:color="auto"/>
        <w:left w:val="none" w:sz="0" w:space="0" w:color="auto"/>
        <w:bottom w:val="none" w:sz="0" w:space="0" w:color="auto"/>
        <w:right w:val="none" w:sz="0" w:space="0" w:color="auto"/>
      </w:divBdr>
    </w:div>
    <w:div w:id="1663582690">
      <w:bodyDiv w:val="1"/>
      <w:marLeft w:val="0"/>
      <w:marRight w:val="0"/>
      <w:marTop w:val="0"/>
      <w:marBottom w:val="0"/>
      <w:divBdr>
        <w:top w:val="none" w:sz="0" w:space="0" w:color="auto"/>
        <w:left w:val="none" w:sz="0" w:space="0" w:color="auto"/>
        <w:bottom w:val="none" w:sz="0" w:space="0" w:color="auto"/>
        <w:right w:val="none" w:sz="0" w:space="0" w:color="auto"/>
      </w:divBdr>
    </w:div>
    <w:div w:id="1675720907">
      <w:bodyDiv w:val="1"/>
      <w:marLeft w:val="0"/>
      <w:marRight w:val="0"/>
      <w:marTop w:val="0"/>
      <w:marBottom w:val="0"/>
      <w:divBdr>
        <w:top w:val="none" w:sz="0" w:space="0" w:color="auto"/>
        <w:left w:val="none" w:sz="0" w:space="0" w:color="auto"/>
        <w:bottom w:val="none" w:sz="0" w:space="0" w:color="auto"/>
        <w:right w:val="none" w:sz="0" w:space="0" w:color="auto"/>
      </w:divBdr>
    </w:div>
    <w:div w:id="1676423507">
      <w:bodyDiv w:val="1"/>
      <w:marLeft w:val="0"/>
      <w:marRight w:val="0"/>
      <w:marTop w:val="0"/>
      <w:marBottom w:val="0"/>
      <w:divBdr>
        <w:top w:val="none" w:sz="0" w:space="0" w:color="auto"/>
        <w:left w:val="none" w:sz="0" w:space="0" w:color="auto"/>
        <w:bottom w:val="none" w:sz="0" w:space="0" w:color="auto"/>
        <w:right w:val="none" w:sz="0" w:space="0" w:color="auto"/>
      </w:divBdr>
    </w:div>
    <w:div w:id="1677536559">
      <w:bodyDiv w:val="1"/>
      <w:marLeft w:val="0"/>
      <w:marRight w:val="0"/>
      <w:marTop w:val="0"/>
      <w:marBottom w:val="0"/>
      <w:divBdr>
        <w:top w:val="none" w:sz="0" w:space="0" w:color="auto"/>
        <w:left w:val="none" w:sz="0" w:space="0" w:color="auto"/>
        <w:bottom w:val="none" w:sz="0" w:space="0" w:color="auto"/>
        <w:right w:val="none" w:sz="0" w:space="0" w:color="auto"/>
      </w:divBdr>
    </w:div>
    <w:div w:id="1705397635">
      <w:bodyDiv w:val="1"/>
      <w:marLeft w:val="0"/>
      <w:marRight w:val="0"/>
      <w:marTop w:val="0"/>
      <w:marBottom w:val="0"/>
      <w:divBdr>
        <w:top w:val="none" w:sz="0" w:space="0" w:color="auto"/>
        <w:left w:val="none" w:sz="0" w:space="0" w:color="auto"/>
        <w:bottom w:val="none" w:sz="0" w:space="0" w:color="auto"/>
        <w:right w:val="none" w:sz="0" w:space="0" w:color="auto"/>
      </w:divBdr>
    </w:div>
    <w:div w:id="1705979477">
      <w:bodyDiv w:val="1"/>
      <w:marLeft w:val="0"/>
      <w:marRight w:val="0"/>
      <w:marTop w:val="0"/>
      <w:marBottom w:val="0"/>
      <w:divBdr>
        <w:top w:val="none" w:sz="0" w:space="0" w:color="auto"/>
        <w:left w:val="none" w:sz="0" w:space="0" w:color="auto"/>
        <w:bottom w:val="none" w:sz="0" w:space="0" w:color="auto"/>
        <w:right w:val="none" w:sz="0" w:space="0" w:color="auto"/>
      </w:divBdr>
    </w:div>
    <w:div w:id="1721829627">
      <w:bodyDiv w:val="1"/>
      <w:marLeft w:val="0"/>
      <w:marRight w:val="0"/>
      <w:marTop w:val="0"/>
      <w:marBottom w:val="0"/>
      <w:divBdr>
        <w:top w:val="none" w:sz="0" w:space="0" w:color="auto"/>
        <w:left w:val="none" w:sz="0" w:space="0" w:color="auto"/>
        <w:bottom w:val="none" w:sz="0" w:space="0" w:color="auto"/>
        <w:right w:val="none" w:sz="0" w:space="0" w:color="auto"/>
      </w:divBdr>
    </w:div>
    <w:div w:id="1724598867">
      <w:bodyDiv w:val="1"/>
      <w:marLeft w:val="0"/>
      <w:marRight w:val="0"/>
      <w:marTop w:val="0"/>
      <w:marBottom w:val="0"/>
      <w:divBdr>
        <w:top w:val="none" w:sz="0" w:space="0" w:color="auto"/>
        <w:left w:val="none" w:sz="0" w:space="0" w:color="auto"/>
        <w:bottom w:val="none" w:sz="0" w:space="0" w:color="auto"/>
        <w:right w:val="none" w:sz="0" w:space="0" w:color="auto"/>
      </w:divBdr>
    </w:div>
    <w:div w:id="1727490825">
      <w:bodyDiv w:val="1"/>
      <w:marLeft w:val="0"/>
      <w:marRight w:val="0"/>
      <w:marTop w:val="0"/>
      <w:marBottom w:val="0"/>
      <w:divBdr>
        <w:top w:val="none" w:sz="0" w:space="0" w:color="auto"/>
        <w:left w:val="none" w:sz="0" w:space="0" w:color="auto"/>
        <w:bottom w:val="none" w:sz="0" w:space="0" w:color="auto"/>
        <w:right w:val="none" w:sz="0" w:space="0" w:color="auto"/>
      </w:divBdr>
    </w:div>
    <w:div w:id="1748335552">
      <w:bodyDiv w:val="1"/>
      <w:marLeft w:val="0"/>
      <w:marRight w:val="0"/>
      <w:marTop w:val="0"/>
      <w:marBottom w:val="0"/>
      <w:divBdr>
        <w:top w:val="none" w:sz="0" w:space="0" w:color="auto"/>
        <w:left w:val="none" w:sz="0" w:space="0" w:color="auto"/>
        <w:bottom w:val="none" w:sz="0" w:space="0" w:color="auto"/>
        <w:right w:val="none" w:sz="0" w:space="0" w:color="auto"/>
      </w:divBdr>
    </w:div>
    <w:div w:id="1752315365">
      <w:bodyDiv w:val="1"/>
      <w:marLeft w:val="0"/>
      <w:marRight w:val="0"/>
      <w:marTop w:val="0"/>
      <w:marBottom w:val="0"/>
      <w:divBdr>
        <w:top w:val="none" w:sz="0" w:space="0" w:color="auto"/>
        <w:left w:val="none" w:sz="0" w:space="0" w:color="auto"/>
        <w:bottom w:val="none" w:sz="0" w:space="0" w:color="auto"/>
        <w:right w:val="none" w:sz="0" w:space="0" w:color="auto"/>
      </w:divBdr>
    </w:div>
    <w:div w:id="1754204585">
      <w:bodyDiv w:val="1"/>
      <w:marLeft w:val="0"/>
      <w:marRight w:val="0"/>
      <w:marTop w:val="0"/>
      <w:marBottom w:val="0"/>
      <w:divBdr>
        <w:top w:val="none" w:sz="0" w:space="0" w:color="auto"/>
        <w:left w:val="none" w:sz="0" w:space="0" w:color="auto"/>
        <w:bottom w:val="none" w:sz="0" w:space="0" w:color="auto"/>
        <w:right w:val="none" w:sz="0" w:space="0" w:color="auto"/>
      </w:divBdr>
    </w:div>
    <w:div w:id="1778213807">
      <w:bodyDiv w:val="1"/>
      <w:marLeft w:val="0"/>
      <w:marRight w:val="0"/>
      <w:marTop w:val="0"/>
      <w:marBottom w:val="0"/>
      <w:divBdr>
        <w:top w:val="none" w:sz="0" w:space="0" w:color="auto"/>
        <w:left w:val="none" w:sz="0" w:space="0" w:color="auto"/>
        <w:bottom w:val="none" w:sz="0" w:space="0" w:color="auto"/>
        <w:right w:val="none" w:sz="0" w:space="0" w:color="auto"/>
      </w:divBdr>
    </w:div>
    <w:div w:id="1792237148">
      <w:bodyDiv w:val="1"/>
      <w:marLeft w:val="0"/>
      <w:marRight w:val="0"/>
      <w:marTop w:val="0"/>
      <w:marBottom w:val="0"/>
      <w:divBdr>
        <w:top w:val="none" w:sz="0" w:space="0" w:color="auto"/>
        <w:left w:val="none" w:sz="0" w:space="0" w:color="auto"/>
        <w:bottom w:val="none" w:sz="0" w:space="0" w:color="auto"/>
        <w:right w:val="none" w:sz="0" w:space="0" w:color="auto"/>
      </w:divBdr>
    </w:div>
    <w:div w:id="1819229744">
      <w:bodyDiv w:val="1"/>
      <w:marLeft w:val="0"/>
      <w:marRight w:val="0"/>
      <w:marTop w:val="0"/>
      <w:marBottom w:val="0"/>
      <w:divBdr>
        <w:top w:val="none" w:sz="0" w:space="0" w:color="auto"/>
        <w:left w:val="none" w:sz="0" w:space="0" w:color="auto"/>
        <w:bottom w:val="none" w:sz="0" w:space="0" w:color="auto"/>
        <w:right w:val="none" w:sz="0" w:space="0" w:color="auto"/>
      </w:divBdr>
    </w:div>
    <w:div w:id="1831217420">
      <w:bodyDiv w:val="1"/>
      <w:marLeft w:val="0"/>
      <w:marRight w:val="0"/>
      <w:marTop w:val="0"/>
      <w:marBottom w:val="0"/>
      <w:divBdr>
        <w:top w:val="none" w:sz="0" w:space="0" w:color="auto"/>
        <w:left w:val="none" w:sz="0" w:space="0" w:color="auto"/>
        <w:bottom w:val="none" w:sz="0" w:space="0" w:color="auto"/>
        <w:right w:val="none" w:sz="0" w:space="0" w:color="auto"/>
      </w:divBdr>
    </w:div>
    <w:div w:id="1842891302">
      <w:bodyDiv w:val="1"/>
      <w:marLeft w:val="0"/>
      <w:marRight w:val="0"/>
      <w:marTop w:val="0"/>
      <w:marBottom w:val="0"/>
      <w:divBdr>
        <w:top w:val="none" w:sz="0" w:space="0" w:color="auto"/>
        <w:left w:val="none" w:sz="0" w:space="0" w:color="auto"/>
        <w:bottom w:val="none" w:sz="0" w:space="0" w:color="auto"/>
        <w:right w:val="none" w:sz="0" w:space="0" w:color="auto"/>
      </w:divBdr>
    </w:div>
    <w:div w:id="1888879695">
      <w:bodyDiv w:val="1"/>
      <w:marLeft w:val="0"/>
      <w:marRight w:val="0"/>
      <w:marTop w:val="0"/>
      <w:marBottom w:val="0"/>
      <w:divBdr>
        <w:top w:val="none" w:sz="0" w:space="0" w:color="auto"/>
        <w:left w:val="none" w:sz="0" w:space="0" w:color="auto"/>
        <w:bottom w:val="none" w:sz="0" w:space="0" w:color="auto"/>
        <w:right w:val="none" w:sz="0" w:space="0" w:color="auto"/>
      </w:divBdr>
    </w:div>
    <w:div w:id="1904293346">
      <w:bodyDiv w:val="1"/>
      <w:marLeft w:val="0"/>
      <w:marRight w:val="0"/>
      <w:marTop w:val="0"/>
      <w:marBottom w:val="0"/>
      <w:divBdr>
        <w:top w:val="none" w:sz="0" w:space="0" w:color="auto"/>
        <w:left w:val="none" w:sz="0" w:space="0" w:color="auto"/>
        <w:bottom w:val="none" w:sz="0" w:space="0" w:color="auto"/>
        <w:right w:val="none" w:sz="0" w:space="0" w:color="auto"/>
      </w:divBdr>
    </w:div>
    <w:div w:id="1945185273">
      <w:bodyDiv w:val="1"/>
      <w:marLeft w:val="0"/>
      <w:marRight w:val="0"/>
      <w:marTop w:val="0"/>
      <w:marBottom w:val="0"/>
      <w:divBdr>
        <w:top w:val="none" w:sz="0" w:space="0" w:color="auto"/>
        <w:left w:val="none" w:sz="0" w:space="0" w:color="auto"/>
        <w:bottom w:val="none" w:sz="0" w:space="0" w:color="auto"/>
        <w:right w:val="none" w:sz="0" w:space="0" w:color="auto"/>
      </w:divBdr>
    </w:div>
    <w:div w:id="1971327488">
      <w:bodyDiv w:val="1"/>
      <w:marLeft w:val="0"/>
      <w:marRight w:val="0"/>
      <w:marTop w:val="0"/>
      <w:marBottom w:val="0"/>
      <w:divBdr>
        <w:top w:val="none" w:sz="0" w:space="0" w:color="auto"/>
        <w:left w:val="none" w:sz="0" w:space="0" w:color="auto"/>
        <w:bottom w:val="none" w:sz="0" w:space="0" w:color="auto"/>
        <w:right w:val="none" w:sz="0" w:space="0" w:color="auto"/>
      </w:divBdr>
    </w:div>
    <w:div w:id="1978563673">
      <w:bodyDiv w:val="1"/>
      <w:marLeft w:val="0"/>
      <w:marRight w:val="0"/>
      <w:marTop w:val="0"/>
      <w:marBottom w:val="0"/>
      <w:divBdr>
        <w:top w:val="none" w:sz="0" w:space="0" w:color="auto"/>
        <w:left w:val="none" w:sz="0" w:space="0" w:color="auto"/>
        <w:bottom w:val="none" w:sz="0" w:space="0" w:color="auto"/>
        <w:right w:val="none" w:sz="0" w:space="0" w:color="auto"/>
      </w:divBdr>
    </w:div>
    <w:div w:id="1989901356">
      <w:bodyDiv w:val="1"/>
      <w:marLeft w:val="0"/>
      <w:marRight w:val="0"/>
      <w:marTop w:val="0"/>
      <w:marBottom w:val="0"/>
      <w:divBdr>
        <w:top w:val="none" w:sz="0" w:space="0" w:color="auto"/>
        <w:left w:val="none" w:sz="0" w:space="0" w:color="auto"/>
        <w:bottom w:val="none" w:sz="0" w:space="0" w:color="auto"/>
        <w:right w:val="none" w:sz="0" w:space="0" w:color="auto"/>
      </w:divBdr>
    </w:div>
    <w:div w:id="1994019441">
      <w:bodyDiv w:val="1"/>
      <w:marLeft w:val="0"/>
      <w:marRight w:val="0"/>
      <w:marTop w:val="0"/>
      <w:marBottom w:val="0"/>
      <w:divBdr>
        <w:top w:val="none" w:sz="0" w:space="0" w:color="auto"/>
        <w:left w:val="none" w:sz="0" w:space="0" w:color="auto"/>
        <w:bottom w:val="none" w:sz="0" w:space="0" w:color="auto"/>
        <w:right w:val="none" w:sz="0" w:space="0" w:color="auto"/>
      </w:divBdr>
    </w:div>
    <w:div w:id="1994721690">
      <w:bodyDiv w:val="1"/>
      <w:marLeft w:val="0"/>
      <w:marRight w:val="0"/>
      <w:marTop w:val="0"/>
      <w:marBottom w:val="0"/>
      <w:divBdr>
        <w:top w:val="none" w:sz="0" w:space="0" w:color="auto"/>
        <w:left w:val="none" w:sz="0" w:space="0" w:color="auto"/>
        <w:bottom w:val="none" w:sz="0" w:space="0" w:color="auto"/>
        <w:right w:val="none" w:sz="0" w:space="0" w:color="auto"/>
      </w:divBdr>
    </w:div>
    <w:div w:id="2000578159">
      <w:bodyDiv w:val="1"/>
      <w:marLeft w:val="0"/>
      <w:marRight w:val="0"/>
      <w:marTop w:val="0"/>
      <w:marBottom w:val="0"/>
      <w:divBdr>
        <w:top w:val="none" w:sz="0" w:space="0" w:color="auto"/>
        <w:left w:val="none" w:sz="0" w:space="0" w:color="auto"/>
        <w:bottom w:val="none" w:sz="0" w:space="0" w:color="auto"/>
        <w:right w:val="none" w:sz="0" w:space="0" w:color="auto"/>
      </w:divBdr>
    </w:div>
    <w:div w:id="2005206815">
      <w:bodyDiv w:val="1"/>
      <w:marLeft w:val="0"/>
      <w:marRight w:val="0"/>
      <w:marTop w:val="0"/>
      <w:marBottom w:val="0"/>
      <w:divBdr>
        <w:top w:val="none" w:sz="0" w:space="0" w:color="auto"/>
        <w:left w:val="none" w:sz="0" w:space="0" w:color="auto"/>
        <w:bottom w:val="none" w:sz="0" w:space="0" w:color="auto"/>
        <w:right w:val="none" w:sz="0" w:space="0" w:color="auto"/>
      </w:divBdr>
    </w:div>
    <w:div w:id="2007897352">
      <w:bodyDiv w:val="1"/>
      <w:marLeft w:val="0"/>
      <w:marRight w:val="0"/>
      <w:marTop w:val="0"/>
      <w:marBottom w:val="0"/>
      <w:divBdr>
        <w:top w:val="none" w:sz="0" w:space="0" w:color="auto"/>
        <w:left w:val="none" w:sz="0" w:space="0" w:color="auto"/>
        <w:bottom w:val="none" w:sz="0" w:space="0" w:color="auto"/>
        <w:right w:val="none" w:sz="0" w:space="0" w:color="auto"/>
      </w:divBdr>
    </w:div>
    <w:div w:id="2018655604">
      <w:bodyDiv w:val="1"/>
      <w:marLeft w:val="0"/>
      <w:marRight w:val="0"/>
      <w:marTop w:val="0"/>
      <w:marBottom w:val="0"/>
      <w:divBdr>
        <w:top w:val="none" w:sz="0" w:space="0" w:color="auto"/>
        <w:left w:val="none" w:sz="0" w:space="0" w:color="auto"/>
        <w:bottom w:val="none" w:sz="0" w:space="0" w:color="auto"/>
        <w:right w:val="none" w:sz="0" w:space="0" w:color="auto"/>
      </w:divBdr>
    </w:div>
    <w:div w:id="2019844793">
      <w:bodyDiv w:val="1"/>
      <w:marLeft w:val="0"/>
      <w:marRight w:val="0"/>
      <w:marTop w:val="0"/>
      <w:marBottom w:val="0"/>
      <w:divBdr>
        <w:top w:val="none" w:sz="0" w:space="0" w:color="auto"/>
        <w:left w:val="none" w:sz="0" w:space="0" w:color="auto"/>
        <w:bottom w:val="none" w:sz="0" w:space="0" w:color="auto"/>
        <w:right w:val="none" w:sz="0" w:space="0" w:color="auto"/>
      </w:divBdr>
    </w:div>
    <w:div w:id="2039037105">
      <w:bodyDiv w:val="1"/>
      <w:marLeft w:val="0"/>
      <w:marRight w:val="0"/>
      <w:marTop w:val="0"/>
      <w:marBottom w:val="0"/>
      <w:divBdr>
        <w:top w:val="none" w:sz="0" w:space="0" w:color="auto"/>
        <w:left w:val="none" w:sz="0" w:space="0" w:color="auto"/>
        <w:bottom w:val="none" w:sz="0" w:space="0" w:color="auto"/>
        <w:right w:val="none" w:sz="0" w:space="0" w:color="auto"/>
      </w:divBdr>
    </w:div>
    <w:div w:id="2045054947">
      <w:bodyDiv w:val="1"/>
      <w:marLeft w:val="0"/>
      <w:marRight w:val="0"/>
      <w:marTop w:val="0"/>
      <w:marBottom w:val="0"/>
      <w:divBdr>
        <w:top w:val="none" w:sz="0" w:space="0" w:color="auto"/>
        <w:left w:val="none" w:sz="0" w:space="0" w:color="auto"/>
        <w:bottom w:val="none" w:sz="0" w:space="0" w:color="auto"/>
        <w:right w:val="none" w:sz="0" w:space="0" w:color="auto"/>
      </w:divBdr>
    </w:div>
    <w:div w:id="2052025043">
      <w:bodyDiv w:val="1"/>
      <w:marLeft w:val="0"/>
      <w:marRight w:val="0"/>
      <w:marTop w:val="0"/>
      <w:marBottom w:val="0"/>
      <w:divBdr>
        <w:top w:val="none" w:sz="0" w:space="0" w:color="auto"/>
        <w:left w:val="none" w:sz="0" w:space="0" w:color="auto"/>
        <w:bottom w:val="none" w:sz="0" w:space="0" w:color="auto"/>
        <w:right w:val="none" w:sz="0" w:space="0" w:color="auto"/>
      </w:divBdr>
    </w:div>
    <w:div w:id="2055107954">
      <w:bodyDiv w:val="1"/>
      <w:marLeft w:val="0"/>
      <w:marRight w:val="0"/>
      <w:marTop w:val="0"/>
      <w:marBottom w:val="0"/>
      <w:divBdr>
        <w:top w:val="none" w:sz="0" w:space="0" w:color="auto"/>
        <w:left w:val="none" w:sz="0" w:space="0" w:color="auto"/>
        <w:bottom w:val="none" w:sz="0" w:space="0" w:color="auto"/>
        <w:right w:val="none" w:sz="0" w:space="0" w:color="auto"/>
      </w:divBdr>
    </w:div>
    <w:div w:id="2068258722">
      <w:bodyDiv w:val="1"/>
      <w:marLeft w:val="0"/>
      <w:marRight w:val="0"/>
      <w:marTop w:val="0"/>
      <w:marBottom w:val="0"/>
      <w:divBdr>
        <w:top w:val="none" w:sz="0" w:space="0" w:color="auto"/>
        <w:left w:val="none" w:sz="0" w:space="0" w:color="auto"/>
        <w:bottom w:val="none" w:sz="0" w:space="0" w:color="auto"/>
        <w:right w:val="none" w:sz="0" w:space="0" w:color="auto"/>
      </w:divBdr>
    </w:div>
    <w:div w:id="2069723153">
      <w:bodyDiv w:val="1"/>
      <w:marLeft w:val="0"/>
      <w:marRight w:val="0"/>
      <w:marTop w:val="0"/>
      <w:marBottom w:val="0"/>
      <w:divBdr>
        <w:top w:val="none" w:sz="0" w:space="0" w:color="auto"/>
        <w:left w:val="none" w:sz="0" w:space="0" w:color="auto"/>
        <w:bottom w:val="none" w:sz="0" w:space="0" w:color="auto"/>
        <w:right w:val="none" w:sz="0" w:space="0" w:color="auto"/>
      </w:divBdr>
    </w:div>
    <w:div w:id="2070569173">
      <w:bodyDiv w:val="1"/>
      <w:marLeft w:val="0"/>
      <w:marRight w:val="0"/>
      <w:marTop w:val="0"/>
      <w:marBottom w:val="0"/>
      <w:divBdr>
        <w:top w:val="none" w:sz="0" w:space="0" w:color="auto"/>
        <w:left w:val="none" w:sz="0" w:space="0" w:color="auto"/>
        <w:bottom w:val="none" w:sz="0" w:space="0" w:color="auto"/>
        <w:right w:val="none" w:sz="0" w:space="0" w:color="auto"/>
      </w:divBdr>
    </w:div>
    <w:div w:id="2075883687">
      <w:bodyDiv w:val="1"/>
      <w:marLeft w:val="0"/>
      <w:marRight w:val="0"/>
      <w:marTop w:val="0"/>
      <w:marBottom w:val="0"/>
      <w:divBdr>
        <w:top w:val="none" w:sz="0" w:space="0" w:color="auto"/>
        <w:left w:val="none" w:sz="0" w:space="0" w:color="auto"/>
        <w:bottom w:val="none" w:sz="0" w:space="0" w:color="auto"/>
        <w:right w:val="none" w:sz="0" w:space="0" w:color="auto"/>
      </w:divBdr>
    </w:div>
    <w:div w:id="2087990129">
      <w:bodyDiv w:val="1"/>
      <w:marLeft w:val="0"/>
      <w:marRight w:val="0"/>
      <w:marTop w:val="0"/>
      <w:marBottom w:val="0"/>
      <w:divBdr>
        <w:top w:val="none" w:sz="0" w:space="0" w:color="auto"/>
        <w:left w:val="none" w:sz="0" w:space="0" w:color="auto"/>
        <w:bottom w:val="none" w:sz="0" w:space="0" w:color="auto"/>
        <w:right w:val="none" w:sz="0" w:space="0" w:color="auto"/>
      </w:divBdr>
    </w:div>
    <w:div w:id="2102336522">
      <w:bodyDiv w:val="1"/>
      <w:marLeft w:val="0"/>
      <w:marRight w:val="0"/>
      <w:marTop w:val="0"/>
      <w:marBottom w:val="0"/>
      <w:divBdr>
        <w:top w:val="none" w:sz="0" w:space="0" w:color="auto"/>
        <w:left w:val="none" w:sz="0" w:space="0" w:color="auto"/>
        <w:bottom w:val="none" w:sz="0" w:space="0" w:color="auto"/>
        <w:right w:val="none" w:sz="0" w:space="0" w:color="auto"/>
      </w:divBdr>
    </w:div>
    <w:div w:id="2103647696">
      <w:bodyDiv w:val="1"/>
      <w:marLeft w:val="0"/>
      <w:marRight w:val="0"/>
      <w:marTop w:val="0"/>
      <w:marBottom w:val="0"/>
      <w:divBdr>
        <w:top w:val="none" w:sz="0" w:space="0" w:color="auto"/>
        <w:left w:val="none" w:sz="0" w:space="0" w:color="auto"/>
        <w:bottom w:val="none" w:sz="0" w:space="0" w:color="auto"/>
        <w:right w:val="none" w:sz="0" w:space="0" w:color="auto"/>
      </w:divBdr>
    </w:div>
    <w:div w:id="2137680321">
      <w:bodyDiv w:val="1"/>
      <w:marLeft w:val="0"/>
      <w:marRight w:val="0"/>
      <w:marTop w:val="0"/>
      <w:marBottom w:val="0"/>
      <w:divBdr>
        <w:top w:val="none" w:sz="0" w:space="0" w:color="auto"/>
        <w:left w:val="none" w:sz="0" w:space="0" w:color="auto"/>
        <w:bottom w:val="none" w:sz="0" w:space="0" w:color="auto"/>
        <w:right w:val="none" w:sz="0" w:space="0" w:color="auto"/>
      </w:divBdr>
    </w:div>
    <w:div w:id="214087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38EED-EE86-41D9-B378-18B8827D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272</Pages>
  <Words>105885</Words>
  <Characters>656197</Characters>
  <Application>Microsoft Office Word</Application>
  <DocSecurity>0</DocSecurity>
  <Lines>5468</Lines>
  <Paragraphs>1521</Paragraphs>
  <ScaleCrop>false</ScaleCrop>
  <HeadingPairs>
    <vt:vector size="2" baseType="variant">
      <vt:variant>
        <vt:lpstr>Название</vt:lpstr>
      </vt:variant>
      <vt:variant>
        <vt:i4>1</vt:i4>
      </vt:variant>
    </vt:vector>
  </HeadingPairs>
  <TitlesOfParts>
    <vt:vector size="1" baseType="lpstr">
      <vt:lpstr>№        от           г</vt:lpstr>
    </vt:vector>
  </TitlesOfParts>
  <Company>КФК</Company>
  <LinksUpToDate>false</LinksUpToDate>
  <CharactersWithSpaces>760561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от           г</dc:title>
  <dc:subject/>
  <dc:creator>Сорокина И.В.</dc:creator>
  <cp:keywords/>
  <dc:description/>
  <cp:lastModifiedBy>Воробьева</cp:lastModifiedBy>
  <cp:revision>4</cp:revision>
  <cp:lastPrinted>2025-03-25T12:02:00Z</cp:lastPrinted>
  <dcterms:created xsi:type="dcterms:W3CDTF">2025-03-25T10:58:00Z</dcterms:created>
  <dcterms:modified xsi:type="dcterms:W3CDTF">2025-04-23T09:23:00Z</dcterms:modified>
</cp:coreProperties>
</file>