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B435D7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25pt;height:18.8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8pt;height:34.4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B435D7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8pt;height:18.8pt" filled="t">
                  <v:fill color2="black"/>
                  <v:imagedata r:id="rId9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Pr="00461D9F" w:rsidRDefault="00010607">
      <w:pPr>
        <w:autoSpaceDE w:val="0"/>
        <w:jc w:val="center"/>
        <w:rPr>
          <w:b/>
          <w:sz w:val="20"/>
          <w:szCs w:val="20"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75648" w:rsidRDefault="00546A7B" w:rsidP="007130AE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A76413">
        <w:rPr>
          <w:sz w:val="28"/>
          <w:szCs w:val="28"/>
        </w:rPr>
        <w:t>.</w:t>
      </w:r>
      <w:r w:rsidR="00B12183">
        <w:rPr>
          <w:sz w:val="28"/>
          <w:szCs w:val="28"/>
        </w:rPr>
        <w:t>05</w:t>
      </w:r>
      <w:r w:rsidR="008C1C92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2D1AE4" w:rsidRPr="00F74997">
        <w:rPr>
          <w:sz w:val="28"/>
          <w:szCs w:val="28"/>
        </w:rPr>
        <w:tab/>
      </w:r>
      <w:r w:rsidR="002D1AE4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C496A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  <w:t xml:space="preserve">     </w:t>
      </w:r>
      <w:r w:rsidR="00C01E8A">
        <w:rPr>
          <w:sz w:val="28"/>
          <w:szCs w:val="28"/>
        </w:rPr>
        <w:t xml:space="preserve">  </w:t>
      </w:r>
      <w:r w:rsidR="002D1AE4" w:rsidRPr="00F74997">
        <w:rPr>
          <w:sz w:val="28"/>
          <w:szCs w:val="28"/>
        </w:rPr>
        <w:t xml:space="preserve">№ </w:t>
      </w:r>
      <w:r>
        <w:rPr>
          <w:sz w:val="28"/>
          <w:szCs w:val="28"/>
        </w:rPr>
        <w:t>430</w:t>
      </w:r>
    </w:p>
    <w:p w:rsidR="007130AE" w:rsidRPr="00461D9F" w:rsidRDefault="007130AE" w:rsidP="007130AE">
      <w:pPr>
        <w:tabs>
          <w:tab w:val="left" w:pos="3225"/>
        </w:tabs>
        <w:jc w:val="both"/>
        <w:rPr>
          <w:sz w:val="20"/>
          <w:szCs w:val="20"/>
        </w:rPr>
      </w:pPr>
    </w:p>
    <w:p w:rsidR="00F75648" w:rsidRPr="003E7599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="00A37CF2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</w:t>
      </w: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4D56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4D56" w:rsidRPr="003E7599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rFonts w:ascii="Times New Roman" w:hAnsi="Times New Roman" w:cs="Times New Roman"/>
          <w:sz w:val="28"/>
          <w:szCs w:val="28"/>
        </w:rPr>
        <w:t>1</w:t>
      </w:r>
      <w:r w:rsidR="00974D56" w:rsidRPr="003E7599">
        <w:rPr>
          <w:rFonts w:ascii="Times New Roman" w:hAnsi="Times New Roman" w:cs="Times New Roman"/>
          <w:sz w:val="28"/>
          <w:szCs w:val="28"/>
        </w:rPr>
        <w:t>,</w:t>
      </w: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C1C92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6A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3E7599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3E7599" w:rsidRDefault="00447D97" w:rsidP="009E5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5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3E7599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3E7599">
        <w:rPr>
          <w:rFonts w:ascii="Times New Roman" w:hAnsi="Times New Roman" w:cs="Times New Roman"/>
          <w:sz w:val="28"/>
          <w:szCs w:val="28"/>
        </w:rPr>
        <w:t>их формирования и реализации,</w:t>
      </w:r>
      <w:r w:rsidR="002772CF" w:rsidRPr="003E7599">
        <w:rPr>
          <w:sz w:val="28"/>
          <w:szCs w:val="28"/>
        </w:rPr>
        <w:t xml:space="preserve"> </w:t>
      </w:r>
      <w:r w:rsidR="00B71D95" w:rsidRPr="003E7599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974D56" w:rsidRPr="003E7599">
        <w:rPr>
          <w:rFonts w:ascii="Times New Roman" w:hAnsi="Times New Roman" w:cs="Times New Roman"/>
          <w:sz w:val="28"/>
          <w:szCs w:val="28"/>
        </w:rPr>
        <w:t>п</w:t>
      </w:r>
      <w:r w:rsidR="00B71D95" w:rsidRPr="003E7599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3E7599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 w:rsidRPr="003E7599">
        <w:rPr>
          <w:rFonts w:ascii="Times New Roman" w:hAnsi="Times New Roman" w:cs="Times New Roman"/>
          <w:sz w:val="28"/>
          <w:szCs w:val="28"/>
        </w:rPr>
        <w:t>24</w:t>
      </w:r>
      <w:r w:rsidR="009B6F9A" w:rsidRPr="003E7599">
        <w:rPr>
          <w:rFonts w:ascii="Times New Roman" w:hAnsi="Times New Roman" w:cs="Times New Roman"/>
          <w:sz w:val="28"/>
          <w:szCs w:val="28"/>
        </w:rPr>
        <w:t>.0</w:t>
      </w:r>
      <w:r w:rsidR="008C1C92" w:rsidRPr="003E7599">
        <w:rPr>
          <w:rFonts w:ascii="Times New Roman" w:hAnsi="Times New Roman" w:cs="Times New Roman"/>
          <w:sz w:val="28"/>
          <w:szCs w:val="28"/>
        </w:rPr>
        <w:t>7</w:t>
      </w:r>
      <w:r w:rsidR="009B6F9A" w:rsidRPr="003E7599">
        <w:rPr>
          <w:rFonts w:ascii="Times New Roman" w:hAnsi="Times New Roman" w:cs="Times New Roman"/>
          <w:sz w:val="28"/>
          <w:szCs w:val="28"/>
        </w:rPr>
        <w:t>.201</w:t>
      </w:r>
      <w:r w:rsidR="008C1C92" w:rsidRPr="003E7599">
        <w:rPr>
          <w:rFonts w:ascii="Times New Roman" w:hAnsi="Times New Roman" w:cs="Times New Roman"/>
          <w:sz w:val="28"/>
          <w:szCs w:val="28"/>
        </w:rPr>
        <w:t>9</w:t>
      </w:r>
      <w:r w:rsidR="009B6F9A" w:rsidRPr="003E7599">
        <w:rPr>
          <w:rFonts w:ascii="Times New Roman" w:hAnsi="Times New Roman" w:cs="Times New Roman"/>
          <w:sz w:val="28"/>
          <w:szCs w:val="28"/>
        </w:rPr>
        <w:t xml:space="preserve"> </w:t>
      </w:r>
      <w:r w:rsidR="00357283" w:rsidRPr="003E7599">
        <w:rPr>
          <w:rFonts w:ascii="Times New Roman" w:hAnsi="Times New Roman" w:cs="Times New Roman"/>
          <w:sz w:val="28"/>
          <w:szCs w:val="28"/>
        </w:rPr>
        <w:t xml:space="preserve">     </w:t>
      </w:r>
      <w:r w:rsidR="009B6F9A" w:rsidRPr="003E7599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 w:rsidRPr="003E7599">
        <w:rPr>
          <w:rFonts w:ascii="Times New Roman" w:hAnsi="Times New Roman" w:cs="Times New Roman"/>
          <w:sz w:val="28"/>
          <w:szCs w:val="28"/>
        </w:rPr>
        <w:t>469</w:t>
      </w:r>
      <w:r w:rsidR="00F75648" w:rsidRPr="003E7599">
        <w:rPr>
          <w:rFonts w:ascii="Times New Roman" w:hAnsi="Times New Roman" w:cs="Times New Roman"/>
          <w:sz w:val="28"/>
          <w:szCs w:val="28"/>
        </w:rPr>
        <w:t>,</w:t>
      </w:r>
      <w:r w:rsidR="002524E3" w:rsidRPr="003E7599">
        <w:rPr>
          <w:rFonts w:ascii="Times New Roman" w:hAnsi="Times New Roman" w:cs="Times New Roman"/>
          <w:sz w:val="28"/>
          <w:szCs w:val="28"/>
        </w:rPr>
        <w:t xml:space="preserve"> руководствуясь Уставом Азовского немецкого национального муниципального района Омской области,</w:t>
      </w:r>
    </w:p>
    <w:p w:rsidR="00AE14E2" w:rsidRPr="00461D9F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5648" w:rsidRPr="003E7599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59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Pr="00461D9F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9380A" w:rsidRPr="003E7599" w:rsidRDefault="00105D90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E7599">
        <w:rPr>
          <w:sz w:val="28"/>
          <w:szCs w:val="28"/>
        </w:rPr>
        <w:t>1.</w:t>
      </w:r>
      <w:r w:rsidR="0090564D" w:rsidRPr="003E7599">
        <w:rPr>
          <w:sz w:val="28"/>
          <w:szCs w:val="28"/>
        </w:rPr>
        <w:t xml:space="preserve"> </w:t>
      </w:r>
      <w:proofErr w:type="gramStart"/>
      <w:r w:rsidR="0090564D" w:rsidRPr="003E7599">
        <w:rPr>
          <w:sz w:val="28"/>
          <w:szCs w:val="28"/>
        </w:rPr>
        <w:t>Принять к сведению прилагаемые результаты оценки эффективности реализации мун</w:t>
      </w:r>
      <w:r w:rsidR="00B71D95" w:rsidRPr="003E7599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="00A37CF2" w:rsidRPr="003E7599">
        <w:rPr>
          <w:sz w:val="28"/>
          <w:szCs w:val="28"/>
          <w:lang w:eastAsia="ru-RU"/>
        </w:rPr>
        <w:t>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</w:t>
      </w:r>
      <w:r w:rsidR="00BF25CE" w:rsidRPr="003E7599">
        <w:rPr>
          <w:sz w:val="28"/>
          <w:szCs w:val="28"/>
        </w:rPr>
        <w:t>»</w:t>
      </w:r>
      <w:r w:rsidR="00FA0969" w:rsidRPr="003E7599">
        <w:rPr>
          <w:sz w:val="28"/>
          <w:szCs w:val="28"/>
        </w:rPr>
        <w:t xml:space="preserve">, </w:t>
      </w:r>
      <w:r w:rsidR="00F52B91" w:rsidRPr="003E7599">
        <w:rPr>
          <w:sz w:val="28"/>
          <w:szCs w:val="28"/>
        </w:rPr>
        <w:t>утвержденной</w:t>
      </w:r>
      <w:r w:rsidR="00950D97" w:rsidRPr="003E7599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 w:rsidRPr="003E7599">
        <w:rPr>
          <w:sz w:val="28"/>
          <w:szCs w:val="28"/>
        </w:rPr>
        <w:t>13</w:t>
      </w:r>
      <w:r w:rsidR="00950D97" w:rsidRPr="003E7599">
        <w:rPr>
          <w:sz w:val="28"/>
          <w:szCs w:val="28"/>
        </w:rPr>
        <w:t>.11.201</w:t>
      </w:r>
      <w:r w:rsidR="008C1C92" w:rsidRPr="003E7599">
        <w:rPr>
          <w:sz w:val="28"/>
          <w:szCs w:val="28"/>
        </w:rPr>
        <w:t>9</w:t>
      </w:r>
      <w:r w:rsidR="00950D97" w:rsidRPr="003E7599">
        <w:rPr>
          <w:sz w:val="28"/>
          <w:szCs w:val="28"/>
        </w:rPr>
        <w:t xml:space="preserve"> № </w:t>
      </w:r>
      <w:r w:rsidR="00261D3D" w:rsidRPr="003E7599">
        <w:rPr>
          <w:sz w:val="28"/>
          <w:szCs w:val="28"/>
        </w:rPr>
        <w:t>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>,</w:t>
      </w:r>
      <w:r w:rsidR="00950D97" w:rsidRPr="003E7599">
        <w:rPr>
          <w:sz w:val="28"/>
          <w:szCs w:val="28"/>
        </w:rPr>
        <w:t xml:space="preserve"> </w:t>
      </w:r>
      <w:r w:rsidR="00FA0969" w:rsidRPr="003E7599">
        <w:rPr>
          <w:sz w:val="28"/>
          <w:szCs w:val="28"/>
        </w:rPr>
        <w:t xml:space="preserve">(далее – Программа) </w:t>
      </w:r>
      <w:r w:rsidR="00B71D95" w:rsidRPr="003E7599">
        <w:rPr>
          <w:sz w:val="28"/>
          <w:szCs w:val="28"/>
        </w:rPr>
        <w:t>за 20</w:t>
      </w:r>
      <w:r w:rsidR="008C1C92" w:rsidRPr="003E7599">
        <w:rPr>
          <w:sz w:val="28"/>
          <w:szCs w:val="28"/>
        </w:rPr>
        <w:t>2</w:t>
      </w:r>
      <w:r w:rsidR="00546A7B">
        <w:rPr>
          <w:sz w:val="28"/>
          <w:szCs w:val="28"/>
        </w:rPr>
        <w:t xml:space="preserve">2 </w:t>
      </w:r>
      <w:r w:rsidR="00B71D95" w:rsidRPr="003E7599">
        <w:rPr>
          <w:sz w:val="28"/>
          <w:szCs w:val="28"/>
        </w:rPr>
        <w:t>год</w:t>
      </w:r>
      <w:r w:rsidR="0086473C" w:rsidRPr="003E7599">
        <w:rPr>
          <w:sz w:val="28"/>
          <w:szCs w:val="28"/>
        </w:rPr>
        <w:t xml:space="preserve"> согласно приложениям к настоящему постановлению.</w:t>
      </w:r>
      <w:proofErr w:type="gramEnd"/>
    </w:p>
    <w:p w:rsidR="006F74B1" w:rsidRPr="003E7599" w:rsidRDefault="00950D97" w:rsidP="006F74B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E7599">
        <w:rPr>
          <w:sz w:val="28"/>
          <w:szCs w:val="28"/>
        </w:rPr>
        <w:t>2</w:t>
      </w:r>
      <w:r w:rsidR="00FA0969" w:rsidRPr="003E7599">
        <w:rPr>
          <w:sz w:val="28"/>
          <w:szCs w:val="28"/>
        </w:rPr>
        <w:t>. Соисполнителям П</w:t>
      </w:r>
      <w:r w:rsidR="006F74B1" w:rsidRPr="003E7599">
        <w:rPr>
          <w:sz w:val="28"/>
          <w:szCs w:val="28"/>
        </w:rPr>
        <w:t xml:space="preserve">рограммы обеспечить внесение изменений в </w:t>
      </w:r>
      <w:r w:rsidR="00FA0969" w:rsidRPr="003E7599">
        <w:rPr>
          <w:sz w:val="28"/>
          <w:szCs w:val="28"/>
        </w:rPr>
        <w:t>Программу</w:t>
      </w:r>
      <w:r w:rsidR="006F74B1" w:rsidRPr="003E7599">
        <w:rPr>
          <w:sz w:val="28"/>
          <w:szCs w:val="28"/>
        </w:rPr>
        <w:t xml:space="preserve"> в части целевых индикаторов и финансирования с целью повышения ее эффективности. </w:t>
      </w:r>
    </w:p>
    <w:p w:rsidR="00FD06D2" w:rsidRDefault="00FD06D2" w:rsidP="0012446E">
      <w:pPr>
        <w:jc w:val="both"/>
        <w:rPr>
          <w:sz w:val="28"/>
          <w:szCs w:val="28"/>
        </w:rPr>
      </w:pPr>
    </w:p>
    <w:p w:rsidR="009E5F66" w:rsidRPr="003E7599" w:rsidRDefault="009E5F66" w:rsidP="0012446E">
      <w:pPr>
        <w:jc w:val="both"/>
        <w:rPr>
          <w:sz w:val="28"/>
          <w:szCs w:val="28"/>
        </w:rPr>
      </w:pPr>
    </w:p>
    <w:p w:rsidR="0012446E" w:rsidRPr="003E7599" w:rsidRDefault="0012446E" w:rsidP="0012446E">
      <w:pPr>
        <w:jc w:val="both"/>
        <w:rPr>
          <w:sz w:val="28"/>
          <w:szCs w:val="28"/>
        </w:rPr>
      </w:pPr>
      <w:r w:rsidRPr="003E7599">
        <w:rPr>
          <w:sz w:val="28"/>
          <w:szCs w:val="28"/>
        </w:rPr>
        <w:t xml:space="preserve">Глава </w:t>
      </w:r>
      <w:proofErr w:type="gramStart"/>
      <w:r w:rsidRPr="003E7599">
        <w:rPr>
          <w:sz w:val="28"/>
          <w:szCs w:val="28"/>
        </w:rPr>
        <w:t>Азовского</w:t>
      </w:r>
      <w:proofErr w:type="gramEnd"/>
      <w:r w:rsidRPr="003E7599">
        <w:rPr>
          <w:sz w:val="28"/>
          <w:szCs w:val="28"/>
        </w:rPr>
        <w:t xml:space="preserve"> немецкого</w:t>
      </w:r>
    </w:p>
    <w:p w:rsidR="0012446E" w:rsidRPr="003E7599" w:rsidRDefault="0012446E" w:rsidP="0012446E">
      <w:pPr>
        <w:jc w:val="both"/>
        <w:rPr>
          <w:sz w:val="28"/>
          <w:szCs w:val="28"/>
        </w:rPr>
      </w:pPr>
      <w:r w:rsidRPr="003E7599">
        <w:rPr>
          <w:sz w:val="28"/>
          <w:szCs w:val="28"/>
        </w:rPr>
        <w:t>национального муниципального</w:t>
      </w:r>
    </w:p>
    <w:p w:rsidR="003E7599" w:rsidRDefault="0090564D" w:rsidP="003E7599">
      <w:pPr>
        <w:jc w:val="both"/>
        <w:rPr>
          <w:sz w:val="28"/>
          <w:szCs w:val="28"/>
        </w:rPr>
      </w:pPr>
      <w:r w:rsidRPr="003E7599">
        <w:rPr>
          <w:sz w:val="28"/>
          <w:szCs w:val="28"/>
        </w:rPr>
        <w:t>района Омской области</w:t>
      </w:r>
      <w:r w:rsidRPr="003E7599">
        <w:rPr>
          <w:sz w:val="28"/>
          <w:szCs w:val="28"/>
        </w:rPr>
        <w:tab/>
      </w:r>
      <w:r w:rsidRPr="003E7599">
        <w:rPr>
          <w:sz w:val="28"/>
          <w:szCs w:val="28"/>
        </w:rPr>
        <w:tab/>
      </w:r>
      <w:r w:rsidRPr="003E7599">
        <w:rPr>
          <w:sz w:val="28"/>
          <w:szCs w:val="28"/>
        </w:rPr>
        <w:tab/>
      </w:r>
      <w:r w:rsidRPr="003E7599">
        <w:rPr>
          <w:sz w:val="28"/>
          <w:szCs w:val="28"/>
        </w:rPr>
        <w:tab/>
      </w:r>
      <w:r w:rsidRPr="003E7599">
        <w:rPr>
          <w:sz w:val="28"/>
          <w:szCs w:val="28"/>
        </w:rPr>
        <w:tab/>
      </w:r>
      <w:r w:rsidR="00DE2D8E" w:rsidRPr="003E7599">
        <w:rPr>
          <w:sz w:val="28"/>
          <w:szCs w:val="28"/>
        </w:rPr>
        <w:t xml:space="preserve">  </w:t>
      </w:r>
      <w:r w:rsidR="00AF1C82" w:rsidRPr="003E7599">
        <w:rPr>
          <w:sz w:val="28"/>
          <w:szCs w:val="28"/>
        </w:rPr>
        <w:t xml:space="preserve">    </w:t>
      </w:r>
      <w:r w:rsidR="00745293" w:rsidRPr="003E7599">
        <w:rPr>
          <w:sz w:val="28"/>
          <w:szCs w:val="28"/>
        </w:rPr>
        <w:t xml:space="preserve">     </w:t>
      </w:r>
      <w:r w:rsidR="00546A7B">
        <w:rPr>
          <w:sz w:val="28"/>
          <w:szCs w:val="28"/>
        </w:rPr>
        <w:t>Д.И. Дизер</w:t>
      </w:r>
    </w:p>
    <w:p w:rsidR="00357283" w:rsidRPr="003E7599" w:rsidRDefault="003E7599" w:rsidP="009E5F6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</w:t>
      </w:r>
      <w:r w:rsidR="00461D9F">
        <w:rPr>
          <w:sz w:val="28"/>
          <w:szCs w:val="28"/>
        </w:rPr>
        <w:t xml:space="preserve">                      </w:t>
      </w:r>
      <w:r w:rsidR="009E5F66">
        <w:rPr>
          <w:sz w:val="28"/>
          <w:szCs w:val="28"/>
        </w:rPr>
        <w:t xml:space="preserve">     П</w:t>
      </w:r>
      <w:r w:rsidR="008A506E" w:rsidRPr="003E7599">
        <w:rPr>
          <w:sz w:val="28"/>
          <w:szCs w:val="28"/>
        </w:rPr>
        <w:t>риложение №</w:t>
      </w:r>
      <w:r w:rsidR="00AB5605">
        <w:rPr>
          <w:sz w:val="28"/>
          <w:szCs w:val="28"/>
        </w:rPr>
        <w:t xml:space="preserve"> </w:t>
      </w:r>
      <w:r w:rsidR="008A506E" w:rsidRPr="003E7599">
        <w:rPr>
          <w:sz w:val="28"/>
          <w:szCs w:val="28"/>
        </w:rPr>
        <w:t xml:space="preserve">1 </w:t>
      </w:r>
    </w:p>
    <w:p w:rsidR="00357283" w:rsidRPr="003E7599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3E7599">
        <w:rPr>
          <w:sz w:val="28"/>
          <w:szCs w:val="28"/>
          <w:lang w:eastAsia="ru-RU"/>
        </w:rPr>
        <w:t>к постановлению</w:t>
      </w:r>
      <w:r w:rsidR="00357283" w:rsidRPr="003E7599">
        <w:rPr>
          <w:sz w:val="28"/>
          <w:szCs w:val="28"/>
          <w:lang w:eastAsia="ru-RU"/>
        </w:rPr>
        <w:t xml:space="preserve"> </w:t>
      </w:r>
      <w:r w:rsidRPr="003E7599">
        <w:rPr>
          <w:sz w:val="28"/>
          <w:szCs w:val="28"/>
          <w:lang w:eastAsia="ru-RU"/>
        </w:rPr>
        <w:t>Администрации Азовского немецкого</w:t>
      </w:r>
      <w:r w:rsidR="00357283" w:rsidRPr="003E7599">
        <w:rPr>
          <w:sz w:val="28"/>
          <w:szCs w:val="28"/>
          <w:lang w:eastAsia="ru-RU"/>
        </w:rPr>
        <w:t xml:space="preserve"> </w:t>
      </w:r>
      <w:r w:rsidRPr="003E7599">
        <w:rPr>
          <w:sz w:val="28"/>
          <w:szCs w:val="28"/>
          <w:lang w:eastAsia="ru-RU"/>
        </w:rPr>
        <w:t>национального муниципального</w:t>
      </w:r>
      <w:r w:rsidR="00745293" w:rsidRPr="003E7599">
        <w:rPr>
          <w:sz w:val="28"/>
          <w:szCs w:val="28"/>
          <w:lang w:eastAsia="ru-RU"/>
        </w:rPr>
        <w:t xml:space="preserve"> </w:t>
      </w:r>
      <w:r w:rsidRPr="003E7599">
        <w:rPr>
          <w:sz w:val="28"/>
          <w:szCs w:val="28"/>
          <w:lang w:eastAsia="ru-RU"/>
        </w:rPr>
        <w:t>района Омской области</w:t>
      </w:r>
    </w:p>
    <w:p w:rsidR="008A506E" w:rsidRPr="003E7599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3E7599">
        <w:rPr>
          <w:sz w:val="28"/>
          <w:szCs w:val="28"/>
          <w:lang w:eastAsia="ru-RU"/>
        </w:rPr>
        <w:t xml:space="preserve">от </w:t>
      </w:r>
      <w:r w:rsidR="006F5ABE">
        <w:rPr>
          <w:sz w:val="28"/>
          <w:szCs w:val="28"/>
          <w:lang w:eastAsia="ru-RU"/>
        </w:rPr>
        <w:t>31</w:t>
      </w:r>
      <w:r w:rsidR="00DF2199" w:rsidRPr="003E7599">
        <w:rPr>
          <w:sz w:val="28"/>
          <w:szCs w:val="28"/>
          <w:lang w:eastAsia="ru-RU"/>
        </w:rPr>
        <w:t>.05.202</w:t>
      </w:r>
      <w:r w:rsidR="006F5ABE">
        <w:rPr>
          <w:sz w:val="28"/>
          <w:szCs w:val="28"/>
          <w:lang w:eastAsia="ru-RU"/>
        </w:rPr>
        <w:t>3</w:t>
      </w:r>
      <w:r w:rsidRPr="003E7599">
        <w:rPr>
          <w:sz w:val="28"/>
          <w:szCs w:val="28"/>
          <w:lang w:eastAsia="ru-RU"/>
        </w:rPr>
        <w:t xml:space="preserve"> №</w:t>
      </w:r>
      <w:r w:rsidR="00EF626A" w:rsidRPr="003E7599">
        <w:rPr>
          <w:sz w:val="28"/>
          <w:szCs w:val="28"/>
          <w:lang w:eastAsia="ru-RU"/>
        </w:rPr>
        <w:t xml:space="preserve"> </w:t>
      </w:r>
      <w:r w:rsidR="006F5ABE">
        <w:rPr>
          <w:sz w:val="28"/>
          <w:szCs w:val="28"/>
          <w:lang w:eastAsia="ru-RU"/>
        </w:rPr>
        <w:t>430</w:t>
      </w:r>
    </w:p>
    <w:p w:rsidR="008A506E" w:rsidRPr="003E7599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E7599">
        <w:rPr>
          <w:sz w:val="28"/>
          <w:szCs w:val="28"/>
          <w:lang w:eastAsia="ru-RU"/>
        </w:rPr>
        <w:t xml:space="preserve">                                                           </w:t>
      </w:r>
    </w:p>
    <w:p w:rsidR="008A506E" w:rsidRPr="003E7599" w:rsidRDefault="008A506E" w:rsidP="00233D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7599">
        <w:rPr>
          <w:sz w:val="28"/>
          <w:szCs w:val="28"/>
        </w:rPr>
        <w:t>Пояснительная записка</w:t>
      </w:r>
    </w:p>
    <w:p w:rsidR="008A506E" w:rsidRPr="003E7599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E7599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A37CF2" w:rsidRPr="003E7599">
        <w:rPr>
          <w:sz w:val="28"/>
          <w:szCs w:val="28"/>
          <w:lang w:eastAsia="ru-RU"/>
        </w:rPr>
        <w:t>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</w:t>
      </w:r>
      <w:r w:rsidRPr="003E7599">
        <w:rPr>
          <w:sz w:val="28"/>
          <w:szCs w:val="28"/>
        </w:rPr>
        <w:t>»</w:t>
      </w:r>
      <w:r w:rsidR="00974D56" w:rsidRPr="003E7599">
        <w:rPr>
          <w:sz w:val="28"/>
          <w:szCs w:val="28"/>
        </w:rPr>
        <w:t>, утвержденной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>,</w:t>
      </w:r>
      <w:r w:rsidRPr="003E7599">
        <w:rPr>
          <w:sz w:val="28"/>
          <w:szCs w:val="28"/>
        </w:rPr>
        <w:t xml:space="preserve"> </w:t>
      </w:r>
      <w:r w:rsidR="00DF2199" w:rsidRPr="003E7599">
        <w:rPr>
          <w:sz w:val="28"/>
          <w:szCs w:val="28"/>
        </w:rPr>
        <w:t>за 202</w:t>
      </w:r>
      <w:r w:rsidR="00546A7B">
        <w:rPr>
          <w:sz w:val="28"/>
          <w:szCs w:val="28"/>
        </w:rPr>
        <w:t>2</w:t>
      </w:r>
      <w:r w:rsidR="00DF2199" w:rsidRPr="003E7599">
        <w:rPr>
          <w:sz w:val="28"/>
          <w:szCs w:val="28"/>
        </w:rPr>
        <w:t xml:space="preserve"> год</w:t>
      </w:r>
    </w:p>
    <w:p w:rsidR="00DF2199" w:rsidRPr="003E7599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Достижение</w:t>
      </w:r>
    </w:p>
    <w:p w:rsidR="008A506E" w:rsidRPr="003E7599" w:rsidRDefault="008A506E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поставленных целей и задач муниципальной программы</w:t>
      </w:r>
    </w:p>
    <w:p w:rsidR="00233D09" w:rsidRPr="003E7599" w:rsidRDefault="00233D09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6D72" w:rsidRPr="003E7599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В ходе реализации муниципальной программы были поставлены и достигнуты  цели:</w:t>
      </w:r>
    </w:p>
    <w:p w:rsidR="00456D72" w:rsidRPr="003E7599" w:rsidRDefault="00A37CF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-повышение эффективности муниципального управления, управления финансами, экономикой и муниципальным имуществом в Азовском немецком национальном муниципальном районе Омской области</w:t>
      </w:r>
      <w:r w:rsidR="00456D72" w:rsidRPr="003E7599">
        <w:rPr>
          <w:sz w:val="28"/>
          <w:szCs w:val="28"/>
        </w:rPr>
        <w:t>;</w:t>
      </w:r>
    </w:p>
    <w:p w:rsidR="00456D72" w:rsidRPr="003E7599" w:rsidRDefault="00A37CF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-повышение эффективности и качества управления муниципальными финансами в Азовском немецком национальном муниципальном районе Омской области</w:t>
      </w:r>
      <w:r w:rsidR="00456D72" w:rsidRPr="003E7599">
        <w:rPr>
          <w:sz w:val="28"/>
          <w:szCs w:val="28"/>
        </w:rPr>
        <w:t>;</w:t>
      </w:r>
    </w:p>
    <w:p w:rsidR="00456D72" w:rsidRPr="003E7599" w:rsidRDefault="00A37CF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-повышение эффективности управления имуществом Азовского немецкого национального муниципального района Омской области;</w:t>
      </w:r>
    </w:p>
    <w:p w:rsidR="00A37CF2" w:rsidRPr="003E7599" w:rsidRDefault="00A37CF2" w:rsidP="00A37CF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-оказание поддержки субъектам малого и среднего предпринимательства, поддержка деятельности социально ориентированных некоммерческих организаций и увеличение спроса на рабочую силу на территории Азовского немецкого национального муниципального района Омской области.</w:t>
      </w:r>
    </w:p>
    <w:p w:rsidR="00456D72" w:rsidRPr="003E7599" w:rsidRDefault="00456D72" w:rsidP="00456D72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3E7599">
        <w:rPr>
          <w:sz w:val="28"/>
          <w:szCs w:val="28"/>
        </w:rPr>
        <w:tab/>
        <w:t>Для достижения целей решены следующие задачи:</w:t>
      </w:r>
    </w:p>
    <w:p w:rsidR="00456D72" w:rsidRPr="003E7599" w:rsidRDefault="0011264D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-о</w:t>
      </w:r>
      <w:r w:rsidR="009879EB" w:rsidRPr="003E7599">
        <w:rPr>
          <w:sz w:val="28"/>
          <w:szCs w:val="28"/>
        </w:rPr>
        <w:t xml:space="preserve">беспечение эффективного осуществления своих полномочий </w:t>
      </w:r>
      <w:r w:rsidR="00461D9F">
        <w:rPr>
          <w:sz w:val="28"/>
          <w:szCs w:val="28"/>
        </w:rPr>
        <w:t>А</w:t>
      </w:r>
      <w:r w:rsidR="009879EB" w:rsidRPr="003E7599">
        <w:rPr>
          <w:sz w:val="28"/>
          <w:szCs w:val="28"/>
        </w:rPr>
        <w:t>дминистрацией Азовского немецкого национального муниципального района Омской области</w:t>
      </w:r>
      <w:r w:rsidR="00456D72" w:rsidRPr="003E7599">
        <w:rPr>
          <w:sz w:val="28"/>
          <w:szCs w:val="28"/>
        </w:rPr>
        <w:t>;</w:t>
      </w:r>
    </w:p>
    <w:p w:rsidR="00456D72" w:rsidRPr="003E7599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</w:t>
      </w:r>
      <w:r w:rsidR="0011264D" w:rsidRPr="003E7599">
        <w:rPr>
          <w:sz w:val="28"/>
          <w:szCs w:val="28"/>
        </w:rPr>
        <w:t>о</w:t>
      </w:r>
      <w:r w:rsidR="009879EB" w:rsidRPr="003E7599">
        <w:rPr>
          <w:sz w:val="28"/>
          <w:szCs w:val="28"/>
        </w:rPr>
        <w:t>беспечение гарантий лицам, замещавшим должности муниципальной службы в соответствии с положением «О порядке установления, выплаты и перерасчета пенсии за выслугу лет в Азовском немецко</w:t>
      </w:r>
      <w:r w:rsidR="009E5F66">
        <w:rPr>
          <w:sz w:val="28"/>
          <w:szCs w:val="28"/>
        </w:rPr>
        <w:t>м</w:t>
      </w:r>
      <w:r w:rsidR="009879EB" w:rsidRPr="003E7599">
        <w:rPr>
          <w:sz w:val="28"/>
          <w:szCs w:val="28"/>
        </w:rPr>
        <w:t xml:space="preserve"> национально</w:t>
      </w:r>
      <w:r w:rsidR="009E5F66">
        <w:rPr>
          <w:sz w:val="28"/>
          <w:szCs w:val="28"/>
        </w:rPr>
        <w:t>м</w:t>
      </w:r>
      <w:r w:rsidR="009879EB" w:rsidRPr="003E7599">
        <w:rPr>
          <w:sz w:val="28"/>
          <w:szCs w:val="28"/>
        </w:rPr>
        <w:t xml:space="preserve"> муниципально</w:t>
      </w:r>
      <w:r w:rsidR="009E5F66">
        <w:rPr>
          <w:sz w:val="28"/>
          <w:szCs w:val="28"/>
        </w:rPr>
        <w:t>м районе</w:t>
      </w:r>
      <w:r w:rsidR="009879EB" w:rsidRPr="003E7599">
        <w:rPr>
          <w:sz w:val="28"/>
          <w:szCs w:val="28"/>
        </w:rPr>
        <w:t xml:space="preserve"> Омской области» и социальной поддержки граждан за выдающиеся достижения и особые заслуги перед Азовским немецким национальным муниципальным </w:t>
      </w:r>
      <w:r w:rsidR="009879EB" w:rsidRPr="003E7599">
        <w:rPr>
          <w:sz w:val="28"/>
          <w:szCs w:val="28"/>
        </w:rPr>
        <w:lastRenderedPageBreak/>
        <w:t>районом Омской области</w:t>
      </w:r>
      <w:r w:rsidRPr="003E7599">
        <w:rPr>
          <w:sz w:val="28"/>
          <w:szCs w:val="28"/>
        </w:rPr>
        <w:t>;</w:t>
      </w:r>
    </w:p>
    <w:p w:rsidR="00456D72" w:rsidRPr="003E7599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 xml:space="preserve">- </w:t>
      </w:r>
      <w:r w:rsidR="0011264D" w:rsidRPr="003E7599">
        <w:rPr>
          <w:sz w:val="28"/>
          <w:szCs w:val="28"/>
        </w:rPr>
        <w:t>с</w:t>
      </w:r>
      <w:r w:rsidR="009879EB" w:rsidRPr="003E7599">
        <w:rPr>
          <w:sz w:val="28"/>
          <w:szCs w:val="28"/>
        </w:rPr>
        <w:t>овершенствование организации и осуществления бюджетного процесса и системы внутреннего финансового контроля в Азовском немецком национальном муниципальном районе Омской области</w:t>
      </w:r>
      <w:r w:rsidRPr="003E7599">
        <w:rPr>
          <w:sz w:val="28"/>
          <w:szCs w:val="28"/>
        </w:rPr>
        <w:t>;</w:t>
      </w:r>
    </w:p>
    <w:p w:rsidR="00456D72" w:rsidRPr="003E7599" w:rsidRDefault="0059281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</w:t>
      </w:r>
      <w:r w:rsidR="0011264D" w:rsidRPr="003E7599">
        <w:rPr>
          <w:sz w:val="28"/>
          <w:szCs w:val="28"/>
        </w:rPr>
        <w:t>с</w:t>
      </w:r>
      <w:r w:rsidRPr="003E7599">
        <w:rPr>
          <w:sz w:val="28"/>
          <w:szCs w:val="28"/>
        </w:rPr>
        <w:t>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 и развитие механизмов межбюджетного регулирования</w:t>
      </w:r>
      <w:r w:rsidR="00456D72" w:rsidRPr="003E7599">
        <w:rPr>
          <w:sz w:val="28"/>
          <w:szCs w:val="28"/>
        </w:rPr>
        <w:t>;</w:t>
      </w:r>
    </w:p>
    <w:p w:rsidR="00456D72" w:rsidRPr="003E7599" w:rsidRDefault="0059281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</w:t>
      </w:r>
      <w:r w:rsidR="0011264D" w:rsidRPr="003E7599">
        <w:rPr>
          <w:sz w:val="28"/>
          <w:szCs w:val="28"/>
        </w:rPr>
        <w:t>с</w:t>
      </w:r>
      <w:r w:rsidRPr="003E7599">
        <w:rPr>
          <w:sz w:val="28"/>
          <w:szCs w:val="28"/>
        </w:rPr>
        <w:t>овершенствование системы формирования, учета, содержания объектов собственности Азовского немецкого национального муниципального района Омской области</w:t>
      </w:r>
      <w:r w:rsidR="00456D72" w:rsidRPr="003E7599">
        <w:rPr>
          <w:sz w:val="28"/>
          <w:szCs w:val="28"/>
        </w:rPr>
        <w:t>;</w:t>
      </w:r>
    </w:p>
    <w:p w:rsidR="0011264D" w:rsidRPr="003E7599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 xml:space="preserve">- </w:t>
      </w:r>
      <w:r w:rsidR="0011264D" w:rsidRPr="003E7599">
        <w:rPr>
          <w:sz w:val="28"/>
          <w:szCs w:val="28"/>
        </w:rPr>
        <w:t>создание благоприятных условий для развития малого и среднего предпринимательства в Азовском немецком национальном муниципальном районе Омской области;</w:t>
      </w:r>
    </w:p>
    <w:p w:rsidR="0011264D" w:rsidRPr="003E7599" w:rsidRDefault="0011264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 повышение уровня занятости населения  в Азовском немецком национальном муниципальном районе Омской области;</w:t>
      </w:r>
    </w:p>
    <w:p w:rsidR="0011264D" w:rsidRPr="003E7599" w:rsidRDefault="0011264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-оказание содействия повышению финансовой устойчивости некоммерческих организаций, осуществляющих деятельность на территории Азовского немецкого национального муниципального района Омской области, в целях увеличения объемов услуг, оказываемых ими населению Азовского немецкого национального муниципального района Омской области.</w:t>
      </w:r>
    </w:p>
    <w:p w:rsidR="008A506E" w:rsidRPr="003E7599" w:rsidRDefault="00456D72" w:rsidP="00461D9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7599">
        <w:rPr>
          <w:sz w:val="28"/>
          <w:szCs w:val="28"/>
        </w:rPr>
        <w:t xml:space="preserve">  </w:t>
      </w:r>
      <w:r w:rsidR="008A506E" w:rsidRPr="003E7599">
        <w:rPr>
          <w:sz w:val="28"/>
          <w:szCs w:val="28"/>
        </w:rPr>
        <w:t xml:space="preserve"> </w:t>
      </w: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Результаты реализации мероприятий</w:t>
      </w:r>
    </w:p>
    <w:p w:rsidR="00233D09" w:rsidRPr="003E759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45293" w:rsidRPr="003E7599" w:rsidRDefault="008A506E" w:rsidP="00745293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3E7599">
        <w:rPr>
          <w:sz w:val="28"/>
          <w:szCs w:val="28"/>
        </w:rPr>
        <w:t xml:space="preserve">Из </w:t>
      </w:r>
      <w:r w:rsidR="0091266E" w:rsidRPr="003E7599">
        <w:rPr>
          <w:sz w:val="28"/>
          <w:szCs w:val="28"/>
        </w:rPr>
        <w:t>18</w:t>
      </w:r>
      <w:r w:rsidRPr="003E7599">
        <w:rPr>
          <w:sz w:val="28"/>
          <w:szCs w:val="28"/>
        </w:rPr>
        <w:t xml:space="preserve"> запланированн</w:t>
      </w:r>
      <w:r w:rsidR="0011264D" w:rsidRPr="003E7599">
        <w:rPr>
          <w:sz w:val="28"/>
          <w:szCs w:val="28"/>
        </w:rPr>
        <w:t>ых</w:t>
      </w:r>
      <w:r w:rsidRPr="003E7599">
        <w:rPr>
          <w:sz w:val="28"/>
          <w:szCs w:val="28"/>
        </w:rPr>
        <w:t xml:space="preserve"> мероприяти</w:t>
      </w:r>
      <w:r w:rsidR="0011264D" w:rsidRPr="003E7599">
        <w:rPr>
          <w:sz w:val="28"/>
          <w:szCs w:val="28"/>
        </w:rPr>
        <w:t>й</w:t>
      </w:r>
      <w:r w:rsidRPr="003E7599">
        <w:rPr>
          <w:sz w:val="28"/>
          <w:szCs w:val="28"/>
        </w:rPr>
        <w:t xml:space="preserve">  выполнено </w:t>
      </w:r>
      <w:r w:rsidR="0091266E" w:rsidRPr="003E7599">
        <w:rPr>
          <w:sz w:val="28"/>
          <w:szCs w:val="28"/>
        </w:rPr>
        <w:t>1</w:t>
      </w:r>
      <w:r w:rsidR="001D5A26" w:rsidRPr="003E7599">
        <w:rPr>
          <w:sz w:val="28"/>
          <w:szCs w:val="28"/>
        </w:rPr>
        <w:t>7</w:t>
      </w:r>
      <w:r w:rsidRPr="003E7599">
        <w:rPr>
          <w:sz w:val="28"/>
          <w:szCs w:val="28"/>
        </w:rPr>
        <w:t>.</w:t>
      </w:r>
      <w:r w:rsidRPr="003E7599">
        <w:rPr>
          <w:b/>
          <w:color w:val="000000"/>
          <w:sz w:val="28"/>
          <w:szCs w:val="28"/>
        </w:rPr>
        <w:t xml:space="preserve"> </w:t>
      </w:r>
      <w:r w:rsidR="00F4777D" w:rsidRPr="003E7599">
        <w:rPr>
          <w:color w:val="000000"/>
          <w:sz w:val="28"/>
          <w:szCs w:val="28"/>
        </w:rPr>
        <w:t>Не обеспечено выполнение мероприятий и индикаторов:</w:t>
      </w:r>
    </w:p>
    <w:p w:rsidR="00F5019F" w:rsidRPr="003E7599" w:rsidRDefault="00D0330E" w:rsidP="00F5019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E7599">
        <w:rPr>
          <w:color w:val="000000"/>
          <w:sz w:val="28"/>
          <w:szCs w:val="28"/>
        </w:rPr>
        <w:t>-</w:t>
      </w:r>
      <w:r w:rsidR="00F4777D" w:rsidRPr="003E7599">
        <w:rPr>
          <w:color w:val="000000"/>
          <w:sz w:val="28"/>
          <w:szCs w:val="28"/>
        </w:rPr>
        <w:t xml:space="preserve"> подпрограмм</w:t>
      </w:r>
      <w:r w:rsidR="00F5019F" w:rsidRPr="003E7599">
        <w:rPr>
          <w:color w:val="000000"/>
          <w:sz w:val="28"/>
          <w:szCs w:val="28"/>
        </w:rPr>
        <w:t>а</w:t>
      </w:r>
      <w:r w:rsidR="00F4777D" w:rsidRPr="003E7599">
        <w:rPr>
          <w:color w:val="000000"/>
          <w:sz w:val="28"/>
          <w:szCs w:val="28"/>
        </w:rPr>
        <w:t xml:space="preserve"> «</w:t>
      </w:r>
      <w:r w:rsidR="0011264D" w:rsidRPr="003E7599">
        <w:rPr>
          <w:color w:val="000000"/>
          <w:sz w:val="28"/>
          <w:szCs w:val="28"/>
        </w:rPr>
        <w:t>Повышение эффективности управления имуществом в  Азовском немецком национальном муниципальном районе Омской области</w:t>
      </w:r>
      <w:r w:rsidR="00F4777D" w:rsidRPr="003E7599">
        <w:rPr>
          <w:color w:val="000000"/>
          <w:sz w:val="28"/>
          <w:szCs w:val="28"/>
        </w:rPr>
        <w:t>»</w:t>
      </w:r>
      <w:r w:rsidR="00F5019F" w:rsidRPr="003E7599">
        <w:rPr>
          <w:color w:val="000000"/>
          <w:sz w:val="28"/>
          <w:szCs w:val="28"/>
        </w:rPr>
        <w:t xml:space="preserve"> </w:t>
      </w:r>
      <w:r w:rsidR="00F4777D" w:rsidRPr="003E7599">
        <w:rPr>
          <w:color w:val="000000"/>
          <w:sz w:val="28"/>
          <w:szCs w:val="28"/>
        </w:rPr>
        <w:t>мероприяти</w:t>
      </w:r>
      <w:r w:rsidR="00F5019F" w:rsidRPr="003E7599">
        <w:rPr>
          <w:color w:val="000000"/>
          <w:sz w:val="28"/>
          <w:szCs w:val="28"/>
        </w:rPr>
        <w:t>е</w:t>
      </w:r>
      <w:r w:rsidR="00F4777D" w:rsidRPr="003E7599">
        <w:rPr>
          <w:color w:val="000000"/>
          <w:sz w:val="28"/>
          <w:szCs w:val="28"/>
        </w:rPr>
        <w:t xml:space="preserve"> </w:t>
      </w:r>
      <w:r w:rsidR="00C10C3D" w:rsidRPr="003E7599">
        <w:rPr>
          <w:color w:val="000000"/>
          <w:sz w:val="28"/>
          <w:szCs w:val="28"/>
        </w:rPr>
        <w:t>«</w:t>
      </w:r>
      <w:r w:rsidRPr="003E7599">
        <w:rPr>
          <w:color w:val="000000"/>
          <w:sz w:val="28"/>
          <w:szCs w:val="28"/>
        </w:rPr>
        <w:t>Оформление кадастровой документации на объекты недвижимого имущества Азовского немецкого национального муниципального района Омской области</w:t>
      </w:r>
      <w:r w:rsidR="009E5F66">
        <w:rPr>
          <w:color w:val="000000"/>
          <w:sz w:val="28"/>
          <w:szCs w:val="28"/>
        </w:rPr>
        <w:t>»:</w:t>
      </w:r>
    </w:p>
    <w:p w:rsidR="00F9463D" w:rsidRPr="003E7599" w:rsidRDefault="00F5019F" w:rsidP="00F5019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E7599">
        <w:rPr>
          <w:color w:val="000000"/>
          <w:sz w:val="28"/>
          <w:szCs w:val="28"/>
        </w:rPr>
        <w:t xml:space="preserve">не достигнуто плановое значение </w:t>
      </w:r>
      <w:r w:rsidR="00C10C3D" w:rsidRPr="003E7599">
        <w:rPr>
          <w:color w:val="000000"/>
          <w:sz w:val="28"/>
          <w:szCs w:val="28"/>
        </w:rPr>
        <w:t>по индикатору «</w:t>
      </w:r>
      <w:r w:rsidR="00D0330E" w:rsidRPr="003E7599">
        <w:rPr>
          <w:color w:val="000000"/>
          <w:sz w:val="28"/>
          <w:szCs w:val="28"/>
        </w:rPr>
        <w:t>Количество изготовленных межевых планов, кадастровых выписок (паспортов) или планов территорий на объекты недвижимости</w:t>
      </w:r>
      <w:r w:rsidR="00C10C3D" w:rsidRPr="003E7599">
        <w:rPr>
          <w:color w:val="000000"/>
          <w:sz w:val="28"/>
          <w:szCs w:val="28"/>
        </w:rPr>
        <w:t xml:space="preserve">» </w:t>
      </w:r>
      <w:r w:rsidR="00D0330E" w:rsidRPr="003E7599">
        <w:rPr>
          <w:sz w:val="28"/>
          <w:szCs w:val="28"/>
        </w:rPr>
        <w:t xml:space="preserve">в связи с тем, что часть земельных участков, на которые планировалось подготовить кадастровую документацию, выполнена физическими лицами, обратившимися за предоставлением данных земельных участков, </w:t>
      </w:r>
      <w:r w:rsidRPr="003E7599">
        <w:rPr>
          <w:sz w:val="28"/>
          <w:szCs w:val="28"/>
        </w:rPr>
        <w:t>не требующих оформления кадастровой документации.</w:t>
      </w:r>
    </w:p>
    <w:p w:rsidR="008A506E" w:rsidRPr="003E7599" w:rsidRDefault="008A506E" w:rsidP="00974D56">
      <w:pPr>
        <w:shd w:val="clear" w:color="auto" w:fill="FFFFFF"/>
        <w:jc w:val="both"/>
        <w:rPr>
          <w:sz w:val="28"/>
          <w:szCs w:val="28"/>
        </w:rPr>
      </w:pP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Причины  недостижения плановых значений</w:t>
      </w:r>
    </w:p>
    <w:p w:rsidR="008A506E" w:rsidRDefault="008A506E" w:rsidP="00461D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 xml:space="preserve"> ожидаемых результатов реализации муниципальной программы</w:t>
      </w:r>
    </w:p>
    <w:p w:rsidR="009E5F66" w:rsidRPr="003E7599" w:rsidRDefault="009E5F66" w:rsidP="00461D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506E" w:rsidRDefault="008A506E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Плановые значения ожидаемых результатов реализации муниципальной программы  достигнуты</w:t>
      </w:r>
      <w:r w:rsidR="00456D72" w:rsidRPr="003E7599">
        <w:rPr>
          <w:sz w:val="28"/>
          <w:szCs w:val="28"/>
        </w:rPr>
        <w:t xml:space="preserve"> </w:t>
      </w:r>
      <w:r w:rsidR="00F9463D" w:rsidRPr="003E7599">
        <w:rPr>
          <w:sz w:val="28"/>
          <w:szCs w:val="28"/>
        </w:rPr>
        <w:t xml:space="preserve">на </w:t>
      </w:r>
      <w:r w:rsidR="001D5A26" w:rsidRPr="003E7599">
        <w:rPr>
          <w:sz w:val="28"/>
          <w:szCs w:val="28"/>
        </w:rPr>
        <w:t>94,6</w:t>
      </w:r>
      <w:r w:rsidR="00F9463D" w:rsidRPr="003E7599">
        <w:rPr>
          <w:sz w:val="28"/>
          <w:szCs w:val="28"/>
        </w:rPr>
        <w:t xml:space="preserve">% </w:t>
      </w:r>
      <w:r w:rsidR="00456D72" w:rsidRPr="003E7599">
        <w:rPr>
          <w:sz w:val="28"/>
          <w:szCs w:val="28"/>
        </w:rPr>
        <w:t>(приложение №</w:t>
      </w:r>
      <w:r w:rsidR="00974D56" w:rsidRPr="003E7599">
        <w:rPr>
          <w:sz w:val="28"/>
          <w:szCs w:val="28"/>
        </w:rPr>
        <w:t xml:space="preserve"> </w:t>
      </w:r>
      <w:r w:rsidR="00456D72" w:rsidRPr="003E7599">
        <w:rPr>
          <w:sz w:val="28"/>
          <w:szCs w:val="28"/>
        </w:rPr>
        <w:t>3</w:t>
      </w:r>
      <w:r w:rsidR="00974D56" w:rsidRPr="003E7599">
        <w:rPr>
          <w:sz w:val="28"/>
          <w:szCs w:val="28"/>
        </w:rPr>
        <w:t xml:space="preserve"> к </w:t>
      </w:r>
      <w:r w:rsidR="00974D56" w:rsidRPr="003E7599">
        <w:rPr>
          <w:sz w:val="28"/>
          <w:szCs w:val="28"/>
        </w:rPr>
        <w:lastRenderedPageBreak/>
        <w:t>постановлению</w:t>
      </w:r>
      <w:r w:rsidR="00456D72" w:rsidRPr="003E7599">
        <w:rPr>
          <w:sz w:val="28"/>
          <w:szCs w:val="28"/>
        </w:rPr>
        <w:t>)</w:t>
      </w:r>
      <w:r w:rsidRPr="003E7599">
        <w:rPr>
          <w:sz w:val="28"/>
          <w:szCs w:val="28"/>
        </w:rPr>
        <w:t>.</w:t>
      </w:r>
      <w:r w:rsidR="0090662A" w:rsidRPr="003E7599">
        <w:rPr>
          <w:sz w:val="28"/>
          <w:szCs w:val="28"/>
        </w:rPr>
        <w:t xml:space="preserve"> </w:t>
      </w:r>
    </w:p>
    <w:p w:rsidR="009E5F66" w:rsidRPr="003E7599" w:rsidRDefault="009E5F66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233D09" w:rsidRPr="003E759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A506E" w:rsidRPr="003E7599" w:rsidRDefault="00995C35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E7599">
        <w:rPr>
          <w:sz w:val="28"/>
          <w:szCs w:val="28"/>
        </w:rPr>
        <w:t>В целях повышения эффективности муниципальной программы «</w:t>
      </w:r>
      <w:r w:rsidR="00A37CF2" w:rsidRPr="003E7599">
        <w:rPr>
          <w:sz w:val="28"/>
          <w:szCs w:val="28"/>
          <w:lang w:eastAsia="ru-RU"/>
        </w:rPr>
        <w:t>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</w:t>
      </w:r>
      <w:r w:rsidRPr="003E7599">
        <w:rPr>
          <w:sz w:val="28"/>
          <w:szCs w:val="28"/>
        </w:rPr>
        <w:t>»</w:t>
      </w:r>
      <w:r w:rsidR="00974D56" w:rsidRPr="003E7599">
        <w:rPr>
          <w:sz w:val="28"/>
          <w:szCs w:val="28"/>
        </w:rPr>
        <w:t>, утвержденной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 xml:space="preserve">, </w:t>
      </w:r>
      <w:r w:rsidRPr="003E7599">
        <w:rPr>
          <w:sz w:val="28"/>
          <w:szCs w:val="28"/>
        </w:rPr>
        <w:t>на 202</w:t>
      </w:r>
      <w:r w:rsidR="00546A7B">
        <w:rPr>
          <w:sz w:val="28"/>
          <w:szCs w:val="28"/>
        </w:rPr>
        <w:t>3</w:t>
      </w:r>
      <w:r w:rsidRPr="003E7599">
        <w:rPr>
          <w:sz w:val="28"/>
          <w:szCs w:val="28"/>
        </w:rPr>
        <w:t xml:space="preserve"> – 2025 годы  необходимо  скорректировать напряженность целевых индикаторов и пересмотреть ожидаемые результаты по годам.</w:t>
      </w:r>
      <w:proofErr w:type="gramEnd"/>
      <w:r w:rsidR="008A506E" w:rsidRPr="003E7599">
        <w:rPr>
          <w:sz w:val="28"/>
          <w:szCs w:val="28"/>
        </w:rPr>
        <w:t xml:space="preserve"> </w:t>
      </w:r>
      <w:r w:rsidR="00F5019F" w:rsidRPr="003E7599">
        <w:rPr>
          <w:sz w:val="28"/>
          <w:szCs w:val="28"/>
        </w:rPr>
        <w:t xml:space="preserve">По результатам оценки эффективности необходимо внести изменения в </w:t>
      </w:r>
      <w:r w:rsidR="003E7599" w:rsidRPr="003E7599">
        <w:rPr>
          <w:sz w:val="28"/>
          <w:szCs w:val="28"/>
        </w:rPr>
        <w:t xml:space="preserve">плановое значение целевого индикатора </w:t>
      </w:r>
      <w:r w:rsidR="00F5019F" w:rsidRPr="003E7599">
        <w:rPr>
          <w:sz w:val="28"/>
          <w:szCs w:val="28"/>
        </w:rPr>
        <w:t>мероприяти</w:t>
      </w:r>
      <w:r w:rsidR="003E7599" w:rsidRPr="003E7599">
        <w:rPr>
          <w:sz w:val="28"/>
          <w:szCs w:val="28"/>
        </w:rPr>
        <w:t>я</w:t>
      </w:r>
      <w:r w:rsidR="00F5019F" w:rsidRPr="003E7599">
        <w:rPr>
          <w:sz w:val="28"/>
          <w:szCs w:val="28"/>
        </w:rPr>
        <w:t xml:space="preserve"> «Оформление кадастровой документации на объекты недвижимого имущества Азовского немецкого национального муниципального района Омской области»</w:t>
      </w:r>
      <w:r w:rsidR="003E7599" w:rsidRPr="003E7599">
        <w:rPr>
          <w:sz w:val="28"/>
          <w:szCs w:val="28"/>
        </w:rPr>
        <w:t>,</w:t>
      </w:r>
      <w:r w:rsidR="00F5019F" w:rsidRPr="003E7599">
        <w:rPr>
          <w:sz w:val="28"/>
          <w:szCs w:val="28"/>
        </w:rPr>
        <w:t xml:space="preserve"> уменьши</w:t>
      </w:r>
      <w:r w:rsidR="003E7599" w:rsidRPr="003E7599">
        <w:rPr>
          <w:sz w:val="28"/>
          <w:szCs w:val="28"/>
        </w:rPr>
        <w:t>в</w:t>
      </w:r>
      <w:r w:rsidR="00F5019F" w:rsidRPr="003E7599">
        <w:rPr>
          <w:sz w:val="28"/>
          <w:szCs w:val="28"/>
        </w:rPr>
        <w:t xml:space="preserve"> до 10 изготовленных межевых планов, кадастровых выписок (паспортов) или планов территорий на объекты недвижимости.</w:t>
      </w:r>
    </w:p>
    <w:p w:rsidR="00DF2199" w:rsidRPr="003E7599" w:rsidRDefault="00DF2199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199" w:rsidRPr="003E7599" w:rsidRDefault="00DF2199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Выводы об эффективности реализации муниципальной программы и принятое ответственным исполнителем муниципальной  программы управленческое решение, сформированное по результатам оценки эффективности реализации муниципальной  программы</w:t>
      </w:r>
    </w:p>
    <w:p w:rsidR="00233D09" w:rsidRPr="003E759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F2199" w:rsidRPr="003E7599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Муниципальная программа Азовского немецкого национального муниципального района Омской области «</w:t>
      </w:r>
      <w:r w:rsidR="00A37CF2" w:rsidRPr="003E7599">
        <w:rPr>
          <w:sz w:val="28"/>
          <w:szCs w:val="28"/>
          <w:lang w:eastAsia="ru-RU"/>
        </w:rPr>
        <w:t>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</w:t>
      </w:r>
      <w:r w:rsidR="00974D56" w:rsidRPr="003E7599">
        <w:rPr>
          <w:sz w:val="28"/>
          <w:szCs w:val="28"/>
        </w:rPr>
        <w:t>», утвержденная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 xml:space="preserve">, </w:t>
      </w:r>
      <w:r w:rsidRPr="003E7599">
        <w:rPr>
          <w:sz w:val="28"/>
          <w:szCs w:val="28"/>
        </w:rPr>
        <w:t>по итогам оценки 202</w:t>
      </w:r>
      <w:r w:rsidR="00546A7B">
        <w:rPr>
          <w:sz w:val="28"/>
          <w:szCs w:val="28"/>
        </w:rPr>
        <w:t>2</w:t>
      </w:r>
      <w:r w:rsidRPr="003E7599">
        <w:rPr>
          <w:sz w:val="28"/>
          <w:szCs w:val="28"/>
        </w:rPr>
        <w:t xml:space="preserve"> года эффективна.</w:t>
      </w:r>
      <w:r w:rsidR="0071248C" w:rsidRPr="003E7599">
        <w:rPr>
          <w:sz w:val="28"/>
          <w:szCs w:val="28"/>
        </w:rPr>
        <w:t xml:space="preserve"> Эффективность программы  составляет </w:t>
      </w:r>
      <w:r w:rsidR="00546A7B">
        <w:rPr>
          <w:sz w:val="28"/>
          <w:szCs w:val="28"/>
        </w:rPr>
        <w:t>99,3</w:t>
      </w:r>
      <w:r w:rsidR="0071248C" w:rsidRPr="003E7599">
        <w:rPr>
          <w:sz w:val="28"/>
          <w:szCs w:val="28"/>
        </w:rPr>
        <w:t>% и признается высокой. Следовательно, реализаци</w:t>
      </w:r>
      <w:r w:rsidR="00974D56" w:rsidRPr="003E7599">
        <w:rPr>
          <w:sz w:val="28"/>
          <w:szCs w:val="28"/>
        </w:rPr>
        <w:t>я программы на очередной период 202</w:t>
      </w:r>
      <w:r w:rsidR="00546A7B">
        <w:rPr>
          <w:sz w:val="28"/>
          <w:szCs w:val="28"/>
        </w:rPr>
        <w:t>3</w:t>
      </w:r>
      <w:r w:rsidR="00974D56" w:rsidRPr="003E7599">
        <w:rPr>
          <w:sz w:val="28"/>
          <w:szCs w:val="28"/>
        </w:rPr>
        <w:t xml:space="preserve"> года</w:t>
      </w:r>
      <w:r w:rsidR="0071248C" w:rsidRPr="003E7599">
        <w:rPr>
          <w:sz w:val="28"/>
          <w:szCs w:val="28"/>
        </w:rPr>
        <w:t xml:space="preserve"> будет продолжена.</w:t>
      </w:r>
    </w:p>
    <w:p w:rsidR="00DF2199" w:rsidRPr="003E7599" w:rsidRDefault="00DF2199" w:rsidP="00DF2199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RPr="003E7599" w:rsidSect="009E5F66">
      <w:footerReference w:type="even" r:id="rId10"/>
      <w:footerReference w:type="default" r:id="rId11"/>
      <w:footnotePr>
        <w:pos w:val="beneathText"/>
      </w:footnotePr>
      <w:pgSz w:w="11905" w:h="16837"/>
      <w:pgMar w:top="1276" w:right="1134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BA2" w:rsidRDefault="00C31BA2">
      <w:r>
        <w:separator/>
      </w:r>
    </w:p>
  </w:endnote>
  <w:endnote w:type="continuationSeparator" w:id="0">
    <w:p w:rsidR="00C31BA2" w:rsidRDefault="00C31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5" w:rsidRDefault="00AB5605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B5605" w:rsidRDefault="00AB5605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5" w:rsidRDefault="00AB5605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C2E4F">
      <w:rPr>
        <w:rStyle w:val="af0"/>
        <w:noProof/>
      </w:rPr>
      <w:t>4</w:t>
    </w:r>
    <w:r>
      <w:rPr>
        <w:rStyle w:val="af0"/>
      </w:rPr>
      <w:fldChar w:fldCharType="end"/>
    </w:r>
  </w:p>
  <w:p w:rsidR="00AB5605" w:rsidRDefault="00AB5605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AB5605" w:rsidRPr="00E75BFA" w:rsidRDefault="00AB5605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BA2" w:rsidRDefault="00C31BA2">
      <w:r>
        <w:separator/>
      </w:r>
    </w:p>
  </w:footnote>
  <w:footnote w:type="continuationSeparator" w:id="0">
    <w:p w:rsidR="00C31BA2" w:rsidRDefault="00C31B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680A"/>
    <w:rsid w:val="00007022"/>
    <w:rsid w:val="00010607"/>
    <w:rsid w:val="000153A3"/>
    <w:rsid w:val="00020B1B"/>
    <w:rsid w:val="00026773"/>
    <w:rsid w:val="00042E05"/>
    <w:rsid w:val="00045201"/>
    <w:rsid w:val="000513FA"/>
    <w:rsid w:val="0005542E"/>
    <w:rsid w:val="00056241"/>
    <w:rsid w:val="000645D7"/>
    <w:rsid w:val="00090865"/>
    <w:rsid w:val="000A2943"/>
    <w:rsid w:val="000A3471"/>
    <w:rsid w:val="000A4069"/>
    <w:rsid w:val="000B1BBD"/>
    <w:rsid w:val="000C377A"/>
    <w:rsid w:val="000D3384"/>
    <w:rsid w:val="000E10E9"/>
    <w:rsid w:val="000E4D39"/>
    <w:rsid w:val="000F16CA"/>
    <w:rsid w:val="00104486"/>
    <w:rsid w:val="00105597"/>
    <w:rsid w:val="00105D90"/>
    <w:rsid w:val="001065AE"/>
    <w:rsid w:val="00107399"/>
    <w:rsid w:val="0011012F"/>
    <w:rsid w:val="0011264D"/>
    <w:rsid w:val="00116546"/>
    <w:rsid w:val="001200F1"/>
    <w:rsid w:val="0012446E"/>
    <w:rsid w:val="00125C2A"/>
    <w:rsid w:val="001337CF"/>
    <w:rsid w:val="00133FF5"/>
    <w:rsid w:val="00136437"/>
    <w:rsid w:val="001450F8"/>
    <w:rsid w:val="00151A13"/>
    <w:rsid w:val="001564DC"/>
    <w:rsid w:val="00160152"/>
    <w:rsid w:val="00160FFE"/>
    <w:rsid w:val="001705D3"/>
    <w:rsid w:val="001801BE"/>
    <w:rsid w:val="00180D80"/>
    <w:rsid w:val="00182383"/>
    <w:rsid w:val="00192D15"/>
    <w:rsid w:val="001A3644"/>
    <w:rsid w:val="001A3E6C"/>
    <w:rsid w:val="001A44C2"/>
    <w:rsid w:val="001C2021"/>
    <w:rsid w:val="001C383B"/>
    <w:rsid w:val="001C5C53"/>
    <w:rsid w:val="001C6474"/>
    <w:rsid w:val="001D3CF2"/>
    <w:rsid w:val="001D5A26"/>
    <w:rsid w:val="001D7076"/>
    <w:rsid w:val="001E5064"/>
    <w:rsid w:val="00200DAA"/>
    <w:rsid w:val="00202EB1"/>
    <w:rsid w:val="002034C0"/>
    <w:rsid w:val="0020772E"/>
    <w:rsid w:val="0021048F"/>
    <w:rsid w:val="00216D6B"/>
    <w:rsid w:val="00220FEC"/>
    <w:rsid w:val="002316CF"/>
    <w:rsid w:val="00233D09"/>
    <w:rsid w:val="0023551E"/>
    <w:rsid w:val="002524E3"/>
    <w:rsid w:val="00254191"/>
    <w:rsid w:val="00255A3D"/>
    <w:rsid w:val="002578C0"/>
    <w:rsid w:val="00261D3D"/>
    <w:rsid w:val="002719C0"/>
    <w:rsid w:val="00272B1B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C46AB"/>
    <w:rsid w:val="002C6974"/>
    <w:rsid w:val="002D0F93"/>
    <w:rsid w:val="002D1AE4"/>
    <w:rsid w:val="002E2AE4"/>
    <w:rsid w:val="002E2F13"/>
    <w:rsid w:val="002E3046"/>
    <w:rsid w:val="002E45D8"/>
    <w:rsid w:val="002E5A06"/>
    <w:rsid w:val="002F20A3"/>
    <w:rsid w:val="002F467F"/>
    <w:rsid w:val="002F7C06"/>
    <w:rsid w:val="002F7F34"/>
    <w:rsid w:val="00310276"/>
    <w:rsid w:val="003131D4"/>
    <w:rsid w:val="003133C8"/>
    <w:rsid w:val="0032088A"/>
    <w:rsid w:val="00326582"/>
    <w:rsid w:val="00330458"/>
    <w:rsid w:val="00331E99"/>
    <w:rsid w:val="003409AC"/>
    <w:rsid w:val="00343524"/>
    <w:rsid w:val="00343878"/>
    <w:rsid w:val="00350C99"/>
    <w:rsid w:val="00357283"/>
    <w:rsid w:val="003669E5"/>
    <w:rsid w:val="00377DD7"/>
    <w:rsid w:val="00385604"/>
    <w:rsid w:val="003A22A8"/>
    <w:rsid w:val="003C73DA"/>
    <w:rsid w:val="003D36C8"/>
    <w:rsid w:val="003D6B0C"/>
    <w:rsid w:val="003D7BA2"/>
    <w:rsid w:val="003E3B04"/>
    <w:rsid w:val="003E7599"/>
    <w:rsid w:val="003E7B3C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22F5D"/>
    <w:rsid w:val="00424B46"/>
    <w:rsid w:val="00432154"/>
    <w:rsid w:val="00440326"/>
    <w:rsid w:val="0044777A"/>
    <w:rsid w:val="00447D97"/>
    <w:rsid w:val="004504DD"/>
    <w:rsid w:val="00456D72"/>
    <w:rsid w:val="0045736C"/>
    <w:rsid w:val="00461D9F"/>
    <w:rsid w:val="00477615"/>
    <w:rsid w:val="00484A69"/>
    <w:rsid w:val="00485EB8"/>
    <w:rsid w:val="0049503C"/>
    <w:rsid w:val="004A0C20"/>
    <w:rsid w:val="004A5D01"/>
    <w:rsid w:val="004B1498"/>
    <w:rsid w:val="004B6FF5"/>
    <w:rsid w:val="004C0E82"/>
    <w:rsid w:val="004C3AF8"/>
    <w:rsid w:val="004C4B68"/>
    <w:rsid w:val="004D44FD"/>
    <w:rsid w:val="004F1546"/>
    <w:rsid w:val="004F1633"/>
    <w:rsid w:val="0050037D"/>
    <w:rsid w:val="00504048"/>
    <w:rsid w:val="00511D0F"/>
    <w:rsid w:val="00520618"/>
    <w:rsid w:val="00524AD9"/>
    <w:rsid w:val="005274F5"/>
    <w:rsid w:val="00545380"/>
    <w:rsid w:val="00546A7B"/>
    <w:rsid w:val="00555548"/>
    <w:rsid w:val="005557B0"/>
    <w:rsid w:val="00555A16"/>
    <w:rsid w:val="00556C73"/>
    <w:rsid w:val="00556F55"/>
    <w:rsid w:val="0056153A"/>
    <w:rsid w:val="00564D3B"/>
    <w:rsid w:val="005703E2"/>
    <w:rsid w:val="005826CD"/>
    <w:rsid w:val="00586E01"/>
    <w:rsid w:val="0059281D"/>
    <w:rsid w:val="0059295B"/>
    <w:rsid w:val="00593271"/>
    <w:rsid w:val="005A0290"/>
    <w:rsid w:val="005A1B46"/>
    <w:rsid w:val="005A5975"/>
    <w:rsid w:val="005A6657"/>
    <w:rsid w:val="005C4118"/>
    <w:rsid w:val="005E0592"/>
    <w:rsid w:val="005E34FB"/>
    <w:rsid w:val="005E513A"/>
    <w:rsid w:val="005E5405"/>
    <w:rsid w:val="005F1FBC"/>
    <w:rsid w:val="005F5508"/>
    <w:rsid w:val="00612BF6"/>
    <w:rsid w:val="0061573D"/>
    <w:rsid w:val="00616ED7"/>
    <w:rsid w:val="006276CF"/>
    <w:rsid w:val="00632E54"/>
    <w:rsid w:val="00637861"/>
    <w:rsid w:val="00642BE6"/>
    <w:rsid w:val="00651A98"/>
    <w:rsid w:val="00654B77"/>
    <w:rsid w:val="00676FA1"/>
    <w:rsid w:val="006975EC"/>
    <w:rsid w:val="006A66A8"/>
    <w:rsid w:val="006B12EF"/>
    <w:rsid w:val="006E225B"/>
    <w:rsid w:val="006E29AD"/>
    <w:rsid w:val="006E6C6E"/>
    <w:rsid w:val="006F14DB"/>
    <w:rsid w:val="006F5ABE"/>
    <w:rsid w:val="006F74B1"/>
    <w:rsid w:val="007002B3"/>
    <w:rsid w:val="007038C4"/>
    <w:rsid w:val="0070708F"/>
    <w:rsid w:val="0071248C"/>
    <w:rsid w:val="007130AE"/>
    <w:rsid w:val="00726007"/>
    <w:rsid w:val="00740384"/>
    <w:rsid w:val="0074198B"/>
    <w:rsid w:val="00745293"/>
    <w:rsid w:val="00746BE8"/>
    <w:rsid w:val="0074709A"/>
    <w:rsid w:val="0076640C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E4DD1"/>
    <w:rsid w:val="007F5A98"/>
    <w:rsid w:val="00800B89"/>
    <w:rsid w:val="00800BB6"/>
    <w:rsid w:val="0080576F"/>
    <w:rsid w:val="0080582E"/>
    <w:rsid w:val="008106D1"/>
    <w:rsid w:val="00813556"/>
    <w:rsid w:val="00815A9C"/>
    <w:rsid w:val="00821200"/>
    <w:rsid w:val="00821F48"/>
    <w:rsid w:val="00830951"/>
    <w:rsid w:val="008459B3"/>
    <w:rsid w:val="008464EE"/>
    <w:rsid w:val="0086268D"/>
    <w:rsid w:val="0086473C"/>
    <w:rsid w:val="00881992"/>
    <w:rsid w:val="00884A09"/>
    <w:rsid w:val="00884C94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2E4F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1401"/>
    <w:rsid w:val="00902066"/>
    <w:rsid w:val="0090564D"/>
    <w:rsid w:val="0090662A"/>
    <w:rsid w:val="00910F4A"/>
    <w:rsid w:val="00911939"/>
    <w:rsid w:val="0091266E"/>
    <w:rsid w:val="00926F58"/>
    <w:rsid w:val="00927549"/>
    <w:rsid w:val="00930138"/>
    <w:rsid w:val="0094106D"/>
    <w:rsid w:val="009455F9"/>
    <w:rsid w:val="00945B94"/>
    <w:rsid w:val="0094767E"/>
    <w:rsid w:val="00950249"/>
    <w:rsid w:val="00950D97"/>
    <w:rsid w:val="0095159E"/>
    <w:rsid w:val="00956ED5"/>
    <w:rsid w:val="00962BB7"/>
    <w:rsid w:val="0096784C"/>
    <w:rsid w:val="009723A3"/>
    <w:rsid w:val="00972C38"/>
    <w:rsid w:val="00974D56"/>
    <w:rsid w:val="00980691"/>
    <w:rsid w:val="00981879"/>
    <w:rsid w:val="0098377E"/>
    <w:rsid w:val="0098438E"/>
    <w:rsid w:val="009879EB"/>
    <w:rsid w:val="009955AE"/>
    <w:rsid w:val="00995C35"/>
    <w:rsid w:val="009A687E"/>
    <w:rsid w:val="009A7D50"/>
    <w:rsid w:val="009B5456"/>
    <w:rsid w:val="009B6F9A"/>
    <w:rsid w:val="009C47A1"/>
    <w:rsid w:val="009D59F6"/>
    <w:rsid w:val="009D7A0E"/>
    <w:rsid w:val="009E24A9"/>
    <w:rsid w:val="009E54B9"/>
    <w:rsid w:val="009E5F66"/>
    <w:rsid w:val="009E6DF0"/>
    <w:rsid w:val="009F2BC6"/>
    <w:rsid w:val="009F2F5E"/>
    <w:rsid w:val="009F4BE1"/>
    <w:rsid w:val="009F7A16"/>
    <w:rsid w:val="00A00404"/>
    <w:rsid w:val="00A00CB2"/>
    <w:rsid w:val="00A01C7D"/>
    <w:rsid w:val="00A04A83"/>
    <w:rsid w:val="00A05AB2"/>
    <w:rsid w:val="00A1269A"/>
    <w:rsid w:val="00A131F9"/>
    <w:rsid w:val="00A17458"/>
    <w:rsid w:val="00A2059E"/>
    <w:rsid w:val="00A241A5"/>
    <w:rsid w:val="00A2798C"/>
    <w:rsid w:val="00A27B39"/>
    <w:rsid w:val="00A3098F"/>
    <w:rsid w:val="00A32DCE"/>
    <w:rsid w:val="00A37CF2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A5360"/>
    <w:rsid w:val="00AB0238"/>
    <w:rsid w:val="00AB5605"/>
    <w:rsid w:val="00AC23D1"/>
    <w:rsid w:val="00AC6A05"/>
    <w:rsid w:val="00AD3E02"/>
    <w:rsid w:val="00AD7DE3"/>
    <w:rsid w:val="00AE14E2"/>
    <w:rsid w:val="00AE1722"/>
    <w:rsid w:val="00AE3017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27D95"/>
    <w:rsid w:val="00B34056"/>
    <w:rsid w:val="00B435D7"/>
    <w:rsid w:val="00B53B59"/>
    <w:rsid w:val="00B60257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B1882"/>
    <w:rsid w:val="00BB5F24"/>
    <w:rsid w:val="00BB661B"/>
    <w:rsid w:val="00BF25CE"/>
    <w:rsid w:val="00BF2736"/>
    <w:rsid w:val="00C01E8A"/>
    <w:rsid w:val="00C10C3D"/>
    <w:rsid w:val="00C11FCA"/>
    <w:rsid w:val="00C1271F"/>
    <w:rsid w:val="00C1425B"/>
    <w:rsid w:val="00C1798D"/>
    <w:rsid w:val="00C20E46"/>
    <w:rsid w:val="00C22D98"/>
    <w:rsid w:val="00C231EC"/>
    <w:rsid w:val="00C25C65"/>
    <w:rsid w:val="00C305CB"/>
    <w:rsid w:val="00C31BA2"/>
    <w:rsid w:val="00C34277"/>
    <w:rsid w:val="00C34837"/>
    <w:rsid w:val="00C5485A"/>
    <w:rsid w:val="00C55DD5"/>
    <w:rsid w:val="00C60CC0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6679"/>
    <w:rsid w:val="00CA51C0"/>
    <w:rsid w:val="00CA6EB4"/>
    <w:rsid w:val="00CA7BF1"/>
    <w:rsid w:val="00CB1FBE"/>
    <w:rsid w:val="00CB6302"/>
    <w:rsid w:val="00CC2180"/>
    <w:rsid w:val="00CC30C3"/>
    <w:rsid w:val="00CD4D4C"/>
    <w:rsid w:val="00CE1EE5"/>
    <w:rsid w:val="00CE2565"/>
    <w:rsid w:val="00CE2719"/>
    <w:rsid w:val="00CF1069"/>
    <w:rsid w:val="00D0330E"/>
    <w:rsid w:val="00D041FE"/>
    <w:rsid w:val="00D11F59"/>
    <w:rsid w:val="00D142B0"/>
    <w:rsid w:val="00D35EB8"/>
    <w:rsid w:val="00D518BB"/>
    <w:rsid w:val="00D53A2E"/>
    <w:rsid w:val="00D570E2"/>
    <w:rsid w:val="00D65282"/>
    <w:rsid w:val="00D806EB"/>
    <w:rsid w:val="00D86397"/>
    <w:rsid w:val="00D965D7"/>
    <w:rsid w:val="00DA0C04"/>
    <w:rsid w:val="00DA318F"/>
    <w:rsid w:val="00DA3E71"/>
    <w:rsid w:val="00DC1CD2"/>
    <w:rsid w:val="00DC42F1"/>
    <w:rsid w:val="00DC476D"/>
    <w:rsid w:val="00DC4963"/>
    <w:rsid w:val="00DC5DFB"/>
    <w:rsid w:val="00DD3B9C"/>
    <w:rsid w:val="00DD75AA"/>
    <w:rsid w:val="00DE2D8E"/>
    <w:rsid w:val="00DE7123"/>
    <w:rsid w:val="00DF2199"/>
    <w:rsid w:val="00DF653D"/>
    <w:rsid w:val="00E01DA9"/>
    <w:rsid w:val="00E05DFF"/>
    <w:rsid w:val="00E12AB5"/>
    <w:rsid w:val="00E12FE8"/>
    <w:rsid w:val="00E15250"/>
    <w:rsid w:val="00E1729A"/>
    <w:rsid w:val="00E25A9A"/>
    <w:rsid w:val="00E344FE"/>
    <w:rsid w:val="00E34902"/>
    <w:rsid w:val="00E426E3"/>
    <w:rsid w:val="00E46258"/>
    <w:rsid w:val="00E51090"/>
    <w:rsid w:val="00E56AA3"/>
    <w:rsid w:val="00E57062"/>
    <w:rsid w:val="00E6296D"/>
    <w:rsid w:val="00E631A0"/>
    <w:rsid w:val="00E71055"/>
    <w:rsid w:val="00E73826"/>
    <w:rsid w:val="00E75BFA"/>
    <w:rsid w:val="00E8090D"/>
    <w:rsid w:val="00E84C61"/>
    <w:rsid w:val="00E97685"/>
    <w:rsid w:val="00EB2DFF"/>
    <w:rsid w:val="00EB3978"/>
    <w:rsid w:val="00EB450F"/>
    <w:rsid w:val="00EB457D"/>
    <w:rsid w:val="00EC37AA"/>
    <w:rsid w:val="00EC4F26"/>
    <w:rsid w:val="00EC6BE5"/>
    <w:rsid w:val="00EE33A1"/>
    <w:rsid w:val="00EF0D64"/>
    <w:rsid w:val="00EF2A28"/>
    <w:rsid w:val="00EF2BD3"/>
    <w:rsid w:val="00EF4BB4"/>
    <w:rsid w:val="00EF626A"/>
    <w:rsid w:val="00F00B21"/>
    <w:rsid w:val="00F30D90"/>
    <w:rsid w:val="00F37CB0"/>
    <w:rsid w:val="00F4777D"/>
    <w:rsid w:val="00F5013B"/>
    <w:rsid w:val="00F5019F"/>
    <w:rsid w:val="00F52B91"/>
    <w:rsid w:val="00F52C5B"/>
    <w:rsid w:val="00F6161E"/>
    <w:rsid w:val="00F633BE"/>
    <w:rsid w:val="00F6370B"/>
    <w:rsid w:val="00F74997"/>
    <w:rsid w:val="00F7507E"/>
    <w:rsid w:val="00F75648"/>
    <w:rsid w:val="00F77DD0"/>
    <w:rsid w:val="00F85634"/>
    <w:rsid w:val="00F9463D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3168"/>
    <w:rsid w:val="00FE38D6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 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 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2021-05-31T05:50:00Z</cp:lastPrinted>
  <dcterms:created xsi:type="dcterms:W3CDTF">2023-06-09T10:21:00Z</dcterms:created>
  <dcterms:modified xsi:type="dcterms:W3CDTF">2023-06-09T10:21:00Z</dcterms:modified>
</cp:coreProperties>
</file>