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F77DD0">
        <w:tc>
          <w:tcPr>
            <w:tcW w:w="3780" w:type="dxa"/>
            <w:vAlign w:val="center"/>
          </w:tcPr>
          <w:p w:rsidR="00F77DD0" w:rsidRDefault="00CD02E4" w:rsidP="00B435D7">
            <w:pPr>
              <w:autoSpaceDE w:val="0"/>
              <w:snapToGrid w:val="0"/>
              <w:jc w:val="right"/>
            </w:pPr>
            <w:r w:rsidRPr="00CD02E4"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8.75pt" filled="t">
                  <v:fill color2="black"/>
                  <v:imagedata r:id="rId7" o:title=""/>
                </v:shape>
              </w:pict>
            </w:r>
          </w:p>
        </w:tc>
        <w:tc>
          <w:tcPr>
            <w:tcW w:w="855" w:type="dxa"/>
          </w:tcPr>
          <w:p w:rsidR="00F77DD0" w:rsidRDefault="00CD02E4" w:rsidP="00B10CB2">
            <w:pPr>
              <w:autoSpaceDE w:val="0"/>
              <w:snapToGrid w:val="0"/>
              <w:jc w:val="center"/>
            </w:pPr>
            <w:r>
              <w:pict>
                <v:shape id="_x0000_i1026" type="#_x0000_t75" style="width:33.75pt;height:34.5pt" filled="t">
                  <v:fill color2="black"/>
                  <v:imagedata r:id="rId8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F77DD0" w:rsidRDefault="00CD02E4" w:rsidP="00B435D7">
            <w:pPr>
              <w:autoSpaceDE w:val="0"/>
              <w:snapToGrid w:val="0"/>
            </w:pPr>
            <w:r w:rsidRPr="00CD02E4">
              <w:rPr>
                <w:sz w:val="40"/>
                <w:szCs w:val="40"/>
              </w:rPr>
              <w:pict>
                <v:shape id="_x0000_i1027" type="#_x0000_t75" style="width:90.75pt;height:18.75pt" filled="t">
                  <v:fill color2="black"/>
                  <v:imagedata r:id="rId9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</w:pPr>
    </w:p>
    <w:p w:rsidR="00F77DD0" w:rsidRDefault="00F77DD0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Default="00F77DD0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F75648" w:rsidRDefault="00FB2803" w:rsidP="007130AE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A76413">
        <w:rPr>
          <w:sz w:val="28"/>
          <w:szCs w:val="28"/>
        </w:rPr>
        <w:t>.</w:t>
      </w:r>
      <w:r w:rsidR="00B12183">
        <w:rPr>
          <w:sz w:val="28"/>
          <w:szCs w:val="28"/>
        </w:rPr>
        <w:t>05</w:t>
      </w:r>
      <w:r w:rsidR="008C1C92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2D1AE4" w:rsidRPr="00F74997">
        <w:rPr>
          <w:sz w:val="28"/>
          <w:szCs w:val="28"/>
        </w:rPr>
        <w:tab/>
      </w:r>
      <w:r w:rsidR="002D1AE4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C496A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</w:r>
      <w:r w:rsidR="00F75648" w:rsidRPr="00F74997">
        <w:rPr>
          <w:sz w:val="28"/>
          <w:szCs w:val="28"/>
        </w:rPr>
        <w:tab/>
        <w:t xml:space="preserve">     </w:t>
      </w:r>
      <w:r w:rsidR="00C01E8A">
        <w:rPr>
          <w:sz w:val="28"/>
          <w:szCs w:val="28"/>
        </w:rPr>
        <w:t xml:space="preserve">  </w:t>
      </w:r>
      <w:r w:rsidR="002D1AE4" w:rsidRPr="00F74997">
        <w:rPr>
          <w:sz w:val="28"/>
          <w:szCs w:val="28"/>
        </w:rPr>
        <w:t xml:space="preserve">№ </w:t>
      </w:r>
      <w:r w:rsidR="00BD3B6A">
        <w:rPr>
          <w:sz w:val="28"/>
          <w:szCs w:val="28"/>
        </w:rPr>
        <w:t>398</w:t>
      </w:r>
    </w:p>
    <w:p w:rsidR="007130AE" w:rsidRDefault="007130AE" w:rsidP="007130AE">
      <w:pPr>
        <w:tabs>
          <w:tab w:val="left" w:pos="3225"/>
        </w:tabs>
        <w:jc w:val="both"/>
        <w:rPr>
          <w:sz w:val="28"/>
          <w:szCs w:val="28"/>
        </w:rPr>
      </w:pPr>
    </w:p>
    <w:p w:rsidR="00F75648" w:rsidRDefault="0090564D" w:rsidP="008A577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proofErr w:type="gramStart"/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реализации муниципальной программы Азовского немецкого национального муниципального района Омской</w:t>
      </w:r>
      <w:proofErr w:type="gramEnd"/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«</w:t>
      </w:r>
      <w:r w:rsidR="00261D3D" w:rsidRPr="00261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благоприятных условий для жизнедеятельности населения Азовского немецкого </w:t>
      </w:r>
      <w:r w:rsidR="00261D3D" w:rsidRPr="00974D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национального муниципального района Омской области</w:t>
      </w:r>
      <w:r w:rsidRPr="00974D5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74D56" w:rsidRPr="00974D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4D56" w:rsidRPr="00974D56">
        <w:rPr>
          <w:rFonts w:ascii="Times New Roman" w:hAnsi="Times New Roman" w:cs="Times New Roman"/>
          <w:sz w:val="28"/>
        </w:rPr>
        <w:t xml:space="preserve"> утвержденной постановлением Администрации Азовского немецкого национального муниципального района Омской области от 13.11.2019 № 700,</w:t>
      </w:r>
      <w:r w:rsidRPr="00974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8C1C92" w:rsidRPr="00974D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B280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0564D" w:rsidRPr="00BF25CE" w:rsidRDefault="0090564D" w:rsidP="00F756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9B6F9A" w:rsidRDefault="00447D97" w:rsidP="005053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F9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пунктами 36, 37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2772CF" w:rsidRPr="002772CF">
        <w:rPr>
          <w:rFonts w:ascii="Times New Roman" w:hAnsi="Times New Roman" w:cs="Times New Roman"/>
          <w:sz w:val="28"/>
          <w:szCs w:val="28"/>
        </w:rPr>
        <w:t>их формирования и реализации</w:t>
      </w:r>
      <w:r w:rsidR="002772CF">
        <w:rPr>
          <w:rFonts w:ascii="Times New Roman" w:hAnsi="Times New Roman" w:cs="Times New Roman"/>
          <w:sz w:val="28"/>
          <w:szCs w:val="28"/>
        </w:rPr>
        <w:t>,</w:t>
      </w:r>
      <w:r w:rsidR="002772CF">
        <w:rPr>
          <w:sz w:val="28"/>
          <w:szCs w:val="28"/>
        </w:rPr>
        <w:t xml:space="preserve"> 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974D56">
        <w:rPr>
          <w:rFonts w:ascii="Times New Roman" w:hAnsi="Times New Roman" w:cs="Times New Roman"/>
          <w:sz w:val="28"/>
          <w:szCs w:val="28"/>
        </w:rPr>
        <w:t>п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Азовского немецкого национального муниципального района Омской области </w:t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от </w:t>
      </w:r>
      <w:r w:rsidR="008C1C92">
        <w:rPr>
          <w:rFonts w:ascii="Times New Roman" w:hAnsi="Times New Roman" w:cs="Times New Roman"/>
          <w:sz w:val="28"/>
          <w:szCs w:val="28"/>
        </w:rPr>
        <w:t>24</w:t>
      </w:r>
      <w:r w:rsidR="009B6F9A" w:rsidRPr="009B6F9A">
        <w:rPr>
          <w:rFonts w:ascii="Times New Roman" w:hAnsi="Times New Roman" w:cs="Times New Roman"/>
          <w:sz w:val="28"/>
          <w:szCs w:val="28"/>
        </w:rPr>
        <w:t>.0</w:t>
      </w:r>
      <w:r w:rsidR="008C1C92">
        <w:rPr>
          <w:rFonts w:ascii="Times New Roman" w:hAnsi="Times New Roman" w:cs="Times New Roman"/>
          <w:sz w:val="28"/>
          <w:szCs w:val="28"/>
        </w:rPr>
        <w:t>7</w:t>
      </w:r>
      <w:r w:rsidR="009B6F9A" w:rsidRPr="009B6F9A">
        <w:rPr>
          <w:rFonts w:ascii="Times New Roman" w:hAnsi="Times New Roman" w:cs="Times New Roman"/>
          <w:sz w:val="28"/>
          <w:szCs w:val="28"/>
        </w:rPr>
        <w:t>.201</w:t>
      </w:r>
      <w:r w:rsidR="008C1C92">
        <w:rPr>
          <w:rFonts w:ascii="Times New Roman" w:hAnsi="Times New Roman" w:cs="Times New Roman"/>
          <w:sz w:val="28"/>
          <w:szCs w:val="28"/>
        </w:rPr>
        <w:t>9</w:t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 </w:t>
      </w:r>
      <w:r w:rsidR="00357283">
        <w:rPr>
          <w:rFonts w:ascii="Times New Roman" w:hAnsi="Times New Roman" w:cs="Times New Roman"/>
          <w:sz w:val="28"/>
          <w:szCs w:val="28"/>
        </w:rPr>
        <w:t xml:space="preserve">     </w:t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№ </w:t>
      </w:r>
      <w:r w:rsidR="008C1C92">
        <w:rPr>
          <w:rFonts w:ascii="Times New Roman" w:hAnsi="Times New Roman" w:cs="Times New Roman"/>
          <w:sz w:val="28"/>
          <w:szCs w:val="28"/>
        </w:rPr>
        <w:t>469</w:t>
      </w:r>
      <w:r w:rsidR="00F75648" w:rsidRPr="009B6F9A">
        <w:rPr>
          <w:rFonts w:ascii="Times New Roman" w:hAnsi="Times New Roman" w:cs="Times New Roman"/>
          <w:sz w:val="28"/>
          <w:szCs w:val="28"/>
        </w:rPr>
        <w:t>,</w:t>
      </w:r>
      <w:r w:rsidR="002524E3">
        <w:rPr>
          <w:rFonts w:ascii="Times New Roman" w:hAnsi="Times New Roman" w:cs="Times New Roman"/>
          <w:sz w:val="28"/>
          <w:szCs w:val="28"/>
        </w:rPr>
        <w:t xml:space="preserve"> руководствуясь Уставом </w:t>
      </w:r>
      <w:r w:rsidR="002524E3" w:rsidRPr="002524E3">
        <w:rPr>
          <w:rFonts w:ascii="Times New Roman" w:hAnsi="Times New Roman" w:cs="Times New Roman"/>
          <w:sz w:val="28"/>
          <w:szCs w:val="28"/>
        </w:rPr>
        <w:t>Азовского немецкого национального муниципального района Омской области</w:t>
      </w:r>
      <w:r w:rsidR="002524E3">
        <w:rPr>
          <w:rFonts w:ascii="Times New Roman" w:hAnsi="Times New Roman" w:cs="Times New Roman"/>
          <w:sz w:val="28"/>
          <w:szCs w:val="28"/>
        </w:rPr>
        <w:t>,</w:t>
      </w:r>
    </w:p>
    <w:p w:rsidR="00AE14E2" w:rsidRDefault="00AE14E2" w:rsidP="00B10C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Default="00F75648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E14E2" w:rsidRDefault="00AE14E2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380A" w:rsidRDefault="00105D90" w:rsidP="00A9380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90564D">
        <w:rPr>
          <w:sz w:val="28"/>
          <w:szCs w:val="28"/>
        </w:rPr>
        <w:t xml:space="preserve"> Принять к сведению прилагаемые результаты </w:t>
      </w:r>
      <w:proofErr w:type="gramStart"/>
      <w:r w:rsidR="0090564D">
        <w:rPr>
          <w:sz w:val="28"/>
          <w:szCs w:val="28"/>
        </w:rPr>
        <w:t>оценки эффективности реализации мун</w:t>
      </w:r>
      <w:r w:rsidR="00B71D95" w:rsidRPr="00B71D95">
        <w:rPr>
          <w:sz w:val="28"/>
          <w:szCs w:val="28"/>
        </w:rPr>
        <w:t>иципальной программы Азовского немецкого национального муниципального района Омской</w:t>
      </w:r>
      <w:proofErr w:type="gramEnd"/>
      <w:r w:rsidR="00B71D95" w:rsidRPr="00B71D95">
        <w:rPr>
          <w:sz w:val="28"/>
          <w:szCs w:val="28"/>
        </w:rPr>
        <w:t xml:space="preserve"> области «</w:t>
      </w:r>
      <w:r w:rsidR="00261D3D" w:rsidRPr="00261D3D">
        <w:rPr>
          <w:sz w:val="28"/>
          <w:szCs w:val="28"/>
          <w:lang w:eastAsia="ru-RU"/>
        </w:rPr>
        <w:t>Создание благоприятных условий для жизнедеятельности населения Азовского немецкого национального муниципального района Омской области</w:t>
      </w:r>
      <w:r w:rsidR="00BF25CE">
        <w:rPr>
          <w:sz w:val="28"/>
          <w:szCs w:val="28"/>
        </w:rPr>
        <w:t>»</w:t>
      </w:r>
      <w:r w:rsidR="00FA0969">
        <w:rPr>
          <w:sz w:val="28"/>
          <w:szCs w:val="28"/>
        </w:rPr>
        <w:t xml:space="preserve">, </w:t>
      </w:r>
      <w:r w:rsidR="00F52B91">
        <w:rPr>
          <w:sz w:val="28"/>
        </w:rPr>
        <w:t>утвержденной</w:t>
      </w:r>
      <w:r w:rsidR="00950D97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8C1C92">
        <w:rPr>
          <w:sz w:val="28"/>
        </w:rPr>
        <w:t>13</w:t>
      </w:r>
      <w:r w:rsidR="00950D97" w:rsidRPr="00567CA9">
        <w:rPr>
          <w:sz w:val="28"/>
        </w:rPr>
        <w:t>.11.201</w:t>
      </w:r>
      <w:r w:rsidR="008C1C92">
        <w:rPr>
          <w:sz w:val="28"/>
        </w:rPr>
        <w:t>9</w:t>
      </w:r>
      <w:r w:rsidR="00950D97" w:rsidRPr="00567CA9">
        <w:rPr>
          <w:sz w:val="28"/>
        </w:rPr>
        <w:t xml:space="preserve"> № </w:t>
      </w:r>
      <w:r w:rsidR="00261D3D">
        <w:rPr>
          <w:sz w:val="28"/>
        </w:rPr>
        <w:t>700</w:t>
      </w:r>
      <w:r w:rsidR="00974D56">
        <w:rPr>
          <w:sz w:val="28"/>
        </w:rPr>
        <w:t>,</w:t>
      </w:r>
      <w:r w:rsidR="00950D97">
        <w:rPr>
          <w:sz w:val="28"/>
          <w:szCs w:val="28"/>
        </w:rPr>
        <w:t xml:space="preserve"> </w:t>
      </w:r>
      <w:r w:rsidR="00FA0969">
        <w:rPr>
          <w:sz w:val="28"/>
          <w:szCs w:val="28"/>
        </w:rPr>
        <w:t xml:space="preserve">(далее – Программа) </w:t>
      </w:r>
      <w:r w:rsidR="00B71D95" w:rsidRPr="00AB6D38">
        <w:rPr>
          <w:sz w:val="28"/>
          <w:szCs w:val="28"/>
        </w:rPr>
        <w:t>за 20</w:t>
      </w:r>
      <w:r w:rsidR="008C1C92">
        <w:rPr>
          <w:sz w:val="28"/>
          <w:szCs w:val="28"/>
        </w:rPr>
        <w:t>2</w:t>
      </w:r>
      <w:r w:rsidR="00FB2803">
        <w:rPr>
          <w:sz w:val="28"/>
          <w:szCs w:val="28"/>
        </w:rPr>
        <w:t>3</w:t>
      </w:r>
      <w:r w:rsidR="00C66831">
        <w:rPr>
          <w:sz w:val="28"/>
          <w:szCs w:val="28"/>
        </w:rPr>
        <w:t xml:space="preserve"> </w:t>
      </w:r>
      <w:r w:rsidR="00B71D95" w:rsidRPr="00AB6D38">
        <w:rPr>
          <w:sz w:val="28"/>
          <w:szCs w:val="28"/>
        </w:rPr>
        <w:t>год</w:t>
      </w:r>
      <w:r w:rsidR="005E3723">
        <w:rPr>
          <w:sz w:val="28"/>
          <w:szCs w:val="28"/>
        </w:rPr>
        <w:t xml:space="preserve"> согласно приложениям №№</w:t>
      </w:r>
      <w:r w:rsidR="005E3723" w:rsidRPr="005563A9">
        <w:rPr>
          <w:color w:val="FF0000"/>
          <w:sz w:val="28"/>
          <w:szCs w:val="28"/>
        </w:rPr>
        <w:t xml:space="preserve"> </w:t>
      </w:r>
      <w:r w:rsidR="005E3723" w:rsidRPr="00D20019">
        <w:rPr>
          <w:sz w:val="28"/>
          <w:szCs w:val="28"/>
        </w:rPr>
        <w:t>1, 2, 3</w:t>
      </w:r>
      <w:r w:rsidR="005E3723">
        <w:rPr>
          <w:color w:val="FF0000"/>
          <w:sz w:val="28"/>
          <w:szCs w:val="28"/>
        </w:rPr>
        <w:t xml:space="preserve"> </w:t>
      </w:r>
      <w:r w:rsidR="005E3723">
        <w:rPr>
          <w:sz w:val="28"/>
          <w:szCs w:val="28"/>
        </w:rPr>
        <w:t>к настоящему постановлению.</w:t>
      </w:r>
    </w:p>
    <w:p w:rsidR="006F74B1" w:rsidRPr="00FD06D2" w:rsidRDefault="00950D97" w:rsidP="006F74B1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FA0969">
        <w:rPr>
          <w:sz w:val="28"/>
          <w:szCs w:val="28"/>
        </w:rPr>
        <w:t>. Соисполнителям П</w:t>
      </w:r>
      <w:r w:rsidR="006F74B1" w:rsidRPr="00FD06D2">
        <w:rPr>
          <w:sz w:val="28"/>
          <w:szCs w:val="28"/>
        </w:rPr>
        <w:t xml:space="preserve">рограммы обеспечить внесение изменений в </w:t>
      </w:r>
      <w:r w:rsidR="00FA0969">
        <w:rPr>
          <w:sz w:val="28"/>
          <w:szCs w:val="28"/>
        </w:rPr>
        <w:t>Программу</w:t>
      </w:r>
      <w:r w:rsidR="006F74B1" w:rsidRPr="00FD06D2">
        <w:rPr>
          <w:sz w:val="28"/>
          <w:szCs w:val="28"/>
        </w:rPr>
        <w:t xml:space="preserve"> в части целевых индикаторов и финансирования с целью повышения ее эффективности. </w:t>
      </w:r>
    </w:p>
    <w:p w:rsidR="00B435D7" w:rsidRDefault="00B435D7" w:rsidP="0012446E">
      <w:pPr>
        <w:jc w:val="both"/>
        <w:rPr>
          <w:sz w:val="28"/>
          <w:szCs w:val="28"/>
        </w:rPr>
      </w:pPr>
    </w:p>
    <w:p w:rsidR="00B31122" w:rsidRDefault="00B31122" w:rsidP="0012446E">
      <w:pPr>
        <w:jc w:val="both"/>
        <w:rPr>
          <w:sz w:val="28"/>
          <w:szCs w:val="28"/>
        </w:rPr>
      </w:pPr>
    </w:p>
    <w:p w:rsidR="005053A9" w:rsidRDefault="00FB2803" w:rsidP="0012446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2446E" w:rsidRDefault="0012446E" w:rsidP="0012446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FB2803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Азовского</w:t>
      </w:r>
      <w:proofErr w:type="gramEnd"/>
      <w:r>
        <w:rPr>
          <w:sz w:val="28"/>
          <w:szCs w:val="28"/>
        </w:rPr>
        <w:t xml:space="preserve"> немецкого</w:t>
      </w:r>
    </w:p>
    <w:p w:rsidR="0012446E" w:rsidRDefault="0012446E" w:rsidP="0012446E">
      <w:pPr>
        <w:jc w:val="both"/>
        <w:rPr>
          <w:sz w:val="28"/>
          <w:szCs w:val="28"/>
        </w:rPr>
      </w:pPr>
      <w:r>
        <w:rPr>
          <w:sz w:val="28"/>
          <w:szCs w:val="28"/>
        </w:rPr>
        <w:t>национального муниципального</w:t>
      </w:r>
    </w:p>
    <w:p w:rsidR="001D7076" w:rsidRDefault="0090564D" w:rsidP="008B2259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E2D8E">
        <w:rPr>
          <w:sz w:val="28"/>
          <w:szCs w:val="28"/>
        </w:rPr>
        <w:t xml:space="preserve">  </w:t>
      </w:r>
      <w:r w:rsidR="00AF1C82">
        <w:rPr>
          <w:sz w:val="28"/>
          <w:szCs w:val="28"/>
        </w:rPr>
        <w:t xml:space="preserve">    </w:t>
      </w:r>
      <w:r w:rsidR="00DE2D8E">
        <w:rPr>
          <w:sz w:val="28"/>
          <w:szCs w:val="28"/>
        </w:rPr>
        <w:t xml:space="preserve"> </w:t>
      </w:r>
      <w:r w:rsidR="00745293">
        <w:rPr>
          <w:sz w:val="28"/>
          <w:szCs w:val="28"/>
        </w:rPr>
        <w:t xml:space="preserve">  </w:t>
      </w:r>
      <w:r w:rsidR="002034C8">
        <w:rPr>
          <w:sz w:val="28"/>
          <w:szCs w:val="28"/>
        </w:rPr>
        <w:t xml:space="preserve">  </w:t>
      </w:r>
      <w:r w:rsidR="00FB2803">
        <w:rPr>
          <w:sz w:val="28"/>
          <w:szCs w:val="28"/>
        </w:rPr>
        <w:t xml:space="preserve">Т.П. </w:t>
      </w:r>
      <w:proofErr w:type="spellStart"/>
      <w:r w:rsidR="00FB2803">
        <w:rPr>
          <w:sz w:val="28"/>
          <w:szCs w:val="28"/>
        </w:rPr>
        <w:t>Дашевская</w:t>
      </w:r>
      <w:proofErr w:type="spellEnd"/>
      <w:r w:rsidR="0012446E">
        <w:rPr>
          <w:sz w:val="28"/>
          <w:szCs w:val="28"/>
        </w:rPr>
        <w:t xml:space="preserve"> </w:t>
      </w:r>
    </w:p>
    <w:p w:rsidR="00F436EC" w:rsidRDefault="00F436EC" w:rsidP="00357283">
      <w:pPr>
        <w:autoSpaceDE w:val="0"/>
        <w:autoSpaceDN w:val="0"/>
        <w:adjustRightInd w:val="0"/>
        <w:ind w:left="4248" w:firstLine="708"/>
        <w:rPr>
          <w:sz w:val="28"/>
          <w:szCs w:val="28"/>
        </w:rPr>
      </w:pPr>
    </w:p>
    <w:p w:rsidR="00357283" w:rsidRDefault="005053A9" w:rsidP="00357283">
      <w:pPr>
        <w:autoSpaceDE w:val="0"/>
        <w:autoSpaceDN w:val="0"/>
        <w:adjustRightInd w:val="0"/>
        <w:ind w:left="424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BD3B6A">
        <w:rPr>
          <w:sz w:val="28"/>
          <w:szCs w:val="28"/>
        </w:rPr>
        <w:t xml:space="preserve"> № 1</w:t>
      </w:r>
    </w:p>
    <w:p w:rsidR="00357283" w:rsidRDefault="008A506E" w:rsidP="00357283">
      <w:pPr>
        <w:autoSpaceDE w:val="0"/>
        <w:autoSpaceDN w:val="0"/>
        <w:adjustRightInd w:val="0"/>
        <w:ind w:left="4955"/>
        <w:rPr>
          <w:sz w:val="28"/>
          <w:szCs w:val="28"/>
          <w:lang w:eastAsia="ru-RU"/>
        </w:rPr>
      </w:pPr>
      <w:r w:rsidRPr="0019480B">
        <w:rPr>
          <w:sz w:val="28"/>
          <w:szCs w:val="28"/>
          <w:lang w:eastAsia="ru-RU"/>
        </w:rPr>
        <w:t xml:space="preserve">к </w:t>
      </w:r>
      <w:r>
        <w:rPr>
          <w:sz w:val="28"/>
          <w:szCs w:val="28"/>
          <w:lang w:eastAsia="ru-RU"/>
        </w:rPr>
        <w:t>п</w:t>
      </w:r>
      <w:r w:rsidRPr="0019480B">
        <w:rPr>
          <w:sz w:val="28"/>
          <w:szCs w:val="28"/>
          <w:lang w:eastAsia="ru-RU"/>
        </w:rPr>
        <w:t>остановлению</w:t>
      </w:r>
      <w:r w:rsidR="00357283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Администрации Азовского немецкого</w:t>
      </w:r>
      <w:r w:rsidR="00357283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национального муниципального</w:t>
      </w:r>
      <w:r w:rsidR="00745293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района Омской области</w:t>
      </w:r>
    </w:p>
    <w:p w:rsidR="008A506E" w:rsidRDefault="008A506E" w:rsidP="00357283">
      <w:pPr>
        <w:autoSpaceDE w:val="0"/>
        <w:autoSpaceDN w:val="0"/>
        <w:adjustRightInd w:val="0"/>
        <w:ind w:left="4955"/>
        <w:rPr>
          <w:sz w:val="28"/>
          <w:szCs w:val="28"/>
          <w:lang w:eastAsia="ru-RU"/>
        </w:rPr>
      </w:pPr>
      <w:r w:rsidRPr="0019480B">
        <w:rPr>
          <w:sz w:val="28"/>
          <w:szCs w:val="28"/>
          <w:lang w:eastAsia="ru-RU"/>
        </w:rPr>
        <w:t xml:space="preserve">от </w:t>
      </w:r>
      <w:r w:rsidR="00FB2803">
        <w:rPr>
          <w:sz w:val="28"/>
          <w:szCs w:val="28"/>
          <w:lang w:eastAsia="ru-RU"/>
        </w:rPr>
        <w:t>24</w:t>
      </w:r>
      <w:r w:rsidR="00DF2199">
        <w:rPr>
          <w:sz w:val="28"/>
          <w:szCs w:val="28"/>
          <w:lang w:eastAsia="ru-RU"/>
        </w:rPr>
        <w:t>.05.202</w:t>
      </w:r>
      <w:r w:rsidR="00FB2803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№</w:t>
      </w:r>
      <w:r w:rsidR="00EF626A">
        <w:rPr>
          <w:sz w:val="28"/>
          <w:szCs w:val="28"/>
          <w:lang w:eastAsia="ru-RU"/>
        </w:rPr>
        <w:t xml:space="preserve"> </w:t>
      </w:r>
      <w:r w:rsidR="00BD3B6A">
        <w:rPr>
          <w:sz w:val="28"/>
          <w:szCs w:val="28"/>
          <w:lang w:eastAsia="ru-RU"/>
        </w:rPr>
        <w:t>398</w:t>
      </w:r>
    </w:p>
    <w:p w:rsidR="008A506E" w:rsidRDefault="008A506E" w:rsidP="008A506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                                                  </w:t>
      </w:r>
    </w:p>
    <w:p w:rsidR="008A506E" w:rsidRPr="00EF626A" w:rsidRDefault="008A506E" w:rsidP="00233D0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F626A">
        <w:rPr>
          <w:sz w:val="28"/>
          <w:szCs w:val="28"/>
        </w:rPr>
        <w:t>Пояснительная записка</w:t>
      </w:r>
    </w:p>
    <w:p w:rsidR="008A506E" w:rsidRDefault="008A506E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F626A">
        <w:rPr>
          <w:sz w:val="28"/>
          <w:szCs w:val="28"/>
        </w:rPr>
        <w:t xml:space="preserve"> к результатам проведенной оценки эффективности реализации муниципальной программы «</w:t>
      </w:r>
      <w:r w:rsidR="00261D3D" w:rsidRPr="00261D3D">
        <w:rPr>
          <w:sz w:val="28"/>
          <w:szCs w:val="28"/>
          <w:lang w:eastAsia="ru-RU"/>
        </w:rPr>
        <w:t>Создание благоприятных условий для жизнедеятельности населения Азовского немецкого национального муниципального района Омской области</w:t>
      </w:r>
      <w:r w:rsidRPr="00EF626A">
        <w:rPr>
          <w:sz w:val="28"/>
          <w:szCs w:val="28"/>
        </w:rPr>
        <w:t>»</w:t>
      </w:r>
      <w:r w:rsidR="00974D56">
        <w:rPr>
          <w:sz w:val="28"/>
          <w:szCs w:val="28"/>
        </w:rPr>
        <w:t>,</w:t>
      </w:r>
      <w:r w:rsidR="00974D56" w:rsidRPr="00974D56">
        <w:rPr>
          <w:sz w:val="28"/>
        </w:rPr>
        <w:t xml:space="preserve"> </w:t>
      </w:r>
      <w:r w:rsidR="00974D56">
        <w:rPr>
          <w:sz w:val="28"/>
        </w:rPr>
        <w:t>утвержденной</w:t>
      </w:r>
      <w:r w:rsidR="00974D56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974D56">
        <w:rPr>
          <w:sz w:val="28"/>
        </w:rPr>
        <w:t>13</w:t>
      </w:r>
      <w:r w:rsidR="00974D56" w:rsidRPr="00567CA9">
        <w:rPr>
          <w:sz w:val="28"/>
        </w:rPr>
        <w:t>.11.201</w:t>
      </w:r>
      <w:r w:rsidR="00974D56">
        <w:rPr>
          <w:sz w:val="28"/>
        </w:rPr>
        <w:t>9</w:t>
      </w:r>
      <w:r w:rsidR="00974D56" w:rsidRPr="00567CA9">
        <w:rPr>
          <w:sz w:val="28"/>
        </w:rPr>
        <w:t xml:space="preserve"> № </w:t>
      </w:r>
      <w:r w:rsidR="00974D56">
        <w:rPr>
          <w:sz w:val="28"/>
        </w:rPr>
        <w:t>700,</w:t>
      </w:r>
      <w:r w:rsidRPr="00EF626A">
        <w:rPr>
          <w:sz w:val="28"/>
          <w:szCs w:val="28"/>
        </w:rPr>
        <w:t xml:space="preserve"> </w:t>
      </w:r>
      <w:r w:rsidR="00DF2199">
        <w:rPr>
          <w:sz w:val="28"/>
          <w:szCs w:val="28"/>
        </w:rPr>
        <w:t>за 202</w:t>
      </w:r>
      <w:r w:rsidR="00FB2803">
        <w:rPr>
          <w:sz w:val="28"/>
          <w:szCs w:val="28"/>
        </w:rPr>
        <w:t>3</w:t>
      </w:r>
      <w:r w:rsidR="00DF2199">
        <w:rPr>
          <w:sz w:val="28"/>
          <w:szCs w:val="28"/>
        </w:rPr>
        <w:t xml:space="preserve"> год</w:t>
      </w:r>
    </w:p>
    <w:p w:rsidR="00233D09" w:rsidRPr="00EF626A" w:rsidRDefault="00233D09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A506E" w:rsidRPr="00EF626A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Достижение</w:t>
      </w:r>
    </w:p>
    <w:p w:rsidR="008A506E" w:rsidRDefault="008A506E" w:rsidP="00974D5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поставленных целей и задач муниципальной программы</w:t>
      </w:r>
    </w:p>
    <w:p w:rsidR="00233D09" w:rsidRPr="00EF626A" w:rsidRDefault="00233D09" w:rsidP="00974D5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56D72" w:rsidRPr="004B2F6F" w:rsidRDefault="00456D7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4B2F6F">
        <w:rPr>
          <w:sz w:val="28"/>
          <w:szCs w:val="28"/>
        </w:rPr>
        <w:t>В ходе реализации муниципальной программы были поставлены и достигнуты  цели:</w:t>
      </w:r>
    </w:p>
    <w:p w:rsidR="00456D72" w:rsidRDefault="00456D7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4B2F6F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456D72">
        <w:rPr>
          <w:sz w:val="28"/>
          <w:szCs w:val="28"/>
        </w:rPr>
        <w:t>беспечение населения доступным и комфортным жильем</w:t>
      </w:r>
      <w:r>
        <w:rPr>
          <w:sz w:val="28"/>
          <w:szCs w:val="28"/>
        </w:rPr>
        <w:t>;</w:t>
      </w:r>
    </w:p>
    <w:p w:rsidR="00456D72" w:rsidRDefault="00456D7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456D72">
        <w:rPr>
          <w:sz w:val="28"/>
          <w:szCs w:val="28"/>
        </w:rPr>
        <w:t>оздание безопасных и комфортных условий для проживания населения Азовского немецкого национального муниципального района Омской области</w:t>
      </w:r>
      <w:r>
        <w:rPr>
          <w:sz w:val="28"/>
          <w:szCs w:val="28"/>
        </w:rPr>
        <w:t>;</w:t>
      </w:r>
    </w:p>
    <w:p w:rsidR="00456D72" w:rsidRPr="004B2F6F" w:rsidRDefault="00456D7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ф</w:t>
      </w:r>
      <w:r w:rsidRPr="00456D72">
        <w:rPr>
          <w:sz w:val="28"/>
          <w:szCs w:val="28"/>
        </w:rPr>
        <w:t>ормирование сети автомобильных дорог, обеспечение транспортной доступности всеми видами транспорта на уровне, гарантирующем экономическую целостность и социальную стабильность Азовского немецкого национального муниципального района Омской области</w:t>
      </w:r>
      <w:r>
        <w:rPr>
          <w:sz w:val="28"/>
          <w:szCs w:val="28"/>
        </w:rPr>
        <w:t>.</w:t>
      </w:r>
    </w:p>
    <w:p w:rsidR="00456D72" w:rsidRPr="004B2F6F" w:rsidRDefault="00456D72" w:rsidP="00456D72">
      <w:pPr>
        <w:shd w:val="clear" w:color="auto" w:fill="FFFFFF"/>
        <w:suppressAutoHyphens w:val="0"/>
        <w:jc w:val="both"/>
        <w:rPr>
          <w:sz w:val="28"/>
          <w:szCs w:val="28"/>
        </w:rPr>
      </w:pPr>
      <w:r w:rsidRPr="004B2F6F">
        <w:rPr>
          <w:sz w:val="28"/>
          <w:szCs w:val="28"/>
        </w:rPr>
        <w:tab/>
        <w:t>Для достижения целей решены следующие задачи:</w:t>
      </w:r>
    </w:p>
    <w:p w:rsidR="00456D72" w:rsidRPr="004B2F6F" w:rsidRDefault="00456D7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4B2F6F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456D72">
        <w:rPr>
          <w:sz w:val="28"/>
          <w:szCs w:val="28"/>
        </w:rPr>
        <w:t>редоставление государственной поддержки в решении жилищной проблемы граждан, нуждающихся в улучшении жилищных условий</w:t>
      </w:r>
      <w:r w:rsidRPr="004B2F6F">
        <w:rPr>
          <w:sz w:val="28"/>
          <w:szCs w:val="28"/>
        </w:rPr>
        <w:t>;</w:t>
      </w:r>
    </w:p>
    <w:p w:rsidR="00456D72" w:rsidRDefault="00456D72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2F6F">
        <w:rPr>
          <w:sz w:val="28"/>
          <w:szCs w:val="28"/>
        </w:rPr>
        <w:t>-</w:t>
      </w:r>
      <w:r>
        <w:rPr>
          <w:sz w:val="28"/>
          <w:szCs w:val="28"/>
        </w:rPr>
        <w:t xml:space="preserve"> к</w:t>
      </w:r>
      <w:r w:rsidRPr="00456D72">
        <w:rPr>
          <w:sz w:val="28"/>
          <w:szCs w:val="28"/>
        </w:rPr>
        <w:t>омплексное обустройство объектами социальной инфраструктуры населенных пунктов Азовского немецкого национального муниципального района Омской области</w:t>
      </w:r>
      <w:r>
        <w:rPr>
          <w:sz w:val="28"/>
          <w:szCs w:val="28"/>
        </w:rPr>
        <w:t>;</w:t>
      </w:r>
    </w:p>
    <w:p w:rsidR="00456D72" w:rsidRDefault="00456D72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56D72">
        <w:rPr>
          <w:sz w:val="28"/>
          <w:szCs w:val="28"/>
        </w:rPr>
        <w:t>овышение качества и надежности предоставления коммунальных услуг населению</w:t>
      </w:r>
      <w:r>
        <w:rPr>
          <w:sz w:val="28"/>
          <w:szCs w:val="28"/>
        </w:rPr>
        <w:t>;</w:t>
      </w:r>
    </w:p>
    <w:p w:rsidR="00456D72" w:rsidRDefault="00456D72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456D72">
        <w:rPr>
          <w:sz w:val="28"/>
          <w:szCs w:val="28"/>
        </w:rPr>
        <w:t>беспечение актуальности схем территориального планирования</w:t>
      </w:r>
      <w:r>
        <w:rPr>
          <w:sz w:val="28"/>
          <w:szCs w:val="28"/>
        </w:rPr>
        <w:t>;</w:t>
      </w:r>
    </w:p>
    <w:p w:rsidR="00456D72" w:rsidRDefault="00456D72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456D72">
        <w:rPr>
          <w:sz w:val="28"/>
          <w:szCs w:val="28"/>
        </w:rPr>
        <w:t>лучшение состояния автомобильных дорог и повышение безопасности дорожного движения</w:t>
      </w:r>
      <w:r>
        <w:rPr>
          <w:sz w:val="28"/>
          <w:szCs w:val="28"/>
        </w:rPr>
        <w:t>;</w:t>
      </w:r>
    </w:p>
    <w:p w:rsidR="008A506E" w:rsidRDefault="00456D72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456D72">
        <w:rPr>
          <w:sz w:val="28"/>
          <w:szCs w:val="28"/>
        </w:rPr>
        <w:t>беспечение населенных пунктов круглогодичной связью по автомобильным дорогам общего пользования</w:t>
      </w:r>
      <w:r>
        <w:rPr>
          <w:sz w:val="28"/>
          <w:szCs w:val="28"/>
        </w:rPr>
        <w:t xml:space="preserve">.  </w:t>
      </w:r>
      <w:r w:rsidR="008A506E" w:rsidRPr="00EF626A">
        <w:rPr>
          <w:sz w:val="28"/>
          <w:szCs w:val="28"/>
        </w:rPr>
        <w:t xml:space="preserve"> </w:t>
      </w:r>
    </w:p>
    <w:p w:rsidR="00EF626A" w:rsidRDefault="00EF626A" w:rsidP="00456D7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A506E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Результаты реализации мероприятий</w:t>
      </w:r>
    </w:p>
    <w:p w:rsidR="00FB2803" w:rsidRPr="00B31122" w:rsidRDefault="008A506E" w:rsidP="00FB2803">
      <w:pPr>
        <w:shd w:val="clear" w:color="auto" w:fill="FFFFFF"/>
        <w:ind w:firstLine="708"/>
        <w:jc w:val="both"/>
        <w:rPr>
          <w:b/>
          <w:color w:val="000000"/>
          <w:sz w:val="28"/>
          <w:szCs w:val="28"/>
        </w:rPr>
      </w:pPr>
      <w:r w:rsidRPr="00B31122">
        <w:rPr>
          <w:sz w:val="28"/>
          <w:szCs w:val="28"/>
        </w:rPr>
        <w:t xml:space="preserve">Из </w:t>
      </w:r>
      <w:r w:rsidR="002034C8" w:rsidRPr="00B31122">
        <w:rPr>
          <w:sz w:val="28"/>
          <w:szCs w:val="28"/>
        </w:rPr>
        <w:t>1</w:t>
      </w:r>
      <w:r w:rsidR="00F436EC" w:rsidRPr="00B31122">
        <w:rPr>
          <w:sz w:val="28"/>
          <w:szCs w:val="28"/>
        </w:rPr>
        <w:t>8</w:t>
      </w:r>
      <w:r w:rsidRPr="00B31122">
        <w:rPr>
          <w:sz w:val="28"/>
          <w:szCs w:val="28"/>
        </w:rPr>
        <w:t xml:space="preserve"> запланированн</w:t>
      </w:r>
      <w:r w:rsidR="002034C8" w:rsidRPr="00B31122">
        <w:rPr>
          <w:sz w:val="28"/>
          <w:szCs w:val="28"/>
        </w:rPr>
        <w:t>ых</w:t>
      </w:r>
      <w:r w:rsidRPr="00B31122">
        <w:rPr>
          <w:sz w:val="28"/>
          <w:szCs w:val="28"/>
        </w:rPr>
        <w:t xml:space="preserve"> </w:t>
      </w:r>
      <w:r w:rsidR="00FB2803" w:rsidRPr="00B31122">
        <w:rPr>
          <w:sz w:val="28"/>
          <w:szCs w:val="28"/>
        </w:rPr>
        <w:t>мероприятий выполнено</w:t>
      </w:r>
      <w:r w:rsidRPr="00B31122">
        <w:rPr>
          <w:sz w:val="28"/>
          <w:szCs w:val="28"/>
        </w:rPr>
        <w:t xml:space="preserve"> </w:t>
      </w:r>
      <w:r w:rsidR="00F4777D" w:rsidRPr="00B31122">
        <w:rPr>
          <w:sz w:val="28"/>
          <w:szCs w:val="28"/>
        </w:rPr>
        <w:t>1</w:t>
      </w:r>
      <w:r w:rsidR="00FB2803" w:rsidRPr="00B31122">
        <w:rPr>
          <w:sz w:val="28"/>
          <w:szCs w:val="28"/>
        </w:rPr>
        <w:t>7</w:t>
      </w:r>
      <w:r w:rsidRPr="00B31122">
        <w:rPr>
          <w:sz w:val="28"/>
          <w:szCs w:val="28"/>
        </w:rPr>
        <w:t>.</w:t>
      </w:r>
      <w:r w:rsidRPr="00B31122">
        <w:rPr>
          <w:b/>
          <w:color w:val="000000"/>
          <w:sz w:val="28"/>
          <w:szCs w:val="28"/>
        </w:rPr>
        <w:t xml:space="preserve"> </w:t>
      </w:r>
      <w:r w:rsidR="00FB2803" w:rsidRPr="00B31122">
        <w:rPr>
          <w:color w:val="000000"/>
          <w:sz w:val="28"/>
          <w:szCs w:val="28"/>
        </w:rPr>
        <w:t>Не обеспечено выполнение мероприяти</w:t>
      </w:r>
      <w:r w:rsidR="00B31122" w:rsidRPr="00B31122">
        <w:rPr>
          <w:color w:val="000000"/>
          <w:sz w:val="28"/>
          <w:szCs w:val="28"/>
        </w:rPr>
        <w:t>я</w:t>
      </w:r>
      <w:r w:rsidR="00FB2803" w:rsidRPr="00B31122">
        <w:rPr>
          <w:color w:val="000000"/>
          <w:sz w:val="28"/>
          <w:szCs w:val="28"/>
        </w:rPr>
        <w:t xml:space="preserve"> и индикатор</w:t>
      </w:r>
      <w:r w:rsidR="00B31122" w:rsidRPr="00B31122">
        <w:rPr>
          <w:color w:val="000000"/>
          <w:sz w:val="28"/>
          <w:szCs w:val="28"/>
        </w:rPr>
        <w:t>а</w:t>
      </w:r>
      <w:r w:rsidR="00FB2803" w:rsidRPr="00B31122">
        <w:rPr>
          <w:color w:val="000000"/>
          <w:sz w:val="28"/>
          <w:szCs w:val="28"/>
        </w:rPr>
        <w:t>:</w:t>
      </w:r>
    </w:p>
    <w:p w:rsidR="00FB2803" w:rsidRPr="003E7599" w:rsidRDefault="00FB2803" w:rsidP="00B311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gramStart"/>
      <w:r w:rsidRPr="00B31122">
        <w:rPr>
          <w:color w:val="000000"/>
          <w:sz w:val="28"/>
          <w:szCs w:val="28"/>
        </w:rPr>
        <w:lastRenderedPageBreak/>
        <w:t>- подпрограмма «</w:t>
      </w:r>
      <w:r w:rsidR="00B31122" w:rsidRPr="00B31122">
        <w:rPr>
          <w:color w:val="000000"/>
          <w:sz w:val="28"/>
          <w:szCs w:val="28"/>
        </w:rPr>
        <w:t>Развитие жилищного строительства на территории Азовского немецкого национального муниципального района Омской области</w:t>
      </w:r>
      <w:r w:rsidRPr="00B31122">
        <w:rPr>
          <w:color w:val="000000"/>
          <w:sz w:val="28"/>
          <w:szCs w:val="28"/>
        </w:rPr>
        <w:t>» мероприятие «</w:t>
      </w:r>
      <w:r w:rsidR="00B31122" w:rsidRPr="00B31122">
        <w:rPr>
          <w:color w:val="000000"/>
          <w:sz w:val="28"/>
          <w:szCs w:val="28"/>
        </w:rPr>
        <w:t>Предоставление денежной выплаты гражданам, имеющим трех и более детей, зарегистрированным в качестве многодетной семьи, взамен бесплатного предоставления в собственность земельных участков для индивидуального жилищного строительства, расположенных на территории Омской области</w:t>
      </w:r>
      <w:r w:rsidRPr="00B31122">
        <w:rPr>
          <w:color w:val="000000"/>
          <w:sz w:val="28"/>
          <w:szCs w:val="28"/>
        </w:rPr>
        <w:t>»:</w:t>
      </w:r>
      <w:r w:rsidR="00B31122" w:rsidRPr="00B31122">
        <w:rPr>
          <w:color w:val="000000"/>
          <w:sz w:val="28"/>
          <w:szCs w:val="28"/>
        </w:rPr>
        <w:t xml:space="preserve"> </w:t>
      </w:r>
      <w:r w:rsidRPr="00B31122">
        <w:rPr>
          <w:sz w:val="28"/>
          <w:szCs w:val="28"/>
        </w:rPr>
        <w:t xml:space="preserve">в связи с тем, что </w:t>
      </w:r>
      <w:r w:rsidR="00B31122" w:rsidRPr="00B31122">
        <w:rPr>
          <w:sz w:val="28"/>
          <w:szCs w:val="28"/>
        </w:rPr>
        <w:t>обращений за получением денежной выплаты,</w:t>
      </w:r>
      <w:r w:rsidR="00B31122" w:rsidRPr="00B31122">
        <w:rPr>
          <w:color w:val="000000"/>
          <w:sz w:val="28"/>
          <w:szCs w:val="28"/>
        </w:rPr>
        <w:t xml:space="preserve"> взамен бесплатного предоставления в собственность земельных</w:t>
      </w:r>
      <w:proofErr w:type="gramEnd"/>
      <w:r w:rsidR="00B31122" w:rsidRPr="00B31122">
        <w:rPr>
          <w:color w:val="000000"/>
          <w:sz w:val="28"/>
          <w:szCs w:val="28"/>
        </w:rPr>
        <w:t xml:space="preserve"> участков для индивидуального жилищного строительства</w:t>
      </w:r>
      <w:r w:rsidR="00B31122">
        <w:rPr>
          <w:color w:val="000000"/>
          <w:sz w:val="28"/>
          <w:szCs w:val="28"/>
        </w:rPr>
        <w:t>, в 2023 году не поступало.</w:t>
      </w:r>
    </w:p>
    <w:p w:rsidR="008A506E" w:rsidRPr="00F4777D" w:rsidRDefault="008A506E" w:rsidP="00974D56">
      <w:pPr>
        <w:shd w:val="clear" w:color="auto" w:fill="FFFFFF"/>
        <w:jc w:val="both"/>
        <w:rPr>
          <w:sz w:val="28"/>
          <w:szCs w:val="28"/>
        </w:rPr>
      </w:pPr>
    </w:p>
    <w:p w:rsidR="008A506E" w:rsidRPr="00EF626A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 xml:space="preserve">Причины  </w:t>
      </w:r>
      <w:proofErr w:type="spellStart"/>
      <w:r w:rsidRPr="00EF626A">
        <w:rPr>
          <w:b/>
          <w:sz w:val="28"/>
          <w:szCs w:val="28"/>
        </w:rPr>
        <w:t>недостижения</w:t>
      </w:r>
      <w:proofErr w:type="spellEnd"/>
      <w:r w:rsidRPr="00EF626A">
        <w:rPr>
          <w:b/>
          <w:sz w:val="28"/>
          <w:szCs w:val="28"/>
        </w:rPr>
        <w:t xml:space="preserve"> плановых значений</w:t>
      </w:r>
    </w:p>
    <w:p w:rsidR="008A506E" w:rsidRDefault="008A506E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 xml:space="preserve"> ожидаемых результатов реализации муниципальной программы</w:t>
      </w:r>
    </w:p>
    <w:p w:rsidR="008A506E" w:rsidRPr="00EF626A" w:rsidRDefault="008A506E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626A">
        <w:rPr>
          <w:sz w:val="28"/>
          <w:szCs w:val="28"/>
        </w:rPr>
        <w:t>Плановые значения ожидаемых результатов реализации муниципальной программы  достигнуты</w:t>
      </w:r>
      <w:r w:rsidR="00456D72">
        <w:rPr>
          <w:sz w:val="28"/>
          <w:szCs w:val="28"/>
        </w:rPr>
        <w:t xml:space="preserve"> (приложение №</w:t>
      </w:r>
      <w:r w:rsidR="00974D56">
        <w:rPr>
          <w:sz w:val="28"/>
          <w:szCs w:val="28"/>
        </w:rPr>
        <w:t xml:space="preserve"> </w:t>
      </w:r>
      <w:r w:rsidR="00456D72">
        <w:rPr>
          <w:sz w:val="28"/>
          <w:szCs w:val="28"/>
        </w:rPr>
        <w:t>3</w:t>
      </w:r>
      <w:r w:rsidR="00974D56">
        <w:rPr>
          <w:sz w:val="28"/>
          <w:szCs w:val="28"/>
        </w:rPr>
        <w:t xml:space="preserve"> к постановлению</w:t>
      </w:r>
      <w:r w:rsidR="00456D72">
        <w:rPr>
          <w:sz w:val="28"/>
          <w:szCs w:val="28"/>
        </w:rPr>
        <w:t>)</w:t>
      </w:r>
      <w:r w:rsidRPr="00EF626A">
        <w:rPr>
          <w:sz w:val="28"/>
          <w:szCs w:val="28"/>
        </w:rPr>
        <w:t>.</w:t>
      </w:r>
    </w:p>
    <w:p w:rsidR="00EF626A" w:rsidRDefault="00EF626A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A506E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Предложения по повышению эффективности реализации муниципальной программы</w:t>
      </w:r>
    </w:p>
    <w:p w:rsidR="00233D09" w:rsidRPr="00EF626A" w:rsidRDefault="00233D09" w:rsidP="00233D0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B2803" w:rsidRDefault="00FB2803" w:rsidP="00FB28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F626A">
        <w:rPr>
          <w:sz w:val="28"/>
          <w:szCs w:val="28"/>
        </w:rPr>
        <w:t>еобходимо</w:t>
      </w:r>
      <w:r>
        <w:rPr>
          <w:sz w:val="28"/>
          <w:szCs w:val="28"/>
        </w:rPr>
        <w:t>сти</w:t>
      </w:r>
      <w:r w:rsidRPr="00EF626A">
        <w:rPr>
          <w:sz w:val="28"/>
          <w:szCs w:val="28"/>
        </w:rPr>
        <w:t xml:space="preserve"> корректировки на 20</w:t>
      </w:r>
      <w:r>
        <w:rPr>
          <w:sz w:val="28"/>
          <w:szCs w:val="28"/>
        </w:rPr>
        <w:t>24</w:t>
      </w:r>
      <w:r w:rsidRPr="00EF626A">
        <w:rPr>
          <w:sz w:val="28"/>
          <w:szCs w:val="28"/>
        </w:rPr>
        <w:t xml:space="preserve"> – 202</w:t>
      </w:r>
      <w:r>
        <w:rPr>
          <w:sz w:val="28"/>
          <w:szCs w:val="28"/>
        </w:rPr>
        <w:t>6</w:t>
      </w:r>
      <w:r w:rsidRPr="00EF626A">
        <w:rPr>
          <w:sz w:val="28"/>
          <w:szCs w:val="28"/>
        </w:rPr>
        <w:t xml:space="preserve"> годы муниципальной программы </w:t>
      </w:r>
      <w:r w:rsidR="00995C35" w:rsidRPr="00EF626A">
        <w:rPr>
          <w:sz w:val="28"/>
          <w:szCs w:val="28"/>
        </w:rPr>
        <w:t>«</w:t>
      </w:r>
      <w:r w:rsidR="00995C35" w:rsidRPr="00261D3D">
        <w:rPr>
          <w:sz w:val="28"/>
          <w:szCs w:val="28"/>
          <w:lang w:eastAsia="ru-RU"/>
        </w:rPr>
        <w:t>Создание благоприятных условий для жизнедеятельности населения Азовского немецкого национального муниципального района Омской области</w:t>
      </w:r>
      <w:r w:rsidR="00995C35" w:rsidRPr="00EF626A">
        <w:rPr>
          <w:sz w:val="28"/>
          <w:szCs w:val="28"/>
        </w:rPr>
        <w:t>»</w:t>
      </w:r>
      <w:r w:rsidR="00974D56">
        <w:rPr>
          <w:sz w:val="28"/>
          <w:szCs w:val="28"/>
        </w:rPr>
        <w:t xml:space="preserve">, </w:t>
      </w:r>
      <w:r w:rsidR="00974D56">
        <w:rPr>
          <w:sz w:val="28"/>
        </w:rPr>
        <w:t>утвержденной</w:t>
      </w:r>
      <w:r w:rsidR="00974D56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974D56">
        <w:rPr>
          <w:sz w:val="28"/>
        </w:rPr>
        <w:t>13</w:t>
      </w:r>
      <w:r w:rsidR="00974D56" w:rsidRPr="00567CA9">
        <w:rPr>
          <w:sz w:val="28"/>
        </w:rPr>
        <w:t>.11.201</w:t>
      </w:r>
      <w:r w:rsidR="00974D56">
        <w:rPr>
          <w:sz w:val="28"/>
        </w:rPr>
        <w:t>9</w:t>
      </w:r>
      <w:r w:rsidR="00974D56" w:rsidRPr="00567CA9">
        <w:rPr>
          <w:sz w:val="28"/>
        </w:rPr>
        <w:t xml:space="preserve"> № </w:t>
      </w:r>
      <w:r w:rsidR="00974D56">
        <w:rPr>
          <w:sz w:val="28"/>
        </w:rPr>
        <w:t>700,</w:t>
      </w:r>
      <w:r w:rsidR="00974D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Pr="00EF626A">
        <w:rPr>
          <w:sz w:val="28"/>
          <w:szCs w:val="28"/>
        </w:rPr>
        <w:t xml:space="preserve">повышения эффективности </w:t>
      </w:r>
      <w:r>
        <w:rPr>
          <w:sz w:val="28"/>
          <w:szCs w:val="28"/>
        </w:rPr>
        <w:t>на данный момент не имеется</w:t>
      </w:r>
      <w:r w:rsidRPr="00EF626A">
        <w:rPr>
          <w:sz w:val="28"/>
          <w:szCs w:val="28"/>
        </w:rPr>
        <w:t xml:space="preserve">. </w:t>
      </w:r>
      <w:bookmarkStart w:id="0" w:name="_GoBack"/>
      <w:bookmarkEnd w:id="0"/>
    </w:p>
    <w:p w:rsidR="00DF2199" w:rsidRDefault="00DF2199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2199" w:rsidRDefault="00DF2199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DF2199">
        <w:rPr>
          <w:b/>
          <w:sz w:val="28"/>
          <w:szCs w:val="28"/>
        </w:rPr>
        <w:t xml:space="preserve">ыводы об эффективности реализации муниципальной программы и принятое ответственным исполнителем </w:t>
      </w:r>
      <w:r w:rsidR="00B31122" w:rsidRPr="00DF2199">
        <w:rPr>
          <w:b/>
          <w:sz w:val="28"/>
          <w:szCs w:val="28"/>
        </w:rPr>
        <w:t>муниципальной программы</w:t>
      </w:r>
      <w:r w:rsidRPr="00DF2199">
        <w:rPr>
          <w:b/>
          <w:sz w:val="28"/>
          <w:szCs w:val="28"/>
        </w:rPr>
        <w:t xml:space="preserve"> управленческое решение, сформированное по результатам оценки эффективности реализации </w:t>
      </w:r>
      <w:r w:rsidR="00B31122" w:rsidRPr="00DF2199">
        <w:rPr>
          <w:b/>
          <w:sz w:val="28"/>
          <w:szCs w:val="28"/>
        </w:rPr>
        <w:t>муниципальной программы</w:t>
      </w:r>
    </w:p>
    <w:p w:rsidR="00233D09" w:rsidRDefault="00233D09" w:rsidP="00233D0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DF2199" w:rsidRDefault="00745293" w:rsidP="00DF21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</w:t>
      </w:r>
      <w:r w:rsidRPr="00B71D95">
        <w:rPr>
          <w:sz w:val="28"/>
          <w:szCs w:val="28"/>
        </w:rPr>
        <w:t>иципальн</w:t>
      </w:r>
      <w:r>
        <w:rPr>
          <w:sz w:val="28"/>
          <w:szCs w:val="28"/>
        </w:rPr>
        <w:t>ая</w:t>
      </w:r>
      <w:r w:rsidRPr="00B71D9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B71D95">
        <w:rPr>
          <w:sz w:val="28"/>
          <w:szCs w:val="28"/>
        </w:rPr>
        <w:t xml:space="preserve"> Азовского немецкого национального муниципального района Омской области </w:t>
      </w:r>
      <w:r w:rsidRPr="00EF626A">
        <w:rPr>
          <w:sz w:val="28"/>
          <w:szCs w:val="28"/>
        </w:rPr>
        <w:t>«</w:t>
      </w:r>
      <w:r w:rsidR="00261D3D" w:rsidRPr="00261D3D">
        <w:rPr>
          <w:sz w:val="28"/>
          <w:szCs w:val="28"/>
          <w:lang w:eastAsia="ru-RU"/>
        </w:rPr>
        <w:t>Создание благоприятных условий для жизнедеятельности населения Азовского немецкого национального муниципального района Омской области</w:t>
      </w:r>
      <w:r w:rsidR="00974D56">
        <w:rPr>
          <w:sz w:val="28"/>
          <w:szCs w:val="28"/>
        </w:rPr>
        <w:t xml:space="preserve">», </w:t>
      </w:r>
      <w:r w:rsidR="00974D56">
        <w:rPr>
          <w:sz w:val="28"/>
        </w:rPr>
        <w:t>утвержденная</w:t>
      </w:r>
      <w:r w:rsidR="00974D56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974D56">
        <w:rPr>
          <w:sz w:val="28"/>
        </w:rPr>
        <w:t>13</w:t>
      </w:r>
      <w:r w:rsidR="00974D56" w:rsidRPr="00567CA9">
        <w:rPr>
          <w:sz w:val="28"/>
        </w:rPr>
        <w:t>.11.201</w:t>
      </w:r>
      <w:r w:rsidR="00974D56">
        <w:rPr>
          <w:sz w:val="28"/>
        </w:rPr>
        <w:t>9</w:t>
      </w:r>
      <w:r w:rsidR="00974D56" w:rsidRPr="00567CA9">
        <w:rPr>
          <w:sz w:val="28"/>
        </w:rPr>
        <w:t xml:space="preserve"> № </w:t>
      </w:r>
      <w:r w:rsidR="00974D56">
        <w:rPr>
          <w:sz w:val="28"/>
        </w:rPr>
        <w:t>700,</w:t>
      </w:r>
      <w:r w:rsidR="00974D56">
        <w:rPr>
          <w:sz w:val="28"/>
          <w:szCs w:val="28"/>
        </w:rPr>
        <w:t xml:space="preserve"> </w:t>
      </w:r>
      <w:r>
        <w:rPr>
          <w:sz w:val="28"/>
          <w:szCs w:val="28"/>
        </w:rPr>
        <w:t>по итогам оценки 202</w:t>
      </w:r>
      <w:r w:rsidR="002034C8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эффективна.</w:t>
      </w:r>
      <w:r w:rsidR="0071248C" w:rsidRPr="0071248C">
        <w:rPr>
          <w:sz w:val="28"/>
          <w:szCs w:val="28"/>
        </w:rPr>
        <w:t xml:space="preserve"> </w:t>
      </w:r>
      <w:r w:rsidR="0071248C" w:rsidRPr="00EF626A">
        <w:rPr>
          <w:sz w:val="28"/>
          <w:szCs w:val="28"/>
        </w:rPr>
        <w:t xml:space="preserve">Эффективность программы  составляет </w:t>
      </w:r>
      <w:r w:rsidR="00F436EC">
        <w:rPr>
          <w:sz w:val="28"/>
          <w:szCs w:val="28"/>
        </w:rPr>
        <w:t>100</w:t>
      </w:r>
      <w:r w:rsidR="0071248C">
        <w:rPr>
          <w:sz w:val="28"/>
          <w:szCs w:val="28"/>
        </w:rPr>
        <w:t>% и признается высокой. Следовательно, реализаци</w:t>
      </w:r>
      <w:r w:rsidR="00974D56">
        <w:rPr>
          <w:sz w:val="28"/>
          <w:szCs w:val="28"/>
        </w:rPr>
        <w:t>я программы на очередной период 202</w:t>
      </w:r>
      <w:r w:rsidR="00F436EC">
        <w:rPr>
          <w:sz w:val="28"/>
          <w:szCs w:val="28"/>
        </w:rPr>
        <w:t>3</w:t>
      </w:r>
      <w:r w:rsidR="00974D56">
        <w:rPr>
          <w:sz w:val="28"/>
          <w:szCs w:val="28"/>
        </w:rPr>
        <w:t xml:space="preserve"> года</w:t>
      </w:r>
      <w:r w:rsidR="0071248C">
        <w:rPr>
          <w:sz w:val="28"/>
          <w:szCs w:val="28"/>
        </w:rPr>
        <w:t xml:space="preserve"> будет продолжена.</w:t>
      </w:r>
    </w:p>
    <w:sectPr w:rsidR="00DF2199" w:rsidSect="00B31122">
      <w:footerReference w:type="even" r:id="rId10"/>
      <w:footerReference w:type="default" r:id="rId11"/>
      <w:footnotePr>
        <w:pos w:val="beneathText"/>
      </w:footnotePr>
      <w:pgSz w:w="11905" w:h="16837"/>
      <w:pgMar w:top="709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E17" w:rsidRDefault="001A2E17">
      <w:r>
        <w:separator/>
      </w:r>
    </w:p>
  </w:endnote>
  <w:endnote w:type="continuationSeparator" w:id="0">
    <w:p w:rsidR="001A2E17" w:rsidRDefault="001A2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D09" w:rsidRDefault="00CD02E4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233D09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33D09" w:rsidRDefault="00233D09" w:rsidP="00F633BE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D09" w:rsidRDefault="00CD02E4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233D09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D3B6A">
      <w:rPr>
        <w:rStyle w:val="af0"/>
        <w:noProof/>
      </w:rPr>
      <w:t>2</w:t>
    </w:r>
    <w:r>
      <w:rPr>
        <w:rStyle w:val="af0"/>
      </w:rPr>
      <w:fldChar w:fldCharType="end"/>
    </w:r>
  </w:p>
  <w:p w:rsidR="00233D09" w:rsidRDefault="00CD02E4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233D09" w:rsidRPr="00E75BFA" w:rsidRDefault="00233D09" w:rsidP="00E75BFA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E17" w:rsidRDefault="001A2E17">
      <w:r>
        <w:separator/>
      </w:r>
    </w:p>
  </w:footnote>
  <w:footnote w:type="continuationSeparator" w:id="0">
    <w:p w:rsidR="001A2E17" w:rsidRDefault="001A2E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311389A"/>
    <w:multiLevelType w:val="hybridMultilevel"/>
    <w:tmpl w:val="4A3C6340"/>
    <w:lvl w:ilvl="0" w:tplc="1A5ED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4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1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4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76235D"/>
    <w:multiLevelType w:val="hybridMultilevel"/>
    <w:tmpl w:val="9956F774"/>
    <w:lvl w:ilvl="0" w:tplc="9C54D77A">
      <w:start w:val="1"/>
      <w:numFmt w:val="decimal"/>
      <w:lvlText w:val="%1)."/>
      <w:lvlJc w:val="left"/>
      <w:pPr>
        <w:tabs>
          <w:tab w:val="num" w:pos="709"/>
        </w:tabs>
        <w:ind w:left="0" w:firstLine="709"/>
      </w:pPr>
      <w:rPr>
        <w:rFonts w:hint="default"/>
        <w:spacing w:val="0"/>
        <w:position w:val="0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19"/>
  </w:num>
  <w:num w:numId="10">
    <w:abstractNumId w:val="5"/>
  </w:num>
  <w:num w:numId="11">
    <w:abstractNumId w:val="25"/>
  </w:num>
  <w:num w:numId="12">
    <w:abstractNumId w:val="9"/>
  </w:num>
  <w:num w:numId="13">
    <w:abstractNumId w:val="15"/>
  </w:num>
  <w:num w:numId="14">
    <w:abstractNumId w:val="24"/>
  </w:num>
  <w:num w:numId="15">
    <w:abstractNumId w:val="17"/>
  </w:num>
  <w:num w:numId="16">
    <w:abstractNumId w:val="13"/>
  </w:num>
  <w:num w:numId="17">
    <w:abstractNumId w:val="21"/>
  </w:num>
  <w:num w:numId="18">
    <w:abstractNumId w:val="16"/>
  </w:num>
  <w:num w:numId="19">
    <w:abstractNumId w:val="14"/>
  </w:num>
  <w:num w:numId="20">
    <w:abstractNumId w:val="8"/>
  </w:num>
  <w:num w:numId="21">
    <w:abstractNumId w:val="12"/>
  </w:num>
  <w:num w:numId="22">
    <w:abstractNumId w:val="20"/>
  </w:num>
  <w:num w:numId="23">
    <w:abstractNumId w:val="11"/>
  </w:num>
  <w:num w:numId="24">
    <w:abstractNumId w:val="22"/>
  </w:num>
  <w:num w:numId="25">
    <w:abstractNumId w:val="23"/>
  </w:num>
  <w:num w:numId="26">
    <w:abstractNumId w:val="7"/>
  </w:num>
  <w:num w:numId="27">
    <w:abstractNumId w:val="26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680A"/>
    <w:rsid w:val="00007022"/>
    <w:rsid w:val="000071E6"/>
    <w:rsid w:val="00010607"/>
    <w:rsid w:val="000153A3"/>
    <w:rsid w:val="00020B1B"/>
    <w:rsid w:val="00026773"/>
    <w:rsid w:val="00042E05"/>
    <w:rsid w:val="00045201"/>
    <w:rsid w:val="000513FA"/>
    <w:rsid w:val="0005542E"/>
    <w:rsid w:val="00056241"/>
    <w:rsid w:val="000645D7"/>
    <w:rsid w:val="00090865"/>
    <w:rsid w:val="000A2943"/>
    <w:rsid w:val="000A3471"/>
    <w:rsid w:val="000A4069"/>
    <w:rsid w:val="000B1BBD"/>
    <w:rsid w:val="000C377A"/>
    <w:rsid w:val="000D3384"/>
    <w:rsid w:val="000E10E9"/>
    <w:rsid w:val="000E4D39"/>
    <w:rsid w:val="000F16CA"/>
    <w:rsid w:val="00104486"/>
    <w:rsid w:val="001054E4"/>
    <w:rsid w:val="00105597"/>
    <w:rsid w:val="00105D90"/>
    <w:rsid w:val="001065AE"/>
    <w:rsid w:val="00107399"/>
    <w:rsid w:val="0011012F"/>
    <w:rsid w:val="00116546"/>
    <w:rsid w:val="001200F1"/>
    <w:rsid w:val="0012446E"/>
    <w:rsid w:val="00125C2A"/>
    <w:rsid w:val="001337CF"/>
    <w:rsid w:val="00133FF5"/>
    <w:rsid w:val="00136437"/>
    <w:rsid w:val="001450F8"/>
    <w:rsid w:val="00151A13"/>
    <w:rsid w:val="001564DC"/>
    <w:rsid w:val="00160152"/>
    <w:rsid w:val="00162EC2"/>
    <w:rsid w:val="001705D3"/>
    <w:rsid w:val="001801BE"/>
    <w:rsid w:val="00180D80"/>
    <w:rsid w:val="00182383"/>
    <w:rsid w:val="00192D15"/>
    <w:rsid w:val="001A2E17"/>
    <w:rsid w:val="001A3644"/>
    <w:rsid w:val="001A3E6C"/>
    <w:rsid w:val="001A44C2"/>
    <w:rsid w:val="001C2021"/>
    <w:rsid w:val="001C383B"/>
    <w:rsid w:val="001C5C53"/>
    <w:rsid w:val="001D3CF2"/>
    <w:rsid w:val="001D7076"/>
    <w:rsid w:val="001E5064"/>
    <w:rsid w:val="00200DAA"/>
    <w:rsid w:val="00202EB1"/>
    <w:rsid w:val="002034C0"/>
    <w:rsid w:val="002034C8"/>
    <w:rsid w:val="0021048F"/>
    <w:rsid w:val="00216D6B"/>
    <w:rsid w:val="00220FEC"/>
    <w:rsid w:val="002316CF"/>
    <w:rsid w:val="00233D09"/>
    <w:rsid w:val="0023551E"/>
    <w:rsid w:val="002524E3"/>
    <w:rsid w:val="00254191"/>
    <w:rsid w:val="00255A3D"/>
    <w:rsid w:val="002578C0"/>
    <w:rsid w:val="00261D3D"/>
    <w:rsid w:val="002719C0"/>
    <w:rsid w:val="00272B1B"/>
    <w:rsid w:val="002759E9"/>
    <w:rsid w:val="002772CF"/>
    <w:rsid w:val="0028315D"/>
    <w:rsid w:val="00291642"/>
    <w:rsid w:val="002946FC"/>
    <w:rsid w:val="002971FE"/>
    <w:rsid w:val="00297972"/>
    <w:rsid w:val="002A0395"/>
    <w:rsid w:val="002A3B83"/>
    <w:rsid w:val="002A4E41"/>
    <w:rsid w:val="002A4F1D"/>
    <w:rsid w:val="002C46AB"/>
    <w:rsid w:val="002C6974"/>
    <w:rsid w:val="002D0F93"/>
    <w:rsid w:val="002D1AE4"/>
    <w:rsid w:val="002E2AE4"/>
    <w:rsid w:val="002E2F13"/>
    <w:rsid w:val="002E3046"/>
    <w:rsid w:val="002E45D8"/>
    <w:rsid w:val="002E5A06"/>
    <w:rsid w:val="002F20A3"/>
    <w:rsid w:val="002F467F"/>
    <w:rsid w:val="002F7C06"/>
    <w:rsid w:val="002F7F34"/>
    <w:rsid w:val="00310276"/>
    <w:rsid w:val="003131D4"/>
    <w:rsid w:val="003133C8"/>
    <w:rsid w:val="0032088A"/>
    <w:rsid w:val="00326582"/>
    <w:rsid w:val="00330458"/>
    <w:rsid w:val="00331E99"/>
    <w:rsid w:val="00337F1D"/>
    <w:rsid w:val="003409AC"/>
    <w:rsid w:val="00343524"/>
    <w:rsid w:val="00343878"/>
    <w:rsid w:val="00350C99"/>
    <w:rsid w:val="00357283"/>
    <w:rsid w:val="003669E5"/>
    <w:rsid w:val="00377DD7"/>
    <w:rsid w:val="00385604"/>
    <w:rsid w:val="003A22A8"/>
    <w:rsid w:val="003C73DA"/>
    <w:rsid w:val="003D36C8"/>
    <w:rsid w:val="003D6B0C"/>
    <w:rsid w:val="003D7BA2"/>
    <w:rsid w:val="003E3B04"/>
    <w:rsid w:val="003E7B3C"/>
    <w:rsid w:val="003F00D2"/>
    <w:rsid w:val="003F0AD5"/>
    <w:rsid w:val="003F4C82"/>
    <w:rsid w:val="003F5071"/>
    <w:rsid w:val="003F5499"/>
    <w:rsid w:val="003F70B3"/>
    <w:rsid w:val="00406BE8"/>
    <w:rsid w:val="0041206F"/>
    <w:rsid w:val="0041576C"/>
    <w:rsid w:val="00424B46"/>
    <w:rsid w:val="00432154"/>
    <w:rsid w:val="00440326"/>
    <w:rsid w:val="0044777A"/>
    <w:rsid w:val="00447D97"/>
    <w:rsid w:val="004504DD"/>
    <w:rsid w:val="00456D72"/>
    <w:rsid w:val="0045736C"/>
    <w:rsid w:val="00477615"/>
    <w:rsid w:val="00484A69"/>
    <w:rsid w:val="00485EB8"/>
    <w:rsid w:val="004A0C20"/>
    <w:rsid w:val="004A5D01"/>
    <w:rsid w:val="004B1498"/>
    <w:rsid w:val="004B6FF5"/>
    <w:rsid w:val="004C0E82"/>
    <w:rsid w:val="004C3AF8"/>
    <w:rsid w:val="004C4B68"/>
    <w:rsid w:val="004D44FD"/>
    <w:rsid w:val="004F1546"/>
    <w:rsid w:val="004F1633"/>
    <w:rsid w:val="0050037D"/>
    <w:rsid w:val="00504048"/>
    <w:rsid w:val="005053A9"/>
    <w:rsid w:val="00520618"/>
    <w:rsid w:val="00524AD9"/>
    <w:rsid w:val="005274F5"/>
    <w:rsid w:val="00545380"/>
    <w:rsid w:val="00555548"/>
    <w:rsid w:val="005557B0"/>
    <w:rsid w:val="00555A16"/>
    <w:rsid w:val="00556C73"/>
    <w:rsid w:val="00556F55"/>
    <w:rsid w:val="0056153A"/>
    <w:rsid w:val="00564D3B"/>
    <w:rsid w:val="005703E2"/>
    <w:rsid w:val="005826CD"/>
    <w:rsid w:val="00586E01"/>
    <w:rsid w:val="0059295B"/>
    <w:rsid w:val="00593271"/>
    <w:rsid w:val="005A0290"/>
    <w:rsid w:val="005A1B46"/>
    <w:rsid w:val="005A5975"/>
    <w:rsid w:val="005A6657"/>
    <w:rsid w:val="005C4118"/>
    <w:rsid w:val="005E0592"/>
    <w:rsid w:val="005E34FB"/>
    <w:rsid w:val="005E3723"/>
    <w:rsid w:val="005E513A"/>
    <w:rsid w:val="005E5405"/>
    <w:rsid w:val="005F1FBC"/>
    <w:rsid w:val="005F5508"/>
    <w:rsid w:val="00612BF6"/>
    <w:rsid w:val="0061573D"/>
    <w:rsid w:val="00616ED7"/>
    <w:rsid w:val="006276CF"/>
    <w:rsid w:val="00632E54"/>
    <w:rsid w:val="00637861"/>
    <w:rsid w:val="00642BE6"/>
    <w:rsid w:val="00651A98"/>
    <w:rsid w:val="00654B77"/>
    <w:rsid w:val="00676FA1"/>
    <w:rsid w:val="006975EC"/>
    <w:rsid w:val="006A66A8"/>
    <w:rsid w:val="006B12EF"/>
    <w:rsid w:val="006E29AD"/>
    <w:rsid w:val="006E6C6E"/>
    <w:rsid w:val="006F14DB"/>
    <w:rsid w:val="006F74B1"/>
    <w:rsid w:val="007002B3"/>
    <w:rsid w:val="007038C4"/>
    <w:rsid w:val="0071248C"/>
    <w:rsid w:val="007130AE"/>
    <w:rsid w:val="00726007"/>
    <w:rsid w:val="00740384"/>
    <w:rsid w:val="0074198B"/>
    <w:rsid w:val="00745293"/>
    <w:rsid w:val="00746BE8"/>
    <w:rsid w:val="0074709A"/>
    <w:rsid w:val="0076640C"/>
    <w:rsid w:val="00785948"/>
    <w:rsid w:val="007868B4"/>
    <w:rsid w:val="00786C75"/>
    <w:rsid w:val="007A47D4"/>
    <w:rsid w:val="007A4CAE"/>
    <w:rsid w:val="007A5A37"/>
    <w:rsid w:val="007C5EBB"/>
    <w:rsid w:val="007C6C0E"/>
    <w:rsid w:val="007D08BA"/>
    <w:rsid w:val="007D1921"/>
    <w:rsid w:val="007E4DD1"/>
    <w:rsid w:val="007F5A98"/>
    <w:rsid w:val="00800B89"/>
    <w:rsid w:val="00800BB6"/>
    <w:rsid w:val="0080576F"/>
    <w:rsid w:val="0080582E"/>
    <w:rsid w:val="008106D1"/>
    <w:rsid w:val="00813556"/>
    <w:rsid w:val="00815A9C"/>
    <w:rsid w:val="00821200"/>
    <w:rsid w:val="00821F48"/>
    <w:rsid w:val="008459B3"/>
    <w:rsid w:val="008464EE"/>
    <w:rsid w:val="0086268D"/>
    <w:rsid w:val="00881992"/>
    <w:rsid w:val="00884C94"/>
    <w:rsid w:val="00887EB0"/>
    <w:rsid w:val="0089609D"/>
    <w:rsid w:val="008A506E"/>
    <w:rsid w:val="008A50B3"/>
    <w:rsid w:val="008A517E"/>
    <w:rsid w:val="008A577C"/>
    <w:rsid w:val="008B1D34"/>
    <w:rsid w:val="008B2259"/>
    <w:rsid w:val="008B2817"/>
    <w:rsid w:val="008B4275"/>
    <w:rsid w:val="008B4F5A"/>
    <w:rsid w:val="008B526A"/>
    <w:rsid w:val="008C1C92"/>
    <w:rsid w:val="008C6953"/>
    <w:rsid w:val="008C7EC0"/>
    <w:rsid w:val="008D3356"/>
    <w:rsid w:val="008D5160"/>
    <w:rsid w:val="008E3993"/>
    <w:rsid w:val="008E4B2F"/>
    <w:rsid w:val="008E4BA2"/>
    <w:rsid w:val="008E515B"/>
    <w:rsid w:val="008E5C8D"/>
    <w:rsid w:val="00902066"/>
    <w:rsid w:val="0090564D"/>
    <w:rsid w:val="00910F4A"/>
    <w:rsid w:val="00911939"/>
    <w:rsid w:val="00926F58"/>
    <w:rsid w:val="00927549"/>
    <w:rsid w:val="00930138"/>
    <w:rsid w:val="0094106D"/>
    <w:rsid w:val="009455F9"/>
    <w:rsid w:val="00945B94"/>
    <w:rsid w:val="0094767E"/>
    <w:rsid w:val="00950249"/>
    <w:rsid w:val="00950D97"/>
    <w:rsid w:val="0095159E"/>
    <w:rsid w:val="00956ED5"/>
    <w:rsid w:val="00962BB7"/>
    <w:rsid w:val="0096784C"/>
    <w:rsid w:val="00972C38"/>
    <w:rsid w:val="00974D56"/>
    <w:rsid w:val="00980691"/>
    <w:rsid w:val="00981879"/>
    <w:rsid w:val="0098377E"/>
    <w:rsid w:val="0098438E"/>
    <w:rsid w:val="009955AE"/>
    <w:rsid w:val="00995C35"/>
    <w:rsid w:val="009A687E"/>
    <w:rsid w:val="009A7D50"/>
    <w:rsid w:val="009B5456"/>
    <w:rsid w:val="009B6F9A"/>
    <w:rsid w:val="009C47A1"/>
    <w:rsid w:val="009D59F6"/>
    <w:rsid w:val="009D7A0E"/>
    <w:rsid w:val="009E24A9"/>
    <w:rsid w:val="009E54B9"/>
    <w:rsid w:val="009E6DF0"/>
    <w:rsid w:val="009F2BC6"/>
    <w:rsid w:val="009F2F5E"/>
    <w:rsid w:val="009F4BE1"/>
    <w:rsid w:val="009F7A16"/>
    <w:rsid w:val="00A00404"/>
    <w:rsid w:val="00A00CB2"/>
    <w:rsid w:val="00A01C7D"/>
    <w:rsid w:val="00A04A83"/>
    <w:rsid w:val="00A04F6B"/>
    <w:rsid w:val="00A05AB2"/>
    <w:rsid w:val="00A1269A"/>
    <w:rsid w:val="00A131F9"/>
    <w:rsid w:val="00A17458"/>
    <w:rsid w:val="00A2059E"/>
    <w:rsid w:val="00A241A5"/>
    <w:rsid w:val="00A2798C"/>
    <w:rsid w:val="00A27B39"/>
    <w:rsid w:val="00A3098F"/>
    <w:rsid w:val="00A44A8A"/>
    <w:rsid w:val="00A4772B"/>
    <w:rsid w:val="00A526A4"/>
    <w:rsid w:val="00A54F9F"/>
    <w:rsid w:val="00A557F0"/>
    <w:rsid w:val="00A66083"/>
    <w:rsid w:val="00A76413"/>
    <w:rsid w:val="00A80A37"/>
    <w:rsid w:val="00A814FF"/>
    <w:rsid w:val="00A86898"/>
    <w:rsid w:val="00A901B8"/>
    <w:rsid w:val="00A9072D"/>
    <w:rsid w:val="00A90D20"/>
    <w:rsid w:val="00A9380A"/>
    <w:rsid w:val="00A970F6"/>
    <w:rsid w:val="00AB0238"/>
    <w:rsid w:val="00AC23D1"/>
    <w:rsid w:val="00AC6A05"/>
    <w:rsid w:val="00AD3E02"/>
    <w:rsid w:val="00AD7DE3"/>
    <w:rsid w:val="00AE14E2"/>
    <w:rsid w:val="00AE1722"/>
    <w:rsid w:val="00AF0CD2"/>
    <w:rsid w:val="00AF1C82"/>
    <w:rsid w:val="00AF5522"/>
    <w:rsid w:val="00B00F72"/>
    <w:rsid w:val="00B0497F"/>
    <w:rsid w:val="00B10CB2"/>
    <w:rsid w:val="00B12183"/>
    <w:rsid w:val="00B13B98"/>
    <w:rsid w:val="00B16465"/>
    <w:rsid w:val="00B27D95"/>
    <w:rsid w:val="00B31122"/>
    <w:rsid w:val="00B435D7"/>
    <w:rsid w:val="00B53B59"/>
    <w:rsid w:val="00B60257"/>
    <w:rsid w:val="00B6482F"/>
    <w:rsid w:val="00B71D95"/>
    <w:rsid w:val="00B831A8"/>
    <w:rsid w:val="00B8540A"/>
    <w:rsid w:val="00B85636"/>
    <w:rsid w:val="00B91327"/>
    <w:rsid w:val="00B94335"/>
    <w:rsid w:val="00B957E4"/>
    <w:rsid w:val="00B96F45"/>
    <w:rsid w:val="00BB1882"/>
    <w:rsid w:val="00BB5F24"/>
    <w:rsid w:val="00BB661B"/>
    <w:rsid w:val="00BD3B6A"/>
    <w:rsid w:val="00BF25CE"/>
    <w:rsid w:val="00BF2736"/>
    <w:rsid w:val="00C01E8A"/>
    <w:rsid w:val="00C10C3D"/>
    <w:rsid w:val="00C11FCA"/>
    <w:rsid w:val="00C1271F"/>
    <w:rsid w:val="00C1425B"/>
    <w:rsid w:val="00C1798D"/>
    <w:rsid w:val="00C20E46"/>
    <w:rsid w:val="00C22D98"/>
    <w:rsid w:val="00C231EC"/>
    <w:rsid w:val="00C25C65"/>
    <w:rsid w:val="00C305CB"/>
    <w:rsid w:val="00C34277"/>
    <w:rsid w:val="00C34837"/>
    <w:rsid w:val="00C5485A"/>
    <w:rsid w:val="00C55DD5"/>
    <w:rsid w:val="00C60CC0"/>
    <w:rsid w:val="00C640FE"/>
    <w:rsid w:val="00C662A3"/>
    <w:rsid w:val="00C66755"/>
    <w:rsid w:val="00C66831"/>
    <w:rsid w:val="00C7154B"/>
    <w:rsid w:val="00C76959"/>
    <w:rsid w:val="00C805DF"/>
    <w:rsid w:val="00C847A7"/>
    <w:rsid w:val="00C86F65"/>
    <w:rsid w:val="00C920DE"/>
    <w:rsid w:val="00C96679"/>
    <w:rsid w:val="00CA4858"/>
    <w:rsid w:val="00CA51C0"/>
    <w:rsid w:val="00CA6EB4"/>
    <w:rsid w:val="00CA7BF1"/>
    <w:rsid w:val="00CB1FBE"/>
    <w:rsid w:val="00CB6302"/>
    <w:rsid w:val="00CB6E07"/>
    <w:rsid w:val="00CC2180"/>
    <w:rsid w:val="00CC30C3"/>
    <w:rsid w:val="00CD02E4"/>
    <w:rsid w:val="00CD4D4C"/>
    <w:rsid w:val="00CE1EE5"/>
    <w:rsid w:val="00CE2565"/>
    <w:rsid w:val="00CE2719"/>
    <w:rsid w:val="00CF1069"/>
    <w:rsid w:val="00D041FE"/>
    <w:rsid w:val="00D11F59"/>
    <w:rsid w:val="00D35EB8"/>
    <w:rsid w:val="00D518BB"/>
    <w:rsid w:val="00D53A2E"/>
    <w:rsid w:val="00D570E2"/>
    <w:rsid w:val="00D65282"/>
    <w:rsid w:val="00D806EB"/>
    <w:rsid w:val="00D86397"/>
    <w:rsid w:val="00D965D7"/>
    <w:rsid w:val="00DA0C04"/>
    <w:rsid w:val="00DA318F"/>
    <w:rsid w:val="00DA3E71"/>
    <w:rsid w:val="00DC1CD2"/>
    <w:rsid w:val="00DC38A4"/>
    <w:rsid w:val="00DC42F1"/>
    <w:rsid w:val="00DC476D"/>
    <w:rsid w:val="00DC4963"/>
    <w:rsid w:val="00DC5DFB"/>
    <w:rsid w:val="00DD3B9C"/>
    <w:rsid w:val="00DD75AA"/>
    <w:rsid w:val="00DE2D8E"/>
    <w:rsid w:val="00DE7123"/>
    <w:rsid w:val="00DF2199"/>
    <w:rsid w:val="00E01DA9"/>
    <w:rsid w:val="00E05DFF"/>
    <w:rsid w:val="00E12AB5"/>
    <w:rsid w:val="00E12FE8"/>
    <w:rsid w:val="00E15250"/>
    <w:rsid w:val="00E1729A"/>
    <w:rsid w:val="00E25A9A"/>
    <w:rsid w:val="00E344FE"/>
    <w:rsid w:val="00E46258"/>
    <w:rsid w:val="00E51090"/>
    <w:rsid w:val="00E56AA3"/>
    <w:rsid w:val="00E57062"/>
    <w:rsid w:val="00E6296D"/>
    <w:rsid w:val="00E631A0"/>
    <w:rsid w:val="00E66359"/>
    <w:rsid w:val="00E66976"/>
    <w:rsid w:val="00E73826"/>
    <w:rsid w:val="00E75BFA"/>
    <w:rsid w:val="00E8090D"/>
    <w:rsid w:val="00E84C61"/>
    <w:rsid w:val="00E97685"/>
    <w:rsid w:val="00EB2DFF"/>
    <w:rsid w:val="00EB3978"/>
    <w:rsid w:val="00EB450F"/>
    <w:rsid w:val="00EB457D"/>
    <w:rsid w:val="00EC37AA"/>
    <w:rsid w:val="00EC4F26"/>
    <w:rsid w:val="00EC6BE5"/>
    <w:rsid w:val="00EE33A1"/>
    <w:rsid w:val="00EF0D64"/>
    <w:rsid w:val="00EF2A28"/>
    <w:rsid w:val="00EF2BD3"/>
    <w:rsid w:val="00EF4BB4"/>
    <w:rsid w:val="00EF626A"/>
    <w:rsid w:val="00F00B21"/>
    <w:rsid w:val="00F30D90"/>
    <w:rsid w:val="00F37CB0"/>
    <w:rsid w:val="00F436EC"/>
    <w:rsid w:val="00F469F2"/>
    <w:rsid w:val="00F4777D"/>
    <w:rsid w:val="00F5013B"/>
    <w:rsid w:val="00F52B91"/>
    <w:rsid w:val="00F52C5B"/>
    <w:rsid w:val="00F572BD"/>
    <w:rsid w:val="00F6161E"/>
    <w:rsid w:val="00F633BE"/>
    <w:rsid w:val="00F6370B"/>
    <w:rsid w:val="00F74997"/>
    <w:rsid w:val="00F7507E"/>
    <w:rsid w:val="00F75648"/>
    <w:rsid w:val="00F77DD0"/>
    <w:rsid w:val="00F85634"/>
    <w:rsid w:val="00F95661"/>
    <w:rsid w:val="00F97F03"/>
    <w:rsid w:val="00FA0969"/>
    <w:rsid w:val="00FA72FB"/>
    <w:rsid w:val="00FB0978"/>
    <w:rsid w:val="00FB2803"/>
    <w:rsid w:val="00FB6B49"/>
    <w:rsid w:val="00FC496A"/>
    <w:rsid w:val="00FC4C93"/>
    <w:rsid w:val="00FC4E5E"/>
    <w:rsid w:val="00FC5AE3"/>
    <w:rsid w:val="00FC7DD5"/>
    <w:rsid w:val="00FD06D2"/>
    <w:rsid w:val="00FD56C6"/>
    <w:rsid w:val="00FD692D"/>
    <w:rsid w:val="00FD7900"/>
    <w:rsid w:val="00FE3168"/>
    <w:rsid w:val="00FE38D6"/>
    <w:rsid w:val="00FE5FC4"/>
    <w:rsid w:val="00FE6C74"/>
    <w:rsid w:val="00FF362F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2E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CD02E4"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rsid w:val="00CD02E4"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rsid w:val="00CD02E4"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rsid w:val="00CD02E4"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  <w:rsid w:val="00CD02E4"/>
  </w:style>
  <w:style w:type="character" w:customStyle="1" w:styleId="WW-Absatz-Standardschriftart">
    <w:name w:val="WW-Absatz-Standardschriftart"/>
    <w:rsid w:val="00CD02E4"/>
  </w:style>
  <w:style w:type="character" w:customStyle="1" w:styleId="WW-Absatz-Standardschriftart1">
    <w:name w:val="WW-Absatz-Standardschriftart1"/>
    <w:rsid w:val="00CD02E4"/>
  </w:style>
  <w:style w:type="character" w:customStyle="1" w:styleId="WW-Absatz-Standardschriftart11">
    <w:name w:val="WW-Absatz-Standardschriftart11"/>
    <w:rsid w:val="00CD02E4"/>
  </w:style>
  <w:style w:type="character" w:customStyle="1" w:styleId="WW-Absatz-Standardschriftart111">
    <w:name w:val="WW-Absatz-Standardschriftart111"/>
    <w:rsid w:val="00CD02E4"/>
  </w:style>
  <w:style w:type="character" w:customStyle="1" w:styleId="WW-Absatz-Standardschriftart1111">
    <w:name w:val="WW-Absatz-Standardschriftart1111"/>
    <w:rsid w:val="00CD02E4"/>
  </w:style>
  <w:style w:type="character" w:customStyle="1" w:styleId="WW-Absatz-Standardschriftart11111">
    <w:name w:val="WW-Absatz-Standardschriftart11111"/>
    <w:rsid w:val="00CD02E4"/>
  </w:style>
  <w:style w:type="character" w:customStyle="1" w:styleId="WW-Absatz-Standardschriftart111111">
    <w:name w:val="WW-Absatz-Standardschriftart111111"/>
    <w:rsid w:val="00CD02E4"/>
  </w:style>
  <w:style w:type="character" w:customStyle="1" w:styleId="WW-Absatz-Standardschriftart1111111">
    <w:name w:val="WW-Absatz-Standardschriftart1111111"/>
    <w:rsid w:val="00CD02E4"/>
  </w:style>
  <w:style w:type="character" w:customStyle="1" w:styleId="WW-Absatz-Standardschriftart11111111">
    <w:name w:val="WW-Absatz-Standardschriftart11111111"/>
    <w:rsid w:val="00CD02E4"/>
  </w:style>
  <w:style w:type="character" w:customStyle="1" w:styleId="WW-Absatz-Standardschriftart111111111">
    <w:name w:val="WW-Absatz-Standardschriftart111111111"/>
    <w:rsid w:val="00CD02E4"/>
  </w:style>
  <w:style w:type="character" w:customStyle="1" w:styleId="WW-Absatz-Standardschriftart1111111111">
    <w:name w:val="WW-Absatz-Standardschriftart1111111111"/>
    <w:rsid w:val="00CD02E4"/>
  </w:style>
  <w:style w:type="character" w:customStyle="1" w:styleId="WW-Absatz-Standardschriftart11111111111">
    <w:name w:val="WW-Absatz-Standardschriftart11111111111"/>
    <w:rsid w:val="00CD02E4"/>
  </w:style>
  <w:style w:type="character" w:customStyle="1" w:styleId="WW-Absatz-Standardschriftart111111111111">
    <w:name w:val="WW-Absatz-Standardschriftart111111111111"/>
    <w:rsid w:val="00CD02E4"/>
  </w:style>
  <w:style w:type="character" w:customStyle="1" w:styleId="WW-Absatz-Standardschriftart1111111111111">
    <w:name w:val="WW-Absatz-Standardschriftart1111111111111"/>
    <w:rsid w:val="00CD02E4"/>
  </w:style>
  <w:style w:type="character" w:customStyle="1" w:styleId="WW-Absatz-Standardschriftart11111111111111">
    <w:name w:val="WW-Absatz-Standardschriftart11111111111111"/>
    <w:rsid w:val="00CD02E4"/>
  </w:style>
  <w:style w:type="character" w:customStyle="1" w:styleId="WW-Absatz-Standardschriftart111111111111111">
    <w:name w:val="WW-Absatz-Standardschriftart111111111111111"/>
    <w:rsid w:val="00CD02E4"/>
  </w:style>
  <w:style w:type="character" w:customStyle="1" w:styleId="WW-Absatz-Standardschriftart1111111111111111">
    <w:name w:val="WW-Absatz-Standardschriftart1111111111111111"/>
    <w:rsid w:val="00CD02E4"/>
  </w:style>
  <w:style w:type="character" w:customStyle="1" w:styleId="WW-Absatz-Standardschriftart11111111111111111">
    <w:name w:val="WW-Absatz-Standardschriftart11111111111111111"/>
    <w:rsid w:val="00CD02E4"/>
  </w:style>
  <w:style w:type="character" w:customStyle="1" w:styleId="WW-Absatz-Standardschriftart111111111111111111">
    <w:name w:val="WW-Absatz-Standardschriftart111111111111111111"/>
    <w:rsid w:val="00CD02E4"/>
  </w:style>
  <w:style w:type="character" w:customStyle="1" w:styleId="WW-Absatz-Standardschriftart1111111111111111111">
    <w:name w:val="WW-Absatz-Standardschriftart1111111111111111111"/>
    <w:rsid w:val="00CD02E4"/>
  </w:style>
  <w:style w:type="character" w:customStyle="1" w:styleId="WW-Absatz-Standardschriftart11111111111111111111">
    <w:name w:val="WW-Absatz-Standardschriftart11111111111111111111"/>
    <w:rsid w:val="00CD02E4"/>
  </w:style>
  <w:style w:type="character" w:customStyle="1" w:styleId="40">
    <w:name w:val="Основной шрифт абзаца4"/>
    <w:rsid w:val="00CD02E4"/>
  </w:style>
  <w:style w:type="character" w:customStyle="1" w:styleId="WW-Absatz-Standardschriftart111111111111111111111">
    <w:name w:val="WW-Absatz-Standardschriftart111111111111111111111"/>
    <w:rsid w:val="00CD02E4"/>
  </w:style>
  <w:style w:type="character" w:customStyle="1" w:styleId="WW-Absatz-Standardschriftart1111111111111111111111">
    <w:name w:val="WW-Absatz-Standardschriftart1111111111111111111111"/>
    <w:rsid w:val="00CD02E4"/>
  </w:style>
  <w:style w:type="character" w:customStyle="1" w:styleId="WW-Absatz-Standardschriftart11111111111111111111111">
    <w:name w:val="WW-Absatz-Standardschriftart11111111111111111111111"/>
    <w:rsid w:val="00CD02E4"/>
  </w:style>
  <w:style w:type="character" w:customStyle="1" w:styleId="WW-Absatz-Standardschriftart111111111111111111111111">
    <w:name w:val="WW-Absatz-Standardschriftart111111111111111111111111"/>
    <w:rsid w:val="00CD02E4"/>
  </w:style>
  <w:style w:type="character" w:customStyle="1" w:styleId="WW-Absatz-Standardschriftart1111111111111111111111111">
    <w:name w:val="WW-Absatz-Standardschriftart1111111111111111111111111"/>
    <w:rsid w:val="00CD02E4"/>
  </w:style>
  <w:style w:type="character" w:customStyle="1" w:styleId="WW-Absatz-Standardschriftart11111111111111111111111111">
    <w:name w:val="WW-Absatz-Standardschriftart11111111111111111111111111"/>
    <w:rsid w:val="00CD02E4"/>
  </w:style>
  <w:style w:type="character" w:customStyle="1" w:styleId="WW-Absatz-Standardschriftart111111111111111111111111111">
    <w:name w:val="WW-Absatz-Standardschriftart111111111111111111111111111"/>
    <w:rsid w:val="00CD02E4"/>
  </w:style>
  <w:style w:type="character" w:customStyle="1" w:styleId="WW-Absatz-Standardschriftart1111111111111111111111111111">
    <w:name w:val="WW-Absatz-Standardschriftart1111111111111111111111111111"/>
    <w:rsid w:val="00CD02E4"/>
  </w:style>
  <w:style w:type="character" w:customStyle="1" w:styleId="WW-Absatz-Standardschriftart11111111111111111111111111111">
    <w:name w:val="WW-Absatz-Standardschriftart11111111111111111111111111111"/>
    <w:rsid w:val="00CD02E4"/>
  </w:style>
  <w:style w:type="character" w:customStyle="1" w:styleId="WW-Absatz-Standardschriftart111111111111111111111111111111">
    <w:name w:val="WW-Absatz-Standardschriftart111111111111111111111111111111"/>
    <w:rsid w:val="00CD02E4"/>
  </w:style>
  <w:style w:type="character" w:customStyle="1" w:styleId="WW-Absatz-Standardschriftart1111111111111111111111111111111">
    <w:name w:val="WW-Absatz-Standardschriftart1111111111111111111111111111111"/>
    <w:rsid w:val="00CD02E4"/>
  </w:style>
  <w:style w:type="character" w:customStyle="1" w:styleId="WW-Absatz-Standardschriftart11111111111111111111111111111111">
    <w:name w:val="WW-Absatz-Standardschriftart11111111111111111111111111111111"/>
    <w:rsid w:val="00CD02E4"/>
  </w:style>
  <w:style w:type="character" w:customStyle="1" w:styleId="WW-Absatz-Standardschriftart111111111111111111111111111111111">
    <w:name w:val="WW-Absatz-Standardschriftart111111111111111111111111111111111"/>
    <w:rsid w:val="00CD02E4"/>
  </w:style>
  <w:style w:type="character" w:customStyle="1" w:styleId="WW-Absatz-Standardschriftart1111111111111111111111111111111111">
    <w:name w:val="WW-Absatz-Standardschriftart1111111111111111111111111111111111"/>
    <w:rsid w:val="00CD02E4"/>
  </w:style>
  <w:style w:type="character" w:customStyle="1" w:styleId="WW-Absatz-Standardschriftart11111111111111111111111111111111111">
    <w:name w:val="WW-Absatz-Standardschriftart11111111111111111111111111111111111"/>
    <w:rsid w:val="00CD02E4"/>
  </w:style>
  <w:style w:type="character" w:customStyle="1" w:styleId="WW-Absatz-Standardschriftart111111111111111111111111111111111111">
    <w:name w:val="WW-Absatz-Standardschriftart111111111111111111111111111111111111"/>
    <w:rsid w:val="00CD02E4"/>
  </w:style>
  <w:style w:type="character" w:customStyle="1" w:styleId="WW-Absatz-Standardschriftart1111111111111111111111111111111111111">
    <w:name w:val="WW-Absatz-Standardschriftart1111111111111111111111111111111111111"/>
    <w:rsid w:val="00CD02E4"/>
  </w:style>
  <w:style w:type="character" w:customStyle="1" w:styleId="WW-Absatz-Standardschriftart11111111111111111111111111111111111111">
    <w:name w:val="WW-Absatz-Standardschriftart11111111111111111111111111111111111111"/>
    <w:rsid w:val="00CD02E4"/>
  </w:style>
  <w:style w:type="character" w:customStyle="1" w:styleId="WW-Absatz-Standardschriftart111111111111111111111111111111111111111">
    <w:name w:val="WW-Absatz-Standardschriftart111111111111111111111111111111111111111"/>
    <w:rsid w:val="00CD02E4"/>
  </w:style>
  <w:style w:type="character" w:customStyle="1" w:styleId="WW-Absatz-Standardschriftart1111111111111111111111111111111111111111">
    <w:name w:val="WW-Absatz-Standardschriftart1111111111111111111111111111111111111111"/>
    <w:rsid w:val="00CD02E4"/>
  </w:style>
  <w:style w:type="character" w:customStyle="1" w:styleId="WW-Absatz-Standardschriftart11111111111111111111111111111111111111111">
    <w:name w:val="WW-Absatz-Standardschriftart11111111111111111111111111111111111111111"/>
    <w:rsid w:val="00CD02E4"/>
  </w:style>
  <w:style w:type="character" w:customStyle="1" w:styleId="WW-Absatz-Standardschriftart111111111111111111111111111111111111111111">
    <w:name w:val="WW-Absatz-Standardschriftart111111111111111111111111111111111111111111"/>
    <w:rsid w:val="00CD02E4"/>
  </w:style>
  <w:style w:type="character" w:customStyle="1" w:styleId="WW-Absatz-Standardschriftart1111111111111111111111111111111111111111111">
    <w:name w:val="WW-Absatz-Standardschriftart1111111111111111111111111111111111111111111"/>
    <w:rsid w:val="00CD02E4"/>
  </w:style>
  <w:style w:type="character" w:customStyle="1" w:styleId="WW-Absatz-Standardschriftart11111111111111111111111111111111111111111111">
    <w:name w:val="WW-Absatz-Standardschriftart11111111111111111111111111111111111111111111"/>
    <w:rsid w:val="00CD02E4"/>
  </w:style>
  <w:style w:type="character" w:customStyle="1" w:styleId="30">
    <w:name w:val="Основной шрифт абзаца3"/>
    <w:rsid w:val="00CD02E4"/>
  </w:style>
  <w:style w:type="character" w:customStyle="1" w:styleId="WW-Absatz-Standardschriftart111111111111111111111111111111111111111111111">
    <w:name w:val="WW-Absatz-Standardschriftart111111111111111111111111111111111111111111111"/>
    <w:rsid w:val="00CD02E4"/>
  </w:style>
  <w:style w:type="character" w:customStyle="1" w:styleId="WW-Absatz-Standardschriftart1111111111111111111111111111111111111111111111">
    <w:name w:val="WW-Absatz-Standardschriftart1111111111111111111111111111111111111111111111"/>
    <w:rsid w:val="00CD02E4"/>
  </w:style>
  <w:style w:type="character" w:customStyle="1" w:styleId="WW-Absatz-Standardschriftart11111111111111111111111111111111111111111111111">
    <w:name w:val="WW-Absatz-Standardschriftart11111111111111111111111111111111111111111111111"/>
    <w:rsid w:val="00CD02E4"/>
  </w:style>
  <w:style w:type="character" w:customStyle="1" w:styleId="WW-Absatz-Standardschriftart111111111111111111111111111111111111111111111111">
    <w:name w:val="WW-Absatz-Standardschriftart111111111111111111111111111111111111111111111111"/>
    <w:rsid w:val="00CD02E4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2E4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2E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2E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2E4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2E4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2E4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2E4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2E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2E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2E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D02E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D02E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D02E4"/>
  </w:style>
  <w:style w:type="character" w:customStyle="1" w:styleId="20">
    <w:name w:val="Основной шрифт абзаца2"/>
    <w:rsid w:val="00CD02E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D02E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D02E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D02E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D02E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D02E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D02E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D02E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D02E4"/>
  </w:style>
  <w:style w:type="character" w:customStyle="1" w:styleId="WW8Num2z1">
    <w:name w:val="WW8Num2z1"/>
    <w:rsid w:val="00CD02E4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CD02E4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CD02E4"/>
    <w:rPr>
      <w:rFonts w:ascii="Courier New" w:hAnsi="Courier New"/>
    </w:rPr>
  </w:style>
  <w:style w:type="character" w:customStyle="1" w:styleId="WW8Num4z2">
    <w:name w:val="WW8Num4z2"/>
    <w:rsid w:val="00CD02E4"/>
    <w:rPr>
      <w:rFonts w:ascii="Wingdings" w:hAnsi="Wingdings"/>
    </w:rPr>
  </w:style>
  <w:style w:type="character" w:customStyle="1" w:styleId="WW8Num4z3">
    <w:name w:val="WW8Num4z3"/>
    <w:rsid w:val="00CD02E4"/>
    <w:rPr>
      <w:rFonts w:ascii="Symbol" w:hAnsi="Symbol"/>
    </w:rPr>
  </w:style>
  <w:style w:type="character" w:customStyle="1" w:styleId="WW8Num5z0">
    <w:name w:val="WW8Num5z0"/>
    <w:rsid w:val="00CD02E4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CD02E4"/>
    <w:rPr>
      <w:rFonts w:ascii="Courier New" w:hAnsi="Courier New"/>
    </w:rPr>
  </w:style>
  <w:style w:type="character" w:customStyle="1" w:styleId="WW8Num5z2">
    <w:name w:val="WW8Num5z2"/>
    <w:rsid w:val="00CD02E4"/>
    <w:rPr>
      <w:rFonts w:ascii="Wingdings" w:hAnsi="Wingdings"/>
    </w:rPr>
  </w:style>
  <w:style w:type="character" w:customStyle="1" w:styleId="WW8Num5z3">
    <w:name w:val="WW8Num5z3"/>
    <w:rsid w:val="00CD02E4"/>
    <w:rPr>
      <w:rFonts w:ascii="Symbol" w:hAnsi="Symbol"/>
    </w:rPr>
  </w:style>
  <w:style w:type="character" w:customStyle="1" w:styleId="10">
    <w:name w:val="Основной шрифт абзаца1"/>
    <w:rsid w:val="00CD02E4"/>
  </w:style>
  <w:style w:type="character" w:customStyle="1" w:styleId="a4">
    <w:name w:val="Символ сноски"/>
    <w:rsid w:val="00CD02E4"/>
    <w:rPr>
      <w:vertAlign w:val="superscript"/>
    </w:rPr>
  </w:style>
  <w:style w:type="character" w:customStyle="1" w:styleId="11">
    <w:name w:val="Знак сноски1"/>
    <w:rsid w:val="00CD02E4"/>
    <w:rPr>
      <w:vertAlign w:val="superscript"/>
    </w:rPr>
  </w:style>
  <w:style w:type="character" w:customStyle="1" w:styleId="a5">
    <w:name w:val="Символ нумерации"/>
    <w:rsid w:val="00CD02E4"/>
  </w:style>
  <w:style w:type="character" w:customStyle="1" w:styleId="a6">
    <w:name w:val="Маркеры списка"/>
    <w:rsid w:val="00CD02E4"/>
    <w:rPr>
      <w:rFonts w:ascii="StarSymbol" w:eastAsia="StarSymbol" w:hAnsi="StarSymbol" w:cs="StarSymbol"/>
      <w:sz w:val="18"/>
      <w:szCs w:val="18"/>
    </w:rPr>
  </w:style>
  <w:style w:type="paragraph" w:styleId="a7">
    <w:name w:val="Title"/>
    <w:basedOn w:val="a"/>
    <w:next w:val="a8"/>
    <w:qFormat/>
    <w:rsid w:val="00612BF6"/>
    <w:pPr>
      <w:suppressAutoHyphens w:val="0"/>
      <w:jc w:val="center"/>
    </w:pPr>
    <w:rPr>
      <w:sz w:val="32"/>
      <w:lang w:eastAsia="ru-RU"/>
    </w:rPr>
  </w:style>
  <w:style w:type="paragraph" w:styleId="a8">
    <w:name w:val="Body Text"/>
    <w:basedOn w:val="a"/>
    <w:rsid w:val="00CD02E4"/>
    <w:pPr>
      <w:jc w:val="both"/>
    </w:pPr>
    <w:rPr>
      <w:rFonts w:ascii="a_Timer" w:hAnsi="a_Timer"/>
      <w:sz w:val="28"/>
    </w:rPr>
  </w:style>
  <w:style w:type="paragraph" w:styleId="a9">
    <w:name w:val="List"/>
    <w:basedOn w:val="a8"/>
    <w:rsid w:val="00CD02E4"/>
    <w:rPr>
      <w:rFonts w:ascii="Arial" w:hAnsi="Arial" w:cs="Tahoma"/>
    </w:rPr>
  </w:style>
  <w:style w:type="paragraph" w:customStyle="1" w:styleId="41">
    <w:name w:val="Название4"/>
    <w:basedOn w:val="a"/>
    <w:rsid w:val="00CD02E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rsid w:val="00CD02E4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rsid w:val="00CD02E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CD02E4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CD02E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CD02E4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CD02E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CD02E4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CD02E4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rsid w:val="00CD02E4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rsid w:val="00CD02E4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sid w:val="00CD02E4"/>
    <w:rPr>
      <w:rFonts w:ascii="a_Timer" w:hAnsi="a_Timer"/>
      <w:sz w:val="28"/>
    </w:rPr>
  </w:style>
  <w:style w:type="paragraph" w:customStyle="1" w:styleId="311">
    <w:name w:val="Основной текст 31"/>
    <w:basedOn w:val="a"/>
    <w:rsid w:val="00CD02E4"/>
    <w:pPr>
      <w:jc w:val="center"/>
    </w:pPr>
    <w:rPr>
      <w:rFonts w:ascii="a_Timer" w:hAnsi="a_Timer"/>
      <w:sz w:val="28"/>
    </w:rPr>
  </w:style>
  <w:style w:type="paragraph" w:styleId="ab">
    <w:name w:val="footnote text"/>
    <w:basedOn w:val="a"/>
    <w:semiHidden/>
    <w:rsid w:val="00CD02E4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rsid w:val="00CD02E4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rsid w:val="00CD02E4"/>
    <w:pPr>
      <w:suppressLineNumbers/>
    </w:pPr>
  </w:style>
  <w:style w:type="paragraph" w:customStyle="1" w:styleId="ad">
    <w:name w:val="Заголовок таблицы"/>
    <w:basedOn w:val="ac"/>
    <w:rsid w:val="00CD02E4"/>
    <w:pPr>
      <w:jc w:val="center"/>
    </w:pPr>
    <w:rPr>
      <w:b/>
      <w:bCs/>
    </w:rPr>
  </w:style>
  <w:style w:type="paragraph" w:styleId="ae">
    <w:name w:val="Normal (Web)"/>
    <w:basedOn w:val="a"/>
    <w:rsid w:val="00CD02E4"/>
    <w:pPr>
      <w:spacing w:before="280" w:after="280"/>
    </w:pPr>
  </w:style>
  <w:style w:type="paragraph" w:customStyle="1" w:styleId="af">
    <w:name w:val="Содержимое врезки"/>
    <w:basedOn w:val="a8"/>
    <w:rsid w:val="00CD02E4"/>
  </w:style>
  <w:style w:type="paragraph" w:customStyle="1" w:styleId="33">
    <w:name w:val="Основной текст 33"/>
    <w:basedOn w:val="a"/>
    <w:rsid w:val="00CD02E4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rsid w:val="00CD02E4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basedOn w:val="20"/>
    <w:rsid w:val="009F4BE1"/>
  </w:style>
  <w:style w:type="paragraph" w:styleId="af1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4">
    <w:name w:val="Hyperlink"/>
    <w:rsid w:val="004C3AF8"/>
    <w:rPr>
      <w:color w:val="0563C1"/>
      <w:u w:val="single"/>
    </w:rPr>
  </w:style>
  <w:style w:type="paragraph" w:styleId="af5">
    <w:name w:val="Balloon Text"/>
    <w:basedOn w:val="a"/>
    <w:link w:val="af6"/>
    <w:rsid w:val="007868B4"/>
    <w:rPr>
      <w:rFonts w:ascii="Segoe UI" w:hAnsi="Segoe UI"/>
      <w:sz w:val="18"/>
      <w:szCs w:val="18"/>
    </w:rPr>
  </w:style>
  <w:style w:type="character" w:customStyle="1" w:styleId="af6">
    <w:name w:val="Текст выноски Знак"/>
    <w:link w:val="af5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14">
    <w:name w:val="Знак Знак Знак Знак Знак Знак Знак Знак Знак Знак Знак Знак1"/>
    <w:basedOn w:val="a"/>
    <w:rsid w:val="005E34F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"/>
    <w:basedOn w:val="a"/>
    <w:rsid w:val="002524E3"/>
    <w:pPr>
      <w:suppressAutoHyphens w:val="0"/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</Company>
  <LinksUpToDate>false</LinksUpToDate>
  <CharactersWithSpaces>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2022-05-24T04:35:00Z</cp:lastPrinted>
  <dcterms:created xsi:type="dcterms:W3CDTF">2024-05-30T08:12:00Z</dcterms:created>
  <dcterms:modified xsi:type="dcterms:W3CDTF">2024-05-30T08:12:00Z</dcterms:modified>
</cp:coreProperties>
</file>