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213EB" w:rsidP="00B435D7">
            <w:pPr>
              <w:autoSpaceDE w:val="0"/>
              <w:snapToGrid w:val="0"/>
              <w:jc w:val="right"/>
            </w:pPr>
            <w:r w:rsidRPr="00CD694C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19.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CD694C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CD694C" w:rsidP="00B435D7">
            <w:pPr>
              <w:autoSpaceDE w:val="0"/>
              <w:snapToGrid w:val="0"/>
            </w:pPr>
            <w:r w:rsidRPr="00CD694C"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75648" w:rsidRDefault="007F65C0" w:rsidP="007130AE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76413">
        <w:rPr>
          <w:sz w:val="28"/>
          <w:szCs w:val="28"/>
        </w:rPr>
        <w:t>.</w:t>
      </w:r>
      <w:r w:rsidR="00B12183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8C1C92">
        <w:rPr>
          <w:sz w:val="28"/>
          <w:szCs w:val="28"/>
        </w:rPr>
        <w:t>.202</w:t>
      </w:r>
      <w:r w:rsidR="007F668E">
        <w:rPr>
          <w:sz w:val="28"/>
          <w:szCs w:val="28"/>
        </w:rPr>
        <w:t>4</w:t>
      </w:r>
      <w:r w:rsidR="002D1AE4" w:rsidRPr="00F74997">
        <w:rPr>
          <w:sz w:val="28"/>
          <w:szCs w:val="28"/>
        </w:rPr>
        <w:tab/>
      </w:r>
      <w:r w:rsidR="002D1AE4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C496A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  <w:t xml:space="preserve"> </w:t>
      </w:r>
      <w:r w:rsidR="000F6EEA">
        <w:rPr>
          <w:sz w:val="28"/>
          <w:szCs w:val="28"/>
        </w:rPr>
        <w:t xml:space="preserve">   </w:t>
      </w:r>
      <w:r w:rsidR="00F75648" w:rsidRPr="00F74997">
        <w:rPr>
          <w:sz w:val="28"/>
          <w:szCs w:val="28"/>
        </w:rPr>
        <w:t xml:space="preserve">    </w:t>
      </w:r>
      <w:r w:rsidR="00C01E8A">
        <w:rPr>
          <w:sz w:val="28"/>
          <w:szCs w:val="28"/>
        </w:rPr>
        <w:t xml:space="preserve">  </w:t>
      </w:r>
      <w:r w:rsidR="002D1AE4" w:rsidRPr="00F74997">
        <w:rPr>
          <w:sz w:val="28"/>
          <w:szCs w:val="28"/>
        </w:rPr>
        <w:t xml:space="preserve">№ </w:t>
      </w:r>
      <w:r w:rsidR="00282C0B">
        <w:rPr>
          <w:sz w:val="28"/>
          <w:szCs w:val="28"/>
        </w:rPr>
        <w:t>3</w:t>
      </w:r>
      <w:r>
        <w:rPr>
          <w:sz w:val="28"/>
          <w:szCs w:val="28"/>
        </w:rPr>
        <w:t>61</w:t>
      </w:r>
    </w:p>
    <w:p w:rsidR="007130AE" w:rsidRDefault="007130AE" w:rsidP="007130AE">
      <w:pPr>
        <w:tabs>
          <w:tab w:val="left" w:pos="3225"/>
        </w:tabs>
        <w:jc w:val="both"/>
        <w:rPr>
          <w:sz w:val="28"/>
          <w:szCs w:val="28"/>
        </w:rPr>
      </w:pPr>
    </w:p>
    <w:p w:rsidR="00F75648" w:rsidRPr="00C04CCA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proofErr w:type="gramStart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Азовского немецкого национального муниципального района Омской</w:t>
      </w:r>
      <w:proofErr w:type="gramEnd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C04C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4CCA" w:rsidRPr="00C04CCA">
        <w:rPr>
          <w:rFonts w:ascii="Times New Roman" w:hAnsi="Times New Roman" w:cs="Times New Roman"/>
          <w:sz w:val="28"/>
          <w:szCs w:val="28"/>
        </w:rPr>
        <w:t>Развитие сельского хозяйства и охрана окружающей среды в Азовском немецком национальном муниципальном районе Омской области</w:t>
      </w:r>
      <w:r w:rsidRPr="00C04C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34B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4BB5" w:rsidRPr="00F34BB5">
        <w:rPr>
          <w:sz w:val="28"/>
          <w:szCs w:val="28"/>
        </w:rPr>
        <w:t xml:space="preserve"> </w:t>
      </w:r>
      <w:r w:rsidR="00F34BB5" w:rsidRPr="00F34BB5">
        <w:rPr>
          <w:rFonts w:ascii="Times New Roman" w:hAnsi="Times New Roman" w:cs="Times New Roman"/>
          <w:sz w:val="28"/>
          <w:szCs w:val="28"/>
        </w:rPr>
        <w:t>утвержденн</w:t>
      </w:r>
      <w:r w:rsidR="00F34BB5">
        <w:rPr>
          <w:rFonts w:ascii="Times New Roman" w:hAnsi="Times New Roman" w:cs="Times New Roman"/>
          <w:sz w:val="28"/>
          <w:szCs w:val="28"/>
        </w:rPr>
        <w:t>ой</w:t>
      </w:r>
      <w:r w:rsidR="00F34BB5" w:rsidRPr="00F34BB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699</w:t>
      </w:r>
      <w:r w:rsidR="00F34BB5">
        <w:rPr>
          <w:rFonts w:ascii="Times New Roman" w:hAnsi="Times New Roman" w:cs="Times New Roman"/>
          <w:sz w:val="28"/>
          <w:szCs w:val="28"/>
        </w:rPr>
        <w:t>,</w:t>
      </w:r>
      <w:r w:rsidRPr="00F34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8C1C92" w:rsidRPr="00C04C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66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4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BF25CE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9B6F9A" w:rsidRDefault="00447D97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F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2772CF">
        <w:rPr>
          <w:rFonts w:ascii="Times New Roman" w:hAnsi="Times New Roman" w:cs="Times New Roman"/>
          <w:sz w:val="28"/>
          <w:szCs w:val="28"/>
        </w:rPr>
        <w:t>их формирования и реализации</w:t>
      </w:r>
      <w:r w:rsidR="002772CF">
        <w:rPr>
          <w:rFonts w:ascii="Times New Roman" w:hAnsi="Times New Roman" w:cs="Times New Roman"/>
          <w:sz w:val="28"/>
          <w:szCs w:val="28"/>
        </w:rPr>
        <w:t>,</w:t>
      </w:r>
      <w:r w:rsidR="002772CF">
        <w:rPr>
          <w:sz w:val="28"/>
          <w:szCs w:val="28"/>
        </w:rPr>
        <w:t xml:space="preserve">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A1576B">
        <w:rPr>
          <w:rFonts w:ascii="Times New Roman" w:hAnsi="Times New Roman" w:cs="Times New Roman"/>
          <w:sz w:val="28"/>
          <w:szCs w:val="28"/>
        </w:rPr>
        <w:t>п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>
        <w:rPr>
          <w:rFonts w:ascii="Times New Roman" w:hAnsi="Times New Roman" w:cs="Times New Roman"/>
          <w:sz w:val="28"/>
          <w:szCs w:val="28"/>
        </w:rPr>
        <w:t>24</w:t>
      </w:r>
      <w:r w:rsidR="009B6F9A" w:rsidRPr="009B6F9A">
        <w:rPr>
          <w:rFonts w:ascii="Times New Roman" w:hAnsi="Times New Roman" w:cs="Times New Roman"/>
          <w:sz w:val="28"/>
          <w:szCs w:val="28"/>
        </w:rPr>
        <w:t>.0</w:t>
      </w:r>
      <w:r w:rsidR="008C1C92">
        <w:rPr>
          <w:rFonts w:ascii="Times New Roman" w:hAnsi="Times New Roman" w:cs="Times New Roman"/>
          <w:sz w:val="28"/>
          <w:szCs w:val="28"/>
        </w:rPr>
        <w:t>7</w:t>
      </w:r>
      <w:r w:rsidR="009B6F9A" w:rsidRPr="009B6F9A">
        <w:rPr>
          <w:rFonts w:ascii="Times New Roman" w:hAnsi="Times New Roman" w:cs="Times New Roman"/>
          <w:sz w:val="28"/>
          <w:szCs w:val="28"/>
        </w:rPr>
        <w:t>.201</w:t>
      </w:r>
      <w:r w:rsidR="008C1C92">
        <w:rPr>
          <w:rFonts w:ascii="Times New Roman" w:hAnsi="Times New Roman" w:cs="Times New Roman"/>
          <w:sz w:val="28"/>
          <w:szCs w:val="28"/>
        </w:rPr>
        <w:t>9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 № </w:t>
      </w:r>
      <w:r w:rsidR="008C1C92">
        <w:rPr>
          <w:rFonts w:ascii="Times New Roman" w:hAnsi="Times New Roman" w:cs="Times New Roman"/>
          <w:sz w:val="28"/>
          <w:szCs w:val="28"/>
        </w:rPr>
        <w:t>469</w:t>
      </w:r>
      <w:r w:rsidR="00F75648" w:rsidRPr="009B6F9A">
        <w:rPr>
          <w:rFonts w:ascii="Times New Roman" w:hAnsi="Times New Roman" w:cs="Times New Roman"/>
          <w:sz w:val="28"/>
          <w:szCs w:val="28"/>
        </w:rPr>
        <w:t>,</w:t>
      </w:r>
      <w:r w:rsidR="002524E3"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="002524E3" w:rsidRPr="002524E3"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 района Омской области</w:t>
      </w:r>
      <w:r w:rsidR="002524E3">
        <w:rPr>
          <w:rFonts w:ascii="Times New Roman" w:hAnsi="Times New Roman" w:cs="Times New Roman"/>
          <w:sz w:val="28"/>
          <w:szCs w:val="28"/>
        </w:rPr>
        <w:t>,</w:t>
      </w:r>
    </w:p>
    <w:p w:rsidR="00AE14E2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0A" w:rsidRDefault="00105D90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90564D">
        <w:rPr>
          <w:sz w:val="28"/>
          <w:szCs w:val="28"/>
        </w:rPr>
        <w:t xml:space="preserve"> </w:t>
      </w:r>
      <w:proofErr w:type="gramStart"/>
      <w:r w:rsidR="0090564D">
        <w:rPr>
          <w:sz w:val="28"/>
          <w:szCs w:val="28"/>
        </w:rPr>
        <w:t>Принять к сведению прилагаемые результаты оценки эффективности реализации мун</w:t>
      </w:r>
      <w:r w:rsidR="00B71D95" w:rsidRPr="00B71D95">
        <w:rPr>
          <w:sz w:val="28"/>
          <w:szCs w:val="28"/>
        </w:rPr>
        <w:t>иципальной программы Азовского немецкого национального муниципального района Омской области «</w:t>
      </w:r>
      <w:r w:rsidR="00C04CCA" w:rsidRPr="00C04CCA">
        <w:rPr>
          <w:sz w:val="28"/>
          <w:szCs w:val="28"/>
        </w:rPr>
        <w:t>Развитие сельского хозяйства и охрана окружающей среды в Азовском немецком национальном муниципальном районе Омской области</w:t>
      </w:r>
      <w:r w:rsidR="00BF25CE">
        <w:rPr>
          <w:sz w:val="28"/>
          <w:szCs w:val="28"/>
        </w:rPr>
        <w:t>»</w:t>
      </w:r>
      <w:r w:rsidR="00FA0969">
        <w:rPr>
          <w:sz w:val="28"/>
          <w:szCs w:val="28"/>
        </w:rPr>
        <w:t xml:space="preserve">, </w:t>
      </w:r>
      <w:r w:rsidR="00F52B91">
        <w:rPr>
          <w:sz w:val="28"/>
        </w:rPr>
        <w:t>утвержденной</w:t>
      </w:r>
      <w:r w:rsidR="00950D97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>
        <w:rPr>
          <w:sz w:val="28"/>
        </w:rPr>
        <w:t>13</w:t>
      </w:r>
      <w:r w:rsidR="00950D97" w:rsidRPr="00567CA9">
        <w:rPr>
          <w:sz w:val="28"/>
        </w:rPr>
        <w:t>.11.201</w:t>
      </w:r>
      <w:r w:rsidR="008C1C92">
        <w:rPr>
          <w:sz w:val="28"/>
        </w:rPr>
        <w:t>9</w:t>
      </w:r>
      <w:r w:rsidR="00950D97" w:rsidRPr="00567CA9">
        <w:rPr>
          <w:sz w:val="28"/>
        </w:rPr>
        <w:t xml:space="preserve"> № </w:t>
      </w:r>
      <w:r w:rsidR="00C04CCA">
        <w:rPr>
          <w:sz w:val="28"/>
        </w:rPr>
        <w:t>699</w:t>
      </w:r>
      <w:r w:rsidR="00E36F41">
        <w:rPr>
          <w:sz w:val="28"/>
        </w:rPr>
        <w:t>,</w:t>
      </w:r>
      <w:r w:rsidR="00950D97">
        <w:rPr>
          <w:sz w:val="28"/>
          <w:szCs w:val="28"/>
        </w:rPr>
        <w:t xml:space="preserve"> </w:t>
      </w:r>
      <w:r w:rsidR="00FA0969">
        <w:rPr>
          <w:sz w:val="28"/>
          <w:szCs w:val="28"/>
        </w:rPr>
        <w:t xml:space="preserve">(далее – Программа) </w:t>
      </w:r>
      <w:r w:rsidR="00B71D95" w:rsidRPr="00AB6D38">
        <w:rPr>
          <w:sz w:val="28"/>
          <w:szCs w:val="28"/>
        </w:rPr>
        <w:t>за 20</w:t>
      </w:r>
      <w:r w:rsidR="008C1C92">
        <w:rPr>
          <w:sz w:val="28"/>
          <w:szCs w:val="28"/>
        </w:rPr>
        <w:t>2</w:t>
      </w:r>
      <w:r w:rsidR="007F668E">
        <w:rPr>
          <w:sz w:val="28"/>
          <w:szCs w:val="28"/>
        </w:rPr>
        <w:t>3</w:t>
      </w:r>
      <w:r w:rsidR="00C66831">
        <w:rPr>
          <w:sz w:val="28"/>
          <w:szCs w:val="28"/>
        </w:rPr>
        <w:t xml:space="preserve"> </w:t>
      </w:r>
      <w:r w:rsidR="00B71D95" w:rsidRPr="00AB6D38">
        <w:rPr>
          <w:sz w:val="28"/>
          <w:szCs w:val="28"/>
        </w:rPr>
        <w:t>год</w:t>
      </w:r>
      <w:r w:rsidR="00A9380A">
        <w:rPr>
          <w:sz w:val="28"/>
          <w:szCs w:val="28"/>
        </w:rPr>
        <w:t xml:space="preserve"> согласно приложения</w:t>
      </w:r>
      <w:r w:rsidR="00F52B91">
        <w:rPr>
          <w:sz w:val="28"/>
          <w:szCs w:val="28"/>
        </w:rPr>
        <w:t>м</w:t>
      </w:r>
      <w:r w:rsidR="00A9380A">
        <w:rPr>
          <w:sz w:val="28"/>
          <w:szCs w:val="28"/>
        </w:rPr>
        <w:t xml:space="preserve"> к настоящему постановлению.</w:t>
      </w:r>
      <w:proofErr w:type="gramEnd"/>
    </w:p>
    <w:p w:rsidR="006F74B1" w:rsidRPr="00FD06D2" w:rsidRDefault="00950D97" w:rsidP="006F74B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FA0969">
        <w:rPr>
          <w:sz w:val="28"/>
          <w:szCs w:val="28"/>
        </w:rPr>
        <w:t>. Соисполнителям П</w:t>
      </w:r>
      <w:r w:rsidR="006F74B1" w:rsidRPr="00FD06D2">
        <w:rPr>
          <w:sz w:val="28"/>
          <w:szCs w:val="28"/>
        </w:rPr>
        <w:t xml:space="preserve">рограммы обеспечить внесение изменений в </w:t>
      </w:r>
      <w:r w:rsidR="00FA0969">
        <w:rPr>
          <w:sz w:val="28"/>
          <w:szCs w:val="28"/>
        </w:rPr>
        <w:t>Программу</w:t>
      </w:r>
      <w:r w:rsidR="006F74B1" w:rsidRPr="00FD06D2">
        <w:rPr>
          <w:sz w:val="28"/>
          <w:szCs w:val="28"/>
        </w:rPr>
        <w:t xml:space="preserve"> в части целевых индикаторов и финансирования с целью повышения ее эффективности. </w:t>
      </w:r>
    </w:p>
    <w:p w:rsidR="00FD06D2" w:rsidRDefault="00FD06D2" w:rsidP="0012446E">
      <w:pPr>
        <w:jc w:val="both"/>
        <w:rPr>
          <w:sz w:val="28"/>
          <w:szCs w:val="28"/>
        </w:rPr>
      </w:pPr>
    </w:p>
    <w:p w:rsidR="00FD06D2" w:rsidRDefault="00FD06D2" w:rsidP="0012446E">
      <w:pPr>
        <w:jc w:val="both"/>
        <w:rPr>
          <w:sz w:val="28"/>
          <w:szCs w:val="28"/>
        </w:rPr>
      </w:pPr>
    </w:p>
    <w:p w:rsidR="007F668E" w:rsidRDefault="007F668E" w:rsidP="0012446E">
      <w:pPr>
        <w:jc w:val="both"/>
        <w:rPr>
          <w:sz w:val="28"/>
          <w:szCs w:val="28"/>
        </w:rPr>
      </w:pP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7F668E"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>Азовского</w:t>
      </w:r>
      <w:proofErr w:type="gramEnd"/>
      <w:r>
        <w:rPr>
          <w:sz w:val="28"/>
          <w:szCs w:val="28"/>
        </w:rPr>
        <w:t xml:space="preserve"> немецкого</w:t>
      </w: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1D7076" w:rsidRDefault="0090564D" w:rsidP="008B2259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F668E">
        <w:rPr>
          <w:sz w:val="28"/>
          <w:szCs w:val="28"/>
        </w:rPr>
        <w:tab/>
      </w:r>
      <w:r w:rsidR="007F668E">
        <w:rPr>
          <w:sz w:val="28"/>
          <w:szCs w:val="28"/>
        </w:rPr>
        <w:tab/>
        <w:t xml:space="preserve">Д.И. </w:t>
      </w:r>
      <w:proofErr w:type="spellStart"/>
      <w:r w:rsidR="007F668E">
        <w:rPr>
          <w:sz w:val="28"/>
          <w:szCs w:val="28"/>
        </w:rPr>
        <w:t>Дизер</w:t>
      </w:r>
      <w:proofErr w:type="spellEnd"/>
      <w:r w:rsidR="0012446E">
        <w:rPr>
          <w:sz w:val="28"/>
          <w:szCs w:val="28"/>
        </w:rPr>
        <w:t xml:space="preserve"> </w:t>
      </w:r>
    </w:p>
    <w:p w:rsidR="001D7076" w:rsidRDefault="001D7076" w:rsidP="001D7076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3F0088" w:rsidRDefault="007F668E" w:rsidP="007F668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br w:type="page"/>
      </w:r>
    </w:p>
    <w:p w:rsidR="00A1576B" w:rsidRDefault="008A506E" w:rsidP="00A1576B">
      <w:pPr>
        <w:autoSpaceDE w:val="0"/>
        <w:autoSpaceDN w:val="0"/>
        <w:adjustRightInd w:val="0"/>
        <w:ind w:left="5387" w:firstLine="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213EB">
        <w:rPr>
          <w:sz w:val="28"/>
          <w:szCs w:val="28"/>
        </w:rPr>
        <w:t>№ 1</w:t>
      </w:r>
      <w:r>
        <w:rPr>
          <w:sz w:val="28"/>
          <w:szCs w:val="28"/>
        </w:rPr>
        <w:t xml:space="preserve"> </w:t>
      </w:r>
    </w:p>
    <w:p w:rsidR="008A506E" w:rsidRDefault="008A506E" w:rsidP="00A1576B">
      <w:pPr>
        <w:autoSpaceDE w:val="0"/>
        <w:autoSpaceDN w:val="0"/>
        <w:adjustRightInd w:val="0"/>
        <w:ind w:left="5387" w:firstLine="5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к </w:t>
      </w:r>
      <w:r>
        <w:rPr>
          <w:sz w:val="28"/>
          <w:szCs w:val="28"/>
          <w:lang w:eastAsia="ru-RU"/>
        </w:rPr>
        <w:t>п</w:t>
      </w:r>
      <w:r w:rsidRPr="0019480B">
        <w:rPr>
          <w:sz w:val="28"/>
          <w:szCs w:val="28"/>
          <w:lang w:eastAsia="ru-RU"/>
        </w:rPr>
        <w:t>остановлению</w:t>
      </w:r>
    </w:p>
    <w:p w:rsidR="008A506E" w:rsidRDefault="008A506E" w:rsidP="00A1576B">
      <w:pPr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>Администрации Азовского немецкого</w:t>
      </w:r>
      <w:r w:rsidR="00A1576B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национального муниципального</w:t>
      </w:r>
      <w:r w:rsidR="00A1576B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района Омской области</w:t>
      </w:r>
      <w:r w:rsidR="00A1576B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 xml:space="preserve">от </w:t>
      </w:r>
      <w:r w:rsidR="007F65C0">
        <w:rPr>
          <w:sz w:val="28"/>
          <w:szCs w:val="28"/>
          <w:lang w:eastAsia="ru-RU"/>
        </w:rPr>
        <w:t>14</w:t>
      </w:r>
      <w:r w:rsidR="00170FEA">
        <w:rPr>
          <w:sz w:val="28"/>
          <w:szCs w:val="28"/>
          <w:lang w:eastAsia="ru-RU"/>
        </w:rPr>
        <w:t>.0</w:t>
      </w:r>
      <w:r w:rsidR="007F65C0">
        <w:rPr>
          <w:sz w:val="28"/>
          <w:szCs w:val="28"/>
          <w:lang w:eastAsia="ru-RU"/>
        </w:rPr>
        <w:t>5</w:t>
      </w:r>
      <w:r w:rsidR="00DF2199">
        <w:rPr>
          <w:sz w:val="28"/>
          <w:szCs w:val="28"/>
          <w:lang w:eastAsia="ru-RU"/>
        </w:rPr>
        <w:t>.202</w:t>
      </w:r>
      <w:r w:rsidR="007F668E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0F6EEA">
        <w:rPr>
          <w:sz w:val="28"/>
          <w:szCs w:val="28"/>
          <w:lang w:eastAsia="ru-RU"/>
        </w:rPr>
        <w:t xml:space="preserve"> </w:t>
      </w:r>
      <w:r w:rsidR="00D12D33">
        <w:rPr>
          <w:sz w:val="28"/>
          <w:szCs w:val="28"/>
          <w:lang w:eastAsia="ru-RU"/>
        </w:rPr>
        <w:t>3</w:t>
      </w:r>
      <w:r w:rsidR="007F65C0">
        <w:rPr>
          <w:sz w:val="28"/>
          <w:szCs w:val="28"/>
          <w:lang w:eastAsia="ru-RU"/>
        </w:rPr>
        <w:t>61</w:t>
      </w:r>
    </w:p>
    <w:p w:rsidR="008A506E" w:rsidRDefault="008A506E" w:rsidP="008A506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A506E" w:rsidRPr="00EF626A" w:rsidRDefault="008A506E" w:rsidP="00A91D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>Пояснительная записка</w:t>
      </w:r>
    </w:p>
    <w:p w:rsidR="008A506E" w:rsidRDefault="008A506E" w:rsidP="00A91D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«</w:t>
      </w:r>
      <w:r w:rsidR="00C04CCA" w:rsidRPr="00C04CCA">
        <w:rPr>
          <w:sz w:val="28"/>
          <w:szCs w:val="28"/>
        </w:rPr>
        <w:t>Развитие сельского хозяйства и охрана окружающей среды в Азовском немецком национальном муниципальном районе Омской области</w:t>
      </w:r>
      <w:r w:rsidRPr="00EF626A">
        <w:rPr>
          <w:sz w:val="28"/>
          <w:szCs w:val="28"/>
        </w:rPr>
        <w:t>»</w:t>
      </w:r>
      <w:r w:rsidR="00F34BB5">
        <w:rPr>
          <w:sz w:val="28"/>
          <w:szCs w:val="28"/>
        </w:rPr>
        <w:t>,</w:t>
      </w:r>
      <w:r w:rsidR="00F34BB5" w:rsidRPr="00F34BB5">
        <w:rPr>
          <w:sz w:val="28"/>
          <w:szCs w:val="28"/>
        </w:rPr>
        <w:t xml:space="preserve"> утвержденн</w:t>
      </w:r>
      <w:r w:rsidR="00F34BB5">
        <w:rPr>
          <w:sz w:val="28"/>
          <w:szCs w:val="28"/>
        </w:rPr>
        <w:t>ой</w:t>
      </w:r>
      <w:r w:rsidR="00F34BB5" w:rsidRPr="00F34BB5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699</w:t>
      </w:r>
      <w:r w:rsidR="00F34BB5">
        <w:rPr>
          <w:sz w:val="28"/>
          <w:szCs w:val="28"/>
        </w:rPr>
        <w:t>,</w:t>
      </w:r>
      <w:r w:rsidRPr="00EF626A">
        <w:rPr>
          <w:sz w:val="28"/>
          <w:szCs w:val="28"/>
        </w:rPr>
        <w:t xml:space="preserve"> </w:t>
      </w:r>
      <w:r w:rsidR="00DF2199">
        <w:rPr>
          <w:sz w:val="28"/>
          <w:szCs w:val="28"/>
        </w:rPr>
        <w:t>за 202</w:t>
      </w:r>
      <w:r w:rsidR="007F668E">
        <w:rPr>
          <w:sz w:val="28"/>
          <w:szCs w:val="28"/>
        </w:rPr>
        <w:t>3</w:t>
      </w:r>
      <w:r w:rsidR="00DF2199">
        <w:rPr>
          <w:sz w:val="28"/>
          <w:szCs w:val="28"/>
        </w:rPr>
        <w:t xml:space="preserve"> год</w:t>
      </w:r>
    </w:p>
    <w:p w:rsidR="00DF2199" w:rsidRPr="00EF626A" w:rsidRDefault="00DF219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Default="00EA24A4" w:rsidP="00EA24A4">
      <w:pPr>
        <w:autoSpaceDE w:val="0"/>
        <w:autoSpaceDN w:val="0"/>
        <w:adjustRightInd w:val="0"/>
        <w:ind w:left="-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A506E" w:rsidRPr="00EA24A4">
        <w:rPr>
          <w:sz w:val="28"/>
          <w:szCs w:val="28"/>
        </w:rPr>
        <w:t>Достижение</w:t>
      </w:r>
      <w:r>
        <w:rPr>
          <w:sz w:val="28"/>
          <w:szCs w:val="28"/>
        </w:rPr>
        <w:t xml:space="preserve"> </w:t>
      </w:r>
      <w:r w:rsidR="008A506E" w:rsidRPr="00EA24A4">
        <w:rPr>
          <w:sz w:val="28"/>
          <w:szCs w:val="28"/>
        </w:rPr>
        <w:t>поставленных целей и задач муниципальной программы</w:t>
      </w:r>
    </w:p>
    <w:p w:rsidR="00EA24A4" w:rsidRPr="00EA24A4" w:rsidRDefault="00EA24A4" w:rsidP="00F34B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D72" w:rsidRPr="004B2F6F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>В ходе реализации муниципальной программы были поставлены и достигнуты цели:</w:t>
      </w:r>
    </w:p>
    <w:p w:rsidR="00456D72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 xml:space="preserve">- </w:t>
      </w:r>
      <w:r w:rsidR="00C04CCA" w:rsidRPr="0097328C">
        <w:rPr>
          <w:sz w:val="28"/>
          <w:szCs w:val="28"/>
        </w:rPr>
        <w:t>создание условий для устойчивого развития сельского хозяйства Азовского немецкого национального муниципального района Омской области</w:t>
      </w:r>
      <w:r>
        <w:rPr>
          <w:sz w:val="28"/>
          <w:szCs w:val="28"/>
        </w:rPr>
        <w:t>;</w:t>
      </w:r>
    </w:p>
    <w:p w:rsidR="00456D72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4CCA">
        <w:rPr>
          <w:sz w:val="28"/>
          <w:szCs w:val="28"/>
        </w:rPr>
        <w:t>ф</w:t>
      </w:r>
      <w:r w:rsidR="00C04CCA" w:rsidRPr="0097328C">
        <w:rPr>
          <w:sz w:val="28"/>
          <w:szCs w:val="28"/>
        </w:rPr>
        <w:t>ормирование эффективного, конкурентоспособного, многоукладного агропромышленного производства и повышение его инвестиционной привлекательности, обеспечение увеличения объема производства сельскохозяйственной продукции и повышения ее конкурентоспособности на рынке</w:t>
      </w:r>
      <w:r>
        <w:rPr>
          <w:sz w:val="28"/>
          <w:szCs w:val="28"/>
        </w:rPr>
        <w:t>;</w:t>
      </w:r>
    </w:p>
    <w:p w:rsidR="00E00406" w:rsidRDefault="00456D72" w:rsidP="00456D72">
      <w:pPr>
        <w:shd w:val="clear" w:color="auto" w:fill="FFFFFF"/>
        <w:suppressAutoHyphens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E00406">
        <w:rPr>
          <w:rFonts w:eastAsia="Calibri"/>
          <w:sz w:val="28"/>
          <w:szCs w:val="28"/>
          <w:lang w:eastAsia="en-US"/>
        </w:rPr>
        <w:t>о</w:t>
      </w:r>
      <w:r w:rsidR="00E00406" w:rsidRPr="0097328C">
        <w:rPr>
          <w:rFonts w:eastAsia="Calibri"/>
          <w:sz w:val="28"/>
          <w:szCs w:val="28"/>
          <w:lang w:eastAsia="en-US"/>
        </w:rPr>
        <w:t xml:space="preserve">беспечение условий развития </w:t>
      </w:r>
      <w:r w:rsidR="00E00406" w:rsidRPr="0097328C">
        <w:rPr>
          <w:sz w:val="28"/>
          <w:szCs w:val="28"/>
        </w:rPr>
        <w:t>агропромышленного комплекса</w:t>
      </w:r>
      <w:r w:rsidR="00E00406" w:rsidRPr="0097328C">
        <w:rPr>
          <w:rFonts w:eastAsia="Calibri"/>
          <w:sz w:val="28"/>
          <w:szCs w:val="28"/>
          <w:lang w:eastAsia="en-US"/>
        </w:rPr>
        <w:t xml:space="preserve">, эффективной деятельности органов исполнительной власти </w:t>
      </w:r>
      <w:r w:rsidR="00E00406" w:rsidRPr="0097328C">
        <w:rPr>
          <w:sz w:val="28"/>
          <w:szCs w:val="28"/>
        </w:rPr>
        <w:t>Азовского немецкого национального муниципального района</w:t>
      </w:r>
      <w:r w:rsidR="00E00406" w:rsidRPr="0097328C">
        <w:rPr>
          <w:rFonts w:eastAsia="Calibri"/>
          <w:sz w:val="28"/>
          <w:szCs w:val="28"/>
          <w:lang w:eastAsia="en-US"/>
        </w:rPr>
        <w:t xml:space="preserve"> Омской области</w:t>
      </w:r>
      <w:r w:rsidR="00E00406">
        <w:rPr>
          <w:rFonts w:eastAsia="Calibri"/>
          <w:sz w:val="28"/>
          <w:szCs w:val="28"/>
          <w:lang w:eastAsia="en-US"/>
        </w:rPr>
        <w:t>;</w:t>
      </w:r>
    </w:p>
    <w:p w:rsidR="00456D72" w:rsidRPr="004B2F6F" w:rsidRDefault="00E00406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  <w:highlight w:val="yellow"/>
        </w:rPr>
      </w:pPr>
      <w:r w:rsidRPr="00E00406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97328C">
        <w:rPr>
          <w:rFonts w:eastAsia="Calibri"/>
          <w:sz w:val="28"/>
          <w:szCs w:val="28"/>
          <w:lang w:eastAsia="en-US"/>
        </w:rPr>
        <w:t>охранение природных систем, рациональное природопользование</w:t>
      </w:r>
      <w:r>
        <w:rPr>
          <w:rFonts w:eastAsia="Calibri"/>
          <w:sz w:val="28"/>
          <w:szCs w:val="28"/>
          <w:lang w:eastAsia="en-US"/>
        </w:rPr>
        <w:t>.</w:t>
      </w:r>
    </w:p>
    <w:p w:rsidR="00456D72" w:rsidRPr="004B2F6F" w:rsidRDefault="00456D72" w:rsidP="00456D72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4B2F6F">
        <w:rPr>
          <w:sz w:val="28"/>
          <w:szCs w:val="28"/>
        </w:rPr>
        <w:tab/>
        <w:t>Для достижения целей решены следующие задачи:</w:t>
      </w:r>
    </w:p>
    <w:p w:rsidR="00E00406" w:rsidRPr="0097328C" w:rsidRDefault="00E00406" w:rsidP="00E0040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о</w:t>
      </w:r>
      <w:r w:rsidRPr="0097328C">
        <w:rPr>
          <w:rFonts w:eastAsia="Calibri"/>
          <w:sz w:val="28"/>
          <w:szCs w:val="28"/>
          <w:lang w:eastAsia="en-US"/>
        </w:rPr>
        <w:t xml:space="preserve">беспечение продовольственной безопасности </w:t>
      </w:r>
      <w:r w:rsidRPr="0097328C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97328C">
        <w:rPr>
          <w:rFonts w:eastAsia="Calibri"/>
          <w:sz w:val="28"/>
          <w:szCs w:val="28"/>
          <w:lang w:eastAsia="en-US"/>
        </w:rPr>
        <w:t>Омской области, повышение конкурентоспособности сельскохозяйственной продукции, сырья и продовольствия на рынке;</w:t>
      </w:r>
    </w:p>
    <w:p w:rsidR="00E00406" w:rsidRPr="0097328C" w:rsidRDefault="00E00406" w:rsidP="00E004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97328C">
        <w:rPr>
          <w:sz w:val="28"/>
          <w:szCs w:val="28"/>
        </w:rPr>
        <w:t>роведение государственной политики в агропромышленном комплексе Азовского немецкого национального муниципального района Омской области Омской области</w:t>
      </w:r>
      <w:r w:rsidR="00D679B9">
        <w:t>;</w:t>
      </w:r>
    </w:p>
    <w:p w:rsidR="00D679B9" w:rsidRDefault="00D679B9" w:rsidP="00E004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E00406" w:rsidRPr="0097328C">
        <w:rPr>
          <w:sz w:val="28"/>
          <w:szCs w:val="28"/>
        </w:rPr>
        <w:t>беспечение экологической безопасности на территории муниципального района</w:t>
      </w:r>
      <w:r>
        <w:rPr>
          <w:sz w:val="28"/>
          <w:szCs w:val="28"/>
        </w:rPr>
        <w:t>;</w:t>
      </w:r>
    </w:p>
    <w:p w:rsidR="008A506E" w:rsidRDefault="00D679B9" w:rsidP="00E0040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у</w:t>
      </w:r>
      <w:r w:rsidRPr="0097328C">
        <w:rPr>
          <w:rFonts w:eastAsia="Calibri"/>
          <w:sz w:val="28"/>
          <w:szCs w:val="28"/>
          <w:lang w:eastAsia="en-US"/>
        </w:rPr>
        <w:t>лучшение финансового состояния малых форм хозяйствования за счет роста объемов производства и реализации сельскохозяйственной продукции</w:t>
      </w:r>
      <w:r>
        <w:rPr>
          <w:rFonts w:eastAsia="Calibri"/>
          <w:sz w:val="28"/>
          <w:szCs w:val="28"/>
          <w:lang w:eastAsia="en-US"/>
        </w:rPr>
        <w:t>;</w:t>
      </w:r>
    </w:p>
    <w:p w:rsidR="00BA22C4" w:rsidRPr="0097328C" w:rsidRDefault="00BA22C4" w:rsidP="00BA22C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28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</w:t>
      </w:r>
      <w:r w:rsidRPr="0097328C">
        <w:rPr>
          <w:rFonts w:eastAsia="Calibri"/>
          <w:sz w:val="28"/>
          <w:szCs w:val="28"/>
          <w:lang w:eastAsia="en-US"/>
        </w:rPr>
        <w:t xml:space="preserve">беспечение эффективной деятельности </w:t>
      </w:r>
      <w:r w:rsidRPr="0097328C">
        <w:rPr>
          <w:sz w:val="28"/>
          <w:szCs w:val="28"/>
        </w:rPr>
        <w:t xml:space="preserve">Управления сельского </w:t>
      </w:r>
      <w:r w:rsidRPr="0097328C">
        <w:rPr>
          <w:sz w:val="28"/>
          <w:szCs w:val="28"/>
        </w:rPr>
        <w:lastRenderedPageBreak/>
        <w:t>хозяйства</w:t>
      </w:r>
      <w:r w:rsidRPr="0097328C">
        <w:rPr>
          <w:rFonts w:eastAsia="Calibri"/>
          <w:sz w:val="28"/>
          <w:szCs w:val="28"/>
          <w:lang w:eastAsia="en-US"/>
        </w:rPr>
        <w:t xml:space="preserve"> как ответственного исполнителя муниципальной программы;</w:t>
      </w:r>
    </w:p>
    <w:p w:rsidR="00BA22C4" w:rsidRPr="0097328C" w:rsidRDefault="001F1073" w:rsidP="00BA22C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2646F0">
        <w:rPr>
          <w:rFonts w:eastAsia="Calibri"/>
          <w:sz w:val="28"/>
          <w:szCs w:val="28"/>
          <w:lang w:eastAsia="en-US"/>
        </w:rPr>
        <w:t xml:space="preserve"> </w:t>
      </w:r>
      <w:r w:rsidR="00BA22C4">
        <w:rPr>
          <w:rFonts w:eastAsia="Calibri"/>
          <w:sz w:val="28"/>
          <w:szCs w:val="28"/>
          <w:lang w:eastAsia="en-US"/>
        </w:rPr>
        <w:t>о</w:t>
      </w:r>
      <w:r w:rsidR="00BA22C4" w:rsidRPr="0097328C">
        <w:rPr>
          <w:rFonts w:eastAsia="Calibri"/>
          <w:sz w:val="28"/>
          <w:szCs w:val="28"/>
          <w:lang w:eastAsia="en-US"/>
        </w:rPr>
        <w:t xml:space="preserve">беспечение высококвалифицированными кадрами </w:t>
      </w:r>
      <w:r w:rsidR="00BA22C4" w:rsidRPr="0097328C">
        <w:rPr>
          <w:sz w:val="28"/>
          <w:szCs w:val="28"/>
        </w:rPr>
        <w:t xml:space="preserve">агропромышленного комплекса </w:t>
      </w:r>
      <w:r w:rsidR="00BA22C4" w:rsidRPr="0097328C">
        <w:rPr>
          <w:rFonts w:eastAsia="Calibri"/>
          <w:sz w:val="28"/>
          <w:szCs w:val="28"/>
          <w:lang w:eastAsia="en-US"/>
        </w:rPr>
        <w:t>и создание условий для привлекательности работы на селе;</w:t>
      </w:r>
    </w:p>
    <w:p w:rsidR="00D679B9" w:rsidRDefault="00BA22C4" w:rsidP="00BA22C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328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</w:t>
      </w:r>
      <w:r w:rsidRPr="0097328C">
        <w:rPr>
          <w:rFonts w:eastAsia="Calibri"/>
          <w:sz w:val="28"/>
          <w:szCs w:val="28"/>
          <w:lang w:eastAsia="en-US"/>
        </w:rPr>
        <w:t>беспечение защиты населения от болезней, общих для человека и животных, предупреждение болезней животных и их лечение</w:t>
      </w:r>
      <w:r>
        <w:rPr>
          <w:rFonts w:eastAsia="Calibri"/>
          <w:sz w:val="28"/>
          <w:szCs w:val="28"/>
          <w:lang w:eastAsia="en-US"/>
        </w:rPr>
        <w:t>;</w:t>
      </w:r>
    </w:p>
    <w:p w:rsidR="00BA22C4" w:rsidRDefault="00BA22C4" w:rsidP="00BA22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- </w:t>
      </w:r>
      <w:r w:rsidR="00F34BB5">
        <w:rPr>
          <w:sz w:val="28"/>
          <w:szCs w:val="28"/>
        </w:rPr>
        <w:t>с</w:t>
      </w:r>
      <w:r w:rsidRPr="0097328C">
        <w:rPr>
          <w:sz w:val="28"/>
          <w:szCs w:val="28"/>
        </w:rPr>
        <w:t>овершенствование системы обращения с отходами производства и потребления, уменьшение негативного воздействия на окружающую среду</w:t>
      </w:r>
      <w:r>
        <w:rPr>
          <w:sz w:val="28"/>
          <w:szCs w:val="28"/>
        </w:rPr>
        <w:t>.</w:t>
      </w:r>
    </w:p>
    <w:p w:rsidR="00EF626A" w:rsidRPr="003F0088" w:rsidRDefault="00EF626A" w:rsidP="00456D72">
      <w:pPr>
        <w:autoSpaceDE w:val="0"/>
        <w:autoSpaceDN w:val="0"/>
        <w:adjustRightInd w:val="0"/>
        <w:rPr>
          <w:b/>
        </w:rPr>
      </w:pPr>
    </w:p>
    <w:p w:rsidR="008A506E" w:rsidRDefault="00EA24A4" w:rsidP="00EA24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A506E" w:rsidRPr="00EA24A4">
        <w:rPr>
          <w:sz w:val="28"/>
          <w:szCs w:val="28"/>
        </w:rPr>
        <w:t>Результаты реализации мероприятий</w:t>
      </w:r>
    </w:p>
    <w:p w:rsidR="00EA24A4" w:rsidRPr="003F0088" w:rsidRDefault="00EA24A4" w:rsidP="00EA24A4">
      <w:pPr>
        <w:autoSpaceDE w:val="0"/>
        <w:autoSpaceDN w:val="0"/>
        <w:adjustRightInd w:val="0"/>
        <w:jc w:val="center"/>
      </w:pPr>
    </w:p>
    <w:p w:rsidR="00DD3240" w:rsidRPr="00DD3240" w:rsidRDefault="008A506E" w:rsidP="00EA171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30174">
        <w:rPr>
          <w:sz w:val="28"/>
          <w:szCs w:val="28"/>
        </w:rPr>
        <w:t xml:space="preserve">Из </w:t>
      </w:r>
      <w:r w:rsidR="00BA22C4" w:rsidRPr="00330174">
        <w:rPr>
          <w:sz w:val="28"/>
          <w:szCs w:val="28"/>
        </w:rPr>
        <w:t>1</w:t>
      </w:r>
      <w:r w:rsidR="00EE2FFD" w:rsidRPr="00330174">
        <w:rPr>
          <w:sz w:val="28"/>
          <w:szCs w:val="28"/>
        </w:rPr>
        <w:t>1</w:t>
      </w:r>
      <w:r w:rsidRPr="00330174">
        <w:rPr>
          <w:sz w:val="28"/>
          <w:szCs w:val="28"/>
        </w:rPr>
        <w:t xml:space="preserve"> запланированн</w:t>
      </w:r>
      <w:r w:rsidR="00BA22C4" w:rsidRPr="00330174">
        <w:rPr>
          <w:sz w:val="28"/>
          <w:szCs w:val="28"/>
        </w:rPr>
        <w:t>ых</w:t>
      </w:r>
      <w:r w:rsidRPr="00330174">
        <w:rPr>
          <w:sz w:val="28"/>
          <w:szCs w:val="28"/>
        </w:rPr>
        <w:t xml:space="preserve"> мероприяти</w:t>
      </w:r>
      <w:r w:rsidR="00BA22C4" w:rsidRPr="00330174">
        <w:rPr>
          <w:sz w:val="28"/>
          <w:szCs w:val="28"/>
        </w:rPr>
        <w:t xml:space="preserve">й </w:t>
      </w:r>
      <w:r w:rsidRPr="00330174">
        <w:rPr>
          <w:sz w:val="28"/>
          <w:szCs w:val="28"/>
        </w:rPr>
        <w:t>выполнено</w:t>
      </w:r>
      <w:r w:rsidR="00EE2FFD" w:rsidRPr="00330174">
        <w:rPr>
          <w:sz w:val="28"/>
          <w:szCs w:val="28"/>
        </w:rPr>
        <w:t xml:space="preserve"> </w:t>
      </w:r>
      <w:r w:rsidR="00F344DD">
        <w:rPr>
          <w:sz w:val="28"/>
          <w:szCs w:val="28"/>
        </w:rPr>
        <w:t>10</w:t>
      </w:r>
      <w:r w:rsidRPr="00330174">
        <w:rPr>
          <w:sz w:val="28"/>
          <w:szCs w:val="28"/>
        </w:rPr>
        <w:t>.</w:t>
      </w:r>
      <w:r w:rsidRPr="00F344DD">
        <w:rPr>
          <w:color w:val="000000"/>
          <w:sz w:val="28"/>
          <w:szCs w:val="28"/>
        </w:rPr>
        <w:t xml:space="preserve"> </w:t>
      </w:r>
      <w:proofErr w:type="gramStart"/>
      <w:r w:rsidR="00EA1713">
        <w:rPr>
          <w:color w:val="000000"/>
          <w:sz w:val="28"/>
          <w:szCs w:val="28"/>
        </w:rPr>
        <w:t>П</w:t>
      </w:r>
      <w:r w:rsidR="00DD3240" w:rsidRPr="00DD3240">
        <w:rPr>
          <w:color w:val="000000"/>
          <w:sz w:val="28"/>
          <w:szCs w:val="28"/>
        </w:rPr>
        <w:t>о подпрограмме «</w:t>
      </w:r>
      <w:r w:rsidR="00DD3240" w:rsidRPr="009770C0">
        <w:rPr>
          <w:sz w:val="28"/>
          <w:szCs w:val="28"/>
        </w:rPr>
        <w:t>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</w:t>
      </w:r>
      <w:r w:rsidR="00DD3240" w:rsidRPr="00DD3240">
        <w:rPr>
          <w:color w:val="000000"/>
          <w:sz w:val="28"/>
          <w:szCs w:val="28"/>
        </w:rPr>
        <w:t xml:space="preserve">» </w:t>
      </w:r>
      <w:r w:rsidR="00DD3240" w:rsidRPr="009770C0">
        <w:rPr>
          <w:color w:val="000000"/>
          <w:sz w:val="28"/>
          <w:szCs w:val="28"/>
        </w:rPr>
        <w:t>по мероприятию</w:t>
      </w:r>
      <w:r w:rsidR="00DD3240">
        <w:rPr>
          <w:color w:val="000000"/>
          <w:sz w:val="28"/>
          <w:szCs w:val="28"/>
        </w:rPr>
        <w:t xml:space="preserve"> «</w:t>
      </w:r>
      <w:r w:rsidR="00DD3240" w:rsidRPr="00DD3240">
        <w:rPr>
          <w:color w:val="000000"/>
          <w:sz w:val="28"/>
          <w:szCs w:val="28"/>
        </w:rPr>
        <w:t>Повышение уровня профессионального образования муниципальных служащих Управления сельского хозяйства Азовского немецкого национального муниципального района Омской области</w:t>
      </w:r>
      <w:r w:rsidR="00DD3240">
        <w:rPr>
          <w:color w:val="000000"/>
          <w:sz w:val="28"/>
          <w:szCs w:val="28"/>
        </w:rPr>
        <w:t xml:space="preserve">» </w:t>
      </w:r>
      <w:r w:rsidR="00DD3240" w:rsidRPr="00DD3240">
        <w:rPr>
          <w:color w:val="000000"/>
          <w:sz w:val="28"/>
          <w:szCs w:val="28"/>
        </w:rPr>
        <w:t>по индикатору «Доля сотрудников Управления сельского хозяйства, прошедших профессиональную подготовку, переподготовку и (или) повышение квалификации</w:t>
      </w:r>
      <w:r w:rsidR="00DD3240">
        <w:rPr>
          <w:color w:val="000000"/>
          <w:sz w:val="28"/>
          <w:szCs w:val="28"/>
        </w:rPr>
        <w:t>, процент</w:t>
      </w:r>
      <w:r w:rsidR="00DD3240" w:rsidRPr="00DD3240">
        <w:rPr>
          <w:color w:val="000000"/>
          <w:sz w:val="28"/>
          <w:szCs w:val="28"/>
        </w:rPr>
        <w:t xml:space="preserve">» не достигнуто плановое значение, так как </w:t>
      </w:r>
      <w:r w:rsidR="005F6AF3">
        <w:rPr>
          <w:color w:val="000000"/>
          <w:sz w:val="28"/>
          <w:szCs w:val="28"/>
        </w:rPr>
        <w:t>в 202</w:t>
      </w:r>
      <w:r w:rsidR="007F65C0">
        <w:rPr>
          <w:color w:val="000000"/>
          <w:sz w:val="28"/>
          <w:szCs w:val="28"/>
        </w:rPr>
        <w:t>3</w:t>
      </w:r>
      <w:r w:rsidR="005F6AF3">
        <w:rPr>
          <w:color w:val="000000"/>
          <w:sz w:val="28"/>
          <w:szCs w:val="28"/>
        </w:rPr>
        <w:t xml:space="preserve"> году</w:t>
      </w:r>
      <w:proofErr w:type="gramEnd"/>
      <w:r w:rsidR="005F6AF3">
        <w:rPr>
          <w:color w:val="000000"/>
          <w:sz w:val="28"/>
          <w:szCs w:val="28"/>
        </w:rPr>
        <w:t xml:space="preserve"> курс</w:t>
      </w:r>
      <w:r w:rsidR="001F1073">
        <w:rPr>
          <w:color w:val="000000"/>
          <w:sz w:val="28"/>
          <w:szCs w:val="28"/>
        </w:rPr>
        <w:t>ы</w:t>
      </w:r>
      <w:r w:rsidR="005F6AF3">
        <w:rPr>
          <w:color w:val="000000"/>
          <w:sz w:val="28"/>
          <w:szCs w:val="28"/>
        </w:rPr>
        <w:t xml:space="preserve"> повышения квалификации </w:t>
      </w:r>
      <w:r w:rsidR="001F1073">
        <w:rPr>
          <w:color w:val="000000"/>
          <w:sz w:val="28"/>
          <w:szCs w:val="28"/>
        </w:rPr>
        <w:t xml:space="preserve">прошел </w:t>
      </w:r>
      <w:r w:rsidR="005F6AF3">
        <w:rPr>
          <w:color w:val="000000"/>
          <w:sz w:val="28"/>
          <w:szCs w:val="28"/>
        </w:rPr>
        <w:t>од</w:t>
      </w:r>
      <w:r w:rsidR="001F1073">
        <w:rPr>
          <w:color w:val="000000"/>
          <w:sz w:val="28"/>
          <w:szCs w:val="28"/>
        </w:rPr>
        <w:t>ин</w:t>
      </w:r>
      <w:r w:rsidR="005F6AF3">
        <w:rPr>
          <w:color w:val="000000"/>
          <w:sz w:val="28"/>
          <w:szCs w:val="28"/>
        </w:rPr>
        <w:t xml:space="preserve"> сотрудник</w:t>
      </w:r>
      <w:r w:rsidR="00F344DD">
        <w:rPr>
          <w:color w:val="000000"/>
          <w:sz w:val="28"/>
          <w:szCs w:val="28"/>
        </w:rPr>
        <w:t>.</w:t>
      </w:r>
    </w:p>
    <w:p w:rsidR="003F0088" w:rsidRPr="00F344DD" w:rsidRDefault="003F0088" w:rsidP="005F6AF3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A506E" w:rsidRPr="00EA24A4" w:rsidRDefault="00EA24A4" w:rsidP="00EA24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24A4">
        <w:rPr>
          <w:sz w:val="28"/>
          <w:szCs w:val="28"/>
        </w:rPr>
        <w:t xml:space="preserve">3. </w:t>
      </w:r>
      <w:r w:rsidR="008A506E" w:rsidRPr="00EA24A4">
        <w:rPr>
          <w:sz w:val="28"/>
          <w:szCs w:val="28"/>
        </w:rPr>
        <w:t xml:space="preserve">Причины </w:t>
      </w:r>
      <w:proofErr w:type="spellStart"/>
      <w:r w:rsidR="008A506E" w:rsidRPr="00EA24A4">
        <w:rPr>
          <w:sz w:val="28"/>
          <w:szCs w:val="28"/>
        </w:rPr>
        <w:t>недостижения</w:t>
      </w:r>
      <w:proofErr w:type="spellEnd"/>
      <w:r w:rsidR="008A506E" w:rsidRPr="00EA24A4">
        <w:rPr>
          <w:sz w:val="28"/>
          <w:szCs w:val="28"/>
        </w:rPr>
        <w:t xml:space="preserve"> плановых значений</w:t>
      </w:r>
    </w:p>
    <w:p w:rsidR="008A506E" w:rsidRDefault="008A506E" w:rsidP="00F34BB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24A4">
        <w:rPr>
          <w:sz w:val="28"/>
          <w:szCs w:val="28"/>
        </w:rPr>
        <w:t>ожидаемых результатов реализации муниципальной программы</w:t>
      </w:r>
    </w:p>
    <w:p w:rsidR="00EA24A4" w:rsidRPr="00EA24A4" w:rsidRDefault="00EA24A4" w:rsidP="00F34B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A506E" w:rsidRPr="00EF626A" w:rsidRDefault="008A506E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475">
        <w:rPr>
          <w:sz w:val="28"/>
          <w:szCs w:val="28"/>
        </w:rPr>
        <w:t>Плановые значения ожидаемых результатов реализации муниципальной программы достигнуты</w:t>
      </w:r>
      <w:r w:rsidR="00456D72" w:rsidRPr="00866475">
        <w:rPr>
          <w:sz w:val="28"/>
          <w:szCs w:val="28"/>
        </w:rPr>
        <w:t xml:space="preserve"> (приложение №</w:t>
      </w:r>
      <w:r w:rsidR="005E229D">
        <w:rPr>
          <w:sz w:val="28"/>
          <w:szCs w:val="28"/>
        </w:rPr>
        <w:t xml:space="preserve"> </w:t>
      </w:r>
      <w:r w:rsidR="00456D72" w:rsidRPr="00866475">
        <w:rPr>
          <w:sz w:val="28"/>
          <w:szCs w:val="28"/>
        </w:rPr>
        <w:t>3</w:t>
      </w:r>
      <w:r w:rsidR="00F34BB5">
        <w:rPr>
          <w:sz w:val="28"/>
          <w:szCs w:val="28"/>
        </w:rPr>
        <w:t xml:space="preserve"> к постановлению</w:t>
      </w:r>
      <w:r w:rsidR="00456D72" w:rsidRPr="00866475">
        <w:rPr>
          <w:sz w:val="28"/>
          <w:szCs w:val="28"/>
        </w:rPr>
        <w:t>)</w:t>
      </w:r>
      <w:r w:rsidRPr="00866475">
        <w:rPr>
          <w:sz w:val="28"/>
          <w:szCs w:val="28"/>
        </w:rPr>
        <w:t>.</w:t>
      </w:r>
    </w:p>
    <w:p w:rsidR="002961E6" w:rsidRDefault="002961E6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Pr="00EA24A4" w:rsidRDefault="00EA24A4" w:rsidP="00EA24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24A4">
        <w:rPr>
          <w:sz w:val="28"/>
          <w:szCs w:val="28"/>
        </w:rPr>
        <w:t xml:space="preserve">4. </w:t>
      </w:r>
      <w:r w:rsidR="008A506E" w:rsidRPr="00EA24A4">
        <w:rPr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EA24A4" w:rsidRPr="00EF626A" w:rsidRDefault="00EA24A4" w:rsidP="00EA24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506E" w:rsidRDefault="00995C35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626A">
        <w:rPr>
          <w:sz w:val="28"/>
          <w:szCs w:val="28"/>
        </w:rPr>
        <w:t>В целях повышения эффективности муниципальной программы «</w:t>
      </w:r>
      <w:r w:rsidR="004D6708" w:rsidRPr="00C04CCA">
        <w:rPr>
          <w:sz w:val="28"/>
          <w:szCs w:val="28"/>
        </w:rPr>
        <w:t>Развитие сельского хозяйства и охрана окружающей среды в Азовском немецком национальном муниципальном районе Омской области</w:t>
      </w:r>
      <w:r w:rsidRPr="00EF626A">
        <w:rPr>
          <w:sz w:val="28"/>
          <w:szCs w:val="28"/>
        </w:rPr>
        <w:t>»</w:t>
      </w:r>
      <w:r w:rsidR="00F34BB5">
        <w:rPr>
          <w:sz w:val="28"/>
          <w:szCs w:val="28"/>
        </w:rPr>
        <w:t>,</w:t>
      </w:r>
      <w:r w:rsidRPr="00EF626A">
        <w:rPr>
          <w:sz w:val="28"/>
          <w:szCs w:val="28"/>
        </w:rPr>
        <w:t xml:space="preserve"> </w:t>
      </w:r>
      <w:r w:rsidR="00F34BB5" w:rsidRPr="00F34BB5">
        <w:rPr>
          <w:sz w:val="28"/>
          <w:szCs w:val="28"/>
        </w:rPr>
        <w:t>утвержденн</w:t>
      </w:r>
      <w:r w:rsidR="00F34BB5">
        <w:rPr>
          <w:sz w:val="28"/>
          <w:szCs w:val="28"/>
        </w:rPr>
        <w:t>ой</w:t>
      </w:r>
      <w:r w:rsidR="00F34BB5" w:rsidRPr="00F34BB5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699</w:t>
      </w:r>
      <w:r w:rsidR="00F34BB5">
        <w:rPr>
          <w:sz w:val="28"/>
          <w:szCs w:val="28"/>
        </w:rPr>
        <w:t xml:space="preserve">, </w:t>
      </w:r>
      <w:r w:rsidRPr="00EF626A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F668E">
        <w:rPr>
          <w:sz w:val="28"/>
          <w:szCs w:val="28"/>
        </w:rPr>
        <w:t>4</w:t>
      </w:r>
      <w:r w:rsidRPr="00EF626A">
        <w:rPr>
          <w:sz w:val="28"/>
          <w:szCs w:val="28"/>
        </w:rPr>
        <w:t xml:space="preserve"> – 202</w:t>
      </w:r>
      <w:r w:rsidR="007F668E">
        <w:rPr>
          <w:sz w:val="28"/>
          <w:szCs w:val="28"/>
        </w:rPr>
        <w:t>6</w:t>
      </w:r>
      <w:r w:rsidRPr="00EF626A">
        <w:rPr>
          <w:sz w:val="28"/>
          <w:szCs w:val="28"/>
        </w:rPr>
        <w:t xml:space="preserve"> годы необходимо скорректировать напряженность целевых индикаторов и пересмотреть ожидаемые результаты по годам.</w:t>
      </w:r>
      <w:r w:rsidR="008A506E" w:rsidRPr="00EF626A">
        <w:rPr>
          <w:sz w:val="28"/>
          <w:szCs w:val="28"/>
        </w:rPr>
        <w:t xml:space="preserve"> </w:t>
      </w:r>
    </w:p>
    <w:p w:rsidR="00DF2199" w:rsidRDefault="00DF2199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2199" w:rsidRPr="00EA24A4" w:rsidRDefault="00EA24A4" w:rsidP="00F34BB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24A4">
        <w:rPr>
          <w:sz w:val="28"/>
          <w:szCs w:val="28"/>
        </w:rPr>
        <w:t xml:space="preserve">5. </w:t>
      </w:r>
      <w:r w:rsidR="00DF2199" w:rsidRPr="00EA24A4">
        <w:rPr>
          <w:sz w:val="28"/>
          <w:szCs w:val="28"/>
        </w:rPr>
        <w:t>Выводы об эффективности реализации муниципальной программы и принятое ответственным исполнителем муниципальной программы управленческое решение, сформированное по результатам оценки эффективности реализации муниципальной программы</w:t>
      </w:r>
    </w:p>
    <w:p w:rsidR="00EA24A4" w:rsidRDefault="00EA24A4" w:rsidP="00F34B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2199" w:rsidRDefault="00745293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</w:t>
      </w:r>
      <w:r w:rsidRPr="00B71D95">
        <w:rPr>
          <w:sz w:val="28"/>
          <w:szCs w:val="28"/>
        </w:rPr>
        <w:t>иципальн</w:t>
      </w:r>
      <w:r>
        <w:rPr>
          <w:sz w:val="28"/>
          <w:szCs w:val="28"/>
        </w:rPr>
        <w:t>ая</w:t>
      </w:r>
      <w:r w:rsidRPr="00B71D9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71D95">
        <w:rPr>
          <w:sz w:val="28"/>
          <w:szCs w:val="28"/>
        </w:rPr>
        <w:t xml:space="preserve"> Азовского немецкого национального </w:t>
      </w:r>
      <w:r w:rsidRPr="00B71D95">
        <w:rPr>
          <w:sz w:val="28"/>
          <w:szCs w:val="28"/>
        </w:rPr>
        <w:lastRenderedPageBreak/>
        <w:t xml:space="preserve">муниципального района Омской области </w:t>
      </w:r>
      <w:r w:rsidRPr="00EF626A">
        <w:rPr>
          <w:sz w:val="28"/>
          <w:szCs w:val="28"/>
        </w:rPr>
        <w:t>«</w:t>
      </w:r>
      <w:r w:rsidR="004D6708" w:rsidRPr="00C04CCA">
        <w:rPr>
          <w:sz w:val="28"/>
          <w:szCs w:val="28"/>
        </w:rPr>
        <w:t>Развитие сельского хозяйства и охрана окружающей среды в Азовском немецком национальном муниципальном районе Омской области</w:t>
      </w:r>
      <w:r w:rsidRPr="00EF626A">
        <w:rPr>
          <w:sz w:val="28"/>
          <w:szCs w:val="28"/>
        </w:rPr>
        <w:t>»</w:t>
      </w:r>
      <w:r w:rsidR="00F34BB5">
        <w:rPr>
          <w:sz w:val="28"/>
          <w:szCs w:val="28"/>
        </w:rPr>
        <w:t>,</w:t>
      </w:r>
      <w:r w:rsidRPr="00EF626A">
        <w:rPr>
          <w:sz w:val="28"/>
          <w:szCs w:val="28"/>
        </w:rPr>
        <w:t xml:space="preserve"> </w:t>
      </w:r>
      <w:r w:rsidR="00F34BB5" w:rsidRPr="00F34BB5">
        <w:rPr>
          <w:sz w:val="28"/>
          <w:szCs w:val="28"/>
        </w:rPr>
        <w:t>утвержденн</w:t>
      </w:r>
      <w:r w:rsidR="00F34BB5">
        <w:rPr>
          <w:sz w:val="28"/>
          <w:szCs w:val="28"/>
        </w:rPr>
        <w:t>ая</w:t>
      </w:r>
      <w:r w:rsidR="00F34BB5" w:rsidRPr="00F34BB5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699</w:t>
      </w:r>
      <w:r w:rsidR="00F34BB5">
        <w:rPr>
          <w:sz w:val="28"/>
          <w:szCs w:val="28"/>
        </w:rPr>
        <w:t xml:space="preserve">, </w:t>
      </w:r>
      <w:r w:rsidRPr="009B30B5">
        <w:rPr>
          <w:sz w:val="28"/>
          <w:szCs w:val="28"/>
        </w:rPr>
        <w:t>по итогам оценки 202</w:t>
      </w:r>
      <w:r w:rsidR="007F668E">
        <w:rPr>
          <w:sz w:val="28"/>
          <w:szCs w:val="28"/>
        </w:rPr>
        <w:t>3</w:t>
      </w:r>
      <w:r w:rsidRPr="009B30B5">
        <w:rPr>
          <w:sz w:val="28"/>
          <w:szCs w:val="28"/>
        </w:rPr>
        <w:t xml:space="preserve"> года </w:t>
      </w:r>
      <w:r w:rsidRPr="00330174">
        <w:rPr>
          <w:sz w:val="28"/>
          <w:szCs w:val="28"/>
        </w:rPr>
        <w:t>эффективна</w:t>
      </w:r>
      <w:r w:rsidRPr="009B30B5">
        <w:rPr>
          <w:sz w:val="28"/>
          <w:szCs w:val="28"/>
        </w:rPr>
        <w:t>.</w:t>
      </w:r>
      <w:r w:rsidR="0071248C" w:rsidRPr="009B30B5">
        <w:rPr>
          <w:sz w:val="28"/>
          <w:szCs w:val="28"/>
        </w:rPr>
        <w:t xml:space="preserve"> Эффективность программы составляет </w:t>
      </w:r>
      <w:r w:rsidR="009B30B5" w:rsidRPr="00330174">
        <w:rPr>
          <w:sz w:val="28"/>
          <w:szCs w:val="28"/>
        </w:rPr>
        <w:t>9</w:t>
      </w:r>
      <w:r w:rsidR="00EA1713">
        <w:rPr>
          <w:sz w:val="28"/>
          <w:szCs w:val="28"/>
        </w:rPr>
        <w:t>9</w:t>
      </w:r>
      <w:r w:rsidR="009B30B5" w:rsidRPr="00330174">
        <w:rPr>
          <w:sz w:val="28"/>
          <w:szCs w:val="28"/>
        </w:rPr>
        <w:t>,1</w:t>
      </w:r>
      <w:r w:rsidR="00EA1713">
        <w:rPr>
          <w:sz w:val="28"/>
          <w:szCs w:val="28"/>
        </w:rPr>
        <w:t>7</w:t>
      </w:r>
      <w:r w:rsidR="0071248C" w:rsidRPr="00330174">
        <w:rPr>
          <w:sz w:val="28"/>
          <w:szCs w:val="28"/>
        </w:rPr>
        <w:t xml:space="preserve"> %</w:t>
      </w:r>
      <w:r w:rsidR="0071248C" w:rsidRPr="009B30B5">
        <w:rPr>
          <w:sz w:val="28"/>
          <w:szCs w:val="28"/>
        </w:rPr>
        <w:t xml:space="preserve"> и признается </w:t>
      </w:r>
      <w:r w:rsidR="00EA1713">
        <w:rPr>
          <w:sz w:val="28"/>
          <w:szCs w:val="28"/>
        </w:rPr>
        <w:t>высокой</w:t>
      </w:r>
      <w:r w:rsidR="0071248C" w:rsidRPr="009B30B5">
        <w:rPr>
          <w:sz w:val="28"/>
          <w:szCs w:val="28"/>
        </w:rPr>
        <w:t>. Следовательно, реализация программы на очередной период 202</w:t>
      </w:r>
      <w:r w:rsidR="007F668E">
        <w:rPr>
          <w:sz w:val="28"/>
          <w:szCs w:val="28"/>
        </w:rPr>
        <w:t>4</w:t>
      </w:r>
      <w:r w:rsidR="0071248C" w:rsidRPr="009B30B5">
        <w:rPr>
          <w:sz w:val="28"/>
          <w:szCs w:val="28"/>
        </w:rPr>
        <w:t xml:space="preserve"> год будет продолжена.</w:t>
      </w:r>
    </w:p>
    <w:p w:rsidR="00DF2199" w:rsidRDefault="00DF2199" w:rsidP="00DF2199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sectPr w:rsidR="00DF2199" w:rsidSect="003F0088">
      <w:footerReference w:type="even" r:id="rId11"/>
      <w:footerReference w:type="default" r:id="rId12"/>
      <w:footnotePr>
        <w:pos w:val="beneathText"/>
      </w:footnotePr>
      <w:pgSz w:w="11905" w:h="16837"/>
      <w:pgMar w:top="851" w:right="1134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D33" w:rsidRDefault="00D12D33">
      <w:r>
        <w:separator/>
      </w:r>
    </w:p>
  </w:endnote>
  <w:endnote w:type="continuationSeparator" w:id="0">
    <w:p w:rsidR="00D12D33" w:rsidRDefault="00D12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33" w:rsidRDefault="00CD694C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D12D33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12D33" w:rsidRDefault="00D12D33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33" w:rsidRDefault="00CD694C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D12D33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213EB">
      <w:rPr>
        <w:rStyle w:val="af0"/>
        <w:noProof/>
      </w:rPr>
      <w:t>2</w:t>
    </w:r>
    <w:r>
      <w:rPr>
        <w:rStyle w:val="af0"/>
      </w:rPr>
      <w:fldChar w:fldCharType="end"/>
    </w:r>
  </w:p>
  <w:p w:rsidR="00D12D33" w:rsidRDefault="00CD694C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D12D33" w:rsidRPr="00E75BFA" w:rsidRDefault="00D12D33" w:rsidP="00E75BF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D33" w:rsidRDefault="00D12D33">
      <w:r>
        <w:separator/>
      </w:r>
    </w:p>
  </w:footnote>
  <w:footnote w:type="continuationSeparator" w:id="0">
    <w:p w:rsidR="00D12D33" w:rsidRDefault="00D12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F96640"/>
    <w:multiLevelType w:val="hybridMultilevel"/>
    <w:tmpl w:val="3EB4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5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0"/>
  </w:num>
  <w:num w:numId="10">
    <w:abstractNumId w:val="5"/>
  </w:num>
  <w:num w:numId="11">
    <w:abstractNumId w:val="26"/>
  </w:num>
  <w:num w:numId="12">
    <w:abstractNumId w:val="10"/>
  </w:num>
  <w:num w:numId="13">
    <w:abstractNumId w:val="16"/>
  </w:num>
  <w:num w:numId="14">
    <w:abstractNumId w:val="25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15"/>
  </w:num>
  <w:num w:numId="20">
    <w:abstractNumId w:val="9"/>
  </w:num>
  <w:num w:numId="21">
    <w:abstractNumId w:val="13"/>
  </w:num>
  <w:num w:numId="22">
    <w:abstractNumId w:val="21"/>
  </w:num>
  <w:num w:numId="23">
    <w:abstractNumId w:val="12"/>
  </w:num>
  <w:num w:numId="24">
    <w:abstractNumId w:val="23"/>
  </w:num>
  <w:num w:numId="25">
    <w:abstractNumId w:val="24"/>
  </w:num>
  <w:num w:numId="26">
    <w:abstractNumId w:val="8"/>
  </w:num>
  <w:num w:numId="27">
    <w:abstractNumId w:val="27"/>
  </w:num>
  <w:num w:numId="28">
    <w:abstractNumId w:val="6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680A"/>
    <w:rsid w:val="00007022"/>
    <w:rsid w:val="00010607"/>
    <w:rsid w:val="000153A3"/>
    <w:rsid w:val="00020B1B"/>
    <w:rsid w:val="00026773"/>
    <w:rsid w:val="000267AC"/>
    <w:rsid w:val="00042E05"/>
    <w:rsid w:val="00045201"/>
    <w:rsid w:val="000513FA"/>
    <w:rsid w:val="0005542E"/>
    <w:rsid w:val="00056241"/>
    <w:rsid w:val="000645D7"/>
    <w:rsid w:val="00084DD9"/>
    <w:rsid w:val="00087F92"/>
    <w:rsid w:val="00090865"/>
    <w:rsid w:val="000A2943"/>
    <w:rsid w:val="000A3471"/>
    <w:rsid w:val="000B1BBD"/>
    <w:rsid w:val="000C377A"/>
    <w:rsid w:val="000D3384"/>
    <w:rsid w:val="000E10E9"/>
    <w:rsid w:val="000E4D39"/>
    <w:rsid w:val="000F16CA"/>
    <w:rsid w:val="000F6EEA"/>
    <w:rsid w:val="00104486"/>
    <w:rsid w:val="00105597"/>
    <w:rsid w:val="00105D90"/>
    <w:rsid w:val="001065AE"/>
    <w:rsid w:val="00107399"/>
    <w:rsid w:val="0011012F"/>
    <w:rsid w:val="00116546"/>
    <w:rsid w:val="001200F1"/>
    <w:rsid w:val="0012446E"/>
    <w:rsid w:val="001337CF"/>
    <w:rsid w:val="00133FF5"/>
    <w:rsid w:val="001450F8"/>
    <w:rsid w:val="00151A13"/>
    <w:rsid w:val="001564DC"/>
    <w:rsid w:val="00160152"/>
    <w:rsid w:val="001705D3"/>
    <w:rsid w:val="00170FEA"/>
    <w:rsid w:val="001801BE"/>
    <w:rsid w:val="00180D80"/>
    <w:rsid w:val="00182383"/>
    <w:rsid w:val="00192D15"/>
    <w:rsid w:val="001A3644"/>
    <w:rsid w:val="001A3E6C"/>
    <w:rsid w:val="001A44C2"/>
    <w:rsid w:val="001C2021"/>
    <w:rsid w:val="001C383B"/>
    <w:rsid w:val="001C5C53"/>
    <w:rsid w:val="001D3CF2"/>
    <w:rsid w:val="001D7076"/>
    <w:rsid w:val="001E5064"/>
    <w:rsid w:val="001F1073"/>
    <w:rsid w:val="00200DAA"/>
    <w:rsid w:val="00202EB1"/>
    <w:rsid w:val="002034C0"/>
    <w:rsid w:val="00207FED"/>
    <w:rsid w:val="0021048F"/>
    <w:rsid w:val="00216D6B"/>
    <w:rsid w:val="00220FEC"/>
    <w:rsid w:val="002316CF"/>
    <w:rsid w:val="0023551E"/>
    <w:rsid w:val="002405DF"/>
    <w:rsid w:val="002524E3"/>
    <w:rsid w:val="00254191"/>
    <w:rsid w:val="00255A3D"/>
    <w:rsid w:val="002578C0"/>
    <w:rsid w:val="00261D3D"/>
    <w:rsid w:val="002646F0"/>
    <w:rsid w:val="002719C0"/>
    <w:rsid w:val="00272B1B"/>
    <w:rsid w:val="002759E9"/>
    <w:rsid w:val="002772CF"/>
    <w:rsid w:val="00282C0B"/>
    <w:rsid w:val="0028315D"/>
    <w:rsid w:val="00291642"/>
    <w:rsid w:val="002946FC"/>
    <w:rsid w:val="002961E6"/>
    <w:rsid w:val="002971FE"/>
    <w:rsid w:val="00297972"/>
    <w:rsid w:val="002A0395"/>
    <w:rsid w:val="002A3B83"/>
    <w:rsid w:val="002A4E41"/>
    <w:rsid w:val="002A4F1D"/>
    <w:rsid w:val="002C2423"/>
    <w:rsid w:val="002C46AB"/>
    <w:rsid w:val="002C6974"/>
    <w:rsid w:val="002D0F93"/>
    <w:rsid w:val="002D1AE4"/>
    <w:rsid w:val="002E1BCD"/>
    <w:rsid w:val="002E1C0C"/>
    <w:rsid w:val="002E2AE4"/>
    <w:rsid w:val="002E2F13"/>
    <w:rsid w:val="002E3046"/>
    <w:rsid w:val="002E45D8"/>
    <w:rsid w:val="002E5A06"/>
    <w:rsid w:val="002F20A3"/>
    <w:rsid w:val="002F467F"/>
    <w:rsid w:val="002F7C06"/>
    <w:rsid w:val="002F7F34"/>
    <w:rsid w:val="00310276"/>
    <w:rsid w:val="003131D4"/>
    <w:rsid w:val="003133C8"/>
    <w:rsid w:val="0032088A"/>
    <w:rsid w:val="00326582"/>
    <w:rsid w:val="00330174"/>
    <w:rsid w:val="00330458"/>
    <w:rsid w:val="00331E99"/>
    <w:rsid w:val="003409AC"/>
    <w:rsid w:val="00343524"/>
    <w:rsid w:val="00343878"/>
    <w:rsid w:val="003468D1"/>
    <w:rsid w:val="00350C99"/>
    <w:rsid w:val="003669E5"/>
    <w:rsid w:val="00377DD7"/>
    <w:rsid w:val="00385604"/>
    <w:rsid w:val="003A22A8"/>
    <w:rsid w:val="003C73DA"/>
    <w:rsid w:val="003D36C8"/>
    <w:rsid w:val="003D6B0C"/>
    <w:rsid w:val="003D7BA2"/>
    <w:rsid w:val="003E3B04"/>
    <w:rsid w:val="003E7B3C"/>
    <w:rsid w:val="003F0088"/>
    <w:rsid w:val="003F00D2"/>
    <w:rsid w:val="003F0AD5"/>
    <w:rsid w:val="003F4C82"/>
    <w:rsid w:val="003F5071"/>
    <w:rsid w:val="003F5499"/>
    <w:rsid w:val="003F70B3"/>
    <w:rsid w:val="00406BE8"/>
    <w:rsid w:val="0041206F"/>
    <w:rsid w:val="0041576C"/>
    <w:rsid w:val="00424B46"/>
    <w:rsid w:val="00432154"/>
    <w:rsid w:val="00440326"/>
    <w:rsid w:val="0044777A"/>
    <w:rsid w:val="00447D97"/>
    <w:rsid w:val="004504DD"/>
    <w:rsid w:val="00456D72"/>
    <w:rsid w:val="0045736C"/>
    <w:rsid w:val="0046642E"/>
    <w:rsid w:val="00477615"/>
    <w:rsid w:val="00484A69"/>
    <w:rsid w:val="00485EB8"/>
    <w:rsid w:val="004A0C20"/>
    <w:rsid w:val="004A49D3"/>
    <w:rsid w:val="004A5D01"/>
    <w:rsid w:val="004B1498"/>
    <w:rsid w:val="004B6FF5"/>
    <w:rsid w:val="004C0E82"/>
    <w:rsid w:val="004C3AF8"/>
    <w:rsid w:val="004C4B68"/>
    <w:rsid w:val="004D2414"/>
    <w:rsid w:val="004D44FD"/>
    <w:rsid w:val="004D6708"/>
    <w:rsid w:val="004F1546"/>
    <w:rsid w:val="004F1633"/>
    <w:rsid w:val="0050037D"/>
    <w:rsid w:val="00504048"/>
    <w:rsid w:val="00520618"/>
    <w:rsid w:val="005215DA"/>
    <w:rsid w:val="00524AD9"/>
    <w:rsid w:val="005274F5"/>
    <w:rsid w:val="00545380"/>
    <w:rsid w:val="00555548"/>
    <w:rsid w:val="005557B0"/>
    <w:rsid w:val="00555A16"/>
    <w:rsid w:val="00556C73"/>
    <w:rsid w:val="00556F55"/>
    <w:rsid w:val="0056153A"/>
    <w:rsid w:val="00562DAF"/>
    <w:rsid w:val="00564D3B"/>
    <w:rsid w:val="005703E2"/>
    <w:rsid w:val="005826CD"/>
    <w:rsid w:val="00586E01"/>
    <w:rsid w:val="0059295B"/>
    <w:rsid w:val="00593271"/>
    <w:rsid w:val="005A0290"/>
    <w:rsid w:val="005A1B46"/>
    <w:rsid w:val="005A5975"/>
    <w:rsid w:val="005A6657"/>
    <w:rsid w:val="005C4118"/>
    <w:rsid w:val="005E0592"/>
    <w:rsid w:val="005E229D"/>
    <w:rsid w:val="005E34FB"/>
    <w:rsid w:val="005E513A"/>
    <w:rsid w:val="005E5405"/>
    <w:rsid w:val="005F1FBC"/>
    <w:rsid w:val="005F5508"/>
    <w:rsid w:val="005F6AF3"/>
    <w:rsid w:val="00612BF6"/>
    <w:rsid w:val="0061573D"/>
    <w:rsid w:val="00616ED7"/>
    <w:rsid w:val="006276CF"/>
    <w:rsid w:val="00632E54"/>
    <w:rsid w:val="00636CA8"/>
    <w:rsid w:val="00637861"/>
    <w:rsid w:val="00642BE6"/>
    <w:rsid w:val="00651A98"/>
    <w:rsid w:val="00654B77"/>
    <w:rsid w:val="00676FA1"/>
    <w:rsid w:val="00682442"/>
    <w:rsid w:val="006975EC"/>
    <w:rsid w:val="006A66A8"/>
    <w:rsid w:val="006B12EF"/>
    <w:rsid w:val="006E29AD"/>
    <w:rsid w:val="006E6C6E"/>
    <w:rsid w:val="006F14DB"/>
    <w:rsid w:val="006F74B1"/>
    <w:rsid w:val="006F7990"/>
    <w:rsid w:val="007002B3"/>
    <w:rsid w:val="007038C4"/>
    <w:rsid w:val="0071248C"/>
    <w:rsid w:val="007130AE"/>
    <w:rsid w:val="00726007"/>
    <w:rsid w:val="0073362E"/>
    <w:rsid w:val="00740384"/>
    <w:rsid w:val="0074198B"/>
    <w:rsid w:val="00741C70"/>
    <w:rsid w:val="00745293"/>
    <w:rsid w:val="00746BE8"/>
    <w:rsid w:val="0074709A"/>
    <w:rsid w:val="00751A1B"/>
    <w:rsid w:val="0076640C"/>
    <w:rsid w:val="00785948"/>
    <w:rsid w:val="007868B4"/>
    <w:rsid w:val="00786C75"/>
    <w:rsid w:val="0079422D"/>
    <w:rsid w:val="007A47D4"/>
    <w:rsid w:val="007A4CAE"/>
    <w:rsid w:val="007A505E"/>
    <w:rsid w:val="007A5A37"/>
    <w:rsid w:val="007C5EBB"/>
    <w:rsid w:val="007C6C0E"/>
    <w:rsid w:val="007D08BA"/>
    <w:rsid w:val="007D1921"/>
    <w:rsid w:val="007E4DD1"/>
    <w:rsid w:val="007F1855"/>
    <w:rsid w:val="007F5A98"/>
    <w:rsid w:val="007F65C0"/>
    <w:rsid w:val="007F668E"/>
    <w:rsid w:val="00800B89"/>
    <w:rsid w:val="00800BB6"/>
    <w:rsid w:val="0080576F"/>
    <w:rsid w:val="0080582E"/>
    <w:rsid w:val="008106D1"/>
    <w:rsid w:val="00813556"/>
    <w:rsid w:val="00815A9C"/>
    <w:rsid w:val="00821200"/>
    <w:rsid w:val="00821F48"/>
    <w:rsid w:val="00831FE5"/>
    <w:rsid w:val="0083595C"/>
    <w:rsid w:val="008459B3"/>
    <w:rsid w:val="008464EE"/>
    <w:rsid w:val="0086268D"/>
    <w:rsid w:val="00863E70"/>
    <w:rsid w:val="00866475"/>
    <w:rsid w:val="00881992"/>
    <w:rsid w:val="00884C94"/>
    <w:rsid w:val="00887EB0"/>
    <w:rsid w:val="008A1F16"/>
    <w:rsid w:val="008A506E"/>
    <w:rsid w:val="008A50B3"/>
    <w:rsid w:val="008A517E"/>
    <w:rsid w:val="008A577C"/>
    <w:rsid w:val="008B1D34"/>
    <w:rsid w:val="008B2259"/>
    <w:rsid w:val="008B2817"/>
    <w:rsid w:val="008B4275"/>
    <w:rsid w:val="008B4F5A"/>
    <w:rsid w:val="008B526A"/>
    <w:rsid w:val="008C1C92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2066"/>
    <w:rsid w:val="0090564D"/>
    <w:rsid w:val="00910F4A"/>
    <w:rsid w:val="00911939"/>
    <w:rsid w:val="00926F58"/>
    <w:rsid w:val="00927549"/>
    <w:rsid w:val="00930138"/>
    <w:rsid w:val="0094106D"/>
    <w:rsid w:val="009455F9"/>
    <w:rsid w:val="00945B94"/>
    <w:rsid w:val="0094767E"/>
    <w:rsid w:val="00950249"/>
    <w:rsid w:val="00950D97"/>
    <w:rsid w:val="0095159E"/>
    <w:rsid w:val="00956ED5"/>
    <w:rsid w:val="00962BB7"/>
    <w:rsid w:val="00964C9B"/>
    <w:rsid w:val="0096784C"/>
    <w:rsid w:val="00972C38"/>
    <w:rsid w:val="009770C0"/>
    <w:rsid w:val="00980691"/>
    <w:rsid w:val="00981879"/>
    <w:rsid w:val="00981CB4"/>
    <w:rsid w:val="0098377E"/>
    <w:rsid w:val="0098438E"/>
    <w:rsid w:val="009955AE"/>
    <w:rsid w:val="00995C35"/>
    <w:rsid w:val="009A687E"/>
    <w:rsid w:val="009A7D50"/>
    <w:rsid w:val="009B30B5"/>
    <w:rsid w:val="009B5456"/>
    <w:rsid w:val="009B6F9A"/>
    <w:rsid w:val="009C21FB"/>
    <w:rsid w:val="009C47A1"/>
    <w:rsid w:val="009D59F6"/>
    <w:rsid w:val="009D7A0E"/>
    <w:rsid w:val="009E24A9"/>
    <w:rsid w:val="009E54B9"/>
    <w:rsid w:val="009E6DF0"/>
    <w:rsid w:val="009F2BC6"/>
    <w:rsid w:val="009F2F5E"/>
    <w:rsid w:val="009F4BE1"/>
    <w:rsid w:val="009F7A16"/>
    <w:rsid w:val="00A00404"/>
    <w:rsid w:val="00A00CB2"/>
    <w:rsid w:val="00A01C7D"/>
    <w:rsid w:val="00A04A83"/>
    <w:rsid w:val="00A05AB2"/>
    <w:rsid w:val="00A1269A"/>
    <w:rsid w:val="00A131F9"/>
    <w:rsid w:val="00A1576B"/>
    <w:rsid w:val="00A17458"/>
    <w:rsid w:val="00A2059E"/>
    <w:rsid w:val="00A241A5"/>
    <w:rsid w:val="00A248A9"/>
    <w:rsid w:val="00A2798C"/>
    <w:rsid w:val="00A27B39"/>
    <w:rsid w:val="00A3098F"/>
    <w:rsid w:val="00A44A8A"/>
    <w:rsid w:val="00A4772B"/>
    <w:rsid w:val="00A516E6"/>
    <w:rsid w:val="00A526A4"/>
    <w:rsid w:val="00A54F9F"/>
    <w:rsid w:val="00A557F0"/>
    <w:rsid w:val="00A57ABF"/>
    <w:rsid w:val="00A66083"/>
    <w:rsid w:val="00A76413"/>
    <w:rsid w:val="00A80A37"/>
    <w:rsid w:val="00A814FF"/>
    <w:rsid w:val="00A86898"/>
    <w:rsid w:val="00A901B8"/>
    <w:rsid w:val="00A9072D"/>
    <w:rsid w:val="00A90D20"/>
    <w:rsid w:val="00A91DA1"/>
    <w:rsid w:val="00A9380A"/>
    <w:rsid w:val="00A95180"/>
    <w:rsid w:val="00A970F6"/>
    <w:rsid w:val="00AB0238"/>
    <w:rsid w:val="00AC6A05"/>
    <w:rsid w:val="00AD3E02"/>
    <w:rsid w:val="00AD7DE3"/>
    <w:rsid w:val="00AE14E2"/>
    <w:rsid w:val="00AE1722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27D95"/>
    <w:rsid w:val="00B435D7"/>
    <w:rsid w:val="00B53B59"/>
    <w:rsid w:val="00B60257"/>
    <w:rsid w:val="00B6482F"/>
    <w:rsid w:val="00B71D95"/>
    <w:rsid w:val="00B831A8"/>
    <w:rsid w:val="00B8540A"/>
    <w:rsid w:val="00B85636"/>
    <w:rsid w:val="00B91327"/>
    <w:rsid w:val="00B94335"/>
    <w:rsid w:val="00B957E4"/>
    <w:rsid w:val="00B96F45"/>
    <w:rsid w:val="00BA22C4"/>
    <w:rsid w:val="00BB1882"/>
    <w:rsid w:val="00BB5F24"/>
    <w:rsid w:val="00BB661B"/>
    <w:rsid w:val="00BF25CE"/>
    <w:rsid w:val="00BF2736"/>
    <w:rsid w:val="00C01E8A"/>
    <w:rsid w:val="00C04CCA"/>
    <w:rsid w:val="00C10C3D"/>
    <w:rsid w:val="00C11C8A"/>
    <w:rsid w:val="00C11FCA"/>
    <w:rsid w:val="00C1271F"/>
    <w:rsid w:val="00C1425B"/>
    <w:rsid w:val="00C1798D"/>
    <w:rsid w:val="00C20E46"/>
    <w:rsid w:val="00C22D98"/>
    <w:rsid w:val="00C231EC"/>
    <w:rsid w:val="00C238A7"/>
    <w:rsid w:val="00C25C65"/>
    <w:rsid w:val="00C305CB"/>
    <w:rsid w:val="00C34277"/>
    <w:rsid w:val="00C34837"/>
    <w:rsid w:val="00C451F5"/>
    <w:rsid w:val="00C5485A"/>
    <w:rsid w:val="00C55DD5"/>
    <w:rsid w:val="00C60CC0"/>
    <w:rsid w:val="00C62732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1979"/>
    <w:rsid w:val="00C920DE"/>
    <w:rsid w:val="00C96679"/>
    <w:rsid w:val="00CA51C0"/>
    <w:rsid w:val="00CA6EB4"/>
    <w:rsid w:val="00CA7BF1"/>
    <w:rsid w:val="00CB1FBE"/>
    <w:rsid w:val="00CB6302"/>
    <w:rsid w:val="00CC2180"/>
    <w:rsid w:val="00CC30C3"/>
    <w:rsid w:val="00CD4D4C"/>
    <w:rsid w:val="00CD694C"/>
    <w:rsid w:val="00CE1EE5"/>
    <w:rsid w:val="00CE2565"/>
    <w:rsid w:val="00CE2719"/>
    <w:rsid w:val="00CF1069"/>
    <w:rsid w:val="00D041FE"/>
    <w:rsid w:val="00D11F59"/>
    <w:rsid w:val="00D12D33"/>
    <w:rsid w:val="00D3520E"/>
    <w:rsid w:val="00D35EB8"/>
    <w:rsid w:val="00D41C95"/>
    <w:rsid w:val="00D518BB"/>
    <w:rsid w:val="00D53A2E"/>
    <w:rsid w:val="00D570E2"/>
    <w:rsid w:val="00D65282"/>
    <w:rsid w:val="00D679B9"/>
    <w:rsid w:val="00D806EB"/>
    <w:rsid w:val="00D86397"/>
    <w:rsid w:val="00D871A7"/>
    <w:rsid w:val="00D965D7"/>
    <w:rsid w:val="00DA0C04"/>
    <w:rsid w:val="00DA318F"/>
    <w:rsid w:val="00DA3E71"/>
    <w:rsid w:val="00DC1CD2"/>
    <w:rsid w:val="00DC42F1"/>
    <w:rsid w:val="00DC476D"/>
    <w:rsid w:val="00DC4963"/>
    <w:rsid w:val="00DC5DFB"/>
    <w:rsid w:val="00DD3240"/>
    <w:rsid w:val="00DD3B9C"/>
    <w:rsid w:val="00DD75AA"/>
    <w:rsid w:val="00DE2D8E"/>
    <w:rsid w:val="00DE7123"/>
    <w:rsid w:val="00DF1DF5"/>
    <w:rsid w:val="00DF2199"/>
    <w:rsid w:val="00E00406"/>
    <w:rsid w:val="00E01DA9"/>
    <w:rsid w:val="00E05DFF"/>
    <w:rsid w:val="00E12AB5"/>
    <w:rsid w:val="00E12FE8"/>
    <w:rsid w:val="00E15250"/>
    <w:rsid w:val="00E1729A"/>
    <w:rsid w:val="00E25A9A"/>
    <w:rsid w:val="00E344FE"/>
    <w:rsid w:val="00E36F41"/>
    <w:rsid w:val="00E46258"/>
    <w:rsid w:val="00E51090"/>
    <w:rsid w:val="00E56AA3"/>
    <w:rsid w:val="00E57062"/>
    <w:rsid w:val="00E6296D"/>
    <w:rsid w:val="00E631A0"/>
    <w:rsid w:val="00E73826"/>
    <w:rsid w:val="00E75BFA"/>
    <w:rsid w:val="00E8090D"/>
    <w:rsid w:val="00E84C61"/>
    <w:rsid w:val="00E97685"/>
    <w:rsid w:val="00EA1713"/>
    <w:rsid w:val="00EA24A4"/>
    <w:rsid w:val="00EB2198"/>
    <w:rsid w:val="00EB2DFF"/>
    <w:rsid w:val="00EB3978"/>
    <w:rsid w:val="00EB450F"/>
    <w:rsid w:val="00EB457D"/>
    <w:rsid w:val="00EC37AA"/>
    <w:rsid w:val="00EC4F26"/>
    <w:rsid w:val="00EC6BE5"/>
    <w:rsid w:val="00EE2FFD"/>
    <w:rsid w:val="00EE33A1"/>
    <w:rsid w:val="00EF0D64"/>
    <w:rsid w:val="00EF2A28"/>
    <w:rsid w:val="00EF2BD3"/>
    <w:rsid w:val="00EF4BB4"/>
    <w:rsid w:val="00EF626A"/>
    <w:rsid w:val="00F00B21"/>
    <w:rsid w:val="00F11131"/>
    <w:rsid w:val="00F213EB"/>
    <w:rsid w:val="00F30D90"/>
    <w:rsid w:val="00F344DD"/>
    <w:rsid w:val="00F34BB5"/>
    <w:rsid w:val="00F37CB0"/>
    <w:rsid w:val="00F4777D"/>
    <w:rsid w:val="00F5013B"/>
    <w:rsid w:val="00F52B91"/>
    <w:rsid w:val="00F52C5B"/>
    <w:rsid w:val="00F6161E"/>
    <w:rsid w:val="00F633BE"/>
    <w:rsid w:val="00F6370B"/>
    <w:rsid w:val="00F74997"/>
    <w:rsid w:val="00F7507E"/>
    <w:rsid w:val="00F75648"/>
    <w:rsid w:val="00F77DD0"/>
    <w:rsid w:val="00F85634"/>
    <w:rsid w:val="00F95661"/>
    <w:rsid w:val="00F97F03"/>
    <w:rsid w:val="00FA0969"/>
    <w:rsid w:val="00FA72FB"/>
    <w:rsid w:val="00FB0978"/>
    <w:rsid w:val="00FB6B49"/>
    <w:rsid w:val="00FC496A"/>
    <w:rsid w:val="00FC4C93"/>
    <w:rsid w:val="00FC4E5E"/>
    <w:rsid w:val="00FC5AE3"/>
    <w:rsid w:val="00FC7DD5"/>
    <w:rsid w:val="00FD06D2"/>
    <w:rsid w:val="00FD56C6"/>
    <w:rsid w:val="00FD692D"/>
    <w:rsid w:val="00FD7900"/>
    <w:rsid w:val="00FE19F6"/>
    <w:rsid w:val="00FE3168"/>
    <w:rsid w:val="00FE38D6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7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91979"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C91979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C91979"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C91979"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  <w:rsid w:val="00C91979"/>
  </w:style>
  <w:style w:type="character" w:customStyle="1" w:styleId="WW-Absatz-Standardschriftart">
    <w:name w:val="WW-Absatz-Standardschriftart"/>
    <w:rsid w:val="00C91979"/>
  </w:style>
  <w:style w:type="character" w:customStyle="1" w:styleId="WW-Absatz-Standardschriftart1">
    <w:name w:val="WW-Absatz-Standardschriftart1"/>
    <w:rsid w:val="00C91979"/>
  </w:style>
  <w:style w:type="character" w:customStyle="1" w:styleId="WW-Absatz-Standardschriftart11">
    <w:name w:val="WW-Absatz-Standardschriftart11"/>
    <w:rsid w:val="00C91979"/>
  </w:style>
  <w:style w:type="character" w:customStyle="1" w:styleId="WW-Absatz-Standardschriftart111">
    <w:name w:val="WW-Absatz-Standardschriftart111"/>
    <w:rsid w:val="00C91979"/>
  </w:style>
  <w:style w:type="character" w:customStyle="1" w:styleId="WW-Absatz-Standardschriftart1111">
    <w:name w:val="WW-Absatz-Standardschriftart1111"/>
    <w:rsid w:val="00C91979"/>
  </w:style>
  <w:style w:type="character" w:customStyle="1" w:styleId="WW-Absatz-Standardschriftart11111">
    <w:name w:val="WW-Absatz-Standardschriftart11111"/>
    <w:rsid w:val="00C91979"/>
  </w:style>
  <w:style w:type="character" w:customStyle="1" w:styleId="WW-Absatz-Standardschriftart111111">
    <w:name w:val="WW-Absatz-Standardschriftart111111"/>
    <w:rsid w:val="00C91979"/>
  </w:style>
  <w:style w:type="character" w:customStyle="1" w:styleId="WW-Absatz-Standardschriftart1111111">
    <w:name w:val="WW-Absatz-Standardschriftart1111111"/>
    <w:rsid w:val="00C91979"/>
  </w:style>
  <w:style w:type="character" w:customStyle="1" w:styleId="WW-Absatz-Standardschriftart11111111">
    <w:name w:val="WW-Absatz-Standardschriftart11111111"/>
    <w:rsid w:val="00C91979"/>
  </w:style>
  <w:style w:type="character" w:customStyle="1" w:styleId="WW-Absatz-Standardschriftart111111111">
    <w:name w:val="WW-Absatz-Standardschriftart111111111"/>
    <w:rsid w:val="00C91979"/>
  </w:style>
  <w:style w:type="character" w:customStyle="1" w:styleId="WW-Absatz-Standardschriftart1111111111">
    <w:name w:val="WW-Absatz-Standardschriftart1111111111"/>
    <w:rsid w:val="00C91979"/>
  </w:style>
  <w:style w:type="character" w:customStyle="1" w:styleId="WW-Absatz-Standardschriftart11111111111">
    <w:name w:val="WW-Absatz-Standardschriftart11111111111"/>
    <w:rsid w:val="00C91979"/>
  </w:style>
  <w:style w:type="character" w:customStyle="1" w:styleId="WW-Absatz-Standardschriftart111111111111">
    <w:name w:val="WW-Absatz-Standardschriftart111111111111"/>
    <w:rsid w:val="00C91979"/>
  </w:style>
  <w:style w:type="character" w:customStyle="1" w:styleId="WW-Absatz-Standardschriftart1111111111111">
    <w:name w:val="WW-Absatz-Standardschriftart1111111111111"/>
    <w:rsid w:val="00C91979"/>
  </w:style>
  <w:style w:type="character" w:customStyle="1" w:styleId="WW-Absatz-Standardschriftart11111111111111">
    <w:name w:val="WW-Absatz-Standardschriftart11111111111111"/>
    <w:rsid w:val="00C91979"/>
  </w:style>
  <w:style w:type="character" w:customStyle="1" w:styleId="WW-Absatz-Standardschriftart111111111111111">
    <w:name w:val="WW-Absatz-Standardschriftart111111111111111"/>
    <w:rsid w:val="00C91979"/>
  </w:style>
  <w:style w:type="character" w:customStyle="1" w:styleId="WW-Absatz-Standardschriftart1111111111111111">
    <w:name w:val="WW-Absatz-Standardschriftart1111111111111111"/>
    <w:rsid w:val="00C91979"/>
  </w:style>
  <w:style w:type="character" w:customStyle="1" w:styleId="WW-Absatz-Standardschriftart11111111111111111">
    <w:name w:val="WW-Absatz-Standardschriftart11111111111111111"/>
    <w:rsid w:val="00C91979"/>
  </w:style>
  <w:style w:type="character" w:customStyle="1" w:styleId="WW-Absatz-Standardschriftart111111111111111111">
    <w:name w:val="WW-Absatz-Standardschriftart111111111111111111"/>
    <w:rsid w:val="00C91979"/>
  </w:style>
  <w:style w:type="character" w:customStyle="1" w:styleId="WW-Absatz-Standardschriftart1111111111111111111">
    <w:name w:val="WW-Absatz-Standardschriftart1111111111111111111"/>
    <w:rsid w:val="00C91979"/>
  </w:style>
  <w:style w:type="character" w:customStyle="1" w:styleId="WW-Absatz-Standardschriftart11111111111111111111">
    <w:name w:val="WW-Absatz-Standardschriftart11111111111111111111"/>
    <w:rsid w:val="00C91979"/>
  </w:style>
  <w:style w:type="character" w:customStyle="1" w:styleId="40">
    <w:name w:val="Основной шрифт абзаца4"/>
    <w:rsid w:val="00C91979"/>
  </w:style>
  <w:style w:type="character" w:customStyle="1" w:styleId="WW-Absatz-Standardschriftart111111111111111111111">
    <w:name w:val="WW-Absatz-Standardschriftart111111111111111111111"/>
    <w:rsid w:val="00C91979"/>
  </w:style>
  <w:style w:type="character" w:customStyle="1" w:styleId="WW-Absatz-Standardschriftart1111111111111111111111">
    <w:name w:val="WW-Absatz-Standardschriftart1111111111111111111111"/>
    <w:rsid w:val="00C91979"/>
  </w:style>
  <w:style w:type="character" w:customStyle="1" w:styleId="WW-Absatz-Standardschriftart11111111111111111111111">
    <w:name w:val="WW-Absatz-Standardschriftart11111111111111111111111"/>
    <w:rsid w:val="00C91979"/>
  </w:style>
  <w:style w:type="character" w:customStyle="1" w:styleId="WW-Absatz-Standardschriftart111111111111111111111111">
    <w:name w:val="WW-Absatz-Standardschriftart111111111111111111111111"/>
    <w:rsid w:val="00C91979"/>
  </w:style>
  <w:style w:type="character" w:customStyle="1" w:styleId="WW-Absatz-Standardschriftart1111111111111111111111111">
    <w:name w:val="WW-Absatz-Standardschriftart1111111111111111111111111"/>
    <w:rsid w:val="00C91979"/>
  </w:style>
  <w:style w:type="character" w:customStyle="1" w:styleId="WW-Absatz-Standardschriftart11111111111111111111111111">
    <w:name w:val="WW-Absatz-Standardschriftart11111111111111111111111111"/>
    <w:rsid w:val="00C91979"/>
  </w:style>
  <w:style w:type="character" w:customStyle="1" w:styleId="WW-Absatz-Standardschriftart111111111111111111111111111">
    <w:name w:val="WW-Absatz-Standardschriftart111111111111111111111111111"/>
    <w:rsid w:val="00C91979"/>
  </w:style>
  <w:style w:type="character" w:customStyle="1" w:styleId="WW-Absatz-Standardschriftart1111111111111111111111111111">
    <w:name w:val="WW-Absatz-Standardschriftart1111111111111111111111111111"/>
    <w:rsid w:val="00C91979"/>
  </w:style>
  <w:style w:type="character" w:customStyle="1" w:styleId="WW-Absatz-Standardschriftart11111111111111111111111111111">
    <w:name w:val="WW-Absatz-Standardschriftart11111111111111111111111111111"/>
    <w:rsid w:val="00C91979"/>
  </w:style>
  <w:style w:type="character" w:customStyle="1" w:styleId="WW-Absatz-Standardschriftart111111111111111111111111111111">
    <w:name w:val="WW-Absatz-Standardschriftart111111111111111111111111111111"/>
    <w:rsid w:val="00C91979"/>
  </w:style>
  <w:style w:type="character" w:customStyle="1" w:styleId="WW-Absatz-Standardschriftart1111111111111111111111111111111">
    <w:name w:val="WW-Absatz-Standardschriftart1111111111111111111111111111111"/>
    <w:rsid w:val="00C91979"/>
  </w:style>
  <w:style w:type="character" w:customStyle="1" w:styleId="WW-Absatz-Standardschriftart11111111111111111111111111111111">
    <w:name w:val="WW-Absatz-Standardschriftart11111111111111111111111111111111"/>
    <w:rsid w:val="00C91979"/>
  </w:style>
  <w:style w:type="character" w:customStyle="1" w:styleId="WW-Absatz-Standardschriftart111111111111111111111111111111111">
    <w:name w:val="WW-Absatz-Standardschriftart111111111111111111111111111111111"/>
    <w:rsid w:val="00C91979"/>
  </w:style>
  <w:style w:type="character" w:customStyle="1" w:styleId="WW-Absatz-Standardschriftart1111111111111111111111111111111111">
    <w:name w:val="WW-Absatz-Standardschriftart1111111111111111111111111111111111"/>
    <w:rsid w:val="00C91979"/>
  </w:style>
  <w:style w:type="character" w:customStyle="1" w:styleId="WW-Absatz-Standardschriftart11111111111111111111111111111111111">
    <w:name w:val="WW-Absatz-Standardschriftart11111111111111111111111111111111111"/>
    <w:rsid w:val="00C91979"/>
  </w:style>
  <w:style w:type="character" w:customStyle="1" w:styleId="WW-Absatz-Standardschriftart111111111111111111111111111111111111">
    <w:name w:val="WW-Absatz-Standardschriftart111111111111111111111111111111111111"/>
    <w:rsid w:val="00C91979"/>
  </w:style>
  <w:style w:type="character" w:customStyle="1" w:styleId="WW-Absatz-Standardschriftart1111111111111111111111111111111111111">
    <w:name w:val="WW-Absatz-Standardschriftart1111111111111111111111111111111111111"/>
    <w:rsid w:val="00C91979"/>
  </w:style>
  <w:style w:type="character" w:customStyle="1" w:styleId="WW-Absatz-Standardschriftart11111111111111111111111111111111111111">
    <w:name w:val="WW-Absatz-Standardschriftart11111111111111111111111111111111111111"/>
    <w:rsid w:val="00C91979"/>
  </w:style>
  <w:style w:type="character" w:customStyle="1" w:styleId="WW-Absatz-Standardschriftart111111111111111111111111111111111111111">
    <w:name w:val="WW-Absatz-Standardschriftart111111111111111111111111111111111111111"/>
    <w:rsid w:val="00C91979"/>
  </w:style>
  <w:style w:type="character" w:customStyle="1" w:styleId="WW-Absatz-Standardschriftart1111111111111111111111111111111111111111">
    <w:name w:val="WW-Absatz-Standardschriftart1111111111111111111111111111111111111111"/>
    <w:rsid w:val="00C91979"/>
  </w:style>
  <w:style w:type="character" w:customStyle="1" w:styleId="WW-Absatz-Standardschriftart11111111111111111111111111111111111111111">
    <w:name w:val="WW-Absatz-Standardschriftart11111111111111111111111111111111111111111"/>
    <w:rsid w:val="00C91979"/>
  </w:style>
  <w:style w:type="character" w:customStyle="1" w:styleId="WW-Absatz-Standardschriftart111111111111111111111111111111111111111111">
    <w:name w:val="WW-Absatz-Standardschriftart111111111111111111111111111111111111111111"/>
    <w:rsid w:val="00C91979"/>
  </w:style>
  <w:style w:type="character" w:customStyle="1" w:styleId="WW-Absatz-Standardschriftart1111111111111111111111111111111111111111111">
    <w:name w:val="WW-Absatz-Standardschriftart1111111111111111111111111111111111111111111"/>
    <w:rsid w:val="00C91979"/>
  </w:style>
  <w:style w:type="character" w:customStyle="1" w:styleId="WW-Absatz-Standardschriftart11111111111111111111111111111111111111111111">
    <w:name w:val="WW-Absatz-Standardschriftart11111111111111111111111111111111111111111111"/>
    <w:rsid w:val="00C91979"/>
  </w:style>
  <w:style w:type="character" w:customStyle="1" w:styleId="30">
    <w:name w:val="Основной шрифт абзаца3"/>
    <w:rsid w:val="00C91979"/>
  </w:style>
  <w:style w:type="character" w:customStyle="1" w:styleId="WW-Absatz-Standardschriftart111111111111111111111111111111111111111111111">
    <w:name w:val="WW-Absatz-Standardschriftart111111111111111111111111111111111111111111111"/>
    <w:rsid w:val="00C91979"/>
  </w:style>
  <w:style w:type="character" w:customStyle="1" w:styleId="WW-Absatz-Standardschriftart1111111111111111111111111111111111111111111111">
    <w:name w:val="WW-Absatz-Standardschriftart1111111111111111111111111111111111111111111111"/>
    <w:rsid w:val="00C91979"/>
  </w:style>
  <w:style w:type="character" w:customStyle="1" w:styleId="WW-Absatz-Standardschriftart11111111111111111111111111111111111111111111111">
    <w:name w:val="WW-Absatz-Standardschriftart11111111111111111111111111111111111111111111111"/>
    <w:rsid w:val="00C91979"/>
  </w:style>
  <w:style w:type="character" w:customStyle="1" w:styleId="WW-Absatz-Standardschriftart111111111111111111111111111111111111111111111111">
    <w:name w:val="WW-Absatz-Standardschriftart111111111111111111111111111111111111111111111111"/>
    <w:rsid w:val="00C91979"/>
  </w:style>
  <w:style w:type="character" w:customStyle="1" w:styleId="WW-Absatz-Standardschriftart1111111111111111111111111111111111111111111111111">
    <w:name w:val="WW-Absatz-Standardschriftart1111111111111111111111111111111111111111111111111"/>
    <w:rsid w:val="00C9197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197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197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197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197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197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197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197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197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197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197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197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1979"/>
  </w:style>
  <w:style w:type="character" w:customStyle="1" w:styleId="20">
    <w:name w:val="Основной шрифт абзаца2"/>
    <w:rsid w:val="00C9197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197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197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197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197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197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197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197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1979"/>
  </w:style>
  <w:style w:type="character" w:customStyle="1" w:styleId="WW8Num2z1">
    <w:name w:val="WW8Num2z1"/>
    <w:rsid w:val="00C91979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C91979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C91979"/>
    <w:rPr>
      <w:rFonts w:ascii="Courier New" w:hAnsi="Courier New"/>
    </w:rPr>
  </w:style>
  <w:style w:type="character" w:customStyle="1" w:styleId="WW8Num4z2">
    <w:name w:val="WW8Num4z2"/>
    <w:rsid w:val="00C91979"/>
    <w:rPr>
      <w:rFonts w:ascii="Wingdings" w:hAnsi="Wingdings"/>
    </w:rPr>
  </w:style>
  <w:style w:type="character" w:customStyle="1" w:styleId="WW8Num4z3">
    <w:name w:val="WW8Num4z3"/>
    <w:rsid w:val="00C91979"/>
    <w:rPr>
      <w:rFonts w:ascii="Symbol" w:hAnsi="Symbol"/>
    </w:rPr>
  </w:style>
  <w:style w:type="character" w:customStyle="1" w:styleId="WW8Num5z0">
    <w:name w:val="WW8Num5z0"/>
    <w:rsid w:val="00C91979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91979"/>
    <w:rPr>
      <w:rFonts w:ascii="Courier New" w:hAnsi="Courier New"/>
    </w:rPr>
  </w:style>
  <w:style w:type="character" w:customStyle="1" w:styleId="WW8Num5z2">
    <w:name w:val="WW8Num5z2"/>
    <w:rsid w:val="00C91979"/>
    <w:rPr>
      <w:rFonts w:ascii="Wingdings" w:hAnsi="Wingdings"/>
    </w:rPr>
  </w:style>
  <w:style w:type="character" w:customStyle="1" w:styleId="WW8Num5z3">
    <w:name w:val="WW8Num5z3"/>
    <w:rsid w:val="00C91979"/>
    <w:rPr>
      <w:rFonts w:ascii="Symbol" w:hAnsi="Symbol"/>
    </w:rPr>
  </w:style>
  <w:style w:type="character" w:customStyle="1" w:styleId="10">
    <w:name w:val="Основной шрифт абзаца1"/>
    <w:rsid w:val="00C91979"/>
  </w:style>
  <w:style w:type="character" w:customStyle="1" w:styleId="a4">
    <w:name w:val="Символ сноски"/>
    <w:rsid w:val="00C91979"/>
    <w:rPr>
      <w:vertAlign w:val="superscript"/>
    </w:rPr>
  </w:style>
  <w:style w:type="character" w:customStyle="1" w:styleId="11">
    <w:name w:val="Знак сноски1"/>
    <w:rsid w:val="00C91979"/>
    <w:rPr>
      <w:vertAlign w:val="superscript"/>
    </w:rPr>
  </w:style>
  <w:style w:type="character" w:customStyle="1" w:styleId="a5">
    <w:name w:val="Символ нумерации"/>
    <w:rsid w:val="00C91979"/>
  </w:style>
  <w:style w:type="character" w:customStyle="1" w:styleId="a6">
    <w:name w:val="Маркеры списка"/>
    <w:rsid w:val="00C91979"/>
    <w:rPr>
      <w:rFonts w:ascii="StarSymbol" w:eastAsia="StarSymbol" w:hAnsi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C9197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rsid w:val="00C91979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sid w:val="00C91979"/>
    <w:rPr>
      <w:rFonts w:ascii="Arial" w:hAnsi="Arial" w:cs="Tahoma"/>
    </w:rPr>
  </w:style>
  <w:style w:type="paragraph" w:customStyle="1" w:styleId="41">
    <w:name w:val="Название4"/>
    <w:basedOn w:val="a"/>
    <w:rsid w:val="00C919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rsid w:val="00C91979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C919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C91979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C919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C9197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C919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C91979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C91979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rsid w:val="00C91979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rsid w:val="00C91979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sid w:val="00C91979"/>
    <w:rPr>
      <w:rFonts w:ascii="a_Timer" w:hAnsi="a_Timer"/>
      <w:sz w:val="28"/>
    </w:rPr>
  </w:style>
  <w:style w:type="paragraph" w:customStyle="1" w:styleId="311">
    <w:name w:val="Основной текст 31"/>
    <w:basedOn w:val="a"/>
    <w:rsid w:val="00C91979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rsid w:val="00C91979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C9197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rsid w:val="00C91979"/>
    <w:pPr>
      <w:suppressLineNumbers/>
    </w:pPr>
  </w:style>
  <w:style w:type="paragraph" w:customStyle="1" w:styleId="ad">
    <w:name w:val="Заголовок таблицы"/>
    <w:basedOn w:val="ac"/>
    <w:rsid w:val="00C91979"/>
    <w:pPr>
      <w:jc w:val="center"/>
    </w:pPr>
    <w:rPr>
      <w:b/>
      <w:bCs/>
    </w:rPr>
  </w:style>
  <w:style w:type="paragraph" w:styleId="ae">
    <w:name w:val="Normal (Web)"/>
    <w:basedOn w:val="a"/>
    <w:rsid w:val="00C91979"/>
    <w:pPr>
      <w:spacing w:before="280" w:after="280"/>
    </w:pPr>
  </w:style>
  <w:style w:type="paragraph" w:customStyle="1" w:styleId="af">
    <w:name w:val="Содержимое врезки"/>
    <w:basedOn w:val="a8"/>
    <w:rsid w:val="00C91979"/>
  </w:style>
  <w:style w:type="paragraph" w:customStyle="1" w:styleId="33">
    <w:name w:val="Основной текст 33"/>
    <w:basedOn w:val="a"/>
    <w:rsid w:val="00C91979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rsid w:val="00C91979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DF991-92FC-41A9-A330-B412B701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4</cp:revision>
  <cp:lastPrinted>2024-05-17T10:17:00Z</cp:lastPrinted>
  <dcterms:created xsi:type="dcterms:W3CDTF">2024-05-17T10:15:00Z</dcterms:created>
  <dcterms:modified xsi:type="dcterms:W3CDTF">2024-05-17T10:17:00Z</dcterms:modified>
</cp:coreProperties>
</file>