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F77DD0">
        <w:tc>
          <w:tcPr>
            <w:tcW w:w="3780" w:type="dxa"/>
            <w:vAlign w:val="center"/>
          </w:tcPr>
          <w:p w:rsidR="00F77DD0" w:rsidRDefault="00F77DD0" w:rsidP="007C184D">
            <w:pPr>
              <w:autoSpaceDE w:val="0"/>
              <w:snapToGrid w:val="0"/>
              <w:ind w:firstLine="709"/>
              <w:jc w:val="right"/>
            </w:pPr>
            <w:r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77.85pt;height:19.25pt" filled="t">
                  <v:fill color2="black"/>
                  <v:imagedata r:id="rId8" o:title=""/>
                </v:shape>
              </w:pict>
            </w:r>
          </w:p>
        </w:tc>
        <w:tc>
          <w:tcPr>
            <w:tcW w:w="855" w:type="dxa"/>
          </w:tcPr>
          <w:p w:rsidR="00F77DD0" w:rsidRDefault="00F77DD0" w:rsidP="00B10CB2">
            <w:pPr>
              <w:autoSpaceDE w:val="0"/>
              <w:snapToGrid w:val="0"/>
              <w:jc w:val="center"/>
            </w:pPr>
            <w:r>
              <w:pict>
                <v:shape id="_x0000_i1025" type="#_x0000_t75" style="width:33.5pt;height:34.35pt" filled="t">
                  <v:fill color2="black"/>
                  <v:imagedata r:id="rId9" o:title=""/>
                </v:shape>
              </w:pict>
            </w:r>
          </w:p>
        </w:tc>
        <w:tc>
          <w:tcPr>
            <w:tcW w:w="4500" w:type="dxa"/>
            <w:vAlign w:val="center"/>
          </w:tcPr>
          <w:p w:rsidR="00F77DD0" w:rsidRDefault="00F77DD0" w:rsidP="007C184D">
            <w:pPr>
              <w:autoSpaceDE w:val="0"/>
              <w:snapToGrid w:val="0"/>
            </w:pPr>
            <w:r>
              <w:rPr>
                <w:sz w:val="40"/>
                <w:szCs w:val="40"/>
              </w:rPr>
              <w:pict>
                <v:shape id="_x0000_i1027" type="#_x0000_t75" style="width:90.4pt;height:18.4pt" filled="t">
                  <v:fill color2="black"/>
                  <v:imagedata r:id="rId10" o:title=""/>
                </v:shape>
              </w:pict>
            </w:r>
          </w:p>
        </w:tc>
      </w:tr>
    </w:tbl>
    <w:p w:rsidR="00F77DD0" w:rsidRDefault="00F77DD0">
      <w:pPr>
        <w:autoSpaceDE w:val="0"/>
        <w:jc w:val="center"/>
      </w:pPr>
    </w:p>
    <w:p w:rsidR="00F77DD0" w:rsidRDefault="00F77DD0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010607" w:rsidRDefault="00010607">
      <w:pPr>
        <w:autoSpaceDE w:val="0"/>
        <w:jc w:val="center"/>
        <w:rPr>
          <w:b/>
        </w:rPr>
      </w:pPr>
    </w:p>
    <w:p w:rsidR="00F77DD0" w:rsidRDefault="00F77DD0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9F5D12" w:rsidRDefault="009F5D12" w:rsidP="00002C33">
      <w:pPr>
        <w:tabs>
          <w:tab w:val="left" w:pos="3225"/>
        </w:tabs>
        <w:jc w:val="both"/>
        <w:rPr>
          <w:sz w:val="28"/>
          <w:szCs w:val="28"/>
        </w:rPr>
      </w:pPr>
    </w:p>
    <w:p w:rsidR="00B94335" w:rsidRPr="00F70ADD" w:rsidRDefault="002A003A" w:rsidP="00002C33">
      <w:pPr>
        <w:tabs>
          <w:tab w:val="left" w:pos="3225"/>
        </w:tabs>
        <w:jc w:val="both"/>
        <w:rPr>
          <w:sz w:val="28"/>
          <w:szCs w:val="28"/>
        </w:rPr>
      </w:pPr>
      <w:r>
        <w:rPr>
          <w:sz w:val="28"/>
          <w:szCs w:val="28"/>
        </w:rPr>
        <w:t>29.09.2023</w:t>
      </w:r>
      <w:r w:rsidR="002D1AE4" w:rsidRPr="00BE52CE">
        <w:rPr>
          <w:sz w:val="28"/>
          <w:szCs w:val="28"/>
        </w:rPr>
        <w:tab/>
      </w:r>
      <w:r w:rsidR="00F75648" w:rsidRPr="00BE52CE">
        <w:rPr>
          <w:sz w:val="28"/>
          <w:szCs w:val="28"/>
        </w:rPr>
        <w:tab/>
      </w:r>
      <w:r w:rsidR="00F75648" w:rsidRPr="00BE52CE">
        <w:rPr>
          <w:sz w:val="28"/>
          <w:szCs w:val="28"/>
        </w:rPr>
        <w:tab/>
      </w:r>
      <w:r w:rsidR="00F75648" w:rsidRPr="00BE52CE">
        <w:rPr>
          <w:sz w:val="28"/>
          <w:szCs w:val="28"/>
        </w:rPr>
        <w:tab/>
      </w:r>
      <w:r w:rsidR="00F75648" w:rsidRPr="00BE52CE">
        <w:rPr>
          <w:sz w:val="28"/>
          <w:szCs w:val="28"/>
        </w:rPr>
        <w:tab/>
      </w:r>
      <w:r w:rsidR="00CB0E94" w:rsidRPr="00BE52CE">
        <w:rPr>
          <w:sz w:val="28"/>
          <w:szCs w:val="28"/>
        </w:rPr>
        <w:tab/>
      </w:r>
      <w:r w:rsidR="00F75648" w:rsidRPr="00BE52CE">
        <w:rPr>
          <w:sz w:val="28"/>
          <w:szCs w:val="28"/>
        </w:rPr>
        <w:tab/>
      </w:r>
      <w:r w:rsidR="00F75648" w:rsidRPr="00BE52CE">
        <w:rPr>
          <w:sz w:val="28"/>
          <w:szCs w:val="28"/>
        </w:rPr>
        <w:tab/>
        <w:t xml:space="preserve">   </w:t>
      </w:r>
      <w:r w:rsidR="007C184D" w:rsidRPr="00BE52CE">
        <w:rPr>
          <w:sz w:val="28"/>
          <w:szCs w:val="28"/>
        </w:rPr>
        <w:t xml:space="preserve"> </w:t>
      </w:r>
      <w:r w:rsidR="00F75648" w:rsidRPr="00BE52CE">
        <w:rPr>
          <w:sz w:val="28"/>
          <w:szCs w:val="28"/>
        </w:rPr>
        <w:t xml:space="preserve"> </w:t>
      </w:r>
      <w:r w:rsidR="00D41913">
        <w:rPr>
          <w:sz w:val="28"/>
          <w:szCs w:val="28"/>
        </w:rPr>
        <w:t xml:space="preserve"> </w:t>
      </w:r>
      <w:r w:rsidR="00D03A5F">
        <w:rPr>
          <w:sz w:val="28"/>
          <w:szCs w:val="28"/>
        </w:rPr>
        <w:t xml:space="preserve"> </w:t>
      </w:r>
      <w:r w:rsidR="002D1AE4" w:rsidRPr="00BE52CE">
        <w:rPr>
          <w:sz w:val="28"/>
          <w:szCs w:val="28"/>
        </w:rPr>
        <w:t xml:space="preserve">№ </w:t>
      </w:r>
      <w:r>
        <w:rPr>
          <w:sz w:val="28"/>
          <w:szCs w:val="28"/>
        </w:rPr>
        <w:t>752</w:t>
      </w:r>
    </w:p>
    <w:p w:rsidR="00F75648" w:rsidRPr="00F70ADD" w:rsidRDefault="00F75648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30E4" w:rsidRPr="00B830E4" w:rsidRDefault="004847DD" w:rsidP="00B830E4">
      <w:pPr>
        <w:jc w:val="center"/>
        <w:rPr>
          <w:rFonts w:eastAsia="SimSun"/>
          <w:sz w:val="28"/>
          <w:szCs w:val="28"/>
          <w:lang w:eastAsia="zh-CN"/>
        </w:rPr>
      </w:pPr>
      <w:r w:rsidRPr="00F70ADD">
        <w:rPr>
          <w:sz w:val="28"/>
          <w:szCs w:val="28"/>
        </w:rPr>
        <w:t xml:space="preserve">О внесении изменений в </w:t>
      </w:r>
      <w:r w:rsidR="00E15C3E" w:rsidRPr="00F70ADD">
        <w:rPr>
          <w:sz w:val="28"/>
          <w:szCs w:val="28"/>
        </w:rPr>
        <w:t xml:space="preserve">муниципальную программу </w:t>
      </w:r>
      <w:r w:rsidR="00B830E4" w:rsidRPr="00B830E4">
        <w:rPr>
          <w:rFonts w:eastAsia="SimSu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 на 2020 - 2025 годы»</w:t>
      </w:r>
      <w:r w:rsidR="008D41AE">
        <w:rPr>
          <w:rFonts w:eastAsia="SimSun"/>
          <w:sz w:val="28"/>
          <w:szCs w:val="28"/>
          <w:lang w:eastAsia="zh-CN"/>
        </w:rPr>
        <w:t>, утвержденную</w:t>
      </w:r>
      <w:r w:rsidR="001D517B">
        <w:rPr>
          <w:rFonts w:eastAsia="SimSun"/>
          <w:sz w:val="28"/>
          <w:szCs w:val="28"/>
          <w:lang w:eastAsia="zh-CN"/>
        </w:rPr>
        <w:t xml:space="preserve"> постановлением Администрации Азовского немецкого национального муниципального района Омской области </w:t>
      </w:r>
      <w:r w:rsidR="001D517B">
        <w:rPr>
          <w:rFonts w:eastAsia="SimSun"/>
          <w:sz w:val="28"/>
          <w:szCs w:val="28"/>
          <w:lang w:eastAsia="zh-CN"/>
        </w:rPr>
        <w:br/>
        <w:t>от 13.11.2019 №</w:t>
      </w:r>
      <w:r w:rsidR="008D41AE">
        <w:rPr>
          <w:rFonts w:eastAsia="SimSun"/>
          <w:sz w:val="28"/>
          <w:szCs w:val="28"/>
          <w:lang w:eastAsia="zh-CN"/>
        </w:rPr>
        <w:t xml:space="preserve"> </w:t>
      </w:r>
      <w:r w:rsidR="001D517B">
        <w:rPr>
          <w:rFonts w:eastAsia="SimSun"/>
          <w:sz w:val="28"/>
          <w:szCs w:val="28"/>
          <w:lang w:eastAsia="zh-CN"/>
        </w:rPr>
        <w:t>697</w:t>
      </w:r>
    </w:p>
    <w:p w:rsidR="00F75648" w:rsidRPr="00F70ADD" w:rsidRDefault="00F75648" w:rsidP="00B830E4">
      <w:pPr>
        <w:jc w:val="center"/>
        <w:rPr>
          <w:sz w:val="28"/>
          <w:szCs w:val="28"/>
        </w:rPr>
      </w:pPr>
    </w:p>
    <w:p w:rsidR="00F75648" w:rsidRPr="007E53F7" w:rsidRDefault="00E15C3E" w:rsidP="00A650A0">
      <w:pPr>
        <w:ind w:firstLine="708"/>
        <w:jc w:val="both"/>
        <w:rPr>
          <w:rFonts w:eastAsia="SimSun"/>
          <w:sz w:val="28"/>
          <w:szCs w:val="28"/>
          <w:lang w:eastAsia="zh-CN"/>
        </w:rPr>
      </w:pPr>
      <w:proofErr w:type="gramStart"/>
      <w:r w:rsidRPr="00F70ADD">
        <w:rPr>
          <w:sz w:val="28"/>
          <w:szCs w:val="28"/>
        </w:rPr>
        <w:t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</w:t>
      </w:r>
      <w:r w:rsidR="00CE1C8A">
        <w:rPr>
          <w:sz w:val="28"/>
          <w:szCs w:val="28"/>
        </w:rPr>
        <w:t xml:space="preserve">рования и реализации», </w:t>
      </w:r>
      <w:r w:rsidR="008D0D5E" w:rsidRPr="00F70ADD">
        <w:rPr>
          <w:sz w:val="28"/>
          <w:szCs w:val="28"/>
        </w:rPr>
        <w:t xml:space="preserve"> в целях уточнения </w:t>
      </w:r>
      <w:r w:rsidR="00E6312A" w:rsidRPr="00F70ADD">
        <w:rPr>
          <w:sz w:val="28"/>
          <w:szCs w:val="28"/>
        </w:rPr>
        <w:t>показателей</w:t>
      </w:r>
      <w:r w:rsidR="008D0D5E" w:rsidRPr="00F70ADD">
        <w:rPr>
          <w:sz w:val="28"/>
          <w:szCs w:val="28"/>
        </w:rPr>
        <w:t xml:space="preserve"> </w:t>
      </w:r>
      <w:r w:rsidRPr="00F70ADD">
        <w:rPr>
          <w:sz w:val="28"/>
          <w:szCs w:val="28"/>
        </w:rPr>
        <w:t>муниципальной программ</w:t>
      </w:r>
      <w:r w:rsidR="00E6312A" w:rsidRPr="00F70ADD">
        <w:rPr>
          <w:sz w:val="28"/>
          <w:szCs w:val="28"/>
        </w:rPr>
        <w:t>ы</w:t>
      </w:r>
      <w:r w:rsidRPr="00F70ADD">
        <w:rPr>
          <w:sz w:val="28"/>
          <w:szCs w:val="28"/>
        </w:rPr>
        <w:t xml:space="preserve"> </w:t>
      </w:r>
      <w:r w:rsidR="00B830E4" w:rsidRPr="00B830E4">
        <w:rPr>
          <w:rFonts w:eastAsia="SimSu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 на 2020 - 2025 годы</w:t>
      </w:r>
      <w:proofErr w:type="gramEnd"/>
      <w:r w:rsidR="00B830E4" w:rsidRPr="00B830E4">
        <w:rPr>
          <w:rFonts w:eastAsia="SimSun"/>
          <w:sz w:val="28"/>
          <w:szCs w:val="28"/>
          <w:lang w:eastAsia="zh-CN"/>
        </w:rPr>
        <w:t>»</w:t>
      </w:r>
      <w:r w:rsidRPr="00F70ADD">
        <w:rPr>
          <w:sz w:val="28"/>
          <w:szCs w:val="28"/>
        </w:rPr>
        <w:t>,</w:t>
      </w:r>
      <w:r w:rsidR="008D41AE" w:rsidRPr="008D41AE">
        <w:rPr>
          <w:sz w:val="28"/>
          <w:szCs w:val="28"/>
        </w:rPr>
        <w:t xml:space="preserve"> </w:t>
      </w:r>
      <w:r w:rsidR="008D41AE" w:rsidRPr="00F70ADD">
        <w:rPr>
          <w:sz w:val="28"/>
          <w:szCs w:val="28"/>
        </w:rPr>
        <w:t>руководствуясь Уставом Азовского немецкого национального муниципального района Омской области</w:t>
      </w:r>
      <w:r w:rsidR="008D41AE">
        <w:rPr>
          <w:sz w:val="28"/>
          <w:szCs w:val="28"/>
        </w:rPr>
        <w:t>,</w:t>
      </w:r>
    </w:p>
    <w:p w:rsidR="008D0D5E" w:rsidRPr="00F70ADD" w:rsidRDefault="008D0D5E" w:rsidP="009F06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Pr="00F70ADD" w:rsidRDefault="00F75648" w:rsidP="009F065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70AD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847DD" w:rsidRPr="00F70ADD" w:rsidRDefault="004847DD" w:rsidP="009F0658">
      <w:pPr>
        <w:autoSpaceDE w:val="0"/>
        <w:ind w:firstLine="709"/>
        <w:jc w:val="both"/>
        <w:rPr>
          <w:sz w:val="28"/>
          <w:szCs w:val="28"/>
        </w:rPr>
      </w:pPr>
    </w:p>
    <w:p w:rsidR="00E6312A" w:rsidRPr="00B830E4" w:rsidRDefault="00127934" w:rsidP="00A650A0">
      <w:pPr>
        <w:ind w:firstLine="708"/>
        <w:jc w:val="both"/>
        <w:rPr>
          <w:rFonts w:eastAsia="SimSun"/>
          <w:sz w:val="28"/>
          <w:szCs w:val="28"/>
          <w:lang w:eastAsia="zh-CN"/>
        </w:rPr>
      </w:pPr>
      <w:r w:rsidRPr="00F70ADD">
        <w:rPr>
          <w:sz w:val="28"/>
          <w:szCs w:val="28"/>
        </w:rPr>
        <w:t xml:space="preserve">1. </w:t>
      </w:r>
      <w:r w:rsidR="00E6312A" w:rsidRPr="00F70ADD">
        <w:rPr>
          <w:sz w:val="28"/>
          <w:szCs w:val="28"/>
        </w:rPr>
        <w:t xml:space="preserve">Внести в муниципальную программу </w:t>
      </w:r>
      <w:r w:rsidR="00B830E4" w:rsidRPr="00B830E4">
        <w:rPr>
          <w:rFonts w:eastAsia="SimSu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 на 2020 - 2025 годы»</w:t>
      </w:r>
      <w:r w:rsidR="00E6312A" w:rsidRPr="00F70ADD">
        <w:rPr>
          <w:sz w:val="28"/>
          <w:szCs w:val="28"/>
        </w:rPr>
        <w:t xml:space="preserve">, </w:t>
      </w:r>
      <w:proofErr w:type="gramStart"/>
      <w:r w:rsidR="00E6312A" w:rsidRPr="00F70ADD">
        <w:rPr>
          <w:sz w:val="28"/>
          <w:szCs w:val="28"/>
        </w:rPr>
        <w:t>утвержденную</w:t>
      </w:r>
      <w:proofErr w:type="gramEnd"/>
      <w:r w:rsidR="00E6312A" w:rsidRPr="00F70ADD">
        <w:rPr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</w:t>
      </w:r>
      <w:r w:rsidR="002D56DA">
        <w:rPr>
          <w:sz w:val="28"/>
          <w:szCs w:val="28"/>
        </w:rPr>
        <w:t>ской области от 13.11.2019 № 697</w:t>
      </w:r>
      <w:r w:rsidR="001E52B9">
        <w:rPr>
          <w:sz w:val="28"/>
          <w:szCs w:val="28"/>
        </w:rPr>
        <w:t xml:space="preserve">, </w:t>
      </w:r>
      <w:r w:rsidR="001D517B" w:rsidRPr="00F70ADD">
        <w:rPr>
          <w:sz w:val="28"/>
          <w:szCs w:val="28"/>
        </w:rPr>
        <w:t>(далее - Программа)</w:t>
      </w:r>
      <w:r w:rsidR="001D517B">
        <w:rPr>
          <w:sz w:val="28"/>
          <w:szCs w:val="28"/>
        </w:rPr>
        <w:t xml:space="preserve"> </w:t>
      </w:r>
      <w:r w:rsidR="00E6312A" w:rsidRPr="00F70ADD">
        <w:rPr>
          <w:sz w:val="28"/>
          <w:szCs w:val="28"/>
        </w:rPr>
        <w:t>следующие изменения:</w:t>
      </w:r>
    </w:p>
    <w:p w:rsidR="009011DE" w:rsidRPr="00F70ADD" w:rsidRDefault="00E6312A" w:rsidP="009011DE">
      <w:pPr>
        <w:autoSpaceDE w:val="0"/>
        <w:ind w:firstLine="709"/>
        <w:jc w:val="both"/>
        <w:rPr>
          <w:sz w:val="28"/>
          <w:szCs w:val="28"/>
        </w:rPr>
      </w:pPr>
      <w:r w:rsidRPr="00F70ADD">
        <w:rPr>
          <w:sz w:val="28"/>
          <w:szCs w:val="28"/>
        </w:rPr>
        <w:t xml:space="preserve">1.1. </w:t>
      </w:r>
      <w:r w:rsidR="00EB28F3">
        <w:rPr>
          <w:sz w:val="28"/>
          <w:szCs w:val="28"/>
        </w:rPr>
        <w:t>В паспорте</w:t>
      </w:r>
      <w:r w:rsidRPr="00F70ADD">
        <w:rPr>
          <w:sz w:val="28"/>
          <w:szCs w:val="28"/>
        </w:rPr>
        <w:t xml:space="preserve"> Программы </w:t>
      </w:r>
      <w:r w:rsidR="009011DE">
        <w:rPr>
          <w:sz w:val="28"/>
          <w:szCs w:val="28"/>
        </w:rPr>
        <w:t>с</w:t>
      </w:r>
      <w:r w:rsidR="009011DE" w:rsidRPr="00F70ADD">
        <w:rPr>
          <w:sz w:val="28"/>
          <w:szCs w:val="28"/>
        </w:rPr>
        <w:t xml:space="preserve">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F70ADD" w:rsidRPr="00F70ADD" w:rsidRDefault="00E6312A" w:rsidP="00F70ADD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sz w:val="28"/>
          <w:szCs w:val="28"/>
        </w:rPr>
        <w:t>«</w:t>
      </w:r>
      <w:r w:rsidR="00F70ADD" w:rsidRPr="00F70ADD">
        <w:rPr>
          <w:sz w:val="28"/>
          <w:szCs w:val="28"/>
        </w:rPr>
        <w:t xml:space="preserve">Общий объем финансирования муниципальной программы составляет </w:t>
      </w:r>
      <w:r w:rsidR="00192FB2">
        <w:rPr>
          <w:sz w:val="28"/>
          <w:szCs w:val="28"/>
        </w:rPr>
        <w:t>88 855 628,56</w:t>
      </w:r>
      <w:r w:rsidR="00F70ADD" w:rsidRPr="00F70ADD">
        <w:rPr>
          <w:color w:val="000000"/>
          <w:sz w:val="28"/>
          <w:szCs w:val="28"/>
        </w:rPr>
        <w:t xml:space="preserve"> в том числе:</w:t>
      </w:r>
    </w:p>
    <w:p w:rsidR="00F70ADD" w:rsidRPr="00F70ADD" w:rsidRDefault="00F70ADD" w:rsidP="00F70ADD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2020 год – </w:t>
      </w:r>
      <w:r w:rsidR="007E53F7">
        <w:rPr>
          <w:color w:val="000000"/>
          <w:sz w:val="28"/>
          <w:szCs w:val="28"/>
        </w:rPr>
        <w:t>17 004 169,29</w:t>
      </w:r>
      <w:r w:rsidRPr="00F70ADD">
        <w:rPr>
          <w:color w:val="000000"/>
          <w:sz w:val="28"/>
          <w:szCs w:val="28"/>
        </w:rPr>
        <w:t xml:space="preserve"> рубл</w:t>
      </w:r>
      <w:r w:rsidR="00A71FCD">
        <w:rPr>
          <w:color w:val="000000"/>
          <w:sz w:val="28"/>
          <w:szCs w:val="28"/>
        </w:rPr>
        <w:t>я</w:t>
      </w:r>
      <w:r w:rsidRPr="00F70ADD">
        <w:rPr>
          <w:color w:val="000000"/>
          <w:sz w:val="28"/>
          <w:szCs w:val="28"/>
        </w:rPr>
        <w:t>;</w:t>
      </w:r>
    </w:p>
    <w:p w:rsidR="00F70ADD" w:rsidRPr="00F70ADD" w:rsidRDefault="00F70ADD" w:rsidP="00F70ADD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2021 год – </w:t>
      </w:r>
      <w:r w:rsidR="00192FB2">
        <w:rPr>
          <w:color w:val="000000"/>
          <w:sz w:val="28"/>
          <w:szCs w:val="28"/>
        </w:rPr>
        <w:t>18 558 843,67</w:t>
      </w:r>
      <w:r w:rsidRPr="00F70ADD">
        <w:rPr>
          <w:color w:val="000000"/>
          <w:sz w:val="28"/>
          <w:szCs w:val="28"/>
        </w:rPr>
        <w:t xml:space="preserve"> рублей; </w:t>
      </w:r>
    </w:p>
    <w:p w:rsidR="00F70ADD" w:rsidRPr="00F70ADD" w:rsidRDefault="00F70ADD" w:rsidP="00F70ADD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2022 год – </w:t>
      </w:r>
      <w:r w:rsidR="00192FB2">
        <w:rPr>
          <w:color w:val="000000"/>
          <w:sz w:val="28"/>
          <w:szCs w:val="28"/>
        </w:rPr>
        <w:t>13 190 800,01</w:t>
      </w:r>
      <w:r w:rsidR="00B830E4" w:rsidRPr="00F70ADD">
        <w:rPr>
          <w:color w:val="000000"/>
          <w:sz w:val="28"/>
          <w:szCs w:val="28"/>
        </w:rPr>
        <w:t xml:space="preserve"> </w:t>
      </w:r>
      <w:r w:rsidRPr="00F70ADD">
        <w:rPr>
          <w:color w:val="000000"/>
          <w:sz w:val="28"/>
          <w:szCs w:val="28"/>
        </w:rPr>
        <w:t>рублей;</w:t>
      </w:r>
    </w:p>
    <w:p w:rsidR="00F70ADD" w:rsidRPr="00F70ADD" w:rsidRDefault="00F70ADD" w:rsidP="00F70ADD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2023 год – </w:t>
      </w:r>
      <w:r w:rsidR="00192FB2">
        <w:rPr>
          <w:color w:val="000000"/>
          <w:sz w:val="28"/>
          <w:szCs w:val="28"/>
        </w:rPr>
        <w:t>17 876 415,59</w:t>
      </w:r>
      <w:r w:rsidR="00B830E4" w:rsidRPr="00F70ADD">
        <w:rPr>
          <w:color w:val="000000"/>
          <w:sz w:val="28"/>
          <w:szCs w:val="28"/>
        </w:rPr>
        <w:t xml:space="preserve"> </w:t>
      </w:r>
      <w:r w:rsidRPr="00F70ADD">
        <w:rPr>
          <w:color w:val="000000"/>
          <w:sz w:val="28"/>
          <w:szCs w:val="28"/>
        </w:rPr>
        <w:t>рублей;</w:t>
      </w:r>
    </w:p>
    <w:p w:rsidR="00F70ADD" w:rsidRPr="00F70ADD" w:rsidRDefault="00F70ADD" w:rsidP="00F70ADD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lastRenderedPageBreak/>
        <w:t xml:space="preserve">2024 год – </w:t>
      </w:r>
      <w:r w:rsidR="00192FB2">
        <w:rPr>
          <w:color w:val="000000"/>
          <w:sz w:val="28"/>
          <w:szCs w:val="28"/>
        </w:rPr>
        <w:t>11 212 700,00</w:t>
      </w:r>
      <w:r w:rsidR="00B830E4" w:rsidRPr="00F70ADD">
        <w:rPr>
          <w:color w:val="000000"/>
          <w:sz w:val="28"/>
          <w:szCs w:val="28"/>
        </w:rPr>
        <w:t xml:space="preserve"> </w:t>
      </w:r>
      <w:r w:rsidRPr="00F70ADD">
        <w:rPr>
          <w:color w:val="000000"/>
          <w:sz w:val="28"/>
          <w:szCs w:val="28"/>
        </w:rPr>
        <w:t>рублей;</w:t>
      </w:r>
    </w:p>
    <w:p w:rsidR="00F70ADD" w:rsidRPr="002D56DA" w:rsidRDefault="00192FB2" w:rsidP="00F70A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2025 </w:t>
      </w:r>
      <w:r w:rsidR="007E53F7">
        <w:rPr>
          <w:color w:val="000000"/>
          <w:sz w:val="28"/>
          <w:szCs w:val="28"/>
        </w:rPr>
        <w:t>год –</w:t>
      </w:r>
      <w:r>
        <w:rPr>
          <w:color w:val="000000"/>
          <w:sz w:val="28"/>
          <w:szCs w:val="28"/>
        </w:rPr>
        <w:t>11 012 700,00</w:t>
      </w:r>
      <w:r w:rsidRPr="00F70ADD">
        <w:rPr>
          <w:color w:val="000000"/>
          <w:sz w:val="28"/>
          <w:szCs w:val="28"/>
        </w:rPr>
        <w:t xml:space="preserve"> </w:t>
      </w:r>
      <w:r w:rsidR="00F70ADD" w:rsidRPr="00F70ADD">
        <w:rPr>
          <w:color w:val="000000"/>
          <w:sz w:val="28"/>
          <w:szCs w:val="28"/>
        </w:rPr>
        <w:t>рублей.</w:t>
      </w:r>
      <w:r w:rsidR="002D56DA" w:rsidRPr="002D56DA">
        <w:t xml:space="preserve"> </w:t>
      </w:r>
      <w:r w:rsidR="002D56DA" w:rsidRPr="002D56DA">
        <w:rPr>
          <w:sz w:val="28"/>
          <w:szCs w:val="28"/>
        </w:rPr>
        <w:t>Источник финансирования – средства районного бюджета, областного бюджета</w:t>
      </w:r>
      <w:r w:rsidR="002D56DA">
        <w:rPr>
          <w:sz w:val="28"/>
          <w:szCs w:val="28"/>
        </w:rPr>
        <w:t>.</w:t>
      </w:r>
    </w:p>
    <w:p w:rsidR="00EB28F3" w:rsidRPr="00EB28F3" w:rsidRDefault="00EB28F3" w:rsidP="009011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A71FCD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</w:t>
      </w:r>
      <w:r w:rsidR="009011DE">
        <w:rPr>
          <w:bCs/>
          <w:sz w:val="28"/>
          <w:szCs w:val="28"/>
        </w:rPr>
        <w:t>Раздел</w:t>
      </w:r>
      <w:r w:rsidR="002D56DA">
        <w:rPr>
          <w:bCs/>
          <w:sz w:val="28"/>
          <w:szCs w:val="28"/>
        </w:rPr>
        <w:t xml:space="preserve"> 7</w:t>
      </w:r>
      <w:r>
        <w:rPr>
          <w:bCs/>
          <w:sz w:val="28"/>
          <w:szCs w:val="28"/>
        </w:rPr>
        <w:t xml:space="preserve"> </w:t>
      </w:r>
      <w:r w:rsidR="009011DE">
        <w:rPr>
          <w:bCs/>
          <w:sz w:val="28"/>
          <w:szCs w:val="28"/>
        </w:rPr>
        <w:t xml:space="preserve">Программы </w:t>
      </w:r>
      <w:r w:rsidRPr="00EB28F3">
        <w:rPr>
          <w:sz w:val="28"/>
          <w:szCs w:val="28"/>
        </w:rPr>
        <w:t>изложить в следующей редакции:</w:t>
      </w:r>
    </w:p>
    <w:p w:rsidR="00192FB2" w:rsidRPr="00F70ADD" w:rsidRDefault="001D517B" w:rsidP="00192FB2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2D56DA" w:rsidRPr="002D56DA">
        <w:rPr>
          <w:sz w:val="28"/>
          <w:szCs w:val="28"/>
        </w:rPr>
        <w:t>В соответствии с бюджетом действующих расходных обязательств общий объем финансирования подпрограммы из всех источников предусматривается в размере</w:t>
      </w:r>
      <w:r w:rsidR="002D56DA" w:rsidRPr="00A25390">
        <w:rPr>
          <w:sz w:val="28"/>
          <w:szCs w:val="28"/>
        </w:rPr>
        <w:t xml:space="preserve"> </w:t>
      </w:r>
      <w:r w:rsidR="002D56DA">
        <w:rPr>
          <w:sz w:val="28"/>
          <w:szCs w:val="28"/>
        </w:rPr>
        <w:t xml:space="preserve">в </w:t>
      </w:r>
      <w:r w:rsidR="00EB28F3" w:rsidRPr="00A25390">
        <w:rPr>
          <w:sz w:val="28"/>
          <w:szCs w:val="28"/>
        </w:rPr>
        <w:t xml:space="preserve"> </w:t>
      </w:r>
      <w:r w:rsidR="00192FB2">
        <w:rPr>
          <w:sz w:val="28"/>
          <w:szCs w:val="28"/>
        </w:rPr>
        <w:t>88 855 628,56</w:t>
      </w:r>
      <w:r w:rsidR="00192FB2" w:rsidRPr="00F70ADD">
        <w:rPr>
          <w:color w:val="000000"/>
          <w:sz w:val="28"/>
          <w:szCs w:val="28"/>
        </w:rPr>
        <w:t xml:space="preserve"> в том числе:</w:t>
      </w:r>
    </w:p>
    <w:p w:rsidR="00192FB2" w:rsidRPr="00F70ADD" w:rsidRDefault="00192FB2" w:rsidP="00192FB2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2020 год – </w:t>
      </w:r>
      <w:r>
        <w:rPr>
          <w:color w:val="000000"/>
          <w:sz w:val="28"/>
          <w:szCs w:val="28"/>
        </w:rPr>
        <w:t>17 004 169,29</w:t>
      </w:r>
      <w:r w:rsidRPr="00F70ADD">
        <w:rPr>
          <w:color w:val="000000"/>
          <w:sz w:val="28"/>
          <w:szCs w:val="28"/>
        </w:rPr>
        <w:t xml:space="preserve"> рубл</w:t>
      </w:r>
      <w:r>
        <w:rPr>
          <w:color w:val="000000"/>
          <w:sz w:val="28"/>
          <w:szCs w:val="28"/>
        </w:rPr>
        <w:t>я</w:t>
      </w:r>
      <w:r w:rsidRPr="00F70ADD">
        <w:rPr>
          <w:color w:val="000000"/>
          <w:sz w:val="28"/>
          <w:szCs w:val="28"/>
        </w:rPr>
        <w:t>;</w:t>
      </w:r>
    </w:p>
    <w:p w:rsidR="00192FB2" w:rsidRPr="00F70ADD" w:rsidRDefault="00192FB2" w:rsidP="00192FB2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2021 год – </w:t>
      </w:r>
      <w:r>
        <w:rPr>
          <w:color w:val="000000"/>
          <w:sz w:val="28"/>
          <w:szCs w:val="28"/>
        </w:rPr>
        <w:t>18 558 843,67</w:t>
      </w:r>
      <w:r w:rsidRPr="00F70ADD">
        <w:rPr>
          <w:color w:val="000000"/>
          <w:sz w:val="28"/>
          <w:szCs w:val="28"/>
        </w:rPr>
        <w:t xml:space="preserve"> рублей; </w:t>
      </w:r>
    </w:p>
    <w:p w:rsidR="00192FB2" w:rsidRPr="00F70ADD" w:rsidRDefault="00192FB2" w:rsidP="00192FB2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2022 год – </w:t>
      </w:r>
      <w:r>
        <w:rPr>
          <w:color w:val="000000"/>
          <w:sz w:val="28"/>
          <w:szCs w:val="28"/>
        </w:rPr>
        <w:t>13 190 800,01</w:t>
      </w:r>
      <w:r w:rsidRPr="00F70ADD">
        <w:rPr>
          <w:color w:val="000000"/>
          <w:sz w:val="28"/>
          <w:szCs w:val="28"/>
        </w:rPr>
        <w:t xml:space="preserve"> рублей;</w:t>
      </w:r>
    </w:p>
    <w:p w:rsidR="00192FB2" w:rsidRPr="00F70ADD" w:rsidRDefault="00192FB2" w:rsidP="00192FB2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2023 год – </w:t>
      </w:r>
      <w:r>
        <w:rPr>
          <w:color w:val="000000"/>
          <w:sz w:val="28"/>
          <w:szCs w:val="28"/>
        </w:rPr>
        <w:t>17 876 415,59</w:t>
      </w:r>
      <w:r w:rsidRPr="00F70ADD">
        <w:rPr>
          <w:color w:val="000000"/>
          <w:sz w:val="28"/>
          <w:szCs w:val="28"/>
        </w:rPr>
        <w:t xml:space="preserve"> рублей;</w:t>
      </w:r>
    </w:p>
    <w:p w:rsidR="00192FB2" w:rsidRPr="00F70ADD" w:rsidRDefault="00192FB2" w:rsidP="00192FB2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2024 год – </w:t>
      </w:r>
      <w:r>
        <w:rPr>
          <w:color w:val="000000"/>
          <w:sz w:val="28"/>
          <w:szCs w:val="28"/>
        </w:rPr>
        <w:t>11 212 700,00</w:t>
      </w:r>
      <w:r w:rsidRPr="00F70ADD">
        <w:rPr>
          <w:color w:val="000000"/>
          <w:sz w:val="28"/>
          <w:szCs w:val="28"/>
        </w:rPr>
        <w:t xml:space="preserve"> рублей;</w:t>
      </w:r>
    </w:p>
    <w:p w:rsidR="00A71FCD" w:rsidRDefault="00192FB2" w:rsidP="00192FB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 год – 11 012 700,00</w:t>
      </w:r>
      <w:r w:rsidR="00A71FCD" w:rsidRPr="00F70ADD">
        <w:rPr>
          <w:color w:val="000000"/>
          <w:sz w:val="28"/>
          <w:szCs w:val="28"/>
        </w:rPr>
        <w:t>.</w:t>
      </w:r>
      <w:r w:rsidR="001D517B">
        <w:rPr>
          <w:color w:val="000000"/>
          <w:sz w:val="28"/>
          <w:szCs w:val="28"/>
        </w:rPr>
        <w:t>».</w:t>
      </w:r>
    </w:p>
    <w:p w:rsidR="00195BD8" w:rsidRPr="00F70ADD" w:rsidRDefault="00030CE0" w:rsidP="00195BD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D517B">
        <w:rPr>
          <w:sz w:val="28"/>
          <w:szCs w:val="28"/>
        </w:rPr>
        <w:t>3.</w:t>
      </w:r>
      <w:r w:rsidR="00195BD8">
        <w:rPr>
          <w:sz w:val="28"/>
          <w:szCs w:val="28"/>
        </w:rPr>
        <w:t xml:space="preserve"> В паспорте Подпр</w:t>
      </w:r>
      <w:r w:rsidR="00195BD8" w:rsidRPr="00F70ADD">
        <w:rPr>
          <w:sz w:val="28"/>
          <w:szCs w:val="28"/>
        </w:rPr>
        <w:t>ограммы</w:t>
      </w:r>
      <w:r w:rsidR="002D56DA">
        <w:rPr>
          <w:sz w:val="28"/>
          <w:szCs w:val="28"/>
        </w:rPr>
        <w:t xml:space="preserve"> 1</w:t>
      </w:r>
      <w:r w:rsidR="00195BD8" w:rsidRPr="00F70ADD">
        <w:rPr>
          <w:sz w:val="28"/>
          <w:szCs w:val="28"/>
        </w:rPr>
        <w:t xml:space="preserve"> </w:t>
      </w:r>
      <w:r w:rsidR="00195BD8">
        <w:rPr>
          <w:sz w:val="28"/>
          <w:szCs w:val="28"/>
        </w:rPr>
        <w:t>«Новое поколение» с</w:t>
      </w:r>
      <w:r w:rsidR="00195BD8" w:rsidRPr="00F70ADD">
        <w:rPr>
          <w:sz w:val="28"/>
          <w:szCs w:val="28"/>
        </w:rPr>
        <w:t xml:space="preserve">троку «Объемы и источники финансирования муниципальной программы в целом и по годам ее реализации» </w:t>
      </w:r>
      <w:r w:rsidR="001E52B9">
        <w:rPr>
          <w:sz w:val="28"/>
          <w:szCs w:val="28"/>
        </w:rPr>
        <w:t xml:space="preserve"> Программы </w:t>
      </w:r>
      <w:r w:rsidR="00195BD8" w:rsidRPr="00F70ADD">
        <w:rPr>
          <w:sz w:val="28"/>
          <w:szCs w:val="28"/>
        </w:rPr>
        <w:t xml:space="preserve">изложить в следующей редакции: </w:t>
      </w:r>
    </w:p>
    <w:p w:rsidR="00195BD8" w:rsidRPr="00F70ADD" w:rsidRDefault="00195BD8" w:rsidP="00195BD8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192FB2">
        <w:rPr>
          <w:sz w:val="28"/>
          <w:szCs w:val="28"/>
        </w:rPr>
        <w:t>29 950 818,35</w:t>
      </w:r>
      <w:r w:rsidRPr="00F70ADD">
        <w:rPr>
          <w:color w:val="000000"/>
          <w:sz w:val="28"/>
          <w:szCs w:val="28"/>
        </w:rPr>
        <w:t xml:space="preserve"> в том числе:</w:t>
      </w:r>
    </w:p>
    <w:p w:rsidR="00195BD8" w:rsidRPr="00F70ADD" w:rsidRDefault="00195BD8" w:rsidP="00195BD8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2020 год – </w:t>
      </w:r>
      <w:r w:rsidR="007E53F7">
        <w:rPr>
          <w:color w:val="000000"/>
          <w:sz w:val="28"/>
          <w:szCs w:val="28"/>
        </w:rPr>
        <w:t>4 337 362,40</w:t>
      </w:r>
      <w:r w:rsidRPr="00F70ADD">
        <w:rPr>
          <w:color w:val="000000"/>
          <w:sz w:val="28"/>
          <w:szCs w:val="28"/>
        </w:rPr>
        <w:t xml:space="preserve"> рубл</w:t>
      </w:r>
      <w:r>
        <w:rPr>
          <w:color w:val="000000"/>
          <w:sz w:val="28"/>
          <w:szCs w:val="28"/>
        </w:rPr>
        <w:t>я</w:t>
      </w:r>
      <w:r w:rsidRPr="00F70ADD">
        <w:rPr>
          <w:color w:val="000000"/>
          <w:sz w:val="28"/>
          <w:szCs w:val="28"/>
        </w:rPr>
        <w:t>;</w:t>
      </w:r>
    </w:p>
    <w:p w:rsidR="00195BD8" w:rsidRPr="00F70ADD" w:rsidRDefault="00195BD8" w:rsidP="00195BD8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2021 год – </w:t>
      </w:r>
      <w:r w:rsidR="007E53F7">
        <w:rPr>
          <w:color w:val="000000"/>
          <w:sz w:val="28"/>
          <w:szCs w:val="28"/>
        </w:rPr>
        <w:t>4</w:t>
      </w:r>
      <w:r w:rsidR="00192FB2">
        <w:rPr>
          <w:color w:val="000000"/>
          <w:sz w:val="28"/>
          <w:szCs w:val="28"/>
        </w:rPr>
        <w:t> 187 688,85</w:t>
      </w:r>
      <w:r w:rsidRPr="00F70ADD">
        <w:rPr>
          <w:color w:val="000000"/>
          <w:sz w:val="28"/>
          <w:szCs w:val="28"/>
        </w:rPr>
        <w:t xml:space="preserve"> рублей; </w:t>
      </w:r>
    </w:p>
    <w:p w:rsidR="00195BD8" w:rsidRPr="00F70ADD" w:rsidRDefault="00195BD8" w:rsidP="00195BD8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2022 год – </w:t>
      </w:r>
      <w:r w:rsidR="00192FB2">
        <w:rPr>
          <w:color w:val="000000"/>
          <w:sz w:val="28"/>
          <w:szCs w:val="28"/>
        </w:rPr>
        <w:t>4 639 613,67</w:t>
      </w:r>
      <w:r w:rsidRPr="00F70ADD">
        <w:rPr>
          <w:color w:val="000000"/>
          <w:sz w:val="28"/>
          <w:szCs w:val="28"/>
        </w:rPr>
        <w:t xml:space="preserve"> рублей;</w:t>
      </w:r>
    </w:p>
    <w:p w:rsidR="00195BD8" w:rsidRPr="00F70ADD" w:rsidRDefault="00195BD8" w:rsidP="00195BD8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2023 год – </w:t>
      </w:r>
      <w:r w:rsidR="00192FB2">
        <w:rPr>
          <w:color w:val="000000"/>
          <w:sz w:val="28"/>
          <w:szCs w:val="28"/>
        </w:rPr>
        <w:t>5 640 590,01</w:t>
      </w:r>
      <w:r w:rsidRPr="00F70ADD">
        <w:rPr>
          <w:color w:val="000000"/>
          <w:sz w:val="28"/>
          <w:szCs w:val="28"/>
        </w:rPr>
        <w:t xml:space="preserve"> рублей;</w:t>
      </w:r>
    </w:p>
    <w:p w:rsidR="00195BD8" w:rsidRPr="00F70ADD" w:rsidRDefault="00195BD8" w:rsidP="00195BD8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2024 год – </w:t>
      </w:r>
      <w:r w:rsidR="00192FB2">
        <w:rPr>
          <w:color w:val="000000"/>
          <w:sz w:val="28"/>
          <w:szCs w:val="28"/>
        </w:rPr>
        <w:t>5 682 781,71</w:t>
      </w:r>
      <w:r w:rsidRPr="00F70ADD">
        <w:rPr>
          <w:color w:val="000000"/>
          <w:sz w:val="28"/>
          <w:szCs w:val="28"/>
        </w:rPr>
        <w:t xml:space="preserve"> рублей;</w:t>
      </w:r>
    </w:p>
    <w:p w:rsidR="000C153A" w:rsidRDefault="000C153A" w:rsidP="002D56D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2025 год </w:t>
      </w:r>
      <w:r w:rsidR="00DA4677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192FB2">
        <w:rPr>
          <w:color w:val="000000"/>
          <w:sz w:val="28"/>
          <w:szCs w:val="28"/>
        </w:rPr>
        <w:t>5 462 781,71</w:t>
      </w:r>
      <w:r w:rsidR="00195BD8" w:rsidRPr="00F70ADD">
        <w:rPr>
          <w:color w:val="000000"/>
          <w:sz w:val="28"/>
          <w:szCs w:val="28"/>
        </w:rPr>
        <w:t xml:space="preserve"> рублей.</w:t>
      </w:r>
      <w:r w:rsidR="002D56DA" w:rsidRPr="002D56DA">
        <w:rPr>
          <w:sz w:val="28"/>
          <w:szCs w:val="28"/>
        </w:rPr>
        <w:t xml:space="preserve"> </w:t>
      </w:r>
    </w:p>
    <w:p w:rsidR="002D56DA" w:rsidRPr="002D56DA" w:rsidRDefault="002D56DA" w:rsidP="002D56DA">
      <w:pPr>
        <w:ind w:firstLine="709"/>
        <w:jc w:val="both"/>
        <w:rPr>
          <w:color w:val="000000"/>
          <w:sz w:val="28"/>
          <w:szCs w:val="28"/>
        </w:rPr>
      </w:pPr>
      <w:r w:rsidRPr="002D56DA">
        <w:rPr>
          <w:sz w:val="28"/>
          <w:szCs w:val="28"/>
        </w:rPr>
        <w:t>Источник финансирования – средства районного бюджета, областного бюджета</w:t>
      </w:r>
      <w:proofErr w:type="gramStart"/>
      <w:r>
        <w:rPr>
          <w:sz w:val="28"/>
          <w:szCs w:val="28"/>
        </w:rPr>
        <w:t>.</w:t>
      </w:r>
      <w:r w:rsidR="001D517B">
        <w:rPr>
          <w:sz w:val="28"/>
          <w:szCs w:val="28"/>
        </w:rPr>
        <w:t>».</w:t>
      </w:r>
      <w:proofErr w:type="gramEnd"/>
    </w:p>
    <w:p w:rsidR="001D517B" w:rsidRDefault="001D517B" w:rsidP="007E53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0CE0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030CE0">
        <w:rPr>
          <w:sz w:val="28"/>
          <w:szCs w:val="28"/>
        </w:rPr>
        <w:t xml:space="preserve">. Раздел </w:t>
      </w:r>
      <w:r w:rsidR="00030CE0" w:rsidRPr="00D86221">
        <w:rPr>
          <w:sz w:val="28"/>
          <w:szCs w:val="28"/>
        </w:rPr>
        <w:t>7</w:t>
      </w:r>
      <w:r w:rsidR="00030CE0">
        <w:rPr>
          <w:sz w:val="28"/>
          <w:szCs w:val="28"/>
        </w:rPr>
        <w:t xml:space="preserve"> </w:t>
      </w:r>
      <w:r w:rsidR="008D41AE">
        <w:rPr>
          <w:sz w:val="28"/>
          <w:szCs w:val="28"/>
        </w:rPr>
        <w:t>П</w:t>
      </w:r>
      <w:r w:rsidR="00030CE0">
        <w:rPr>
          <w:sz w:val="28"/>
          <w:szCs w:val="28"/>
        </w:rPr>
        <w:t>одпрограммы</w:t>
      </w:r>
      <w:r w:rsidR="002D56DA">
        <w:rPr>
          <w:sz w:val="28"/>
          <w:szCs w:val="28"/>
        </w:rPr>
        <w:t xml:space="preserve"> 1</w:t>
      </w:r>
      <w:r w:rsidR="00030CE0">
        <w:rPr>
          <w:sz w:val="28"/>
          <w:szCs w:val="28"/>
        </w:rPr>
        <w:t xml:space="preserve"> </w:t>
      </w:r>
      <w:r w:rsidR="001E52B9">
        <w:rPr>
          <w:sz w:val="28"/>
          <w:szCs w:val="28"/>
        </w:rPr>
        <w:t xml:space="preserve">Программы </w:t>
      </w:r>
      <w:r w:rsidR="00D86221" w:rsidRPr="00EB28F3">
        <w:rPr>
          <w:sz w:val="28"/>
          <w:szCs w:val="28"/>
        </w:rPr>
        <w:t>изложить в следующей редакции:</w:t>
      </w:r>
      <w:r w:rsidR="00D86221" w:rsidRPr="00D86221">
        <w:rPr>
          <w:sz w:val="28"/>
          <w:szCs w:val="28"/>
        </w:rPr>
        <w:t xml:space="preserve"> </w:t>
      </w:r>
    </w:p>
    <w:p w:rsidR="00192FB2" w:rsidRPr="00F70ADD" w:rsidRDefault="001D517B" w:rsidP="00192FB2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795A39" w:rsidRPr="00795A39">
        <w:rPr>
          <w:sz w:val="28"/>
          <w:szCs w:val="28"/>
        </w:rPr>
        <w:t xml:space="preserve">В соответствии с бюджетом действующих расходных обязательств общий объем финансирования подпрограммы из всех источников предусматривается в размере </w:t>
      </w:r>
      <w:r w:rsidR="00192FB2">
        <w:rPr>
          <w:sz w:val="28"/>
          <w:szCs w:val="28"/>
        </w:rPr>
        <w:t>29 950 818,35</w:t>
      </w:r>
      <w:r w:rsidR="00192FB2" w:rsidRPr="00F70ADD">
        <w:rPr>
          <w:color w:val="000000"/>
          <w:sz w:val="28"/>
          <w:szCs w:val="28"/>
        </w:rPr>
        <w:t xml:space="preserve"> в том числе:</w:t>
      </w:r>
    </w:p>
    <w:p w:rsidR="00192FB2" w:rsidRPr="00F70ADD" w:rsidRDefault="00192FB2" w:rsidP="00192FB2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2020 год – </w:t>
      </w:r>
      <w:r>
        <w:rPr>
          <w:color w:val="000000"/>
          <w:sz w:val="28"/>
          <w:szCs w:val="28"/>
        </w:rPr>
        <w:t>4 337 362,40</w:t>
      </w:r>
      <w:r w:rsidRPr="00F70ADD">
        <w:rPr>
          <w:color w:val="000000"/>
          <w:sz w:val="28"/>
          <w:szCs w:val="28"/>
        </w:rPr>
        <w:t xml:space="preserve"> рубл</w:t>
      </w:r>
      <w:r>
        <w:rPr>
          <w:color w:val="000000"/>
          <w:sz w:val="28"/>
          <w:szCs w:val="28"/>
        </w:rPr>
        <w:t>я</w:t>
      </w:r>
      <w:r w:rsidRPr="00F70ADD">
        <w:rPr>
          <w:color w:val="000000"/>
          <w:sz w:val="28"/>
          <w:szCs w:val="28"/>
        </w:rPr>
        <w:t>;</w:t>
      </w:r>
    </w:p>
    <w:p w:rsidR="00192FB2" w:rsidRPr="00F70ADD" w:rsidRDefault="00192FB2" w:rsidP="00192FB2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2021 год – </w:t>
      </w:r>
      <w:r>
        <w:rPr>
          <w:color w:val="000000"/>
          <w:sz w:val="28"/>
          <w:szCs w:val="28"/>
        </w:rPr>
        <w:t>4 187 688,85</w:t>
      </w:r>
      <w:r w:rsidRPr="00F70ADD">
        <w:rPr>
          <w:color w:val="000000"/>
          <w:sz w:val="28"/>
          <w:szCs w:val="28"/>
        </w:rPr>
        <w:t xml:space="preserve"> рублей; </w:t>
      </w:r>
    </w:p>
    <w:p w:rsidR="00192FB2" w:rsidRPr="00F70ADD" w:rsidRDefault="00192FB2" w:rsidP="00192FB2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2022 год – </w:t>
      </w:r>
      <w:r>
        <w:rPr>
          <w:color w:val="000000"/>
          <w:sz w:val="28"/>
          <w:szCs w:val="28"/>
        </w:rPr>
        <w:t>4 639 613,67</w:t>
      </w:r>
      <w:r w:rsidRPr="00F70ADD">
        <w:rPr>
          <w:color w:val="000000"/>
          <w:sz w:val="28"/>
          <w:szCs w:val="28"/>
        </w:rPr>
        <w:t xml:space="preserve"> рублей;</w:t>
      </w:r>
    </w:p>
    <w:p w:rsidR="00192FB2" w:rsidRPr="00F70ADD" w:rsidRDefault="00192FB2" w:rsidP="00192FB2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2023 год – </w:t>
      </w:r>
      <w:r>
        <w:rPr>
          <w:color w:val="000000"/>
          <w:sz w:val="28"/>
          <w:szCs w:val="28"/>
        </w:rPr>
        <w:t>5 640 590,01</w:t>
      </w:r>
      <w:r w:rsidRPr="00F70ADD">
        <w:rPr>
          <w:color w:val="000000"/>
          <w:sz w:val="28"/>
          <w:szCs w:val="28"/>
        </w:rPr>
        <w:t xml:space="preserve"> рублей;</w:t>
      </w:r>
    </w:p>
    <w:p w:rsidR="00192FB2" w:rsidRPr="00F70ADD" w:rsidRDefault="00192FB2" w:rsidP="00192FB2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2024 год – </w:t>
      </w:r>
      <w:r>
        <w:rPr>
          <w:color w:val="000000"/>
          <w:sz w:val="28"/>
          <w:szCs w:val="28"/>
        </w:rPr>
        <w:t>5 682 781,71</w:t>
      </w:r>
      <w:r w:rsidRPr="00F70ADD">
        <w:rPr>
          <w:color w:val="000000"/>
          <w:sz w:val="28"/>
          <w:szCs w:val="28"/>
        </w:rPr>
        <w:t xml:space="preserve"> рублей;</w:t>
      </w:r>
    </w:p>
    <w:p w:rsidR="00D86221" w:rsidRPr="00F70ADD" w:rsidRDefault="00192FB2" w:rsidP="00192FB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 год – 5 462 781,71</w:t>
      </w:r>
      <w:r w:rsidRPr="00F70ADD">
        <w:rPr>
          <w:color w:val="000000"/>
          <w:sz w:val="28"/>
          <w:szCs w:val="28"/>
        </w:rPr>
        <w:t xml:space="preserve"> рублей</w:t>
      </w:r>
      <w:proofErr w:type="gramStart"/>
      <w:r w:rsidR="00D86221" w:rsidRPr="00F70ADD">
        <w:rPr>
          <w:color w:val="000000"/>
          <w:sz w:val="28"/>
          <w:szCs w:val="28"/>
        </w:rPr>
        <w:t>.</w:t>
      </w:r>
      <w:r w:rsidR="001D517B">
        <w:rPr>
          <w:color w:val="000000"/>
          <w:sz w:val="28"/>
          <w:szCs w:val="28"/>
        </w:rPr>
        <w:t>».</w:t>
      </w:r>
      <w:proofErr w:type="gramEnd"/>
    </w:p>
    <w:p w:rsidR="00795A39" w:rsidRPr="00F70ADD" w:rsidRDefault="00795A39" w:rsidP="00795A3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46B1E">
        <w:rPr>
          <w:sz w:val="28"/>
          <w:szCs w:val="28"/>
        </w:rPr>
        <w:t xml:space="preserve">5. В паспорте Подпрограммы 2 </w:t>
      </w:r>
      <w:r w:rsidR="001E52B9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с</w:t>
      </w:r>
      <w:r w:rsidRPr="00F70ADD">
        <w:rPr>
          <w:sz w:val="28"/>
          <w:szCs w:val="28"/>
        </w:rPr>
        <w:t xml:space="preserve">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795A39" w:rsidRPr="00F70ADD" w:rsidRDefault="00795A39" w:rsidP="00795A39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E56B53">
        <w:rPr>
          <w:sz w:val="28"/>
          <w:szCs w:val="28"/>
        </w:rPr>
        <w:t>58 904 810,21</w:t>
      </w:r>
      <w:r w:rsidR="00853AB9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F70ADD">
        <w:rPr>
          <w:color w:val="000000"/>
          <w:sz w:val="28"/>
          <w:szCs w:val="28"/>
        </w:rPr>
        <w:t xml:space="preserve"> в том числе:</w:t>
      </w:r>
    </w:p>
    <w:p w:rsidR="00795A39" w:rsidRPr="00F70ADD" w:rsidRDefault="00795A39" w:rsidP="00795A39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2020 год – </w:t>
      </w:r>
      <w:r w:rsidR="00C56D00">
        <w:rPr>
          <w:color w:val="000000"/>
          <w:sz w:val="28"/>
          <w:szCs w:val="28"/>
        </w:rPr>
        <w:t>12 666 806,89 рублей</w:t>
      </w:r>
      <w:r w:rsidRPr="00F70ADD">
        <w:rPr>
          <w:color w:val="000000"/>
          <w:sz w:val="28"/>
          <w:szCs w:val="28"/>
        </w:rPr>
        <w:t>;</w:t>
      </w:r>
    </w:p>
    <w:p w:rsidR="00795A39" w:rsidRPr="00F70ADD" w:rsidRDefault="00795A39" w:rsidP="00795A39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2021 год – </w:t>
      </w:r>
      <w:r w:rsidR="00E56B53">
        <w:rPr>
          <w:color w:val="000000"/>
          <w:sz w:val="28"/>
          <w:szCs w:val="28"/>
        </w:rPr>
        <w:t>14 371 154,82</w:t>
      </w:r>
      <w:r w:rsidRPr="00F70ADD">
        <w:rPr>
          <w:color w:val="000000"/>
          <w:sz w:val="28"/>
          <w:szCs w:val="28"/>
        </w:rPr>
        <w:t xml:space="preserve"> рублей; </w:t>
      </w:r>
    </w:p>
    <w:p w:rsidR="00795A39" w:rsidRPr="00F70ADD" w:rsidRDefault="00795A39" w:rsidP="00795A39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lastRenderedPageBreak/>
        <w:t>2022 год –</w:t>
      </w:r>
      <w:r w:rsidR="00E56B53">
        <w:rPr>
          <w:color w:val="000000"/>
          <w:sz w:val="28"/>
          <w:szCs w:val="28"/>
        </w:rPr>
        <w:t xml:space="preserve">   8 551 186,34</w:t>
      </w:r>
      <w:r w:rsidRPr="00F70ADD">
        <w:rPr>
          <w:color w:val="000000"/>
          <w:sz w:val="28"/>
          <w:szCs w:val="28"/>
        </w:rPr>
        <w:t>рублей;</w:t>
      </w:r>
    </w:p>
    <w:p w:rsidR="00795A39" w:rsidRPr="00F70ADD" w:rsidRDefault="00795A39" w:rsidP="00795A39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2023 год – </w:t>
      </w:r>
      <w:r w:rsidR="00E56B53">
        <w:rPr>
          <w:color w:val="000000"/>
          <w:sz w:val="28"/>
          <w:szCs w:val="28"/>
        </w:rPr>
        <w:t>12 235 825,58</w:t>
      </w:r>
      <w:r w:rsidRPr="00F70ADD">
        <w:rPr>
          <w:color w:val="000000"/>
          <w:sz w:val="28"/>
          <w:szCs w:val="28"/>
        </w:rPr>
        <w:t xml:space="preserve"> рублей;</w:t>
      </w:r>
    </w:p>
    <w:p w:rsidR="00795A39" w:rsidRPr="00F70ADD" w:rsidRDefault="00795A39" w:rsidP="00795A39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2024 год – </w:t>
      </w:r>
      <w:r w:rsidR="00E56B53">
        <w:rPr>
          <w:color w:val="000000"/>
          <w:sz w:val="28"/>
          <w:szCs w:val="28"/>
        </w:rPr>
        <w:t xml:space="preserve">  5 529 918,29</w:t>
      </w:r>
      <w:r w:rsidR="00C56D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F70ADD">
        <w:rPr>
          <w:color w:val="000000"/>
          <w:sz w:val="28"/>
          <w:szCs w:val="28"/>
        </w:rPr>
        <w:t>ублей;</w:t>
      </w:r>
    </w:p>
    <w:p w:rsidR="000C153A" w:rsidRDefault="00C56D00" w:rsidP="00FF556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2025 год</w:t>
      </w:r>
      <w:r w:rsidR="000C153A">
        <w:rPr>
          <w:color w:val="000000"/>
          <w:sz w:val="28"/>
          <w:szCs w:val="28"/>
        </w:rPr>
        <w:t xml:space="preserve"> </w:t>
      </w:r>
      <w:r w:rsidR="00DA4677">
        <w:rPr>
          <w:color w:val="000000"/>
          <w:sz w:val="28"/>
          <w:szCs w:val="28"/>
        </w:rPr>
        <w:t>–</w:t>
      </w:r>
      <w:r w:rsidR="00E56B53">
        <w:rPr>
          <w:color w:val="000000"/>
          <w:sz w:val="28"/>
          <w:szCs w:val="28"/>
        </w:rPr>
        <w:t xml:space="preserve">   5 549 918,29 </w:t>
      </w:r>
      <w:r w:rsidR="00795A39" w:rsidRPr="00F70ADD">
        <w:rPr>
          <w:color w:val="000000"/>
          <w:sz w:val="28"/>
          <w:szCs w:val="28"/>
        </w:rPr>
        <w:t>рублей.</w:t>
      </w:r>
      <w:r w:rsidR="00FF5562" w:rsidRPr="00FF5562">
        <w:rPr>
          <w:sz w:val="28"/>
          <w:szCs w:val="28"/>
        </w:rPr>
        <w:t xml:space="preserve"> </w:t>
      </w:r>
    </w:p>
    <w:p w:rsidR="00FF5562" w:rsidRPr="002D56DA" w:rsidRDefault="00FF5562" w:rsidP="00FF5562">
      <w:pPr>
        <w:ind w:firstLine="709"/>
        <w:jc w:val="both"/>
        <w:rPr>
          <w:color w:val="000000"/>
          <w:sz w:val="28"/>
          <w:szCs w:val="28"/>
        </w:rPr>
      </w:pPr>
      <w:r w:rsidRPr="002D56DA">
        <w:rPr>
          <w:sz w:val="28"/>
          <w:szCs w:val="28"/>
        </w:rPr>
        <w:t>Источник финансирования – средства районного бюджета, областного бюджета</w:t>
      </w:r>
      <w:proofErr w:type="gramStart"/>
      <w:r>
        <w:rPr>
          <w:sz w:val="28"/>
          <w:szCs w:val="28"/>
        </w:rPr>
        <w:t>.</w:t>
      </w:r>
      <w:r w:rsidR="00746B1E">
        <w:rPr>
          <w:sz w:val="28"/>
          <w:szCs w:val="28"/>
        </w:rPr>
        <w:t>».</w:t>
      </w:r>
      <w:proofErr w:type="gramEnd"/>
    </w:p>
    <w:p w:rsidR="00CF6308" w:rsidRDefault="00746B1E" w:rsidP="00C56D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95A39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795A39">
        <w:rPr>
          <w:sz w:val="28"/>
          <w:szCs w:val="28"/>
        </w:rPr>
        <w:t xml:space="preserve">. Раздел </w:t>
      </w:r>
      <w:r w:rsidR="00795A39" w:rsidRPr="00D86221">
        <w:rPr>
          <w:sz w:val="28"/>
          <w:szCs w:val="28"/>
        </w:rPr>
        <w:t>7</w:t>
      </w:r>
      <w:r w:rsidR="00795A39">
        <w:rPr>
          <w:sz w:val="28"/>
          <w:szCs w:val="28"/>
        </w:rPr>
        <w:t xml:space="preserve"> </w:t>
      </w:r>
      <w:r w:rsidR="008D41AE">
        <w:rPr>
          <w:sz w:val="28"/>
          <w:szCs w:val="28"/>
        </w:rPr>
        <w:t>П</w:t>
      </w:r>
      <w:r w:rsidR="00795A39">
        <w:rPr>
          <w:sz w:val="28"/>
          <w:szCs w:val="28"/>
        </w:rPr>
        <w:t xml:space="preserve">одпрограммы </w:t>
      </w:r>
      <w:r>
        <w:rPr>
          <w:sz w:val="28"/>
          <w:szCs w:val="28"/>
        </w:rPr>
        <w:t>2</w:t>
      </w:r>
      <w:r w:rsidR="00795A39">
        <w:rPr>
          <w:sz w:val="28"/>
          <w:szCs w:val="28"/>
        </w:rPr>
        <w:t xml:space="preserve"> </w:t>
      </w:r>
      <w:r w:rsidR="001E52B9">
        <w:rPr>
          <w:sz w:val="28"/>
          <w:szCs w:val="28"/>
        </w:rPr>
        <w:t xml:space="preserve">Программы </w:t>
      </w:r>
      <w:r w:rsidR="00795A39" w:rsidRPr="00EB28F3">
        <w:rPr>
          <w:sz w:val="28"/>
          <w:szCs w:val="28"/>
        </w:rPr>
        <w:t>изложить в следующей редакции:</w:t>
      </w:r>
      <w:r w:rsidR="00795A39" w:rsidRPr="00D86221">
        <w:rPr>
          <w:sz w:val="28"/>
          <w:szCs w:val="28"/>
        </w:rPr>
        <w:t xml:space="preserve"> </w:t>
      </w:r>
    </w:p>
    <w:p w:rsidR="00E56B53" w:rsidRPr="00F70ADD" w:rsidRDefault="00FF5562" w:rsidP="00E56B5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795A39" w:rsidRPr="00795A39">
        <w:rPr>
          <w:sz w:val="28"/>
          <w:szCs w:val="28"/>
        </w:rPr>
        <w:t>В соответствии с бюджетом действующих расходных обязательств общий объем финансирования подпрограммы из всех источников</w:t>
      </w:r>
      <w:r>
        <w:rPr>
          <w:sz w:val="28"/>
          <w:szCs w:val="28"/>
        </w:rPr>
        <w:t>»</w:t>
      </w:r>
      <w:r w:rsidR="00795A39" w:rsidRPr="00795A39">
        <w:rPr>
          <w:sz w:val="28"/>
          <w:szCs w:val="28"/>
        </w:rPr>
        <w:t xml:space="preserve"> предусматривается в размере </w:t>
      </w:r>
      <w:r w:rsidR="00E56B53">
        <w:rPr>
          <w:sz w:val="28"/>
          <w:szCs w:val="28"/>
        </w:rPr>
        <w:t>58 904 810,21 рублей</w:t>
      </w:r>
      <w:r w:rsidR="00E56B53" w:rsidRPr="00F70ADD">
        <w:rPr>
          <w:color w:val="000000"/>
          <w:sz w:val="28"/>
          <w:szCs w:val="28"/>
        </w:rPr>
        <w:t xml:space="preserve"> в том числе:</w:t>
      </w:r>
    </w:p>
    <w:p w:rsidR="00E56B53" w:rsidRPr="00F70ADD" w:rsidRDefault="00E56B53" w:rsidP="00E56B53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2020 год – </w:t>
      </w:r>
      <w:r>
        <w:rPr>
          <w:color w:val="000000"/>
          <w:sz w:val="28"/>
          <w:szCs w:val="28"/>
        </w:rPr>
        <w:t>12 666 806,89 рублей</w:t>
      </w:r>
      <w:r w:rsidRPr="00F70ADD">
        <w:rPr>
          <w:color w:val="000000"/>
          <w:sz w:val="28"/>
          <w:szCs w:val="28"/>
        </w:rPr>
        <w:t>;</w:t>
      </w:r>
    </w:p>
    <w:p w:rsidR="00E56B53" w:rsidRPr="00F70ADD" w:rsidRDefault="00E56B53" w:rsidP="00E56B53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2021 год – </w:t>
      </w:r>
      <w:r>
        <w:rPr>
          <w:color w:val="000000"/>
          <w:sz w:val="28"/>
          <w:szCs w:val="28"/>
        </w:rPr>
        <w:t>14 371 154,82</w:t>
      </w:r>
      <w:r w:rsidRPr="00F70ADD">
        <w:rPr>
          <w:color w:val="000000"/>
          <w:sz w:val="28"/>
          <w:szCs w:val="28"/>
        </w:rPr>
        <w:t xml:space="preserve"> рублей; </w:t>
      </w:r>
    </w:p>
    <w:p w:rsidR="00E56B53" w:rsidRPr="00F70ADD" w:rsidRDefault="00E56B53" w:rsidP="00E56B53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>2022 год –</w:t>
      </w:r>
      <w:r>
        <w:rPr>
          <w:color w:val="000000"/>
          <w:sz w:val="28"/>
          <w:szCs w:val="28"/>
        </w:rPr>
        <w:t xml:space="preserve">   8 551 186,34</w:t>
      </w:r>
      <w:r w:rsidRPr="00F70ADD">
        <w:rPr>
          <w:color w:val="000000"/>
          <w:sz w:val="28"/>
          <w:szCs w:val="28"/>
        </w:rPr>
        <w:t>рублей;</w:t>
      </w:r>
    </w:p>
    <w:p w:rsidR="00E56B53" w:rsidRPr="00F70ADD" w:rsidRDefault="00E56B53" w:rsidP="00E56B53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2023 год – </w:t>
      </w:r>
      <w:r>
        <w:rPr>
          <w:color w:val="000000"/>
          <w:sz w:val="28"/>
          <w:szCs w:val="28"/>
        </w:rPr>
        <w:t>12 235 825,58</w:t>
      </w:r>
      <w:r w:rsidRPr="00F70ADD">
        <w:rPr>
          <w:color w:val="000000"/>
          <w:sz w:val="28"/>
          <w:szCs w:val="28"/>
        </w:rPr>
        <w:t xml:space="preserve"> рублей;</w:t>
      </w:r>
    </w:p>
    <w:p w:rsidR="00E56B53" w:rsidRPr="00F70ADD" w:rsidRDefault="00E56B53" w:rsidP="00E56B53">
      <w:pPr>
        <w:ind w:firstLine="709"/>
        <w:jc w:val="both"/>
        <w:rPr>
          <w:color w:val="000000"/>
          <w:sz w:val="28"/>
          <w:szCs w:val="28"/>
        </w:rPr>
      </w:pPr>
      <w:r w:rsidRPr="00F70ADD">
        <w:rPr>
          <w:color w:val="000000"/>
          <w:sz w:val="28"/>
          <w:szCs w:val="28"/>
        </w:rPr>
        <w:t xml:space="preserve">2024 год – </w:t>
      </w:r>
      <w:r>
        <w:rPr>
          <w:color w:val="000000"/>
          <w:sz w:val="28"/>
          <w:szCs w:val="28"/>
        </w:rPr>
        <w:t xml:space="preserve">  5 529 918,29 р</w:t>
      </w:r>
      <w:r w:rsidRPr="00F70ADD">
        <w:rPr>
          <w:color w:val="000000"/>
          <w:sz w:val="28"/>
          <w:szCs w:val="28"/>
        </w:rPr>
        <w:t>ублей;</w:t>
      </w:r>
    </w:p>
    <w:p w:rsidR="00C56D00" w:rsidRDefault="00E56B53" w:rsidP="00E56B5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2025 год –   5 549 918,29</w:t>
      </w:r>
      <w:r w:rsidR="00D8362E" w:rsidRPr="00F70ADD">
        <w:rPr>
          <w:color w:val="000000"/>
          <w:sz w:val="28"/>
          <w:szCs w:val="28"/>
        </w:rPr>
        <w:t xml:space="preserve"> рублей</w:t>
      </w:r>
      <w:proofErr w:type="gramStart"/>
      <w:r w:rsidR="00D8362E">
        <w:rPr>
          <w:color w:val="000000"/>
          <w:sz w:val="28"/>
          <w:szCs w:val="28"/>
        </w:rPr>
        <w:t>.</w:t>
      </w:r>
      <w:r w:rsidR="00CF6308">
        <w:rPr>
          <w:color w:val="000000"/>
          <w:sz w:val="28"/>
          <w:szCs w:val="28"/>
        </w:rPr>
        <w:t>».</w:t>
      </w:r>
      <w:proofErr w:type="gramEnd"/>
    </w:p>
    <w:p w:rsidR="00DC619A" w:rsidRPr="002D56DA" w:rsidRDefault="00FB0779" w:rsidP="00A650A0">
      <w:pPr>
        <w:ind w:firstLine="708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>2</w:t>
      </w:r>
      <w:r w:rsidR="008746A4">
        <w:rPr>
          <w:sz w:val="28"/>
          <w:szCs w:val="28"/>
        </w:rPr>
        <w:t xml:space="preserve">. </w:t>
      </w:r>
      <w:r w:rsidR="00504146" w:rsidRPr="00F70ADD">
        <w:rPr>
          <w:sz w:val="28"/>
          <w:szCs w:val="28"/>
        </w:rPr>
        <w:t xml:space="preserve">Приложение </w:t>
      </w:r>
      <w:r w:rsidR="00CF6308">
        <w:rPr>
          <w:sz w:val="28"/>
          <w:szCs w:val="28"/>
        </w:rPr>
        <w:t>№</w:t>
      </w:r>
      <w:r w:rsidR="00504146" w:rsidRPr="00F70ADD">
        <w:rPr>
          <w:sz w:val="28"/>
          <w:szCs w:val="28"/>
        </w:rPr>
        <w:t xml:space="preserve"> 2 к</w:t>
      </w:r>
      <w:r w:rsidR="004847DD" w:rsidRPr="00F70ADD">
        <w:rPr>
          <w:sz w:val="28"/>
          <w:szCs w:val="28"/>
        </w:rPr>
        <w:t xml:space="preserve"> </w:t>
      </w:r>
      <w:r w:rsidR="008D41AE">
        <w:rPr>
          <w:sz w:val="28"/>
          <w:szCs w:val="28"/>
        </w:rPr>
        <w:t>П</w:t>
      </w:r>
      <w:r w:rsidR="00E15C3E" w:rsidRPr="00F70ADD">
        <w:rPr>
          <w:sz w:val="28"/>
          <w:szCs w:val="28"/>
        </w:rPr>
        <w:t>рограмм</w:t>
      </w:r>
      <w:r w:rsidR="00504146" w:rsidRPr="00F70ADD">
        <w:rPr>
          <w:sz w:val="28"/>
          <w:szCs w:val="28"/>
        </w:rPr>
        <w:t>е</w:t>
      </w:r>
      <w:r w:rsidR="00E15C3E" w:rsidRPr="00F70ADD">
        <w:rPr>
          <w:sz w:val="28"/>
          <w:szCs w:val="28"/>
        </w:rPr>
        <w:t xml:space="preserve"> </w:t>
      </w:r>
      <w:r w:rsidR="00DC619A" w:rsidRPr="00F70ADD">
        <w:rPr>
          <w:sz w:val="28"/>
          <w:szCs w:val="28"/>
        </w:rPr>
        <w:t xml:space="preserve">изложить в редакции согласно </w:t>
      </w:r>
      <w:r w:rsidR="008D41AE">
        <w:rPr>
          <w:sz w:val="28"/>
          <w:szCs w:val="28"/>
        </w:rPr>
        <w:t>п</w:t>
      </w:r>
      <w:r w:rsidR="00DC619A" w:rsidRPr="00F70ADD">
        <w:rPr>
          <w:sz w:val="28"/>
          <w:szCs w:val="28"/>
        </w:rPr>
        <w:t>риложени</w:t>
      </w:r>
      <w:r w:rsidR="0095427D">
        <w:rPr>
          <w:sz w:val="28"/>
          <w:szCs w:val="28"/>
        </w:rPr>
        <w:t>ю</w:t>
      </w:r>
      <w:r w:rsidR="008D41AE">
        <w:rPr>
          <w:sz w:val="28"/>
          <w:szCs w:val="28"/>
        </w:rPr>
        <w:t xml:space="preserve"> к настоящему п</w:t>
      </w:r>
      <w:r w:rsidR="00DC619A" w:rsidRPr="00F70ADD">
        <w:rPr>
          <w:sz w:val="28"/>
          <w:szCs w:val="28"/>
        </w:rPr>
        <w:t>остановлению.</w:t>
      </w:r>
    </w:p>
    <w:p w:rsidR="00C42E4F" w:rsidRPr="009C762D" w:rsidRDefault="00FB0779" w:rsidP="00C42E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619A" w:rsidRPr="00F70ADD">
        <w:rPr>
          <w:rFonts w:ascii="Times New Roman" w:hAnsi="Times New Roman" w:cs="Times New Roman"/>
          <w:sz w:val="28"/>
          <w:szCs w:val="28"/>
        </w:rPr>
        <w:t xml:space="preserve">. </w:t>
      </w:r>
      <w:r w:rsidR="008D41AE">
        <w:rPr>
          <w:rFonts w:ascii="Times New Roman" w:hAnsi="Times New Roman" w:cs="Times New Roman"/>
          <w:sz w:val="28"/>
          <w:szCs w:val="28"/>
        </w:rPr>
        <w:t>Контроль исполнения настоящего п</w:t>
      </w:r>
      <w:r w:rsidR="00C42E4F" w:rsidRPr="00E25380">
        <w:rPr>
          <w:rFonts w:ascii="Times New Roman" w:hAnsi="Times New Roman" w:cs="Times New Roman"/>
          <w:sz w:val="28"/>
          <w:szCs w:val="28"/>
        </w:rPr>
        <w:t>остановления возложить на начальника Управления по делам молодежи, физической культуры и спорта Азовского немецкого национального муниципального района Омской области Т.П. Голованову.</w:t>
      </w:r>
    </w:p>
    <w:p w:rsidR="00C42E4F" w:rsidRDefault="00C42E4F" w:rsidP="00C42E4F">
      <w:pPr>
        <w:ind w:firstLine="709"/>
        <w:jc w:val="both"/>
        <w:rPr>
          <w:sz w:val="28"/>
          <w:szCs w:val="28"/>
        </w:rPr>
      </w:pPr>
    </w:p>
    <w:p w:rsidR="00274AC3" w:rsidRPr="00F70ADD" w:rsidRDefault="00274AC3" w:rsidP="009F06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4AC3" w:rsidRPr="00F70ADD" w:rsidRDefault="00274AC3" w:rsidP="009F06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446E" w:rsidRPr="00F70ADD" w:rsidRDefault="00D8362E" w:rsidP="009F065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2446E" w:rsidRPr="00F70ADD">
        <w:rPr>
          <w:sz w:val="28"/>
          <w:szCs w:val="28"/>
        </w:rPr>
        <w:t xml:space="preserve"> </w:t>
      </w:r>
      <w:proofErr w:type="gramStart"/>
      <w:r w:rsidR="0012446E" w:rsidRPr="00F70ADD">
        <w:rPr>
          <w:sz w:val="28"/>
          <w:szCs w:val="28"/>
        </w:rPr>
        <w:t>Азовского</w:t>
      </w:r>
      <w:proofErr w:type="gramEnd"/>
      <w:r w:rsidR="0012446E" w:rsidRPr="00F70ADD">
        <w:rPr>
          <w:sz w:val="28"/>
          <w:szCs w:val="28"/>
        </w:rPr>
        <w:t xml:space="preserve"> немецкого</w:t>
      </w:r>
    </w:p>
    <w:p w:rsidR="0012446E" w:rsidRPr="00F70ADD" w:rsidRDefault="0012446E" w:rsidP="009F0658">
      <w:pPr>
        <w:jc w:val="both"/>
        <w:rPr>
          <w:sz w:val="28"/>
          <w:szCs w:val="28"/>
        </w:rPr>
      </w:pPr>
      <w:r w:rsidRPr="00F70ADD">
        <w:rPr>
          <w:sz w:val="28"/>
          <w:szCs w:val="28"/>
        </w:rPr>
        <w:t>национального муниципального</w:t>
      </w:r>
    </w:p>
    <w:p w:rsidR="00EA27E2" w:rsidRPr="00F70ADD" w:rsidRDefault="0012446E" w:rsidP="00EA27E2">
      <w:pPr>
        <w:jc w:val="both"/>
        <w:rPr>
          <w:sz w:val="28"/>
          <w:szCs w:val="28"/>
        </w:rPr>
      </w:pPr>
      <w:r w:rsidRPr="00F70ADD">
        <w:rPr>
          <w:sz w:val="28"/>
          <w:szCs w:val="28"/>
        </w:rPr>
        <w:t>района Омской области</w:t>
      </w:r>
      <w:r w:rsidRPr="00F70ADD">
        <w:rPr>
          <w:sz w:val="28"/>
          <w:szCs w:val="28"/>
        </w:rPr>
        <w:tab/>
      </w:r>
      <w:r w:rsidRPr="00F70ADD">
        <w:rPr>
          <w:sz w:val="28"/>
          <w:szCs w:val="28"/>
        </w:rPr>
        <w:tab/>
      </w:r>
      <w:r w:rsidR="00F4183E">
        <w:rPr>
          <w:sz w:val="28"/>
          <w:szCs w:val="28"/>
        </w:rPr>
        <w:t xml:space="preserve">                   </w:t>
      </w:r>
      <w:r w:rsidR="00A650A0">
        <w:rPr>
          <w:sz w:val="28"/>
          <w:szCs w:val="28"/>
        </w:rPr>
        <w:tab/>
      </w:r>
      <w:r w:rsidR="00A650A0">
        <w:rPr>
          <w:sz w:val="28"/>
          <w:szCs w:val="28"/>
        </w:rPr>
        <w:tab/>
      </w:r>
      <w:r w:rsidR="00A650A0">
        <w:rPr>
          <w:sz w:val="28"/>
          <w:szCs w:val="28"/>
        </w:rPr>
        <w:tab/>
        <w:t xml:space="preserve">         </w:t>
      </w:r>
      <w:r w:rsidR="00F4183E">
        <w:rPr>
          <w:sz w:val="28"/>
          <w:szCs w:val="28"/>
        </w:rPr>
        <w:t>Д.И.</w:t>
      </w:r>
      <w:r w:rsidR="00A650A0">
        <w:rPr>
          <w:sz w:val="28"/>
          <w:szCs w:val="28"/>
        </w:rPr>
        <w:t xml:space="preserve"> </w:t>
      </w:r>
      <w:r w:rsidR="00F4183E">
        <w:rPr>
          <w:sz w:val="28"/>
          <w:szCs w:val="28"/>
        </w:rPr>
        <w:t>Дизер</w:t>
      </w:r>
    </w:p>
    <w:sectPr w:rsidR="00EA27E2" w:rsidRPr="00F70ADD" w:rsidSect="00A650A0">
      <w:footerReference w:type="default" r:id="rId11"/>
      <w:footnotePr>
        <w:pos w:val="beneathText"/>
      </w:footnotePr>
      <w:pgSz w:w="11905" w:h="16837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041" w:rsidRDefault="00C26041">
      <w:r>
        <w:separator/>
      </w:r>
    </w:p>
  </w:endnote>
  <w:endnote w:type="continuationSeparator" w:id="0">
    <w:p w:rsidR="00C26041" w:rsidRDefault="00C26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27D" w:rsidRDefault="0095427D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.1pt;height:13.7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95427D" w:rsidRPr="00E75BFA" w:rsidRDefault="0095427D" w:rsidP="00E75BFA"/>
            </w:txbxContent>
          </v:textbox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041" w:rsidRDefault="00C26041">
      <w:r>
        <w:separator/>
      </w:r>
    </w:p>
  </w:footnote>
  <w:footnote w:type="continuationSeparator" w:id="0">
    <w:p w:rsidR="00C26041" w:rsidRDefault="00C260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F15893"/>
    <w:multiLevelType w:val="hybridMultilevel"/>
    <w:tmpl w:val="AF0002F0"/>
    <w:lvl w:ilvl="0" w:tplc="C47C7D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4927FE8"/>
    <w:multiLevelType w:val="multilevel"/>
    <w:tmpl w:val="87C29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9906A47"/>
    <w:multiLevelType w:val="hybridMultilevel"/>
    <w:tmpl w:val="2A823CF4"/>
    <w:lvl w:ilvl="0" w:tplc="0A4208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DE528D"/>
    <w:multiLevelType w:val="hybridMultilevel"/>
    <w:tmpl w:val="7DF0DC22"/>
    <w:lvl w:ilvl="0" w:tplc="F912E3CA">
      <w:start w:val="1"/>
      <w:numFmt w:val="decimal"/>
      <w:lvlText w:val="%1)"/>
      <w:lvlJc w:val="left"/>
      <w:pPr>
        <w:ind w:left="99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47B4360"/>
    <w:multiLevelType w:val="hybridMultilevel"/>
    <w:tmpl w:val="0D5493BE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25490D53"/>
    <w:multiLevelType w:val="hybridMultilevel"/>
    <w:tmpl w:val="D8A23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8502F9"/>
    <w:multiLevelType w:val="hybridMultilevel"/>
    <w:tmpl w:val="A40ABE06"/>
    <w:lvl w:ilvl="0" w:tplc="B59A8C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C694075"/>
    <w:multiLevelType w:val="hybridMultilevel"/>
    <w:tmpl w:val="BE2AE9F8"/>
    <w:lvl w:ilvl="0" w:tplc="49AE1F9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3DC27C35"/>
    <w:multiLevelType w:val="hybridMultilevel"/>
    <w:tmpl w:val="BCA23CF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4">
    <w:nsid w:val="405E120D"/>
    <w:multiLevelType w:val="hybridMultilevel"/>
    <w:tmpl w:val="932448AA"/>
    <w:lvl w:ilvl="0" w:tplc="C23AA90C">
      <w:start w:val="1"/>
      <w:numFmt w:val="decimal"/>
      <w:lvlText w:val="%1."/>
      <w:lvlJc w:val="left"/>
      <w:pPr>
        <w:tabs>
          <w:tab w:val="num" w:pos="507"/>
        </w:tabs>
        <w:ind w:left="507" w:hanging="43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52"/>
        </w:tabs>
        <w:ind w:left="2052" w:hanging="360"/>
      </w:pPr>
      <w:rPr>
        <w:rFonts w:hint="default"/>
      </w:rPr>
    </w:lvl>
    <w:lvl w:ilvl="3" w:tplc="304085D2">
      <w:start w:val="3"/>
      <w:numFmt w:val="upperRoman"/>
      <w:lvlText w:val="%4."/>
      <w:lvlJc w:val="left"/>
      <w:pPr>
        <w:tabs>
          <w:tab w:val="num" w:pos="2952"/>
        </w:tabs>
        <w:ind w:left="2952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5">
    <w:nsid w:val="44B804E5"/>
    <w:multiLevelType w:val="hybridMultilevel"/>
    <w:tmpl w:val="D542EC6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6">
    <w:nsid w:val="45E63DDD"/>
    <w:multiLevelType w:val="hybridMultilevel"/>
    <w:tmpl w:val="3B3E303A"/>
    <w:lvl w:ilvl="0" w:tplc="B97A27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0D7735"/>
    <w:multiLevelType w:val="hybridMultilevel"/>
    <w:tmpl w:val="89F61D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8745020"/>
    <w:multiLevelType w:val="hybridMultilevel"/>
    <w:tmpl w:val="2B00E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63A392B"/>
    <w:multiLevelType w:val="hybridMultilevel"/>
    <w:tmpl w:val="C2887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000E5F"/>
    <w:multiLevelType w:val="hybridMultilevel"/>
    <w:tmpl w:val="5372AB0C"/>
    <w:lvl w:ilvl="0" w:tplc="9A008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66261EB2"/>
    <w:multiLevelType w:val="multilevel"/>
    <w:tmpl w:val="9A6CB42A"/>
    <w:lvl w:ilvl="0">
      <w:start w:val="9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2">
    <w:nsid w:val="684748C2"/>
    <w:multiLevelType w:val="hybridMultilevel"/>
    <w:tmpl w:val="F1641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AB27ED"/>
    <w:multiLevelType w:val="hybridMultilevel"/>
    <w:tmpl w:val="5238B4AC"/>
    <w:lvl w:ilvl="0" w:tplc="DD32558C">
      <w:start w:val="29"/>
      <w:numFmt w:val="decimal"/>
      <w:lvlText w:val="%1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4357309"/>
    <w:multiLevelType w:val="hybridMultilevel"/>
    <w:tmpl w:val="BB1A4DB8"/>
    <w:lvl w:ilvl="0" w:tplc="0A86257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46F277F"/>
    <w:multiLevelType w:val="multilevel"/>
    <w:tmpl w:val="EB3ACC38"/>
    <w:lvl w:ilvl="0">
      <w:start w:val="7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6">
    <w:nsid w:val="7EA26920"/>
    <w:multiLevelType w:val="hybridMultilevel"/>
    <w:tmpl w:val="1EF86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0C9742">
      <w:start w:val="1"/>
      <w:numFmt w:val="decimal"/>
      <w:lvlText w:val="%2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D86A58"/>
    <w:multiLevelType w:val="hybridMultilevel"/>
    <w:tmpl w:val="88FC9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20"/>
  </w:num>
  <w:num w:numId="10">
    <w:abstractNumId w:val="6"/>
  </w:num>
  <w:num w:numId="11">
    <w:abstractNumId w:val="27"/>
  </w:num>
  <w:num w:numId="12">
    <w:abstractNumId w:val="10"/>
  </w:num>
  <w:num w:numId="13">
    <w:abstractNumId w:val="16"/>
  </w:num>
  <w:num w:numId="14">
    <w:abstractNumId w:val="26"/>
  </w:num>
  <w:num w:numId="15">
    <w:abstractNumId w:val="18"/>
  </w:num>
  <w:num w:numId="16">
    <w:abstractNumId w:val="14"/>
  </w:num>
  <w:num w:numId="17">
    <w:abstractNumId w:val="22"/>
  </w:num>
  <w:num w:numId="18">
    <w:abstractNumId w:val="17"/>
  </w:num>
  <w:num w:numId="19">
    <w:abstractNumId w:val="15"/>
  </w:num>
  <w:num w:numId="20">
    <w:abstractNumId w:val="9"/>
  </w:num>
  <w:num w:numId="21">
    <w:abstractNumId w:val="13"/>
  </w:num>
  <w:num w:numId="22">
    <w:abstractNumId w:val="21"/>
  </w:num>
  <w:num w:numId="23">
    <w:abstractNumId w:val="12"/>
  </w:num>
  <w:num w:numId="24">
    <w:abstractNumId w:val="23"/>
  </w:num>
  <w:num w:numId="25">
    <w:abstractNumId w:val="25"/>
  </w:num>
  <w:num w:numId="26">
    <w:abstractNumId w:val="8"/>
  </w:num>
  <w:num w:numId="27">
    <w:abstractNumId w:val="5"/>
  </w:num>
  <w:num w:numId="28">
    <w:abstractNumId w:val="7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grammar="clean"/>
  <w:stylePaneFormatFilter w:val="3F01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08"/>
    <w:rsid w:val="000009B2"/>
    <w:rsid w:val="00000C0E"/>
    <w:rsid w:val="00002C33"/>
    <w:rsid w:val="00004D28"/>
    <w:rsid w:val="00005F8A"/>
    <w:rsid w:val="00007022"/>
    <w:rsid w:val="00010607"/>
    <w:rsid w:val="000130C8"/>
    <w:rsid w:val="000153A3"/>
    <w:rsid w:val="00020B1B"/>
    <w:rsid w:val="00022EFA"/>
    <w:rsid w:val="00026773"/>
    <w:rsid w:val="00030CE0"/>
    <w:rsid w:val="000327B2"/>
    <w:rsid w:val="00036FDC"/>
    <w:rsid w:val="00042254"/>
    <w:rsid w:val="00045201"/>
    <w:rsid w:val="000513FA"/>
    <w:rsid w:val="00056241"/>
    <w:rsid w:val="000643A1"/>
    <w:rsid w:val="000645D7"/>
    <w:rsid w:val="00071FA1"/>
    <w:rsid w:val="00073899"/>
    <w:rsid w:val="00086541"/>
    <w:rsid w:val="00090865"/>
    <w:rsid w:val="000968A4"/>
    <w:rsid w:val="000A2943"/>
    <w:rsid w:val="000A3471"/>
    <w:rsid w:val="000B19A6"/>
    <w:rsid w:val="000B2F6C"/>
    <w:rsid w:val="000C153A"/>
    <w:rsid w:val="000C377A"/>
    <w:rsid w:val="000C381A"/>
    <w:rsid w:val="000D1CE4"/>
    <w:rsid w:val="000D643B"/>
    <w:rsid w:val="000D7FAE"/>
    <w:rsid w:val="000E425F"/>
    <w:rsid w:val="000E4D39"/>
    <w:rsid w:val="000E6380"/>
    <w:rsid w:val="000F16CA"/>
    <w:rsid w:val="000F1DA0"/>
    <w:rsid w:val="00104486"/>
    <w:rsid w:val="001064E8"/>
    <w:rsid w:val="001065AE"/>
    <w:rsid w:val="00107399"/>
    <w:rsid w:val="0011012F"/>
    <w:rsid w:val="001122E4"/>
    <w:rsid w:val="0011461B"/>
    <w:rsid w:val="00116616"/>
    <w:rsid w:val="0012446E"/>
    <w:rsid w:val="00124B2A"/>
    <w:rsid w:val="00127934"/>
    <w:rsid w:val="00151A13"/>
    <w:rsid w:val="001557F4"/>
    <w:rsid w:val="00160152"/>
    <w:rsid w:val="00163ABA"/>
    <w:rsid w:val="00171826"/>
    <w:rsid w:val="00176220"/>
    <w:rsid w:val="001801BE"/>
    <w:rsid w:val="00180D80"/>
    <w:rsid w:val="00182383"/>
    <w:rsid w:val="00191CA4"/>
    <w:rsid w:val="00192D15"/>
    <w:rsid w:val="00192FB2"/>
    <w:rsid w:val="00193C68"/>
    <w:rsid w:val="00195BD8"/>
    <w:rsid w:val="001A44C2"/>
    <w:rsid w:val="001A7355"/>
    <w:rsid w:val="001B5C77"/>
    <w:rsid w:val="001C383B"/>
    <w:rsid w:val="001C4698"/>
    <w:rsid w:val="001C5C53"/>
    <w:rsid w:val="001C7618"/>
    <w:rsid w:val="001D2CB4"/>
    <w:rsid w:val="001D3CF2"/>
    <w:rsid w:val="001D47D9"/>
    <w:rsid w:val="001D517B"/>
    <w:rsid w:val="001D5581"/>
    <w:rsid w:val="001E0B53"/>
    <w:rsid w:val="001E3794"/>
    <w:rsid w:val="001E52B9"/>
    <w:rsid w:val="00200DAA"/>
    <w:rsid w:val="00202EB1"/>
    <w:rsid w:val="002034C0"/>
    <w:rsid w:val="00211CB2"/>
    <w:rsid w:val="00214955"/>
    <w:rsid w:val="00216D6B"/>
    <w:rsid w:val="00217417"/>
    <w:rsid w:val="00220FEC"/>
    <w:rsid w:val="002210FC"/>
    <w:rsid w:val="0023507B"/>
    <w:rsid w:val="00236E7D"/>
    <w:rsid w:val="002472B1"/>
    <w:rsid w:val="00254191"/>
    <w:rsid w:val="002553D0"/>
    <w:rsid w:val="00255A3D"/>
    <w:rsid w:val="002641B0"/>
    <w:rsid w:val="00265872"/>
    <w:rsid w:val="002719C0"/>
    <w:rsid w:val="00274AC3"/>
    <w:rsid w:val="00286E4B"/>
    <w:rsid w:val="00293D5C"/>
    <w:rsid w:val="002946FC"/>
    <w:rsid w:val="00297972"/>
    <w:rsid w:val="002A003A"/>
    <w:rsid w:val="002A1717"/>
    <w:rsid w:val="002A26E3"/>
    <w:rsid w:val="002C34F3"/>
    <w:rsid w:val="002C4AAB"/>
    <w:rsid w:val="002C6974"/>
    <w:rsid w:val="002C76C6"/>
    <w:rsid w:val="002D1AE4"/>
    <w:rsid w:val="002D56DA"/>
    <w:rsid w:val="002D6B7E"/>
    <w:rsid w:val="002E2F13"/>
    <w:rsid w:val="002E3046"/>
    <w:rsid w:val="002E45D8"/>
    <w:rsid w:val="002E5A06"/>
    <w:rsid w:val="002E67BC"/>
    <w:rsid w:val="002F20A3"/>
    <w:rsid w:val="002F48C4"/>
    <w:rsid w:val="002F751D"/>
    <w:rsid w:val="002F7F34"/>
    <w:rsid w:val="00301250"/>
    <w:rsid w:val="00301C3C"/>
    <w:rsid w:val="003023DE"/>
    <w:rsid w:val="00310276"/>
    <w:rsid w:val="003133C8"/>
    <w:rsid w:val="00316E3C"/>
    <w:rsid w:val="00317DA9"/>
    <w:rsid w:val="00326582"/>
    <w:rsid w:val="00330458"/>
    <w:rsid w:val="00331E99"/>
    <w:rsid w:val="00337DAA"/>
    <w:rsid w:val="003409AC"/>
    <w:rsid w:val="00343524"/>
    <w:rsid w:val="00343878"/>
    <w:rsid w:val="00347107"/>
    <w:rsid w:val="00350C99"/>
    <w:rsid w:val="00365C17"/>
    <w:rsid w:val="003669E5"/>
    <w:rsid w:val="00377DD7"/>
    <w:rsid w:val="00380C23"/>
    <w:rsid w:val="00385604"/>
    <w:rsid w:val="003925D3"/>
    <w:rsid w:val="003973BE"/>
    <w:rsid w:val="003A3CDA"/>
    <w:rsid w:val="003A3FF0"/>
    <w:rsid w:val="003A7F41"/>
    <w:rsid w:val="003C2371"/>
    <w:rsid w:val="003C7401"/>
    <w:rsid w:val="003D30F3"/>
    <w:rsid w:val="003D58DC"/>
    <w:rsid w:val="003D7BA2"/>
    <w:rsid w:val="003E3B04"/>
    <w:rsid w:val="003E7B3C"/>
    <w:rsid w:val="003F21C2"/>
    <w:rsid w:val="003F4C82"/>
    <w:rsid w:val="003F5071"/>
    <w:rsid w:val="003F70B3"/>
    <w:rsid w:val="003F75AC"/>
    <w:rsid w:val="00402AEE"/>
    <w:rsid w:val="00406BE8"/>
    <w:rsid w:val="00407482"/>
    <w:rsid w:val="0041576C"/>
    <w:rsid w:val="00423B31"/>
    <w:rsid w:val="00432154"/>
    <w:rsid w:val="00436926"/>
    <w:rsid w:val="00440326"/>
    <w:rsid w:val="00441B40"/>
    <w:rsid w:val="00445796"/>
    <w:rsid w:val="00445AB8"/>
    <w:rsid w:val="0044777A"/>
    <w:rsid w:val="00447D97"/>
    <w:rsid w:val="004504DD"/>
    <w:rsid w:val="00452519"/>
    <w:rsid w:val="0045736C"/>
    <w:rsid w:val="00464A1C"/>
    <w:rsid w:val="00470D1F"/>
    <w:rsid w:val="00477615"/>
    <w:rsid w:val="004847DD"/>
    <w:rsid w:val="00484A69"/>
    <w:rsid w:val="00485EB8"/>
    <w:rsid w:val="00494346"/>
    <w:rsid w:val="00494BB9"/>
    <w:rsid w:val="0049744C"/>
    <w:rsid w:val="004A0C20"/>
    <w:rsid w:val="004A5D01"/>
    <w:rsid w:val="004B5C4A"/>
    <w:rsid w:val="004C3AF8"/>
    <w:rsid w:val="004C4532"/>
    <w:rsid w:val="004C528F"/>
    <w:rsid w:val="004D44FD"/>
    <w:rsid w:val="004E3838"/>
    <w:rsid w:val="004E469F"/>
    <w:rsid w:val="004F1BBC"/>
    <w:rsid w:val="004F220E"/>
    <w:rsid w:val="004F6E7B"/>
    <w:rsid w:val="00504048"/>
    <w:rsid w:val="00504146"/>
    <w:rsid w:val="00520618"/>
    <w:rsid w:val="00530EA9"/>
    <w:rsid w:val="00531EC8"/>
    <w:rsid w:val="00532B5E"/>
    <w:rsid w:val="00547B1C"/>
    <w:rsid w:val="00555548"/>
    <w:rsid w:val="00555A16"/>
    <w:rsid w:val="00556C73"/>
    <w:rsid w:val="00557357"/>
    <w:rsid w:val="00560431"/>
    <w:rsid w:val="00564D3B"/>
    <w:rsid w:val="0056575F"/>
    <w:rsid w:val="005826CD"/>
    <w:rsid w:val="005827F6"/>
    <w:rsid w:val="00585718"/>
    <w:rsid w:val="00586E01"/>
    <w:rsid w:val="005958D5"/>
    <w:rsid w:val="00596197"/>
    <w:rsid w:val="005A0290"/>
    <w:rsid w:val="005A1914"/>
    <w:rsid w:val="005A5975"/>
    <w:rsid w:val="005A6657"/>
    <w:rsid w:val="005B4211"/>
    <w:rsid w:val="005B65E6"/>
    <w:rsid w:val="005C1021"/>
    <w:rsid w:val="005C11A1"/>
    <w:rsid w:val="005C1A4A"/>
    <w:rsid w:val="005C5755"/>
    <w:rsid w:val="005D0626"/>
    <w:rsid w:val="005E0592"/>
    <w:rsid w:val="005F2245"/>
    <w:rsid w:val="005F36E4"/>
    <w:rsid w:val="005F5508"/>
    <w:rsid w:val="00603E48"/>
    <w:rsid w:val="00612BF6"/>
    <w:rsid w:val="0061309E"/>
    <w:rsid w:val="00613BFF"/>
    <w:rsid w:val="00626281"/>
    <w:rsid w:val="006276CF"/>
    <w:rsid w:val="00637861"/>
    <w:rsid w:val="00642BE6"/>
    <w:rsid w:val="00645FD2"/>
    <w:rsid w:val="00651A98"/>
    <w:rsid w:val="0065377A"/>
    <w:rsid w:val="00676227"/>
    <w:rsid w:val="00676B53"/>
    <w:rsid w:val="00676FA1"/>
    <w:rsid w:val="006A2CFB"/>
    <w:rsid w:val="006A328A"/>
    <w:rsid w:val="006B18F7"/>
    <w:rsid w:val="006B38C3"/>
    <w:rsid w:val="006C02D6"/>
    <w:rsid w:val="006D482F"/>
    <w:rsid w:val="006E29AD"/>
    <w:rsid w:val="006E3928"/>
    <w:rsid w:val="006E4BEE"/>
    <w:rsid w:val="006E6C6E"/>
    <w:rsid w:val="006E7EFB"/>
    <w:rsid w:val="006F641E"/>
    <w:rsid w:val="00703F27"/>
    <w:rsid w:val="00726007"/>
    <w:rsid w:val="0073245C"/>
    <w:rsid w:val="007332AB"/>
    <w:rsid w:val="0074316C"/>
    <w:rsid w:val="00746B1E"/>
    <w:rsid w:val="00746BE8"/>
    <w:rsid w:val="0074709A"/>
    <w:rsid w:val="00752A63"/>
    <w:rsid w:val="0076640C"/>
    <w:rsid w:val="007709A4"/>
    <w:rsid w:val="00771525"/>
    <w:rsid w:val="00777E24"/>
    <w:rsid w:val="00785020"/>
    <w:rsid w:val="007868B4"/>
    <w:rsid w:val="00795A39"/>
    <w:rsid w:val="007A47D4"/>
    <w:rsid w:val="007A5A37"/>
    <w:rsid w:val="007B7950"/>
    <w:rsid w:val="007C184D"/>
    <w:rsid w:val="007C58B5"/>
    <w:rsid w:val="007D1921"/>
    <w:rsid w:val="007E53F7"/>
    <w:rsid w:val="007F1309"/>
    <w:rsid w:val="007F7649"/>
    <w:rsid w:val="00800B89"/>
    <w:rsid w:val="00800BB6"/>
    <w:rsid w:val="0080582E"/>
    <w:rsid w:val="008106D1"/>
    <w:rsid w:val="00811761"/>
    <w:rsid w:val="00812538"/>
    <w:rsid w:val="00813556"/>
    <w:rsid w:val="00821200"/>
    <w:rsid w:val="0082372E"/>
    <w:rsid w:val="00825022"/>
    <w:rsid w:val="00836D41"/>
    <w:rsid w:val="00841376"/>
    <w:rsid w:val="008464EE"/>
    <w:rsid w:val="00853AB9"/>
    <w:rsid w:val="00854165"/>
    <w:rsid w:val="00856CA6"/>
    <w:rsid w:val="0086268D"/>
    <w:rsid w:val="008746A4"/>
    <w:rsid w:val="00880AC3"/>
    <w:rsid w:val="00881992"/>
    <w:rsid w:val="00885272"/>
    <w:rsid w:val="00887EB0"/>
    <w:rsid w:val="008A58F8"/>
    <w:rsid w:val="008B1D34"/>
    <w:rsid w:val="008B2817"/>
    <w:rsid w:val="008B4B19"/>
    <w:rsid w:val="008B526A"/>
    <w:rsid w:val="008B63B2"/>
    <w:rsid w:val="008C1554"/>
    <w:rsid w:val="008C3442"/>
    <w:rsid w:val="008C6953"/>
    <w:rsid w:val="008C7EC0"/>
    <w:rsid w:val="008D0D5E"/>
    <w:rsid w:val="008D2253"/>
    <w:rsid w:val="008D41AE"/>
    <w:rsid w:val="008D5160"/>
    <w:rsid w:val="008E1911"/>
    <w:rsid w:val="008E1A79"/>
    <w:rsid w:val="008E2265"/>
    <w:rsid w:val="008E3993"/>
    <w:rsid w:val="008E4B2F"/>
    <w:rsid w:val="008E4BA2"/>
    <w:rsid w:val="008E515B"/>
    <w:rsid w:val="008E5912"/>
    <w:rsid w:val="008E5C8D"/>
    <w:rsid w:val="008F039F"/>
    <w:rsid w:val="008F4A69"/>
    <w:rsid w:val="008F752E"/>
    <w:rsid w:val="008F76C8"/>
    <w:rsid w:val="009011DE"/>
    <w:rsid w:val="00902066"/>
    <w:rsid w:val="00903325"/>
    <w:rsid w:val="009064E6"/>
    <w:rsid w:val="0090757B"/>
    <w:rsid w:val="00911939"/>
    <w:rsid w:val="0091295C"/>
    <w:rsid w:val="009243B3"/>
    <w:rsid w:val="00924EC0"/>
    <w:rsid w:val="00927549"/>
    <w:rsid w:val="00935994"/>
    <w:rsid w:val="00935A5E"/>
    <w:rsid w:val="0094106D"/>
    <w:rsid w:val="009455F9"/>
    <w:rsid w:val="00945B94"/>
    <w:rsid w:val="00950249"/>
    <w:rsid w:val="0095159E"/>
    <w:rsid w:val="00953E78"/>
    <w:rsid w:val="0095427D"/>
    <w:rsid w:val="0096784C"/>
    <w:rsid w:val="00972C38"/>
    <w:rsid w:val="00980691"/>
    <w:rsid w:val="00981879"/>
    <w:rsid w:val="0098377E"/>
    <w:rsid w:val="0098438E"/>
    <w:rsid w:val="009932E2"/>
    <w:rsid w:val="009A687E"/>
    <w:rsid w:val="009B33B2"/>
    <w:rsid w:val="009B3DF1"/>
    <w:rsid w:val="009B5456"/>
    <w:rsid w:val="009B7893"/>
    <w:rsid w:val="009C2154"/>
    <w:rsid w:val="009C47A1"/>
    <w:rsid w:val="009C5395"/>
    <w:rsid w:val="009D6D8A"/>
    <w:rsid w:val="009D7A0E"/>
    <w:rsid w:val="009E54B9"/>
    <w:rsid w:val="009E65EA"/>
    <w:rsid w:val="009F0658"/>
    <w:rsid w:val="009F4BE1"/>
    <w:rsid w:val="009F5D12"/>
    <w:rsid w:val="00A01C7D"/>
    <w:rsid w:val="00A03567"/>
    <w:rsid w:val="00A06B1F"/>
    <w:rsid w:val="00A1269A"/>
    <w:rsid w:val="00A131F9"/>
    <w:rsid w:val="00A17458"/>
    <w:rsid w:val="00A2059E"/>
    <w:rsid w:val="00A240CD"/>
    <w:rsid w:val="00A269FD"/>
    <w:rsid w:val="00A2798C"/>
    <w:rsid w:val="00A27B39"/>
    <w:rsid w:val="00A35C2E"/>
    <w:rsid w:val="00A445F1"/>
    <w:rsid w:val="00A4772B"/>
    <w:rsid w:val="00A54F9F"/>
    <w:rsid w:val="00A61634"/>
    <w:rsid w:val="00A650A0"/>
    <w:rsid w:val="00A66083"/>
    <w:rsid w:val="00A71FCD"/>
    <w:rsid w:val="00A76B75"/>
    <w:rsid w:val="00A80A37"/>
    <w:rsid w:val="00A9072D"/>
    <w:rsid w:val="00A90D20"/>
    <w:rsid w:val="00A92776"/>
    <w:rsid w:val="00AA0FB2"/>
    <w:rsid w:val="00AA3079"/>
    <w:rsid w:val="00AB272A"/>
    <w:rsid w:val="00AB2B10"/>
    <w:rsid w:val="00AB6D9A"/>
    <w:rsid w:val="00AC1411"/>
    <w:rsid w:val="00AC4D90"/>
    <w:rsid w:val="00AC6A05"/>
    <w:rsid w:val="00AD3E02"/>
    <w:rsid w:val="00AD7DE3"/>
    <w:rsid w:val="00AE1722"/>
    <w:rsid w:val="00AE1F75"/>
    <w:rsid w:val="00AF0CD2"/>
    <w:rsid w:val="00B00F72"/>
    <w:rsid w:val="00B0497F"/>
    <w:rsid w:val="00B10CB2"/>
    <w:rsid w:val="00B137D3"/>
    <w:rsid w:val="00B16465"/>
    <w:rsid w:val="00B223FE"/>
    <w:rsid w:val="00B23CC4"/>
    <w:rsid w:val="00B340DD"/>
    <w:rsid w:val="00B427B5"/>
    <w:rsid w:val="00B5173C"/>
    <w:rsid w:val="00B53B59"/>
    <w:rsid w:val="00B6482F"/>
    <w:rsid w:val="00B65112"/>
    <w:rsid w:val="00B710FA"/>
    <w:rsid w:val="00B830E4"/>
    <w:rsid w:val="00B85636"/>
    <w:rsid w:val="00B91327"/>
    <w:rsid w:val="00B93A26"/>
    <w:rsid w:val="00B94335"/>
    <w:rsid w:val="00B957E4"/>
    <w:rsid w:val="00B96F45"/>
    <w:rsid w:val="00BA11F7"/>
    <w:rsid w:val="00BB1882"/>
    <w:rsid w:val="00BB3B47"/>
    <w:rsid w:val="00BB661B"/>
    <w:rsid w:val="00BB66B4"/>
    <w:rsid w:val="00BC4D7F"/>
    <w:rsid w:val="00BC5A78"/>
    <w:rsid w:val="00BE50A2"/>
    <w:rsid w:val="00BE52CE"/>
    <w:rsid w:val="00BF04A2"/>
    <w:rsid w:val="00BF2660"/>
    <w:rsid w:val="00C1425B"/>
    <w:rsid w:val="00C22D98"/>
    <w:rsid w:val="00C24BFF"/>
    <w:rsid w:val="00C26041"/>
    <w:rsid w:val="00C305CB"/>
    <w:rsid w:val="00C34277"/>
    <w:rsid w:val="00C34837"/>
    <w:rsid w:val="00C34EE7"/>
    <w:rsid w:val="00C42E4F"/>
    <w:rsid w:val="00C4703B"/>
    <w:rsid w:val="00C51C8D"/>
    <w:rsid w:val="00C527CF"/>
    <w:rsid w:val="00C5468C"/>
    <w:rsid w:val="00C5485A"/>
    <w:rsid w:val="00C54E15"/>
    <w:rsid w:val="00C55DD5"/>
    <w:rsid w:val="00C56D00"/>
    <w:rsid w:val="00C6044A"/>
    <w:rsid w:val="00C62915"/>
    <w:rsid w:val="00C63710"/>
    <w:rsid w:val="00C640FE"/>
    <w:rsid w:val="00C7154B"/>
    <w:rsid w:val="00C72453"/>
    <w:rsid w:val="00C73C13"/>
    <w:rsid w:val="00C805DF"/>
    <w:rsid w:val="00C8152E"/>
    <w:rsid w:val="00C82567"/>
    <w:rsid w:val="00C847A7"/>
    <w:rsid w:val="00C8541F"/>
    <w:rsid w:val="00C96679"/>
    <w:rsid w:val="00CA7BF1"/>
    <w:rsid w:val="00CB0E94"/>
    <w:rsid w:val="00CB1FBE"/>
    <w:rsid w:val="00CB59C4"/>
    <w:rsid w:val="00CC2180"/>
    <w:rsid w:val="00CC2624"/>
    <w:rsid w:val="00CC30C3"/>
    <w:rsid w:val="00CC3277"/>
    <w:rsid w:val="00CC3D64"/>
    <w:rsid w:val="00CC64BD"/>
    <w:rsid w:val="00CD4251"/>
    <w:rsid w:val="00CD49C1"/>
    <w:rsid w:val="00CD7327"/>
    <w:rsid w:val="00CD7AE2"/>
    <w:rsid w:val="00CE1089"/>
    <w:rsid w:val="00CE1C8A"/>
    <w:rsid w:val="00CE2565"/>
    <w:rsid w:val="00CF1069"/>
    <w:rsid w:val="00CF29E2"/>
    <w:rsid w:val="00CF6308"/>
    <w:rsid w:val="00D03A5F"/>
    <w:rsid w:val="00D041FE"/>
    <w:rsid w:val="00D05CD3"/>
    <w:rsid w:val="00D11F59"/>
    <w:rsid w:val="00D15681"/>
    <w:rsid w:val="00D21C25"/>
    <w:rsid w:val="00D35EB8"/>
    <w:rsid w:val="00D41913"/>
    <w:rsid w:val="00D42D7B"/>
    <w:rsid w:val="00D45B16"/>
    <w:rsid w:val="00D570E2"/>
    <w:rsid w:val="00D65282"/>
    <w:rsid w:val="00D67850"/>
    <w:rsid w:val="00D71D9E"/>
    <w:rsid w:val="00D7298F"/>
    <w:rsid w:val="00D82074"/>
    <w:rsid w:val="00D8362E"/>
    <w:rsid w:val="00D86221"/>
    <w:rsid w:val="00D86397"/>
    <w:rsid w:val="00D912C1"/>
    <w:rsid w:val="00DA0C04"/>
    <w:rsid w:val="00DA318F"/>
    <w:rsid w:val="00DA3E71"/>
    <w:rsid w:val="00DA4677"/>
    <w:rsid w:val="00DB0100"/>
    <w:rsid w:val="00DB08FC"/>
    <w:rsid w:val="00DB7610"/>
    <w:rsid w:val="00DC1CD2"/>
    <w:rsid w:val="00DC3BEE"/>
    <w:rsid w:val="00DC4106"/>
    <w:rsid w:val="00DC42F1"/>
    <w:rsid w:val="00DC476D"/>
    <w:rsid w:val="00DC4963"/>
    <w:rsid w:val="00DC619A"/>
    <w:rsid w:val="00DD3B9C"/>
    <w:rsid w:val="00DE57B6"/>
    <w:rsid w:val="00DF3EE3"/>
    <w:rsid w:val="00E01DA9"/>
    <w:rsid w:val="00E10278"/>
    <w:rsid w:val="00E109E3"/>
    <w:rsid w:val="00E12FE8"/>
    <w:rsid w:val="00E1588F"/>
    <w:rsid w:val="00E15C3E"/>
    <w:rsid w:val="00E1729A"/>
    <w:rsid w:val="00E432DC"/>
    <w:rsid w:val="00E43FED"/>
    <w:rsid w:val="00E4482A"/>
    <w:rsid w:val="00E46258"/>
    <w:rsid w:val="00E51090"/>
    <w:rsid w:val="00E56B53"/>
    <w:rsid w:val="00E6296D"/>
    <w:rsid w:val="00E6312A"/>
    <w:rsid w:val="00E63671"/>
    <w:rsid w:val="00E63B3B"/>
    <w:rsid w:val="00E66A92"/>
    <w:rsid w:val="00E75BFA"/>
    <w:rsid w:val="00E8090D"/>
    <w:rsid w:val="00E84C61"/>
    <w:rsid w:val="00E90E71"/>
    <w:rsid w:val="00E92E91"/>
    <w:rsid w:val="00E93760"/>
    <w:rsid w:val="00E97685"/>
    <w:rsid w:val="00EA27E2"/>
    <w:rsid w:val="00EB28F3"/>
    <w:rsid w:val="00EB2DFF"/>
    <w:rsid w:val="00EB3978"/>
    <w:rsid w:val="00EB457D"/>
    <w:rsid w:val="00EB74E0"/>
    <w:rsid w:val="00EB7961"/>
    <w:rsid w:val="00EC19C5"/>
    <w:rsid w:val="00EC37AA"/>
    <w:rsid w:val="00EC3BBD"/>
    <w:rsid w:val="00EC4F26"/>
    <w:rsid w:val="00EC5CBA"/>
    <w:rsid w:val="00EC5CE6"/>
    <w:rsid w:val="00EC6BE5"/>
    <w:rsid w:val="00EE33A1"/>
    <w:rsid w:val="00EF2A28"/>
    <w:rsid w:val="00EF2BD3"/>
    <w:rsid w:val="00F00B21"/>
    <w:rsid w:val="00F05A0A"/>
    <w:rsid w:val="00F219D9"/>
    <w:rsid w:val="00F30C70"/>
    <w:rsid w:val="00F30DDF"/>
    <w:rsid w:val="00F4183E"/>
    <w:rsid w:val="00F51E70"/>
    <w:rsid w:val="00F52518"/>
    <w:rsid w:val="00F52C5B"/>
    <w:rsid w:val="00F56931"/>
    <w:rsid w:val="00F57694"/>
    <w:rsid w:val="00F6161E"/>
    <w:rsid w:val="00F70ADD"/>
    <w:rsid w:val="00F74997"/>
    <w:rsid w:val="00F7507E"/>
    <w:rsid w:val="00F75648"/>
    <w:rsid w:val="00F77DD0"/>
    <w:rsid w:val="00F95661"/>
    <w:rsid w:val="00FA4C94"/>
    <w:rsid w:val="00FA72FB"/>
    <w:rsid w:val="00FB0779"/>
    <w:rsid w:val="00FB6B49"/>
    <w:rsid w:val="00FC5AE3"/>
    <w:rsid w:val="00FC6BCF"/>
    <w:rsid w:val="00FC7DD5"/>
    <w:rsid w:val="00FD56C6"/>
    <w:rsid w:val="00FD692D"/>
    <w:rsid w:val="00FE3168"/>
    <w:rsid w:val="00FE5FC4"/>
    <w:rsid w:val="00FF5562"/>
    <w:rsid w:val="00FF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B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autoSpaceDE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aliases w:val="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"/>
    <w:basedOn w:val="a"/>
    <w:rsid w:val="00DC4963"/>
    <w:pPr>
      <w:suppressAutoHyphens w:val="0"/>
      <w:spacing w:line="240" w:lineRule="exact"/>
      <w:jc w:val="both"/>
    </w:pPr>
    <w:rPr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40">
    <w:name w:val="Основной шрифт абзаца4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30">
    <w:name w:val="Основной шрифт абзаца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20">
    <w:name w:val="Основной шрифт абзаца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10">
    <w:name w:val="Основной шрифт абзаца1"/>
  </w:style>
  <w:style w:type="character" w:customStyle="1" w:styleId="a4">
    <w:name w:val="Символ сноски"/>
    <w:rPr>
      <w:vertAlign w:val="superscript"/>
    </w:rPr>
  </w:style>
  <w:style w:type="character" w:customStyle="1" w:styleId="11">
    <w:name w:val="Знак сноски1"/>
    <w:rPr>
      <w:vertAlign w:val="superscript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StarSymbol" w:eastAsia="StarSymbol" w:hAnsi="StarSymbol" w:cs="StarSymbol"/>
      <w:sz w:val="18"/>
      <w:szCs w:val="18"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rFonts w:ascii="a_Timer" w:hAnsi="a_Timer"/>
      <w:sz w:val="28"/>
    </w:rPr>
  </w:style>
  <w:style w:type="paragraph" w:styleId="a9">
    <w:name w:val="List"/>
    <w:basedOn w:val="a8"/>
    <w:rPr>
      <w:rFonts w:ascii="Arial" w:hAnsi="Arial" w:cs="Tahoma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pPr>
      <w:ind w:firstLine="705"/>
    </w:pPr>
    <w:rPr>
      <w:rFonts w:ascii="a_Timer" w:hAnsi="a_Timer"/>
      <w:sz w:val="28"/>
    </w:rPr>
  </w:style>
  <w:style w:type="paragraph" w:customStyle="1" w:styleId="210">
    <w:name w:val="Основной текст с отступом 21"/>
    <w:basedOn w:val="a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rPr>
      <w:rFonts w:ascii="a_Timer" w:hAnsi="a_Timer"/>
      <w:sz w:val="28"/>
    </w:rPr>
  </w:style>
  <w:style w:type="paragraph" w:customStyle="1" w:styleId="311">
    <w:name w:val="Основной текст 31"/>
    <w:basedOn w:val="a"/>
    <w:pPr>
      <w:jc w:val="center"/>
    </w:pPr>
    <w:rPr>
      <w:rFonts w:ascii="a_Timer" w:hAnsi="a_Timer"/>
      <w:sz w:val="28"/>
    </w:rPr>
  </w:style>
  <w:style w:type="paragraph" w:styleId="ab">
    <w:name w:val="footnote text"/>
    <w:basedOn w:val="a"/>
    <w:semiHidden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Normal (Web)"/>
    <w:basedOn w:val="a"/>
    <w:pPr>
      <w:spacing w:before="280" w:after="280"/>
    </w:pPr>
  </w:style>
  <w:style w:type="paragraph" w:customStyle="1" w:styleId="af">
    <w:name w:val="Содержимое врезки"/>
    <w:basedOn w:val="a8"/>
  </w:style>
  <w:style w:type="paragraph" w:customStyle="1" w:styleId="33">
    <w:name w:val="Основной текст 33"/>
    <w:basedOn w:val="a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uiPriority w:val="99"/>
    <w:rsid w:val="001601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page number"/>
    <w:basedOn w:val="20"/>
    <w:rsid w:val="009F4BE1"/>
  </w:style>
  <w:style w:type="paragraph" w:styleId="af1">
    <w:name w:val="footer"/>
    <w:basedOn w:val="a"/>
    <w:rsid w:val="009F4BE1"/>
    <w:pPr>
      <w:tabs>
        <w:tab w:val="center" w:pos="4677"/>
        <w:tab w:val="right" w:pos="9355"/>
      </w:tabs>
    </w:pPr>
  </w:style>
  <w:style w:type="paragraph" w:styleId="af2">
    <w:name w:val="header"/>
    <w:basedOn w:val="a"/>
    <w:rsid w:val="00E75BFA"/>
    <w:pPr>
      <w:tabs>
        <w:tab w:val="center" w:pos="4677"/>
        <w:tab w:val="right" w:pos="9355"/>
      </w:tabs>
    </w:pPr>
  </w:style>
  <w:style w:type="table" w:styleId="af3">
    <w:name w:val="Table Grid"/>
    <w:basedOn w:val="a1"/>
    <w:rsid w:val="00FD6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C49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E45D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f4">
    <w:name w:val="Title"/>
    <w:basedOn w:val="a"/>
    <w:qFormat/>
    <w:rsid w:val="00612BF6"/>
    <w:pPr>
      <w:suppressAutoHyphens w:val="0"/>
      <w:jc w:val="center"/>
    </w:pPr>
    <w:rPr>
      <w:sz w:val="32"/>
      <w:lang w:eastAsia="ru-RU"/>
    </w:rPr>
  </w:style>
  <w:style w:type="paragraph" w:customStyle="1" w:styleId="321">
    <w:name w:val=" Знак Знак Знак Знак Знак Знак Знак Знак Знак Знак Знак Знак3 Знак Знак Знак Знак Знак Знак Знак Знак Знак2 Знак Знак Знак"/>
    <w:basedOn w:val="a"/>
    <w:rsid w:val="00F75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5">
    <w:name w:val="Hyperlink"/>
    <w:rsid w:val="004C3AF8"/>
    <w:rPr>
      <w:color w:val="0563C1"/>
      <w:u w:val="single"/>
    </w:rPr>
  </w:style>
  <w:style w:type="paragraph" w:styleId="af6">
    <w:name w:val="Balloon Text"/>
    <w:basedOn w:val="a"/>
    <w:link w:val="af7"/>
    <w:rsid w:val="007868B4"/>
    <w:rPr>
      <w:rFonts w:ascii="Segoe UI" w:hAnsi="Segoe UI"/>
      <w:sz w:val="18"/>
      <w:szCs w:val="18"/>
      <w:lang/>
    </w:rPr>
  </w:style>
  <w:style w:type="character" w:customStyle="1" w:styleId="af7">
    <w:name w:val="Текст выноски Знак"/>
    <w:link w:val="af6"/>
    <w:rsid w:val="007868B4"/>
    <w:rPr>
      <w:rFonts w:ascii="Segoe UI" w:hAnsi="Segoe UI" w:cs="Segoe UI"/>
      <w:sz w:val="18"/>
      <w:szCs w:val="18"/>
      <w:lang w:eastAsia="ar-SA"/>
    </w:rPr>
  </w:style>
  <w:style w:type="paragraph" w:customStyle="1" w:styleId="ConsPlusCell">
    <w:name w:val="ConsPlusCell"/>
    <w:rsid w:val="00A76B75"/>
    <w:pPr>
      <w:autoSpaceDE w:val="0"/>
      <w:autoSpaceDN w:val="0"/>
      <w:adjustRightInd w:val="0"/>
    </w:pPr>
  </w:style>
  <w:style w:type="paragraph" w:customStyle="1" w:styleId="af8">
    <w:name w:val="Знак Знак Знак"/>
    <w:basedOn w:val="a"/>
    <w:link w:val="a0"/>
    <w:uiPriority w:val="99"/>
    <w:rsid w:val="00127934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NoSpacing">
    <w:name w:val="No Spacing"/>
    <w:rsid w:val="009243B3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14">
    <w:name w:val="Без интервала1"/>
    <w:rsid w:val="00CD7327"/>
    <w:pPr>
      <w:suppressAutoHyphens/>
    </w:pPr>
    <w:rPr>
      <w:rFonts w:ascii="Calibri" w:eastAsia="Arial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41A2A-8085-4BB1-A332-68C62A28B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</Company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2021-04-06T08:51:00Z</cp:lastPrinted>
  <dcterms:created xsi:type="dcterms:W3CDTF">2023-10-26T02:52:00Z</dcterms:created>
  <dcterms:modified xsi:type="dcterms:W3CDTF">2023-10-26T02:52:00Z</dcterms:modified>
</cp:coreProperties>
</file>