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3F6EBA" w:rsidTr="001E0BE5">
        <w:tc>
          <w:tcPr>
            <w:tcW w:w="3780" w:type="dxa"/>
            <w:vAlign w:val="center"/>
          </w:tcPr>
          <w:p w:rsidR="003F6EBA" w:rsidRDefault="003F6EBA" w:rsidP="001E0BE5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8.75pt" filled="t">
                  <v:fill color2="black"/>
                  <v:imagedata r:id="rId7" o:title=""/>
                </v:shape>
              </w:pict>
            </w:r>
          </w:p>
        </w:tc>
        <w:tc>
          <w:tcPr>
            <w:tcW w:w="855" w:type="dxa"/>
          </w:tcPr>
          <w:p w:rsidR="003F6EBA" w:rsidRDefault="003F6EBA" w:rsidP="001E0BE5">
            <w:pPr>
              <w:autoSpaceDE w:val="0"/>
              <w:snapToGrid w:val="0"/>
              <w:jc w:val="center"/>
            </w:pPr>
            <w:r>
              <w:pict>
                <v:shape id="_x0000_i1026" type="#_x0000_t75" style="width:33.75pt;height:34.5pt" filled="t">
                  <v:fill color2="black"/>
                  <v:imagedata r:id="rId8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3F6EBA" w:rsidRDefault="003F6EBA" w:rsidP="001E0BE5">
            <w:pPr>
              <w:autoSpaceDE w:val="0"/>
              <w:snapToGrid w:val="0"/>
            </w:pPr>
            <w:r>
              <w:rPr>
                <w:sz w:val="40"/>
                <w:szCs w:val="40"/>
              </w:rPr>
              <w:pict>
                <v:shape id="_x0000_i1027" type="#_x0000_t75" style="width:90.75pt;height:18.75pt" filled="t">
                  <v:fill color2="black"/>
                  <v:imagedata r:id="rId9" o:title=""/>
                </v:shape>
              </w:pict>
            </w:r>
          </w:p>
        </w:tc>
      </w:tr>
    </w:tbl>
    <w:p w:rsidR="003F6EBA" w:rsidRDefault="003F6EBA" w:rsidP="003F6EBA">
      <w:pPr>
        <w:autoSpaceDE w:val="0"/>
        <w:jc w:val="center"/>
      </w:pPr>
    </w:p>
    <w:p w:rsidR="003F6EBA" w:rsidRDefault="003F6EBA" w:rsidP="003F6EBA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3F6EBA" w:rsidRDefault="003F6EBA" w:rsidP="003F6EBA">
      <w:pPr>
        <w:autoSpaceDE w:val="0"/>
        <w:jc w:val="center"/>
        <w:rPr>
          <w:b/>
        </w:rPr>
      </w:pPr>
    </w:p>
    <w:p w:rsidR="003F6EBA" w:rsidRDefault="003F6EBA" w:rsidP="003F6EBA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3F6EBA" w:rsidRDefault="00F03971" w:rsidP="003F6EBA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07.05.2024</w:t>
      </w:r>
      <w:r w:rsidR="003F6EBA" w:rsidRPr="00F74997">
        <w:rPr>
          <w:sz w:val="28"/>
          <w:szCs w:val="28"/>
        </w:rPr>
        <w:tab/>
      </w:r>
      <w:r w:rsidR="003F6EBA" w:rsidRPr="00F74997">
        <w:rPr>
          <w:sz w:val="28"/>
          <w:szCs w:val="28"/>
        </w:rPr>
        <w:tab/>
      </w:r>
      <w:r w:rsidR="003F6EBA" w:rsidRPr="00F74997">
        <w:rPr>
          <w:sz w:val="28"/>
          <w:szCs w:val="28"/>
        </w:rPr>
        <w:tab/>
      </w:r>
      <w:r w:rsidR="003F6EBA" w:rsidRPr="00F74997">
        <w:rPr>
          <w:sz w:val="28"/>
          <w:szCs w:val="28"/>
        </w:rPr>
        <w:tab/>
      </w:r>
      <w:r w:rsidR="003F6EBA" w:rsidRPr="00F74997">
        <w:rPr>
          <w:sz w:val="28"/>
          <w:szCs w:val="28"/>
        </w:rPr>
        <w:tab/>
      </w:r>
      <w:r w:rsidR="003F6EBA">
        <w:rPr>
          <w:sz w:val="28"/>
          <w:szCs w:val="28"/>
        </w:rPr>
        <w:tab/>
      </w:r>
      <w:r w:rsidR="003F6EBA" w:rsidRPr="00F74997">
        <w:rPr>
          <w:sz w:val="28"/>
          <w:szCs w:val="28"/>
        </w:rPr>
        <w:tab/>
      </w:r>
      <w:r w:rsidR="003F6EBA" w:rsidRPr="00F74997">
        <w:rPr>
          <w:sz w:val="28"/>
          <w:szCs w:val="28"/>
        </w:rPr>
        <w:tab/>
        <w:t xml:space="preserve">     </w:t>
      </w:r>
      <w:r w:rsidR="003F6EBA">
        <w:rPr>
          <w:sz w:val="28"/>
          <w:szCs w:val="28"/>
        </w:rPr>
        <w:t xml:space="preserve">  </w:t>
      </w:r>
      <w:r w:rsidR="003F6EBA" w:rsidRPr="00F74997">
        <w:rPr>
          <w:sz w:val="28"/>
          <w:szCs w:val="28"/>
        </w:rPr>
        <w:t xml:space="preserve">№ </w:t>
      </w:r>
      <w:r>
        <w:rPr>
          <w:sz w:val="28"/>
          <w:szCs w:val="28"/>
        </w:rPr>
        <w:t>356</w:t>
      </w:r>
    </w:p>
    <w:p w:rsidR="003F6EBA" w:rsidRDefault="003F6EBA" w:rsidP="003F6EBA">
      <w:pPr>
        <w:tabs>
          <w:tab w:val="left" w:pos="3225"/>
        </w:tabs>
        <w:jc w:val="both"/>
        <w:rPr>
          <w:sz w:val="28"/>
          <w:szCs w:val="28"/>
        </w:rPr>
      </w:pPr>
    </w:p>
    <w:p w:rsidR="003F6EBA" w:rsidRPr="001C296B" w:rsidRDefault="003F6EBA" w:rsidP="003F6EBA">
      <w:pPr>
        <w:pStyle w:val="ConsPlusNormal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оценки эффективности реализации муниципальной программы </w:t>
      </w:r>
      <w:r w:rsidRPr="001C296B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Азовского немецкого национального муниципального района Омской области «</w:t>
      </w:r>
      <w:r w:rsidRPr="001C296B">
        <w:rPr>
          <w:rFonts w:ascii="Times New Roman" w:hAnsi="Times New Roman"/>
          <w:bCs/>
          <w:sz w:val="28"/>
          <w:szCs w:val="28"/>
        </w:rPr>
        <w:t>Молодежная политика, развитие физической культуры и спорта в Азовском немецком национальном муниципально</w:t>
      </w:r>
      <w:r>
        <w:rPr>
          <w:rFonts w:ascii="Times New Roman" w:hAnsi="Times New Roman"/>
          <w:bCs/>
          <w:sz w:val="28"/>
          <w:szCs w:val="28"/>
        </w:rPr>
        <w:t xml:space="preserve">м районе Омской области на </w:t>
      </w:r>
      <w:r w:rsidRPr="001C296B">
        <w:rPr>
          <w:rFonts w:ascii="Times New Roman" w:hAnsi="Times New Roman"/>
          <w:bCs/>
          <w:sz w:val="28"/>
          <w:szCs w:val="28"/>
        </w:rPr>
        <w:t>2020</w:t>
      </w:r>
      <w:r>
        <w:rPr>
          <w:rFonts w:ascii="Times New Roman" w:hAnsi="Times New Roman"/>
          <w:bCs/>
          <w:sz w:val="28"/>
          <w:szCs w:val="28"/>
        </w:rPr>
        <w:t>-2025</w:t>
      </w:r>
      <w:r w:rsidRPr="001C296B">
        <w:rPr>
          <w:rFonts w:ascii="Times New Roman" w:hAnsi="Times New Roman"/>
          <w:bCs/>
          <w:sz w:val="28"/>
          <w:szCs w:val="28"/>
        </w:rPr>
        <w:t xml:space="preserve"> годы»  муниципальной программы Азовского немецкого национального муниципального района Омской области</w:t>
      </w:r>
      <w:r w:rsidRPr="001C296B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202</w:t>
      </w:r>
      <w:r w:rsidR="00F039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C2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3F6EBA" w:rsidRPr="00BF25CE" w:rsidRDefault="003F6EBA" w:rsidP="003F6E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6EBA" w:rsidRPr="009B6F9A" w:rsidRDefault="003F6EBA" w:rsidP="003F6E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F9A">
        <w:rPr>
          <w:rFonts w:ascii="Times New Roman" w:hAnsi="Times New Roman" w:cs="Times New Roman"/>
          <w:sz w:val="28"/>
          <w:szCs w:val="28"/>
        </w:rPr>
        <w:t xml:space="preserve">В соответствии с пунктами 36, 37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Pr="002772CF">
        <w:rPr>
          <w:rFonts w:ascii="Times New Roman" w:hAnsi="Times New Roman" w:cs="Times New Roman"/>
          <w:sz w:val="28"/>
          <w:szCs w:val="28"/>
        </w:rPr>
        <w:t>их формирования и реализации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B6F9A">
        <w:rPr>
          <w:rFonts w:ascii="Times New Roman" w:hAnsi="Times New Roman" w:cs="Times New Roman"/>
          <w:sz w:val="28"/>
          <w:szCs w:val="28"/>
        </w:rPr>
        <w:t xml:space="preserve">утвержденного Постановлением Администрации Азовского немецкого национального муниципального района Омской области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B6F9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B6F9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B6F9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469</w:t>
      </w:r>
      <w:r w:rsidRPr="009B6F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Уставом </w:t>
      </w:r>
      <w:r w:rsidRPr="002524E3">
        <w:rPr>
          <w:rFonts w:ascii="Times New Roman" w:hAnsi="Times New Roman" w:cs="Times New Roman"/>
          <w:sz w:val="28"/>
          <w:szCs w:val="28"/>
        </w:rPr>
        <w:t>Азовского немецкого национального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F6EBA" w:rsidRDefault="003F6EBA" w:rsidP="003F6E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6EBA" w:rsidRDefault="003F6EBA" w:rsidP="003F6EB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F6EBA" w:rsidRDefault="003F6EBA" w:rsidP="003F6EB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F6EBA" w:rsidRDefault="003F6EBA" w:rsidP="003F6EB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 Принять к сведению прилагаемые результаты оценки эффективности реализации мун</w:t>
      </w:r>
      <w:r w:rsidRPr="00B71D95">
        <w:rPr>
          <w:sz w:val="28"/>
          <w:szCs w:val="28"/>
        </w:rPr>
        <w:t>иципальной программы Азовского немецкого национального муниципального района Омской области «</w:t>
      </w:r>
      <w:r w:rsidRPr="001C296B">
        <w:rPr>
          <w:bCs/>
          <w:sz w:val="28"/>
          <w:szCs w:val="28"/>
        </w:rPr>
        <w:t>Молодежная политика, развитие физической культуры и спорта в Азовском немецком национальном муниципальном районе Омской области</w:t>
      </w:r>
      <w:r w:rsidRPr="005C51FD">
        <w:rPr>
          <w:sz w:val="28"/>
          <w:szCs w:val="28"/>
        </w:rPr>
        <w:t xml:space="preserve">», </w:t>
      </w:r>
      <w:r w:rsidRPr="005C51FD">
        <w:rPr>
          <w:sz w:val="28"/>
        </w:rPr>
        <w:t xml:space="preserve">утвержденной постановлением Администрации Азовского немецкого национального муниципального района Омской области </w:t>
      </w:r>
      <w:r w:rsidRPr="005C51FD">
        <w:rPr>
          <w:sz w:val="28"/>
          <w:szCs w:val="28"/>
        </w:rPr>
        <w:t>№</w:t>
      </w:r>
      <w:r w:rsidRPr="002E3C25">
        <w:rPr>
          <w:sz w:val="28"/>
          <w:szCs w:val="28"/>
        </w:rPr>
        <w:t xml:space="preserve"> 469 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</w:t>
      </w:r>
      <w:r>
        <w:rPr>
          <w:sz w:val="28"/>
          <w:szCs w:val="28"/>
        </w:rPr>
        <w:t xml:space="preserve"> </w:t>
      </w:r>
      <w:r w:rsidRPr="002E3C25">
        <w:rPr>
          <w:sz w:val="28"/>
          <w:szCs w:val="28"/>
        </w:rPr>
        <w:t xml:space="preserve">от 24.07.2019         </w:t>
      </w:r>
      <w:r>
        <w:rPr>
          <w:sz w:val="28"/>
          <w:szCs w:val="28"/>
        </w:rPr>
        <w:t xml:space="preserve">(далее – Программа), </w:t>
      </w:r>
      <w:r w:rsidRPr="00AB6D38">
        <w:rPr>
          <w:sz w:val="28"/>
          <w:szCs w:val="28"/>
        </w:rPr>
        <w:t>за 20</w:t>
      </w:r>
      <w:r w:rsidR="00F03971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Pr="00AB6D38">
        <w:rPr>
          <w:sz w:val="28"/>
          <w:szCs w:val="28"/>
        </w:rPr>
        <w:t>год</w:t>
      </w:r>
      <w:r>
        <w:rPr>
          <w:sz w:val="28"/>
          <w:szCs w:val="28"/>
        </w:rPr>
        <w:t xml:space="preserve"> согласно приложениям №</w:t>
      </w:r>
      <w:r w:rsidRPr="005563A9">
        <w:rPr>
          <w:color w:val="FF0000"/>
          <w:sz w:val="28"/>
          <w:szCs w:val="28"/>
        </w:rPr>
        <w:t xml:space="preserve"> </w:t>
      </w:r>
      <w:r w:rsidRPr="00D20019">
        <w:rPr>
          <w:sz w:val="28"/>
          <w:szCs w:val="28"/>
        </w:rPr>
        <w:t>1</w:t>
      </w:r>
      <w:r w:rsidR="004A131A">
        <w:rPr>
          <w:sz w:val="28"/>
          <w:szCs w:val="28"/>
        </w:rPr>
        <w:t>, 2, 3</w:t>
      </w:r>
      <w:r w:rsidR="00F03971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3F6EBA" w:rsidRPr="00FD06D2" w:rsidRDefault="003F6EBA" w:rsidP="003F6EB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Соисполнителям П</w:t>
      </w:r>
      <w:r w:rsidRPr="00FD06D2">
        <w:rPr>
          <w:sz w:val="28"/>
          <w:szCs w:val="28"/>
        </w:rPr>
        <w:t xml:space="preserve">рограммы обеспечить внесение изменений в </w:t>
      </w:r>
      <w:r>
        <w:rPr>
          <w:sz w:val="28"/>
          <w:szCs w:val="28"/>
        </w:rPr>
        <w:t>Программу</w:t>
      </w:r>
      <w:r w:rsidRPr="00FD06D2">
        <w:rPr>
          <w:sz w:val="28"/>
          <w:szCs w:val="28"/>
        </w:rPr>
        <w:t xml:space="preserve"> в части целевых индикаторов и финансирования с целью повышения ее эффективности. </w:t>
      </w:r>
    </w:p>
    <w:p w:rsidR="003F6EBA" w:rsidRDefault="003F6EBA" w:rsidP="003F6EBA">
      <w:pPr>
        <w:jc w:val="both"/>
        <w:rPr>
          <w:sz w:val="28"/>
          <w:szCs w:val="28"/>
        </w:rPr>
      </w:pPr>
    </w:p>
    <w:p w:rsidR="003F6EBA" w:rsidRDefault="003F6EBA" w:rsidP="003F6EBA">
      <w:pPr>
        <w:jc w:val="both"/>
        <w:rPr>
          <w:sz w:val="28"/>
          <w:szCs w:val="28"/>
        </w:rPr>
      </w:pPr>
    </w:p>
    <w:p w:rsidR="003F6EBA" w:rsidRDefault="003F6EBA" w:rsidP="003F6EB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Азовского немецкого</w:t>
      </w:r>
    </w:p>
    <w:p w:rsidR="003F6EBA" w:rsidRDefault="003F6EBA" w:rsidP="003F6EBA">
      <w:pPr>
        <w:jc w:val="both"/>
        <w:rPr>
          <w:sz w:val="28"/>
          <w:szCs w:val="28"/>
        </w:rPr>
      </w:pPr>
      <w:r>
        <w:rPr>
          <w:sz w:val="28"/>
          <w:szCs w:val="28"/>
        </w:rPr>
        <w:t>национального муниципального</w:t>
      </w:r>
    </w:p>
    <w:p w:rsidR="008A506E" w:rsidRDefault="003F6EBA" w:rsidP="003F6EBA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ab/>
        <w:t xml:space="preserve">   Д.И. Дизер </w:t>
      </w: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                                                                    </w:t>
      </w:r>
      <w:r w:rsidR="008A506E">
        <w:rPr>
          <w:sz w:val="28"/>
          <w:szCs w:val="28"/>
        </w:rPr>
        <w:t xml:space="preserve">Приложение №1 </w:t>
      </w:r>
      <w:r w:rsidR="008A506E" w:rsidRPr="0019480B">
        <w:rPr>
          <w:sz w:val="28"/>
          <w:szCs w:val="28"/>
          <w:lang w:eastAsia="ru-RU"/>
        </w:rPr>
        <w:t xml:space="preserve">к </w:t>
      </w:r>
      <w:r w:rsidR="008A506E">
        <w:rPr>
          <w:sz w:val="28"/>
          <w:szCs w:val="28"/>
          <w:lang w:eastAsia="ru-RU"/>
        </w:rPr>
        <w:t>п</w:t>
      </w:r>
      <w:r w:rsidR="008A506E" w:rsidRPr="0019480B">
        <w:rPr>
          <w:sz w:val="28"/>
          <w:szCs w:val="28"/>
          <w:lang w:eastAsia="ru-RU"/>
        </w:rPr>
        <w:t>остановлению</w:t>
      </w:r>
    </w:p>
    <w:p w:rsidR="008A506E" w:rsidRDefault="00745293" w:rsidP="00EF626A">
      <w:pPr>
        <w:autoSpaceDE w:val="0"/>
        <w:autoSpaceDN w:val="0"/>
        <w:adjustRightInd w:val="0"/>
        <w:ind w:left="3538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8A506E" w:rsidRPr="0019480B">
        <w:rPr>
          <w:sz w:val="28"/>
          <w:szCs w:val="28"/>
          <w:lang w:eastAsia="ru-RU"/>
        </w:rPr>
        <w:t>Администрации Азовского немецкого</w:t>
      </w:r>
    </w:p>
    <w:p w:rsidR="008A506E" w:rsidRDefault="00745293" w:rsidP="00EF626A">
      <w:pPr>
        <w:autoSpaceDE w:val="0"/>
        <w:autoSpaceDN w:val="0"/>
        <w:adjustRightInd w:val="0"/>
        <w:ind w:left="3538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8A506E" w:rsidRPr="0019480B">
        <w:rPr>
          <w:sz w:val="28"/>
          <w:szCs w:val="28"/>
          <w:lang w:eastAsia="ru-RU"/>
        </w:rPr>
        <w:t>национального муниципального</w:t>
      </w:r>
    </w:p>
    <w:p w:rsidR="008A506E" w:rsidRDefault="00745293" w:rsidP="00EF626A">
      <w:pPr>
        <w:autoSpaceDE w:val="0"/>
        <w:autoSpaceDN w:val="0"/>
        <w:adjustRightInd w:val="0"/>
        <w:ind w:left="3538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8A506E" w:rsidRPr="0019480B">
        <w:rPr>
          <w:sz w:val="28"/>
          <w:szCs w:val="28"/>
          <w:lang w:eastAsia="ru-RU"/>
        </w:rPr>
        <w:t>района Омской области</w:t>
      </w:r>
    </w:p>
    <w:p w:rsidR="008A506E" w:rsidRDefault="00745293" w:rsidP="00EF626A">
      <w:pPr>
        <w:autoSpaceDE w:val="0"/>
        <w:autoSpaceDN w:val="0"/>
        <w:adjustRightInd w:val="0"/>
        <w:ind w:left="3538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8A506E" w:rsidRPr="0019480B">
        <w:rPr>
          <w:sz w:val="28"/>
          <w:szCs w:val="28"/>
          <w:lang w:eastAsia="ru-RU"/>
        </w:rPr>
        <w:t>от</w:t>
      </w:r>
      <w:r w:rsidR="00F03971">
        <w:rPr>
          <w:sz w:val="28"/>
          <w:szCs w:val="28"/>
          <w:lang w:eastAsia="ru-RU"/>
        </w:rPr>
        <w:t xml:space="preserve"> 07.05.2024</w:t>
      </w:r>
      <w:r w:rsidR="00952411">
        <w:rPr>
          <w:sz w:val="28"/>
          <w:szCs w:val="28"/>
          <w:lang w:eastAsia="ru-RU"/>
        </w:rPr>
        <w:t xml:space="preserve">   </w:t>
      </w:r>
      <w:r w:rsidR="008A506E">
        <w:rPr>
          <w:sz w:val="28"/>
          <w:szCs w:val="28"/>
          <w:lang w:eastAsia="ru-RU"/>
        </w:rPr>
        <w:t>№</w:t>
      </w:r>
      <w:r w:rsidR="00EF626A">
        <w:rPr>
          <w:sz w:val="28"/>
          <w:szCs w:val="28"/>
          <w:lang w:eastAsia="ru-RU"/>
        </w:rPr>
        <w:t xml:space="preserve"> </w:t>
      </w:r>
      <w:r w:rsidR="00F03971">
        <w:rPr>
          <w:sz w:val="28"/>
          <w:szCs w:val="28"/>
          <w:lang w:eastAsia="ru-RU"/>
        </w:rPr>
        <w:t>356</w:t>
      </w:r>
    </w:p>
    <w:p w:rsidR="008A506E" w:rsidRDefault="008A506E" w:rsidP="008A506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                                                  </w:t>
      </w:r>
    </w:p>
    <w:p w:rsidR="008A506E" w:rsidRPr="00EF626A" w:rsidRDefault="008A506E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F626A">
        <w:rPr>
          <w:sz w:val="28"/>
          <w:szCs w:val="28"/>
        </w:rPr>
        <w:t>Пояснительная записка</w:t>
      </w:r>
    </w:p>
    <w:p w:rsidR="008A506E" w:rsidRDefault="008A506E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F626A">
        <w:rPr>
          <w:sz w:val="28"/>
          <w:szCs w:val="28"/>
        </w:rPr>
        <w:t xml:space="preserve"> к результатам проведенной оценки эффективности реализации муниципальной программы «</w:t>
      </w:r>
      <w:r w:rsidR="001C296B" w:rsidRPr="001C296B">
        <w:rPr>
          <w:bCs/>
          <w:sz w:val="28"/>
          <w:szCs w:val="28"/>
        </w:rPr>
        <w:t>Молодежная политика, развитие физической культуры и спорта в Азовском немецком национальном муниципал</w:t>
      </w:r>
      <w:r w:rsidR="00F03971">
        <w:rPr>
          <w:bCs/>
          <w:sz w:val="28"/>
          <w:szCs w:val="28"/>
        </w:rPr>
        <w:t>ьном районе Омской области</w:t>
      </w:r>
      <w:r w:rsidRPr="00EF626A">
        <w:rPr>
          <w:sz w:val="28"/>
          <w:szCs w:val="28"/>
        </w:rPr>
        <w:t xml:space="preserve">» </w:t>
      </w:r>
      <w:r w:rsidR="00DF2199">
        <w:rPr>
          <w:sz w:val="28"/>
          <w:szCs w:val="28"/>
        </w:rPr>
        <w:t>за 202</w:t>
      </w:r>
      <w:r w:rsidR="00F03971">
        <w:rPr>
          <w:sz w:val="28"/>
          <w:szCs w:val="28"/>
        </w:rPr>
        <w:t>3</w:t>
      </w:r>
      <w:r w:rsidR="00DF2199">
        <w:rPr>
          <w:sz w:val="28"/>
          <w:szCs w:val="28"/>
        </w:rPr>
        <w:t xml:space="preserve"> год</w:t>
      </w:r>
    </w:p>
    <w:p w:rsidR="00DF2199" w:rsidRPr="00EF626A" w:rsidRDefault="00DF2199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50E35" w:rsidRDefault="00650E35" w:rsidP="00650E35">
      <w:pPr>
        <w:numPr>
          <w:ilvl w:val="0"/>
          <w:numId w:val="2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Достижение</w:t>
      </w:r>
    </w:p>
    <w:p w:rsidR="00650E35" w:rsidRDefault="00650E35" w:rsidP="00650E35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поставленных целей и задач муниципальной программы</w:t>
      </w:r>
    </w:p>
    <w:p w:rsidR="00650E35" w:rsidRDefault="00650E35" w:rsidP="00650E35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муниципальной программы была поставлена цель: Создание благоприятных условий всестороннего развития, успешной социализации, эффективной самореализации молодых граждан,  совершенствование системы физического воспитания различных категорий и групп населения Азовского немецкого национального муниципального района Омской области.</w:t>
      </w:r>
    </w:p>
    <w:p w:rsidR="00650E35" w:rsidRDefault="00650E35" w:rsidP="00650E35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достижения цели решались следующие задачи:</w:t>
      </w:r>
    </w:p>
    <w:p w:rsidR="00650E35" w:rsidRDefault="00650E35" w:rsidP="00650E35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 1 муниципальной программы: Формирование у населения Азовского ННМР Омской области устойчивого интереса и потребности к регулярным занятиям физической культурой и спортом, создание условий для самостоятельных занятий.</w:t>
      </w:r>
    </w:p>
    <w:p w:rsidR="00650E35" w:rsidRDefault="00650E35" w:rsidP="00650E35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 2 муниципальной программы: Содействие созданию правовых, социально-экономических, организационных, культурных и иных условий, способствующих самореализации и гражданскому становлению подростков и молодежи.</w:t>
      </w:r>
    </w:p>
    <w:p w:rsidR="00650E35" w:rsidRDefault="00650E35" w:rsidP="00650E3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50E35" w:rsidRDefault="00650E35" w:rsidP="00650E35">
      <w:pPr>
        <w:numPr>
          <w:ilvl w:val="0"/>
          <w:numId w:val="2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реализации мероприятий</w:t>
      </w:r>
    </w:p>
    <w:p w:rsidR="00650E35" w:rsidRDefault="00650E35" w:rsidP="00650E3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7 запланированных мероприятий  выполнено 7.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Не достигнутых </w:t>
      </w:r>
      <w:r>
        <w:rPr>
          <w:sz w:val="28"/>
          <w:szCs w:val="28"/>
        </w:rPr>
        <w:t>плановых значений ожидаемых результатов реализации муниципальной программы</w:t>
      </w:r>
      <w:r>
        <w:rPr>
          <w:color w:val="000000"/>
          <w:sz w:val="28"/>
          <w:szCs w:val="28"/>
        </w:rPr>
        <w:t xml:space="preserve"> показателей нет.</w:t>
      </w:r>
    </w:p>
    <w:p w:rsidR="00650E35" w:rsidRDefault="00650E35" w:rsidP="00650E35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650E35" w:rsidRDefault="00650E35" w:rsidP="00650E35">
      <w:pPr>
        <w:numPr>
          <w:ilvl w:val="0"/>
          <w:numId w:val="2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Предложения по повышению эффективности реализации муниципальной программы</w:t>
      </w:r>
    </w:p>
    <w:p w:rsidR="00650E35" w:rsidRDefault="00650E35" w:rsidP="00650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повышения эффективности муниципальной программы «</w:t>
      </w:r>
      <w:r>
        <w:rPr>
          <w:bCs/>
          <w:sz w:val="28"/>
          <w:szCs w:val="28"/>
        </w:rPr>
        <w:t xml:space="preserve">Молодежная политика, развитие физической культуры и спорта в Азовском немецком национальном муниципальном районе Омской области»  </w:t>
      </w:r>
      <w:r>
        <w:rPr>
          <w:sz w:val="28"/>
          <w:szCs w:val="28"/>
        </w:rPr>
        <w:t xml:space="preserve">необходимо  скорректировать напряженность целевых индикаторов и ожидаемые результаты по годам. </w:t>
      </w:r>
    </w:p>
    <w:p w:rsidR="00650E35" w:rsidRDefault="00650E35" w:rsidP="00650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50E35" w:rsidRDefault="00650E35" w:rsidP="00650E35">
      <w:pPr>
        <w:numPr>
          <w:ilvl w:val="0"/>
          <w:numId w:val="2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Выводы об эффективности реализации муниципальной программы и принятое ответственным исполнителем </w:t>
      </w:r>
      <w:r>
        <w:rPr>
          <w:b/>
          <w:sz w:val="28"/>
          <w:szCs w:val="28"/>
        </w:rPr>
        <w:lastRenderedPageBreak/>
        <w:t>муниципальной  программы управленческое решение, сформированное по результатам оценки эффективности реализации муниципальной  программы</w:t>
      </w:r>
    </w:p>
    <w:p w:rsidR="00650E35" w:rsidRDefault="00650E35" w:rsidP="00650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Азовского немецкого национального муниципального района Омской области «</w:t>
      </w:r>
      <w:r>
        <w:rPr>
          <w:bCs/>
          <w:sz w:val="28"/>
          <w:szCs w:val="28"/>
        </w:rPr>
        <w:t xml:space="preserve">Молодежная политика, развитие физической культуры и спорта в Азовском немецком национальном муниципальном районе Омской области»  </w:t>
      </w:r>
      <w:r>
        <w:rPr>
          <w:sz w:val="28"/>
          <w:szCs w:val="28"/>
        </w:rPr>
        <w:t>по итогам оценки за 2023 год эффективна. Эффективность программы  составляет 100,00 % и признается высокой. Следовательно, реализация программы на очередной период, 2024 год, будет продолжена.</w:t>
      </w:r>
    </w:p>
    <w:p w:rsidR="00DF2199" w:rsidRDefault="00DF2199" w:rsidP="00650E35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sectPr w:rsidR="00DF2199" w:rsidSect="00745293">
      <w:footerReference w:type="even" r:id="rId10"/>
      <w:footerReference w:type="default" r:id="rId11"/>
      <w:footnotePr>
        <w:pos w:val="beneathText"/>
      </w:footnotePr>
      <w:pgSz w:w="11905" w:h="16837"/>
      <w:pgMar w:top="1134" w:right="1134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4A3" w:rsidRDefault="008844A3">
      <w:r>
        <w:separator/>
      </w:r>
    </w:p>
  </w:endnote>
  <w:endnote w:type="continuationSeparator" w:id="0">
    <w:p w:rsidR="008844A3" w:rsidRDefault="00884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D72" w:rsidRDefault="00456D72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56D72" w:rsidRDefault="00456D72" w:rsidP="00F633BE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D72" w:rsidRDefault="00456D72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70BAC">
      <w:rPr>
        <w:rStyle w:val="af0"/>
        <w:noProof/>
      </w:rPr>
      <w:t>3</w:t>
    </w:r>
    <w:r>
      <w:rPr>
        <w:rStyle w:val="af0"/>
      </w:rPr>
      <w:fldChar w:fldCharType="end"/>
    </w:r>
  </w:p>
  <w:p w:rsidR="00456D72" w:rsidRDefault="00456D72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456D72" w:rsidRPr="00E75BFA" w:rsidRDefault="00456D72" w:rsidP="00E75BFA"/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4A3" w:rsidRDefault="008844A3">
      <w:r>
        <w:separator/>
      </w:r>
    </w:p>
  </w:footnote>
  <w:footnote w:type="continuationSeparator" w:id="0">
    <w:p w:rsidR="008844A3" w:rsidRDefault="008844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311389A"/>
    <w:multiLevelType w:val="hybridMultilevel"/>
    <w:tmpl w:val="4A3C6340"/>
    <w:lvl w:ilvl="0" w:tplc="1A5ED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4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1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4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76235D"/>
    <w:multiLevelType w:val="hybridMultilevel"/>
    <w:tmpl w:val="9956F774"/>
    <w:lvl w:ilvl="0" w:tplc="9C54D77A">
      <w:start w:val="1"/>
      <w:numFmt w:val="decimal"/>
      <w:lvlText w:val="%1)."/>
      <w:lvlJc w:val="left"/>
      <w:pPr>
        <w:tabs>
          <w:tab w:val="num" w:pos="709"/>
        </w:tabs>
        <w:ind w:left="0" w:firstLine="709"/>
      </w:pPr>
      <w:rPr>
        <w:rFonts w:hint="default"/>
        <w:spacing w:val="0"/>
        <w:position w:val="0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19"/>
  </w:num>
  <w:num w:numId="10">
    <w:abstractNumId w:val="5"/>
  </w:num>
  <w:num w:numId="11">
    <w:abstractNumId w:val="25"/>
  </w:num>
  <w:num w:numId="12">
    <w:abstractNumId w:val="9"/>
  </w:num>
  <w:num w:numId="13">
    <w:abstractNumId w:val="15"/>
  </w:num>
  <w:num w:numId="14">
    <w:abstractNumId w:val="24"/>
  </w:num>
  <w:num w:numId="15">
    <w:abstractNumId w:val="17"/>
  </w:num>
  <w:num w:numId="16">
    <w:abstractNumId w:val="13"/>
  </w:num>
  <w:num w:numId="17">
    <w:abstractNumId w:val="21"/>
  </w:num>
  <w:num w:numId="18">
    <w:abstractNumId w:val="16"/>
  </w:num>
  <w:num w:numId="19">
    <w:abstractNumId w:val="14"/>
  </w:num>
  <w:num w:numId="20">
    <w:abstractNumId w:val="8"/>
  </w:num>
  <w:num w:numId="21">
    <w:abstractNumId w:val="12"/>
  </w:num>
  <w:num w:numId="22">
    <w:abstractNumId w:val="20"/>
  </w:num>
  <w:num w:numId="23">
    <w:abstractNumId w:val="11"/>
  </w:num>
  <w:num w:numId="24">
    <w:abstractNumId w:val="22"/>
  </w:num>
  <w:num w:numId="25">
    <w:abstractNumId w:val="23"/>
  </w:num>
  <w:num w:numId="26">
    <w:abstractNumId w:val="7"/>
  </w:num>
  <w:num w:numId="27">
    <w:abstractNumId w:val="26"/>
  </w:num>
  <w:num w:numId="28">
    <w:abstractNumId w:val="6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680A"/>
    <w:rsid w:val="00007022"/>
    <w:rsid w:val="00010607"/>
    <w:rsid w:val="000153A3"/>
    <w:rsid w:val="00020B1B"/>
    <w:rsid w:val="00026773"/>
    <w:rsid w:val="00042E05"/>
    <w:rsid w:val="00045201"/>
    <w:rsid w:val="000513FA"/>
    <w:rsid w:val="0005542E"/>
    <w:rsid w:val="00056241"/>
    <w:rsid w:val="000645D7"/>
    <w:rsid w:val="00067B06"/>
    <w:rsid w:val="00090865"/>
    <w:rsid w:val="000918DD"/>
    <w:rsid w:val="000A2943"/>
    <w:rsid w:val="000A3471"/>
    <w:rsid w:val="000B1BBD"/>
    <w:rsid w:val="000C377A"/>
    <w:rsid w:val="000D3384"/>
    <w:rsid w:val="000E10E9"/>
    <w:rsid w:val="000E4D39"/>
    <w:rsid w:val="000F16CA"/>
    <w:rsid w:val="00104486"/>
    <w:rsid w:val="00105597"/>
    <w:rsid w:val="00105D90"/>
    <w:rsid w:val="001065AE"/>
    <w:rsid w:val="00107399"/>
    <w:rsid w:val="0011012F"/>
    <w:rsid w:val="00116546"/>
    <w:rsid w:val="001200F1"/>
    <w:rsid w:val="0012446E"/>
    <w:rsid w:val="001337CF"/>
    <w:rsid w:val="00133FF5"/>
    <w:rsid w:val="00140F4E"/>
    <w:rsid w:val="001450F8"/>
    <w:rsid w:val="00151A13"/>
    <w:rsid w:val="001564DC"/>
    <w:rsid w:val="00160152"/>
    <w:rsid w:val="001705D3"/>
    <w:rsid w:val="00170BAC"/>
    <w:rsid w:val="001801BE"/>
    <w:rsid w:val="00180D80"/>
    <w:rsid w:val="00182383"/>
    <w:rsid w:val="00192D15"/>
    <w:rsid w:val="001A3644"/>
    <w:rsid w:val="001A3E6C"/>
    <w:rsid w:val="001A44C2"/>
    <w:rsid w:val="001C2021"/>
    <w:rsid w:val="001C296B"/>
    <w:rsid w:val="001C383B"/>
    <w:rsid w:val="001C5C53"/>
    <w:rsid w:val="001D3CF2"/>
    <w:rsid w:val="001D560C"/>
    <w:rsid w:val="001D7076"/>
    <w:rsid w:val="001E0BE5"/>
    <w:rsid w:val="001E5064"/>
    <w:rsid w:val="00200DAA"/>
    <w:rsid w:val="00202EB1"/>
    <w:rsid w:val="002032E5"/>
    <w:rsid w:val="002034C0"/>
    <w:rsid w:val="0021048F"/>
    <w:rsid w:val="00216D6B"/>
    <w:rsid w:val="00220FEC"/>
    <w:rsid w:val="002316CF"/>
    <w:rsid w:val="0023551E"/>
    <w:rsid w:val="002524E3"/>
    <w:rsid w:val="00254191"/>
    <w:rsid w:val="00255A3D"/>
    <w:rsid w:val="002578C0"/>
    <w:rsid w:val="00261D3D"/>
    <w:rsid w:val="002719C0"/>
    <w:rsid w:val="00272B1B"/>
    <w:rsid w:val="002759E9"/>
    <w:rsid w:val="002772CF"/>
    <w:rsid w:val="0028315D"/>
    <w:rsid w:val="00291642"/>
    <w:rsid w:val="002946FC"/>
    <w:rsid w:val="002971FE"/>
    <w:rsid w:val="00297972"/>
    <w:rsid w:val="002A0395"/>
    <w:rsid w:val="002A3B83"/>
    <w:rsid w:val="002A4E41"/>
    <w:rsid w:val="002A4F1D"/>
    <w:rsid w:val="002C46AB"/>
    <w:rsid w:val="002C6974"/>
    <w:rsid w:val="002D0F93"/>
    <w:rsid w:val="002D1AE4"/>
    <w:rsid w:val="002E2AE4"/>
    <w:rsid w:val="002E2F13"/>
    <w:rsid w:val="002E3046"/>
    <w:rsid w:val="002E45D8"/>
    <w:rsid w:val="002E5A06"/>
    <w:rsid w:val="002F20A3"/>
    <w:rsid w:val="002F467F"/>
    <w:rsid w:val="002F7C06"/>
    <w:rsid w:val="002F7F34"/>
    <w:rsid w:val="00310276"/>
    <w:rsid w:val="003131D4"/>
    <w:rsid w:val="003133C8"/>
    <w:rsid w:val="0032088A"/>
    <w:rsid w:val="00326582"/>
    <w:rsid w:val="00330458"/>
    <w:rsid w:val="00331E99"/>
    <w:rsid w:val="003409AC"/>
    <w:rsid w:val="00343524"/>
    <w:rsid w:val="00343878"/>
    <w:rsid w:val="00350C99"/>
    <w:rsid w:val="003669E5"/>
    <w:rsid w:val="00377DD7"/>
    <w:rsid w:val="00385604"/>
    <w:rsid w:val="00385903"/>
    <w:rsid w:val="003A22A8"/>
    <w:rsid w:val="003C73DA"/>
    <w:rsid w:val="003C7990"/>
    <w:rsid w:val="003D36C8"/>
    <w:rsid w:val="003D6B0C"/>
    <w:rsid w:val="003D7BA2"/>
    <w:rsid w:val="003E3B04"/>
    <w:rsid w:val="003E7B3C"/>
    <w:rsid w:val="003F00D2"/>
    <w:rsid w:val="003F0AD5"/>
    <w:rsid w:val="003F4C82"/>
    <w:rsid w:val="003F5071"/>
    <w:rsid w:val="003F5499"/>
    <w:rsid w:val="003F6EBA"/>
    <w:rsid w:val="003F70B3"/>
    <w:rsid w:val="00406BE8"/>
    <w:rsid w:val="0041206F"/>
    <w:rsid w:val="0041576C"/>
    <w:rsid w:val="00424B46"/>
    <w:rsid w:val="00432154"/>
    <w:rsid w:val="00432649"/>
    <w:rsid w:val="00440326"/>
    <w:rsid w:val="0044777A"/>
    <w:rsid w:val="00447D97"/>
    <w:rsid w:val="004504DD"/>
    <w:rsid w:val="00456D72"/>
    <w:rsid w:val="0045736C"/>
    <w:rsid w:val="00471D9F"/>
    <w:rsid w:val="00477615"/>
    <w:rsid w:val="00484A69"/>
    <w:rsid w:val="00485EB8"/>
    <w:rsid w:val="004A0C20"/>
    <w:rsid w:val="004A131A"/>
    <w:rsid w:val="004A5D01"/>
    <w:rsid w:val="004B1498"/>
    <w:rsid w:val="004B6FF5"/>
    <w:rsid w:val="004C0E82"/>
    <w:rsid w:val="004C3AF8"/>
    <w:rsid w:val="004C4B68"/>
    <w:rsid w:val="004D44FD"/>
    <w:rsid w:val="004F1546"/>
    <w:rsid w:val="004F1633"/>
    <w:rsid w:val="0050037D"/>
    <w:rsid w:val="00504048"/>
    <w:rsid w:val="00520618"/>
    <w:rsid w:val="00524AD9"/>
    <w:rsid w:val="005274F5"/>
    <w:rsid w:val="00545380"/>
    <w:rsid w:val="00552360"/>
    <w:rsid w:val="00555548"/>
    <w:rsid w:val="005557B0"/>
    <w:rsid w:val="00555A16"/>
    <w:rsid w:val="00556C73"/>
    <w:rsid w:val="00556F55"/>
    <w:rsid w:val="0056153A"/>
    <w:rsid w:val="00564D3B"/>
    <w:rsid w:val="005703E2"/>
    <w:rsid w:val="005826CD"/>
    <w:rsid w:val="00586E01"/>
    <w:rsid w:val="0059187A"/>
    <w:rsid w:val="0059295B"/>
    <w:rsid w:val="00593271"/>
    <w:rsid w:val="005A0290"/>
    <w:rsid w:val="005A1B46"/>
    <w:rsid w:val="005A5975"/>
    <w:rsid w:val="005A6657"/>
    <w:rsid w:val="005C4118"/>
    <w:rsid w:val="005C51FD"/>
    <w:rsid w:val="005C554E"/>
    <w:rsid w:val="005D1F92"/>
    <w:rsid w:val="005E0592"/>
    <w:rsid w:val="005E34FB"/>
    <w:rsid w:val="005E513A"/>
    <w:rsid w:val="005E5405"/>
    <w:rsid w:val="005F1FBC"/>
    <w:rsid w:val="005F5508"/>
    <w:rsid w:val="00612BF6"/>
    <w:rsid w:val="0061573D"/>
    <w:rsid w:val="00616ED7"/>
    <w:rsid w:val="006276CF"/>
    <w:rsid w:val="00632E54"/>
    <w:rsid w:val="00637861"/>
    <w:rsid w:val="00642BE6"/>
    <w:rsid w:val="00650E35"/>
    <w:rsid w:val="00651A98"/>
    <w:rsid w:val="00654B77"/>
    <w:rsid w:val="00676FA1"/>
    <w:rsid w:val="006975EC"/>
    <w:rsid w:val="006A66A8"/>
    <w:rsid w:val="006B12EF"/>
    <w:rsid w:val="006E29AD"/>
    <w:rsid w:val="006E6C6E"/>
    <w:rsid w:val="006F14DB"/>
    <w:rsid w:val="006F74B1"/>
    <w:rsid w:val="007002B3"/>
    <w:rsid w:val="007038C4"/>
    <w:rsid w:val="0071248C"/>
    <w:rsid w:val="007130AE"/>
    <w:rsid w:val="007155CC"/>
    <w:rsid w:val="00726007"/>
    <w:rsid w:val="00740384"/>
    <w:rsid w:val="0074198B"/>
    <w:rsid w:val="00742BBE"/>
    <w:rsid w:val="00745293"/>
    <w:rsid w:val="00746BE8"/>
    <w:rsid w:val="0074709A"/>
    <w:rsid w:val="0076640C"/>
    <w:rsid w:val="00785948"/>
    <w:rsid w:val="007868B4"/>
    <w:rsid w:val="00786C75"/>
    <w:rsid w:val="007A47D4"/>
    <w:rsid w:val="007A4CAE"/>
    <w:rsid w:val="007A5A37"/>
    <w:rsid w:val="007C5EBB"/>
    <w:rsid w:val="007C6C0E"/>
    <w:rsid w:val="007D08BA"/>
    <w:rsid w:val="007D1921"/>
    <w:rsid w:val="007D474C"/>
    <w:rsid w:val="007E4DD1"/>
    <w:rsid w:val="007F5A98"/>
    <w:rsid w:val="00800B89"/>
    <w:rsid w:val="00800BB6"/>
    <w:rsid w:val="0080576F"/>
    <w:rsid w:val="0080582E"/>
    <w:rsid w:val="008106D1"/>
    <w:rsid w:val="00813556"/>
    <w:rsid w:val="00815A9C"/>
    <w:rsid w:val="00821200"/>
    <w:rsid w:val="00821F48"/>
    <w:rsid w:val="008459B3"/>
    <w:rsid w:val="008464EE"/>
    <w:rsid w:val="0086268D"/>
    <w:rsid w:val="00881992"/>
    <w:rsid w:val="008844A3"/>
    <w:rsid w:val="00884C94"/>
    <w:rsid w:val="00887EB0"/>
    <w:rsid w:val="008A506E"/>
    <w:rsid w:val="008A50B3"/>
    <w:rsid w:val="008A517E"/>
    <w:rsid w:val="008A577C"/>
    <w:rsid w:val="008B1D34"/>
    <w:rsid w:val="008B2259"/>
    <w:rsid w:val="008B2817"/>
    <w:rsid w:val="008B4275"/>
    <w:rsid w:val="008B4F5A"/>
    <w:rsid w:val="008B526A"/>
    <w:rsid w:val="008C1C92"/>
    <w:rsid w:val="008C6953"/>
    <w:rsid w:val="008C7EC0"/>
    <w:rsid w:val="008D3356"/>
    <w:rsid w:val="008D5160"/>
    <w:rsid w:val="008E3993"/>
    <w:rsid w:val="008E4B2F"/>
    <w:rsid w:val="008E4BA2"/>
    <w:rsid w:val="008E515B"/>
    <w:rsid w:val="008E5C8D"/>
    <w:rsid w:val="00902066"/>
    <w:rsid w:val="0090564D"/>
    <w:rsid w:val="00910F4A"/>
    <w:rsid w:val="00911939"/>
    <w:rsid w:val="00926F58"/>
    <w:rsid w:val="00927549"/>
    <w:rsid w:val="00930138"/>
    <w:rsid w:val="0094106D"/>
    <w:rsid w:val="009455F9"/>
    <w:rsid w:val="00945B94"/>
    <w:rsid w:val="0094767E"/>
    <w:rsid w:val="00950249"/>
    <w:rsid w:val="00950D97"/>
    <w:rsid w:val="0095159E"/>
    <w:rsid w:val="00952411"/>
    <w:rsid w:val="0095561C"/>
    <w:rsid w:val="00956ED5"/>
    <w:rsid w:val="00962BB7"/>
    <w:rsid w:val="0096784C"/>
    <w:rsid w:val="00972C38"/>
    <w:rsid w:val="00980691"/>
    <w:rsid w:val="00981879"/>
    <w:rsid w:val="0098377E"/>
    <w:rsid w:val="00983C4C"/>
    <w:rsid w:val="0098438E"/>
    <w:rsid w:val="009955AE"/>
    <w:rsid w:val="00995C35"/>
    <w:rsid w:val="009A687E"/>
    <w:rsid w:val="009A7D50"/>
    <w:rsid w:val="009B20A6"/>
    <w:rsid w:val="009B5456"/>
    <w:rsid w:val="009B6F9A"/>
    <w:rsid w:val="009C47A1"/>
    <w:rsid w:val="009D59F6"/>
    <w:rsid w:val="009D7A0E"/>
    <w:rsid w:val="009E24A9"/>
    <w:rsid w:val="009E54B9"/>
    <w:rsid w:val="009E6DF0"/>
    <w:rsid w:val="009F2BC6"/>
    <w:rsid w:val="009F2F5E"/>
    <w:rsid w:val="009F4BE1"/>
    <w:rsid w:val="009F7A16"/>
    <w:rsid w:val="00A00404"/>
    <w:rsid w:val="00A00CB2"/>
    <w:rsid w:val="00A01C7D"/>
    <w:rsid w:val="00A04A83"/>
    <w:rsid w:val="00A05AB2"/>
    <w:rsid w:val="00A1269A"/>
    <w:rsid w:val="00A131F9"/>
    <w:rsid w:val="00A17458"/>
    <w:rsid w:val="00A2059E"/>
    <w:rsid w:val="00A241A5"/>
    <w:rsid w:val="00A2798C"/>
    <w:rsid w:val="00A27B39"/>
    <w:rsid w:val="00A3098F"/>
    <w:rsid w:val="00A44A8A"/>
    <w:rsid w:val="00A4772B"/>
    <w:rsid w:val="00A526A4"/>
    <w:rsid w:val="00A54F9F"/>
    <w:rsid w:val="00A557F0"/>
    <w:rsid w:val="00A66083"/>
    <w:rsid w:val="00A76413"/>
    <w:rsid w:val="00A80A37"/>
    <w:rsid w:val="00A814FF"/>
    <w:rsid w:val="00A86898"/>
    <w:rsid w:val="00A901B8"/>
    <w:rsid w:val="00A9072D"/>
    <w:rsid w:val="00A90D20"/>
    <w:rsid w:val="00A9380A"/>
    <w:rsid w:val="00A970F6"/>
    <w:rsid w:val="00AB0238"/>
    <w:rsid w:val="00AC6A05"/>
    <w:rsid w:val="00AD3E02"/>
    <w:rsid w:val="00AD7DE3"/>
    <w:rsid w:val="00AE14E2"/>
    <w:rsid w:val="00AE1722"/>
    <w:rsid w:val="00AF0CD2"/>
    <w:rsid w:val="00AF1C82"/>
    <w:rsid w:val="00AF5522"/>
    <w:rsid w:val="00B00F72"/>
    <w:rsid w:val="00B0497F"/>
    <w:rsid w:val="00B10CB2"/>
    <w:rsid w:val="00B12183"/>
    <w:rsid w:val="00B13B98"/>
    <w:rsid w:val="00B16465"/>
    <w:rsid w:val="00B27D95"/>
    <w:rsid w:val="00B435D7"/>
    <w:rsid w:val="00B53B59"/>
    <w:rsid w:val="00B60257"/>
    <w:rsid w:val="00B6482F"/>
    <w:rsid w:val="00B71D95"/>
    <w:rsid w:val="00B831A8"/>
    <w:rsid w:val="00B8540A"/>
    <w:rsid w:val="00B85636"/>
    <w:rsid w:val="00B91327"/>
    <w:rsid w:val="00B94335"/>
    <w:rsid w:val="00B957E4"/>
    <w:rsid w:val="00B96F45"/>
    <w:rsid w:val="00BB1882"/>
    <w:rsid w:val="00BB5F24"/>
    <w:rsid w:val="00BB661B"/>
    <w:rsid w:val="00BC1DBF"/>
    <w:rsid w:val="00BF25CE"/>
    <w:rsid w:val="00BF2736"/>
    <w:rsid w:val="00C01E8A"/>
    <w:rsid w:val="00C10C3D"/>
    <w:rsid w:val="00C11FCA"/>
    <w:rsid w:val="00C1271F"/>
    <w:rsid w:val="00C1425B"/>
    <w:rsid w:val="00C1798D"/>
    <w:rsid w:val="00C20E46"/>
    <w:rsid w:val="00C22D98"/>
    <w:rsid w:val="00C231EC"/>
    <w:rsid w:val="00C25C65"/>
    <w:rsid w:val="00C305CB"/>
    <w:rsid w:val="00C34277"/>
    <w:rsid w:val="00C34837"/>
    <w:rsid w:val="00C46D84"/>
    <w:rsid w:val="00C5485A"/>
    <w:rsid w:val="00C55DD5"/>
    <w:rsid w:val="00C60CC0"/>
    <w:rsid w:val="00C640FE"/>
    <w:rsid w:val="00C662A3"/>
    <w:rsid w:val="00C66755"/>
    <w:rsid w:val="00C66831"/>
    <w:rsid w:val="00C7154B"/>
    <w:rsid w:val="00C76959"/>
    <w:rsid w:val="00C805DF"/>
    <w:rsid w:val="00C847A7"/>
    <w:rsid w:val="00C86F65"/>
    <w:rsid w:val="00C920DE"/>
    <w:rsid w:val="00C96679"/>
    <w:rsid w:val="00CA51C0"/>
    <w:rsid w:val="00CA6EB4"/>
    <w:rsid w:val="00CA7BF1"/>
    <w:rsid w:val="00CB1FBE"/>
    <w:rsid w:val="00CB6302"/>
    <w:rsid w:val="00CC2180"/>
    <w:rsid w:val="00CC30C3"/>
    <w:rsid w:val="00CD4D4C"/>
    <w:rsid w:val="00CE1EE5"/>
    <w:rsid w:val="00CE239E"/>
    <w:rsid w:val="00CE2565"/>
    <w:rsid w:val="00CE2719"/>
    <w:rsid w:val="00CF1069"/>
    <w:rsid w:val="00D00128"/>
    <w:rsid w:val="00D041FE"/>
    <w:rsid w:val="00D11F59"/>
    <w:rsid w:val="00D35EB8"/>
    <w:rsid w:val="00D518BB"/>
    <w:rsid w:val="00D53A2E"/>
    <w:rsid w:val="00D570E2"/>
    <w:rsid w:val="00D65282"/>
    <w:rsid w:val="00D73D9B"/>
    <w:rsid w:val="00D74DA1"/>
    <w:rsid w:val="00D806EB"/>
    <w:rsid w:val="00D86397"/>
    <w:rsid w:val="00D965D7"/>
    <w:rsid w:val="00DA0C04"/>
    <w:rsid w:val="00DA318F"/>
    <w:rsid w:val="00DA3E71"/>
    <w:rsid w:val="00DC1CD2"/>
    <w:rsid w:val="00DC42F1"/>
    <w:rsid w:val="00DC476D"/>
    <w:rsid w:val="00DC4963"/>
    <w:rsid w:val="00DC5DFB"/>
    <w:rsid w:val="00DD3B9C"/>
    <w:rsid w:val="00DD75AA"/>
    <w:rsid w:val="00DE2D8E"/>
    <w:rsid w:val="00DE7123"/>
    <w:rsid w:val="00DF2199"/>
    <w:rsid w:val="00E01DA9"/>
    <w:rsid w:val="00E05DFF"/>
    <w:rsid w:val="00E12AB5"/>
    <w:rsid w:val="00E12FE8"/>
    <w:rsid w:val="00E15250"/>
    <w:rsid w:val="00E1729A"/>
    <w:rsid w:val="00E25A9A"/>
    <w:rsid w:val="00E344FE"/>
    <w:rsid w:val="00E44675"/>
    <w:rsid w:val="00E46258"/>
    <w:rsid w:val="00E51090"/>
    <w:rsid w:val="00E56AA3"/>
    <w:rsid w:val="00E57062"/>
    <w:rsid w:val="00E6296D"/>
    <w:rsid w:val="00E631A0"/>
    <w:rsid w:val="00E73826"/>
    <w:rsid w:val="00E75BFA"/>
    <w:rsid w:val="00E8090D"/>
    <w:rsid w:val="00E84C61"/>
    <w:rsid w:val="00E853BA"/>
    <w:rsid w:val="00E97685"/>
    <w:rsid w:val="00EB2DFF"/>
    <w:rsid w:val="00EB3978"/>
    <w:rsid w:val="00EB450F"/>
    <w:rsid w:val="00EB457D"/>
    <w:rsid w:val="00EC37AA"/>
    <w:rsid w:val="00EC4F26"/>
    <w:rsid w:val="00EC6BE5"/>
    <w:rsid w:val="00ED4DB2"/>
    <w:rsid w:val="00EE33A1"/>
    <w:rsid w:val="00EF0D64"/>
    <w:rsid w:val="00EF2A28"/>
    <w:rsid w:val="00EF2BD3"/>
    <w:rsid w:val="00EF4BB4"/>
    <w:rsid w:val="00EF626A"/>
    <w:rsid w:val="00F00B21"/>
    <w:rsid w:val="00F03971"/>
    <w:rsid w:val="00F30D90"/>
    <w:rsid w:val="00F37CB0"/>
    <w:rsid w:val="00F4777D"/>
    <w:rsid w:val="00F5013B"/>
    <w:rsid w:val="00F52B91"/>
    <w:rsid w:val="00F52C5B"/>
    <w:rsid w:val="00F53C9D"/>
    <w:rsid w:val="00F5494B"/>
    <w:rsid w:val="00F6161E"/>
    <w:rsid w:val="00F633BE"/>
    <w:rsid w:val="00F6370B"/>
    <w:rsid w:val="00F74997"/>
    <w:rsid w:val="00F75066"/>
    <w:rsid w:val="00F7507E"/>
    <w:rsid w:val="00F75648"/>
    <w:rsid w:val="00F77DD0"/>
    <w:rsid w:val="00F85634"/>
    <w:rsid w:val="00F95661"/>
    <w:rsid w:val="00F97F03"/>
    <w:rsid w:val="00FA0969"/>
    <w:rsid w:val="00FA72FB"/>
    <w:rsid w:val="00FB0978"/>
    <w:rsid w:val="00FB6B49"/>
    <w:rsid w:val="00FC496A"/>
    <w:rsid w:val="00FC4C93"/>
    <w:rsid w:val="00FC4E5E"/>
    <w:rsid w:val="00FC5AE3"/>
    <w:rsid w:val="00FC7DD5"/>
    <w:rsid w:val="00FD06D2"/>
    <w:rsid w:val="00FD56C6"/>
    <w:rsid w:val="00FD692D"/>
    <w:rsid w:val="00FD7900"/>
    <w:rsid w:val="00FE3168"/>
    <w:rsid w:val="00FE38D6"/>
    <w:rsid w:val="00FE5FC4"/>
    <w:rsid w:val="00FE6C74"/>
    <w:rsid w:val="00FF362F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aliases w:val="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40">
    <w:name w:val="Основной шрифт абзаца4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a4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StarSymbol" w:eastAsia="StarSymbol" w:hAnsi="StarSymbol" w:cs="StarSymbol"/>
      <w:sz w:val="18"/>
      <w:szCs w:val="18"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rFonts w:ascii="a_Timer" w:hAnsi="a_Timer"/>
      <w:sz w:val="28"/>
    </w:rPr>
  </w:style>
  <w:style w:type="paragraph" w:styleId="a9">
    <w:name w:val="List"/>
    <w:basedOn w:val="a8"/>
    <w:rPr>
      <w:rFonts w:ascii="Arial" w:hAnsi="Arial" w:cs="Tahoma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Pr>
      <w:rFonts w:ascii="a_Timer" w:hAnsi="a_Timer"/>
      <w:sz w:val="28"/>
    </w:rPr>
  </w:style>
  <w:style w:type="paragraph" w:customStyle="1" w:styleId="311">
    <w:name w:val="Основной текст 31"/>
    <w:basedOn w:val="a"/>
    <w:pPr>
      <w:jc w:val="center"/>
    </w:pPr>
    <w:rPr>
      <w:rFonts w:ascii="a_Timer" w:hAnsi="a_Timer"/>
      <w:sz w:val="28"/>
    </w:rPr>
  </w:style>
  <w:style w:type="paragraph" w:styleId="ab">
    <w:name w:val="footnote text"/>
    <w:basedOn w:val="a"/>
    <w:semiHidden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Normal (Web)"/>
    <w:basedOn w:val="a"/>
    <w:pPr>
      <w:spacing w:before="280" w:after="280"/>
    </w:pPr>
  </w:style>
  <w:style w:type="paragraph" w:customStyle="1" w:styleId="af">
    <w:name w:val="Содержимое врезки"/>
    <w:basedOn w:val="a8"/>
  </w:style>
  <w:style w:type="paragraph" w:customStyle="1" w:styleId="33">
    <w:name w:val="Основной текст 33"/>
    <w:basedOn w:val="a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basedOn w:val="20"/>
    <w:rsid w:val="009F4BE1"/>
  </w:style>
  <w:style w:type="paragraph" w:styleId="af1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4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 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5">
    <w:name w:val="Hyperlink"/>
    <w:rsid w:val="004C3AF8"/>
    <w:rPr>
      <w:color w:val="0563C1"/>
      <w:u w:val="single"/>
    </w:rPr>
  </w:style>
  <w:style w:type="paragraph" w:styleId="af6">
    <w:name w:val="Balloon Text"/>
    <w:basedOn w:val="a"/>
    <w:link w:val="af7"/>
    <w:rsid w:val="007868B4"/>
    <w:rPr>
      <w:rFonts w:ascii="Segoe UI" w:hAnsi="Segoe UI"/>
      <w:sz w:val="18"/>
      <w:szCs w:val="18"/>
      <w:lang/>
    </w:rPr>
  </w:style>
  <w:style w:type="character" w:customStyle="1" w:styleId="af7">
    <w:name w:val="Текст выноски Знак"/>
    <w:link w:val="af6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14">
    <w:name w:val=" Знак Знак Знак Знак Знак Знак Знак Знак Знак Знак Знак Знак1"/>
    <w:basedOn w:val="a"/>
    <w:rsid w:val="005E34F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 Знак Знак"/>
    <w:basedOn w:val="a"/>
    <w:rsid w:val="002524E3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Cell">
    <w:name w:val="ConsPlusCell"/>
    <w:uiPriority w:val="99"/>
    <w:rsid w:val="00CE239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3887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</Company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2019-05-31T02:46:00Z</cp:lastPrinted>
  <dcterms:created xsi:type="dcterms:W3CDTF">2024-06-17T08:09:00Z</dcterms:created>
  <dcterms:modified xsi:type="dcterms:W3CDTF">2024-06-17T08:09:00Z</dcterms:modified>
</cp:coreProperties>
</file>