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7F78F8" w:rsidRDefault="00EE5D74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26</w:t>
      </w:r>
      <w:r w:rsidR="00CB0E94" w:rsidRPr="007F78F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11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 w:rsidR="00B75D26">
        <w:rPr>
          <w:sz w:val="28"/>
          <w:szCs w:val="28"/>
        </w:rPr>
        <w:t>4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B0170F">
        <w:rPr>
          <w:sz w:val="28"/>
          <w:szCs w:val="28"/>
        </w:rPr>
        <w:t xml:space="preserve">      </w:t>
      </w:r>
      <w:r w:rsidR="002D1AE4" w:rsidRPr="007F78F8">
        <w:rPr>
          <w:sz w:val="28"/>
          <w:szCs w:val="28"/>
        </w:rPr>
        <w:t xml:space="preserve">№ </w:t>
      </w:r>
      <w:r w:rsidR="00E313B8">
        <w:rPr>
          <w:sz w:val="28"/>
          <w:szCs w:val="28"/>
        </w:rPr>
        <w:t>864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>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</w:t>
      </w:r>
      <w:proofErr w:type="gramEnd"/>
      <w:r w:rsidRPr="00D64301">
        <w:rPr>
          <w:rFonts w:ascii="Times New Roman" w:hAnsi="Times New Roman" w:cs="Times New Roman"/>
          <w:sz w:val="28"/>
          <w:szCs w:val="28"/>
        </w:rPr>
        <w:t xml:space="preserve">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 Внести в 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 </w:t>
      </w:r>
      <w:proofErr w:type="gramStart"/>
      <w:r w:rsidRPr="00A351A8">
        <w:rPr>
          <w:sz w:val="28"/>
          <w:szCs w:val="28"/>
        </w:rPr>
        <w:t>утвержденную</w:t>
      </w:r>
      <w:proofErr w:type="gramEnd"/>
      <w:r w:rsidRPr="00A351A8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4D3570">
        <w:rPr>
          <w:sz w:val="28"/>
          <w:szCs w:val="28"/>
        </w:rPr>
        <w:t>4</w:t>
      </w:r>
      <w:r w:rsidR="009F41C3">
        <w:rPr>
          <w:sz w:val="28"/>
          <w:szCs w:val="28"/>
        </w:rPr>
        <w:t>7</w:t>
      </w:r>
      <w:r w:rsidR="00EE5D74">
        <w:rPr>
          <w:sz w:val="28"/>
          <w:szCs w:val="28"/>
        </w:rPr>
        <w:t>9</w:t>
      </w:r>
      <w:r w:rsidR="00366E74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532</w:t>
      </w:r>
      <w:r w:rsidR="00366E74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148</w:t>
      </w:r>
      <w:r w:rsidR="00366E74" w:rsidRPr="00A351A8">
        <w:rPr>
          <w:sz w:val="28"/>
          <w:szCs w:val="28"/>
        </w:rPr>
        <w:t>,</w:t>
      </w:r>
      <w:r w:rsidR="00EE5D74">
        <w:rPr>
          <w:sz w:val="28"/>
          <w:szCs w:val="28"/>
        </w:rPr>
        <w:t>44</w:t>
      </w:r>
      <w:r w:rsidRPr="00A351A8">
        <w:rPr>
          <w:sz w:val="28"/>
          <w:szCs w:val="28"/>
        </w:rPr>
        <w:t xml:space="preserve"> рубл</w:t>
      </w:r>
      <w:r w:rsidR="009F41C3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2</w:t>
      </w:r>
      <w:r w:rsidR="004D3570">
        <w:rPr>
          <w:sz w:val="28"/>
          <w:szCs w:val="28"/>
        </w:rPr>
        <w:t>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B144D6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0" w:name="_Hlk164957644"/>
      <w:bookmarkStart w:id="1" w:name="_Hlk174031629"/>
      <w:r w:rsidR="00EE5D74">
        <w:rPr>
          <w:sz w:val="28"/>
          <w:szCs w:val="28"/>
          <w:lang w:val="en-US"/>
        </w:rPr>
        <w:t>98</w:t>
      </w:r>
      <w:r w:rsidRPr="00A351A8">
        <w:rPr>
          <w:sz w:val="28"/>
          <w:szCs w:val="28"/>
        </w:rPr>
        <w:t> </w:t>
      </w:r>
      <w:r w:rsidR="00EE5D74">
        <w:rPr>
          <w:sz w:val="28"/>
          <w:szCs w:val="28"/>
          <w:lang w:val="en-US"/>
        </w:rPr>
        <w:t>98</w:t>
      </w:r>
      <w:r w:rsidR="009F41C3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5</w:t>
      </w:r>
      <w:r w:rsidR="00EE5D74">
        <w:rPr>
          <w:sz w:val="28"/>
          <w:szCs w:val="28"/>
          <w:lang w:val="en-US"/>
        </w:rPr>
        <w:t>04</w:t>
      </w:r>
      <w:r w:rsidRPr="00A351A8">
        <w:rPr>
          <w:sz w:val="28"/>
          <w:szCs w:val="28"/>
        </w:rPr>
        <w:t>,</w:t>
      </w:r>
      <w:r w:rsidR="009F41C3">
        <w:rPr>
          <w:sz w:val="28"/>
          <w:szCs w:val="28"/>
        </w:rPr>
        <w:t>6</w:t>
      </w:r>
      <w:bookmarkEnd w:id="1"/>
      <w:r w:rsidR="00EE5D74">
        <w:rPr>
          <w:sz w:val="28"/>
          <w:szCs w:val="28"/>
          <w:lang w:val="en-US"/>
        </w:rPr>
        <w:t>6</w:t>
      </w:r>
      <w:r w:rsidRPr="00A351A8">
        <w:rPr>
          <w:sz w:val="28"/>
          <w:szCs w:val="28"/>
        </w:rPr>
        <w:t xml:space="preserve"> </w:t>
      </w:r>
      <w:bookmarkEnd w:id="0"/>
      <w:r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4D3570" w:rsidRPr="00A351A8" w:rsidRDefault="004D3570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 w:rsidR="00EB63FA"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</w:t>
      </w:r>
      <w:r w:rsidR="00EB63FA">
        <w:rPr>
          <w:sz w:val="28"/>
          <w:szCs w:val="28"/>
        </w:rPr>
        <w:t>9</w:t>
      </w:r>
      <w:r w:rsidR="004D3570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1.2.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3C7212">
        <w:rPr>
          <w:sz w:val="28"/>
          <w:szCs w:val="28"/>
        </w:rPr>
        <w:t>4</w:t>
      </w:r>
      <w:r w:rsidR="009F41C3">
        <w:rPr>
          <w:sz w:val="28"/>
          <w:szCs w:val="28"/>
        </w:rPr>
        <w:t>7</w:t>
      </w:r>
      <w:r w:rsidR="00EE5D74">
        <w:rPr>
          <w:sz w:val="28"/>
          <w:szCs w:val="28"/>
        </w:rPr>
        <w:t>9</w:t>
      </w:r>
      <w:r w:rsidR="003C7212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532</w:t>
      </w:r>
      <w:r w:rsidR="003C7212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148</w:t>
      </w:r>
      <w:r w:rsidR="003C7212" w:rsidRPr="00A351A8">
        <w:rPr>
          <w:sz w:val="28"/>
          <w:szCs w:val="28"/>
        </w:rPr>
        <w:t>,</w:t>
      </w:r>
      <w:r w:rsidR="00EE5D74">
        <w:rPr>
          <w:sz w:val="28"/>
          <w:szCs w:val="28"/>
        </w:rPr>
        <w:t>44</w:t>
      </w:r>
      <w:r w:rsidR="003C7212" w:rsidRPr="00A351A8">
        <w:rPr>
          <w:sz w:val="28"/>
          <w:szCs w:val="28"/>
        </w:rPr>
        <w:t xml:space="preserve"> </w:t>
      </w:r>
      <w:r w:rsidR="0065050F" w:rsidRPr="00A351A8">
        <w:rPr>
          <w:sz w:val="28"/>
          <w:szCs w:val="28"/>
        </w:rPr>
        <w:t>рубл</w:t>
      </w:r>
      <w:r w:rsidR="009F41C3">
        <w:rPr>
          <w:sz w:val="28"/>
          <w:szCs w:val="28"/>
        </w:rPr>
        <w:t>ей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D3570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EE5D74" w:rsidRPr="00EE5D74">
        <w:rPr>
          <w:sz w:val="28"/>
          <w:szCs w:val="28"/>
        </w:rPr>
        <w:t xml:space="preserve">98 984 504,66 </w:t>
      </w:r>
      <w:r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</w:t>
      </w:r>
      <w:r w:rsidR="00AB3225">
        <w:rPr>
          <w:sz w:val="28"/>
          <w:szCs w:val="28"/>
        </w:rPr>
        <w:t>»</w:t>
      </w:r>
      <w:proofErr w:type="gramEnd"/>
      <w:r w:rsidR="00AB3225">
        <w:rPr>
          <w:sz w:val="28"/>
          <w:szCs w:val="28"/>
        </w:rPr>
        <w:t>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подпрограмма)</w:t>
      </w:r>
      <w:r w:rsidR="003C7212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 xml:space="preserve">(в сумме </w:t>
      </w:r>
      <w:r w:rsidR="004D3570">
        <w:rPr>
          <w:sz w:val="28"/>
          <w:szCs w:val="28"/>
        </w:rPr>
        <w:t>4</w:t>
      </w:r>
      <w:r w:rsidR="009F41C3">
        <w:rPr>
          <w:sz w:val="28"/>
          <w:szCs w:val="28"/>
        </w:rPr>
        <w:t>7</w:t>
      </w:r>
      <w:r w:rsidR="00EE5D74">
        <w:rPr>
          <w:sz w:val="28"/>
          <w:szCs w:val="28"/>
        </w:rPr>
        <w:t>7</w:t>
      </w:r>
      <w:r w:rsidR="00A3169E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99</w:t>
      </w:r>
      <w:r w:rsidR="009F41C3">
        <w:rPr>
          <w:sz w:val="28"/>
          <w:szCs w:val="28"/>
        </w:rPr>
        <w:t>9</w:t>
      </w:r>
      <w:r w:rsidR="00A3169E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229</w:t>
      </w:r>
      <w:r w:rsidR="00A3169E" w:rsidRPr="00A351A8">
        <w:rPr>
          <w:sz w:val="28"/>
          <w:szCs w:val="28"/>
        </w:rPr>
        <w:t>,</w:t>
      </w:r>
      <w:r w:rsidR="00EE5D74">
        <w:rPr>
          <w:sz w:val="28"/>
          <w:szCs w:val="28"/>
        </w:rPr>
        <w:t>30</w:t>
      </w:r>
      <w:r w:rsidRPr="00A351A8">
        <w:rPr>
          <w:sz w:val="28"/>
          <w:szCs w:val="28"/>
        </w:rPr>
        <w:t xml:space="preserve"> рубл</w:t>
      </w:r>
      <w:r w:rsidR="00EE5D74">
        <w:rPr>
          <w:sz w:val="28"/>
          <w:szCs w:val="28"/>
        </w:rPr>
        <w:t>ей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Подпрограмма 2. «Развитие этнотуризма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этнотуризма)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Pr="00A351A8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1.3.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9F41C3" w:rsidRPr="009F41C3">
        <w:rPr>
          <w:sz w:val="28"/>
          <w:szCs w:val="28"/>
        </w:rPr>
        <w:t>47</w:t>
      </w:r>
      <w:r w:rsidR="00EE5D74">
        <w:rPr>
          <w:sz w:val="28"/>
          <w:szCs w:val="28"/>
        </w:rPr>
        <w:t>7</w:t>
      </w:r>
      <w:r w:rsidR="004E0CDD">
        <w:rPr>
          <w:sz w:val="28"/>
          <w:szCs w:val="28"/>
        </w:rPr>
        <w:t>9</w:t>
      </w:r>
      <w:r w:rsidR="00EE5D74">
        <w:rPr>
          <w:sz w:val="28"/>
          <w:szCs w:val="28"/>
        </w:rPr>
        <w:t>99</w:t>
      </w:r>
      <w:r w:rsidR="004E0CDD">
        <w:rPr>
          <w:sz w:val="28"/>
          <w:szCs w:val="28"/>
        </w:rPr>
        <w:t>2</w:t>
      </w:r>
      <w:r w:rsidR="00EE5D74">
        <w:rPr>
          <w:sz w:val="28"/>
          <w:szCs w:val="28"/>
        </w:rPr>
        <w:t>29</w:t>
      </w:r>
      <w:r w:rsidR="009F41C3" w:rsidRPr="009F41C3">
        <w:rPr>
          <w:sz w:val="28"/>
          <w:szCs w:val="28"/>
        </w:rPr>
        <w:t>,</w:t>
      </w:r>
      <w:r w:rsidR="00EE5D74">
        <w:rPr>
          <w:sz w:val="28"/>
          <w:szCs w:val="28"/>
        </w:rPr>
        <w:t>30</w:t>
      </w:r>
      <w:r w:rsidR="009F41C3" w:rsidRPr="009F41C3">
        <w:rPr>
          <w:sz w:val="28"/>
          <w:szCs w:val="28"/>
        </w:rPr>
        <w:t xml:space="preserve"> </w:t>
      </w:r>
      <w:r w:rsidR="003C7212"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</w:t>
      </w:r>
      <w:r w:rsidR="006335D8">
        <w:rPr>
          <w:sz w:val="28"/>
          <w:szCs w:val="28"/>
        </w:rPr>
        <w:t>61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</w:t>
      </w:r>
      <w:r w:rsidR="006335D8">
        <w:rPr>
          <w:sz w:val="28"/>
          <w:szCs w:val="28"/>
        </w:rPr>
        <w:t>8</w:t>
      </w:r>
      <w:r w:rsidR="0045157F" w:rsidRPr="00A351A8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</w:t>
      </w:r>
      <w:r w:rsidR="006335D8">
        <w:rPr>
          <w:sz w:val="28"/>
          <w:szCs w:val="28"/>
        </w:rPr>
        <w:t>08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="00EB63FA"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="00EB63FA"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="00EB63FA"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EB63FA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EE5D74" w:rsidRPr="00EE5D74">
        <w:rPr>
          <w:sz w:val="28"/>
          <w:szCs w:val="28"/>
        </w:rPr>
        <w:t xml:space="preserve">98 984 504,66 </w:t>
      </w:r>
      <w:r w:rsidR="00EE5D74"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4D3570" w:rsidRPr="00A351A8" w:rsidRDefault="004D3570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</w:p>
    <w:p w:rsidR="00B144D6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1.4.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EE5D74" w:rsidRPr="009F41C3">
        <w:rPr>
          <w:sz w:val="28"/>
          <w:szCs w:val="28"/>
        </w:rPr>
        <w:t>47</w:t>
      </w:r>
      <w:r w:rsidR="00EE5D74">
        <w:rPr>
          <w:sz w:val="28"/>
          <w:szCs w:val="28"/>
        </w:rPr>
        <w:t>7 999 229</w:t>
      </w:r>
      <w:r w:rsidR="00EE5D74" w:rsidRPr="009F41C3">
        <w:rPr>
          <w:sz w:val="28"/>
          <w:szCs w:val="28"/>
        </w:rPr>
        <w:t>,</w:t>
      </w:r>
      <w:r w:rsidR="00EE5D74">
        <w:rPr>
          <w:sz w:val="28"/>
          <w:szCs w:val="28"/>
        </w:rPr>
        <w:t>30</w:t>
      </w:r>
      <w:r w:rsidR="00EE5D74" w:rsidRPr="009F41C3">
        <w:rPr>
          <w:sz w:val="28"/>
          <w:szCs w:val="28"/>
        </w:rPr>
        <w:t xml:space="preserve"> </w:t>
      </w:r>
      <w:r w:rsidR="00EE5D74"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ей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="00485AF7">
        <w:rPr>
          <w:sz w:val="28"/>
          <w:szCs w:val="28"/>
        </w:rPr>
        <w:t>9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EE5D74" w:rsidRPr="00EE5D74">
        <w:rPr>
          <w:sz w:val="28"/>
          <w:szCs w:val="28"/>
        </w:rPr>
        <w:t xml:space="preserve">98 984 504,66 </w:t>
      </w:r>
      <w:r w:rsidR="00EE5D74" w:rsidRPr="00A351A8">
        <w:rPr>
          <w:sz w:val="28"/>
          <w:szCs w:val="28"/>
        </w:rPr>
        <w:t>рубл</w:t>
      </w:r>
      <w:r w:rsidR="00EE5D74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485AF7" w:rsidRPr="00A351A8" w:rsidRDefault="00485AF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85AF7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85AF7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="00485AF7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</w:t>
      </w:r>
      <w:r w:rsidR="00AB322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B3225">
        <w:rPr>
          <w:rFonts w:ascii="Times New Roman" w:hAnsi="Times New Roman" w:cs="Times New Roman"/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sz w:val="28"/>
          <w:szCs w:val="28"/>
        </w:rPr>
        <w:t>.».</w:t>
      </w:r>
      <w:proofErr w:type="gramEnd"/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1.5. В паспорте подпрограммы этнотуризма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485AF7" w:rsidRPr="00A351A8" w:rsidRDefault="00485AF7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</w:t>
      </w:r>
      <w:r>
        <w:rPr>
          <w:sz w:val="28"/>
          <w:szCs w:val="28"/>
        </w:rPr>
        <w:t>;</w:t>
      </w:r>
    </w:p>
    <w:p w:rsidR="00075461" w:rsidRPr="00A351A8" w:rsidRDefault="00485AF7" w:rsidP="00075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75461" w:rsidRPr="00A351A8">
        <w:rPr>
          <w:sz w:val="28"/>
          <w:szCs w:val="28"/>
        </w:rPr>
        <w:t xml:space="preserve"> год – 0,00 рублей.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Финансовое обеспечение реализации подпрограммы осуществляется за счет средств районного бюджета (налоговых и неналоговых доходов, </w:t>
      </w:r>
      <w:r w:rsidRPr="00A351A8">
        <w:rPr>
          <w:sz w:val="28"/>
          <w:szCs w:val="28"/>
        </w:rPr>
        <w:lastRenderedPageBreak/>
        <w:t>поступлений в районный бюджет нецелевого характера, поступлений в районный бюджет целевого характера)</w:t>
      </w:r>
      <w:proofErr w:type="gramStart"/>
      <w:r w:rsidR="00AB3225">
        <w:rPr>
          <w:sz w:val="28"/>
          <w:szCs w:val="28"/>
        </w:rPr>
        <w:t>.</w:t>
      </w:r>
      <w:r w:rsidRPr="00A351A8">
        <w:rPr>
          <w:sz w:val="28"/>
          <w:szCs w:val="28"/>
        </w:rPr>
        <w:t>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начальника Управления культуры Азовского немецкого национального муниципального района Омской области </w:t>
      </w:r>
      <w:proofErr w:type="spellStart"/>
      <w:r w:rsidR="007B5FAA">
        <w:rPr>
          <w:rFonts w:ascii="Times New Roman" w:hAnsi="Times New Roman" w:cs="Times New Roman"/>
          <w:sz w:val="28"/>
          <w:szCs w:val="28"/>
        </w:rPr>
        <w:t>Классина</w:t>
      </w:r>
      <w:proofErr w:type="spellEnd"/>
      <w:r w:rsidR="00FD703B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7B5FAA">
        <w:rPr>
          <w:rFonts w:ascii="Times New Roman" w:hAnsi="Times New Roman" w:cs="Times New Roman"/>
          <w:sz w:val="28"/>
          <w:szCs w:val="28"/>
        </w:rPr>
        <w:t>А.</w:t>
      </w:r>
      <w:r w:rsidR="003C7212">
        <w:rPr>
          <w:rFonts w:ascii="Times New Roman" w:hAnsi="Times New Roman" w:cs="Times New Roman"/>
          <w:sz w:val="28"/>
          <w:szCs w:val="28"/>
        </w:rPr>
        <w:t>Н</w:t>
      </w:r>
      <w:r w:rsidR="00FD703B" w:rsidRPr="00A351A8">
        <w:rPr>
          <w:rFonts w:ascii="Times New Roman" w:hAnsi="Times New Roman" w:cs="Times New Roman"/>
          <w:sz w:val="28"/>
          <w:szCs w:val="28"/>
        </w:rPr>
        <w:t>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</w:t>
      </w:r>
      <w:proofErr w:type="gramStart"/>
      <w:r w:rsidRPr="00E531C5">
        <w:rPr>
          <w:sz w:val="28"/>
          <w:szCs w:val="28"/>
        </w:rPr>
        <w:t>Азовского</w:t>
      </w:r>
      <w:proofErr w:type="gramEnd"/>
      <w:r w:rsidRPr="00E531C5">
        <w:rPr>
          <w:sz w:val="28"/>
          <w:szCs w:val="28"/>
        </w:rPr>
        <w:t xml:space="preserve">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proofErr w:type="spellStart"/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  <w:proofErr w:type="spellEnd"/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A4D" w:rsidRDefault="00095A4D">
      <w:r>
        <w:separator/>
      </w:r>
    </w:p>
  </w:endnote>
  <w:endnote w:type="continuationSeparator" w:id="0">
    <w:p w:rsidR="00095A4D" w:rsidRDefault="00095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380C23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A4D" w:rsidRDefault="00095A4D">
      <w:r>
        <w:separator/>
      </w:r>
    </w:p>
  </w:footnote>
  <w:footnote w:type="continuationSeparator" w:id="0">
    <w:p w:rsidR="00095A4D" w:rsidRDefault="00095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B1B"/>
    <w:rsid w:val="00022EFA"/>
    <w:rsid w:val="00026773"/>
    <w:rsid w:val="000314F7"/>
    <w:rsid w:val="000327B2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5A4D"/>
    <w:rsid w:val="000968A4"/>
    <w:rsid w:val="000A2943"/>
    <w:rsid w:val="000A3471"/>
    <w:rsid w:val="000A6B29"/>
    <w:rsid w:val="000B19A6"/>
    <w:rsid w:val="000B2F6C"/>
    <w:rsid w:val="000C377A"/>
    <w:rsid w:val="000C381A"/>
    <w:rsid w:val="000C47E8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27AF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06FD8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212"/>
    <w:rsid w:val="003C7401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AF7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3570"/>
    <w:rsid w:val="004D44FD"/>
    <w:rsid w:val="004E0CD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58D5"/>
    <w:rsid w:val="00596197"/>
    <w:rsid w:val="005A0290"/>
    <w:rsid w:val="005A1914"/>
    <w:rsid w:val="005A231F"/>
    <w:rsid w:val="005A5975"/>
    <w:rsid w:val="005A6657"/>
    <w:rsid w:val="005A6F84"/>
    <w:rsid w:val="005B4211"/>
    <w:rsid w:val="005B5677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35D8"/>
    <w:rsid w:val="0063404E"/>
    <w:rsid w:val="00637861"/>
    <w:rsid w:val="00637956"/>
    <w:rsid w:val="00642BE6"/>
    <w:rsid w:val="00645FD2"/>
    <w:rsid w:val="0065050F"/>
    <w:rsid w:val="00650B37"/>
    <w:rsid w:val="00651A98"/>
    <w:rsid w:val="006527D7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5FAA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098F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1C3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A6F7E"/>
    <w:rsid w:val="00AB272A"/>
    <w:rsid w:val="00AB2B10"/>
    <w:rsid w:val="00AB3225"/>
    <w:rsid w:val="00AB6D9A"/>
    <w:rsid w:val="00AC1411"/>
    <w:rsid w:val="00AC4D90"/>
    <w:rsid w:val="00AC6A05"/>
    <w:rsid w:val="00AC6A1B"/>
    <w:rsid w:val="00AD3E02"/>
    <w:rsid w:val="00AD6893"/>
    <w:rsid w:val="00AD7DE3"/>
    <w:rsid w:val="00AE1722"/>
    <w:rsid w:val="00AE1F75"/>
    <w:rsid w:val="00AF0CD2"/>
    <w:rsid w:val="00B00F72"/>
    <w:rsid w:val="00B0170F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75D26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5AE"/>
    <w:rsid w:val="00CB1FBE"/>
    <w:rsid w:val="00CB59C4"/>
    <w:rsid w:val="00CC2180"/>
    <w:rsid w:val="00CC2624"/>
    <w:rsid w:val="00CC30C3"/>
    <w:rsid w:val="00CC30EA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60A0"/>
    <w:rsid w:val="00D041FE"/>
    <w:rsid w:val="00D05CD3"/>
    <w:rsid w:val="00D11F59"/>
    <w:rsid w:val="00D15681"/>
    <w:rsid w:val="00D20F1D"/>
    <w:rsid w:val="00D31564"/>
    <w:rsid w:val="00D35EB8"/>
    <w:rsid w:val="00D42D7B"/>
    <w:rsid w:val="00D44508"/>
    <w:rsid w:val="00D45B16"/>
    <w:rsid w:val="00D570E2"/>
    <w:rsid w:val="00D61D49"/>
    <w:rsid w:val="00D62175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313B8"/>
    <w:rsid w:val="00E40049"/>
    <w:rsid w:val="00E428EE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E5D74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CC3D-5333-4617-9B00-4D9B5C9A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5524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2024-12-06T04:57:00Z</cp:lastPrinted>
  <dcterms:created xsi:type="dcterms:W3CDTF">2024-12-06T05:31:00Z</dcterms:created>
  <dcterms:modified xsi:type="dcterms:W3CDTF">2024-12-06T05:31:00Z</dcterms:modified>
</cp:coreProperties>
</file>