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5" w:type="dxa"/>
        <w:tblLayout w:type="fixed"/>
        <w:tblLook w:val="0000"/>
      </w:tblPr>
      <w:tblGrid>
        <w:gridCol w:w="3780"/>
        <w:gridCol w:w="855"/>
        <w:gridCol w:w="4500"/>
      </w:tblGrid>
      <w:tr w:rsidR="00F77DD0">
        <w:tc>
          <w:tcPr>
            <w:tcW w:w="3780" w:type="dxa"/>
            <w:vAlign w:val="center"/>
          </w:tcPr>
          <w:p w:rsidR="00F77DD0" w:rsidRDefault="00F77DD0" w:rsidP="00B435D7">
            <w:pPr>
              <w:autoSpaceDE w:val="0"/>
              <w:snapToGrid w:val="0"/>
              <w:jc w:val="right"/>
            </w:pPr>
            <w:r>
              <w:rPr>
                <w:sz w:val="40"/>
                <w:szCs w:val="4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78pt;height:18.75pt" filled="t">
                  <v:fill color2="black"/>
                  <v:imagedata r:id="rId8" o:title=""/>
                </v:shape>
              </w:pict>
            </w:r>
          </w:p>
        </w:tc>
        <w:tc>
          <w:tcPr>
            <w:tcW w:w="855" w:type="dxa"/>
          </w:tcPr>
          <w:p w:rsidR="00F77DD0" w:rsidRDefault="00F77DD0" w:rsidP="00B10CB2">
            <w:pPr>
              <w:autoSpaceDE w:val="0"/>
              <w:snapToGrid w:val="0"/>
              <w:jc w:val="center"/>
            </w:pPr>
            <w:r>
              <w:pict>
                <v:shape id="_x0000_i1025" type="#_x0000_t75" style="width:33.75pt;height:34.5pt" filled="t">
                  <v:fill color2="black"/>
                  <v:imagedata r:id="rId9" o:title=""/>
                </v:shape>
              </w:pict>
            </w:r>
          </w:p>
        </w:tc>
        <w:tc>
          <w:tcPr>
            <w:tcW w:w="4500" w:type="dxa"/>
            <w:vAlign w:val="center"/>
          </w:tcPr>
          <w:p w:rsidR="00F77DD0" w:rsidRDefault="00F77DD0" w:rsidP="00B435D7">
            <w:pPr>
              <w:autoSpaceDE w:val="0"/>
              <w:snapToGrid w:val="0"/>
            </w:pPr>
            <w:r>
              <w:rPr>
                <w:sz w:val="40"/>
                <w:szCs w:val="40"/>
              </w:rPr>
              <w:pict>
                <v:shape id="_x0000_i1027" type="#_x0000_t75" style="width:90.75pt;height:18.75pt" filled="t">
                  <v:fill color2="black"/>
                  <v:imagedata r:id="rId10" o:title=""/>
                </v:shape>
              </w:pict>
            </w:r>
          </w:p>
        </w:tc>
      </w:tr>
    </w:tbl>
    <w:p w:rsidR="00F77DD0" w:rsidRDefault="00F77DD0">
      <w:pPr>
        <w:autoSpaceDE w:val="0"/>
        <w:jc w:val="center"/>
        <w:rPr>
          <w:b/>
        </w:rPr>
      </w:pPr>
      <w:r>
        <w:rPr>
          <w:b/>
        </w:rPr>
        <w:t>Администрация Азовского немецкого национального муниципального района Омской области</w:t>
      </w:r>
    </w:p>
    <w:p w:rsidR="00010607" w:rsidRDefault="00010607">
      <w:pPr>
        <w:autoSpaceDE w:val="0"/>
        <w:jc w:val="center"/>
        <w:rPr>
          <w:b/>
        </w:rPr>
      </w:pPr>
    </w:p>
    <w:p w:rsidR="00F77DD0" w:rsidRDefault="00F77DD0">
      <w:pPr>
        <w:pStyle w:val="2"/>
        <w:tabs>
          <w:tab w:val="left" w:pos="0"/>
        </w:tabs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</w:t>
      </w:r>
    </w:p>
    <w:p w:rsidR="00F75648" w:rsidRPr="00EF30F3" w:rsidRDefault="009C4964" w:rsidP="007130AE">
      <w:pPr>
        <w:tabs>
          <w:tab w:val="left" w:pos="3225"/>
        </w:tabs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7241D">
        <w:rPr>
          <w:sz w:val="28"/>
          <w:szCs w:val="28"/>
        </w:rPr>
        <w:t>3</w:t>
      </w:r>
      <w:r w:rsidR="00A76413" w:rsidRPr="00E24E1A">
        <w:rPr>
          <w:sz w:val="28"/>
          <w:szCs w:val="28"/>
        </w:rPr>
        <w:t>.</w:t>
      </w:r>
      <w:r w:rsidR="00B12183" w:rsidRPr="00E24E1A">
        <w:rPr>
          <w:sz w:val="28"/>
          <w:szCs w:val="28"/>
        </w:rPr>
        <w:t>05</w:t>
      </w:r>
      <w:r w:rsidR="008C1C92" w:rsidRPr="00E24E1A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="002D1AE4" w:rsidRPr="00E24E1A">
        <w:rPr>
          <w:sz w:val="28"/>
          <w:szCs w:val="28"/>
        </w:rPr>
        <w:tab/>
      </w:r>
      <w:r w:rsidR="002D1AE4" w:rsidRPr="00E24E1A">
        <w:rPr>
          <w:sz w:val="28"/>
          <w:szCs w:val="28"/>
        </w:rPr>
        <w:tab/>
      </w:r>
      <w:r w:rsidR="00F75648" w:rsidRPr="00E24E1A">
        <w:rPr>
          <w:sz w:val="28"/>
          <w:szCs w:val="28"/>
        </w:rPr>
        <w:tab/>
      </w:r>
      <w:r w:rsidR="00F75648" w:rsidRPr="00E24E1A">
        <w:rPr>
          <w:sz w:val="28"/>
          <w:szCs w:val="28"/>
        </w:rPr>
        <w:tab/>
      </w:r>
      <w:r w:rsidR="00F75648" w:rsidRPr="00E24E1A">
        <w:rPr>
          <w:sz w:val="28"/>
          <w:szCs w:val="28"/>
        </w:rPr>
        <w:tab/>
      </w:r>
      <w:r w:rsidR="00FC496A" w:rsidRPr="00E24E1A">
        <w:rPr>
          <w:sz w:val="28"/>
          <w:szCs w:val="28"/>
        </w:rPr>
        <w:tab/>
      </w:r>
      <w:r w:rsidR="00F75648" w:rsidRPr="00E24E1A">
        <w:rPr>
          <w:sz w:val="28"/>
          <w:szCs w:val="28"/>
        </w:rPr>
        <w:tab/>
      </w:r>
      <w:r w:rsidR="00F75648" w:rsidRPr="00E24E1A">
        <w:rPr>
          <w:sz w:val="28"/>
          <w:szCs w:val="28"/>
        </w:rPr>
        <w:tab/>
      </w:r>
      <w:r w:rsidR="000B218E">
        <w:rPr>
          <w:sz w:val="28"/>
          <w:szCs w:val="28"/>
        </w:rPr>
        <w:t xml:space="preserve">       </w:t>
      </w:r>
      <w:r w:rsidR="002D1AE4" w:rsidRPr="00EF30F3">
        <w:rPr>
          <w:sz w:val="28"/>
          <w:szCs w:val="28"/>
        </w:rPr>
        <w:t xml:space="preserve">№ </w:t>
      </w:r>
      <w:r w:rsidR="000B218E">
        <w:rPr>
          <w:sz w:val="28"/>
          <w:szCs w:val="28"/>
        </w:rPr>
        <w:t>390</w:t>
      </w:r>
    </w:p>
    <w:p w:rsidR="007130AE" w:rsidRDefault="007130AE" w:rsidP="007130AE">
      <w:pPr>
        <w:tabs>
          <w:tab w:val="left" w:pos="3225"/>
        </w:tabs>
        <w:jc w:val="both"/>
        <w:rPr>
          <w:sz w:val="28"/>
          <w:szCs w:val="28"/>
        </w:rPr>
      </w:pPr>
    </w:p>
    <w:p w:rsidR="00F75648" w:rsidRDefault="0090564D" w:rsidP="008A577C">
      <w:pPr>
        <w:pStyle w:val="ConsPlusNormal"/>
        <w:ind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результатах </w:t>
      </w:r>
      <w:proofErr w:type="gramStart"/>
      <w:r w:rsidRPr="0090564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эффективности реализации муниципальной программы Азовского немецкого национального муниципального района Омской</w:t>
      </w:r>
      <w:proofErr w:type="gramEnd"/>
      <w:r w:rsidRPr="0090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="00CA630A" w:rsidRPr="00CA630A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«Сохранение и развитие культуры и этнотуризма в Азовском немецком национальном муниципальном районе Омской области»</w:t>
      </w:r>
      <w:r w:rsidR="00974D56" w:rsidRPr="00974D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74D56" w:rsidRPr="00974D56">
        <w:rPr>
          <w:rFonts w:ascii="Times New Roman" w:hAnsi="Times New Roman" w:cs="Times New Roman"/>
          <w:sz w:val="28"/>
        </w:rPr>
        <w:t xml:space="preserve"> утвержденной постановлением Администрации Азовского немецкого национального муниципального </w:t>
      </w:r>
      <w:r w:rsidR="00CA630A">
        <w:rPr>
          <w:rFonts w:ascii="Times New Roman" w:hAnsi="Times New Roman" w:cs="Times New Roman"/>
          <w:sz w:val="28"/>
        </w:rPr>
        <w:t>р</w:t>
      </w:r>
      <w:r w:rsidR="00974D56" w:rsidRPr="00974D56">
        <w:rPr>
          <w:rFonts w:ascii="Times New Roman" w:hAnsi="Times New Roman" w:cs="Times New Roman"/>
          <w:sz w:val="28"/>
        </w:rPr>
        <w:t>айона</w:t>
      </w:r>
      <w:r w:rsidR="00CA630A">
        <w:rPr>
          <w:rFonts w:ascii="Times New Roman" w:hAnsi="Times New Roman" w:cs="Times New Roman"/>
          <w:sz w:val="28"/>
        </w:rPr>
        <w:t xml:space="preserve"> </w:t>
      </w:r>
      <w:r w:rsidR="00974D56" w:rsidRPr="00974D56">
        <w:rPr>
          <w:rFonts w:ascii="Times New Roman" w:hAnsi="Times New Roman" w:cs="Times New Roman"/>
          <w:sz w:val="28"/>
        </w:rPr>
        <w:t xml:space="preserve">Омской области </w:t>
      </w:r>
      <w:r w:rsidR="00CA630A" w:rsidRPr="00CA630A">
        <w:rPr>
          <w:rFonts w:ascii="Times New Roman" w:hAnsi="Times New Roman" w:cs="Times New Roman"/>
          <w:sz w:val="28"/>
        </w:rPr>
        <w:t>от 13.11.2019 № 696</w:t>
      </w:r>
      <w:r w:rsidR="00974D56" w:rsidRPr="00974D56">
        <w:rPr>
          <w:rFonts w:ascii="Times New Roman" w:hAnsi="Times New Roman" w:cs="Times New Roman"/>
          <w:sz w:val="28"/>
        </w:rPr>
        <w:t>,</w:t>
      </w:r>
      <w:r w:rsidRPr="00974D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</w:t>
      </w:r>
      <w:r w:rsidR="008C1C92" w:rsidRPr="00974D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7241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056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90564D" w:rsidRPr="00BF25CE" w:rsidRDefault="0090564D" w:rsidP="00F756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5648" w:rsidRPr="009B6F9A" w:rsidRDefault="00447D97" w:rsidP="00B10C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6F9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B71D95" w:rsidRPr="009B6F9A">
        <w:rPr>
          <w:rFonts w:ascii="Times New Roman" w:hAnsi="Times New Roman" w:cs="Times New Roman"/>
          <w:sz w:val="28"/>
          <w:szCs w:val="28"/>
        </w:rPr>
        <w:t xml:space="preserve">пунктами 36, 37 Порядка принятия решений о разработке муниципальных программ Азовского немецкого национального муниципального района Омской области, </w:t>
      </w:r>
      <w:r w:rsidR="002772CF" w:rsidRPr="002772CF">
        <w:rPr>
          <w:rFonts w:ascii="Times New Roman" w:hAnsi="Times New Roman" w:cs="Times New Roman"/>
          <w:sz w:val="28"/>
          <w:szCs w:val="28"/>
        </w:rPr>
        <w:t>их формирования и реализации</w:t>
      </w:r>
      <w:r w:rsidR="002772CF">
        <w:rPr>
          <w:rFonts w:ascii="Times New Roman" w:hAnsi="Times New Roman" w:cs="Times New Roman"/>
          <w:sz w:val="28"/>
          <w:szCs w:val="28"/>
        </w:rPr>
        <w:t>,</w:t>
      </w:r>
      <w:r w:rsidR="002772CF">
        <w:rPr>
          <w:sz w:val="28"/>
          <w:szCs w:val="28"/>
        </w:rPr>
        <w:t xml:space="preserve"> </w:t>
      </w:r>
      <w:r w:rsidR="00B71D95" w:rsidRPr="009B6F9A">
        <w:rPr>
          <w:rFonts w:ascii="Times New Roman" w:hAnsi="Times New Roman" w:cs="Times New Roman"/>
          <w:sz w:val="28"/>
          <w:szCs w:val="28"/>
        </w:rPr>
        <w:t xml:space="preserve">утвержденного </w:t>
      </w:r>
      <w:r w:rsidR="00974D56">
        <w:rPr>
          <w:rFonts w:ascii="Times New Roman" w:hAnsi="Times New Roman" w:cs="Times New Roman"/>
          <w:sz w:val="28"/>
          <w:szCs w:val="28"/>
        </w:rPr>
        <w:t>п</w:t>
      </w:r>
      <w:r w:rsidR="00B71D95" w:rsidRPr="009B6F9A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Азовского немецкого национального муниципального района Омской области </w:t>
      </w:r>
      <w:r w:rsidR="009B6F9A" w:rsidRPr="009B6F9A">
        <w:rPr>
          <w:rFonts w:ascii="Times New Roman" w:hAnsi="Times New Roman" w:cs="Times New Roman"/>
          <w:sz w:val="28"/>
          <w:szCs w:val="28"/>
        </w:rPr>
        <w:t xml:space="preserve">от </w:t>
      </w:r>
      <w:r w:rsidR="008C1C92">
        <w:rPr>
          <w:rFonts w:ascii="Times New Roman" w:hAnsi="Times New Roman" w:cs="Times New Roman"/>
          <w:sz w:val="28"/>
          <w:szCs w:val="28"/>
        </w:rPr>
        <w:t>24</w:t>
      </w:r>
      <w:r w:rsidR="009B6F9A" w:rsidRPr="009B6F9A">
        <w:rPr>
          <w:rFonts w:ascii="Times New Roman" w:hAnsi="Times New Roman" w:cs="Times New Roman"/>
          <w:sz w:val="28"/>
          <w:szCs w:val="28"/>
        </w:rPr>
        <w:t>.0</w:t>
      </w:r>
      <w:r w:rsidR="008C1C92">
        <w:rPr>
          <w:rFonts w:ascii="Times New Roman" w:hAnsi="Times New Roman" w:cs="Times New Roman"/>
          <w:sz w:val="28"/>
          <w:szCs w:val="28"/>
        </w:rPr>
        <w:t>7</w:t>
      </w:r>
      <w:r w:rsidR="009B6F9A" w:rsidRPr="009B6F9A">
        <w:rPr>
          <w:rFonts w:ascii="Times New Roman" w:hAnsi="Times New Roman" w:cs="Times New Roman"/>
          <w:sz w:val="28"/>
          <w:szCs w:val="28"/>
        </w:rPr>
        <w:t>.201</w:t>
      </w:r>
      <w:r w:rsidR="008C1C92">
        <w:rPr>
          <w:rFonts w:ascii="Times New Roman" w:hAnsi="Times New Roman" w:cs="Times New Roman"/>
          <w:sz w:val="28"/>
          <w:szCs w:val="28"/>
        </w:rPr>
        <w:t>9</w:t>
      </w:r>
      <w:r w:rsidR="00EF30F3">
        <w:rPr>
          <w:rFonts w:ascii="Times New Roman" w:hAnsi="Times New Roman" w:cs="Times New Roman"/>
          <w:sz w:val="28"/>
          <w:szCs w:val="28"/>
        </w:rPr>
        <w:t xml:space="preserve">      </w:t>
      </w:r>
      <w:r w:rsidR="009B6F9A" w:rsidRPr="009B6F9A">
        <w:rPr>
          <w:rFonts w:ascii="Times New Roman" w:hAnsi="Times New Roman" w:cs="Times New Roman"/>
          <w:sz w:val="28"/>
          <w:szCs w:val="28"/>
        </w:rPr>
        <w:t xml:space="preserve">№ </w:t>
      </w:r>
      <w:r w:rsidR="008C1C92">
        <w:rPr>
          <w:rFonts w:ascii="Times New Roman" w:hAnsi="Times New Roman" w:cs="Times New Roman"/>
          <w:sz w:val="28"/>
          <w:szCs w:val="28"/>
        </w:rPr>
        <w:t>469</w:t>
      </w:r>
      <w:r w:rsidR="00F75648" w:rsidRPr="009B6F9A">
        <w:rPr>
          <w:rFonts w:ascii="Times New Roman" w:hAnsi="Times New Roman" w:cs="Times New Roman"/>
          <w:sz w:val="28"/>
          <w:szCs w:val="28"/>
        </w:rPr>
        <w:t>,</w:t>
      </w:r>
      <w:r w:rsidR="002524E3">
        <w:rPr>
          <w:rFonts w:ascii="Times New Roman" w:hAnsi="Times New Roman" w:cs="Times New Roman"/>
          <w:sz w:val="28"/>
          <w:szCs w:val="28"/>
        </w:rPr>
        <w:t xml:space="preserve"> руководствуясь Уставом </w:t>
      </w:r>
      <w:r w:rsidR="002524E3" w:rsidRPr="002524E3">
        <w:rPr>
          <w:rFonts w:ascii="Times New Roman" w:hAnsi="Times New Roman" w:cs="Times New Roman"/>
          <w:sz w:val="28"/>
          <w:szCs w:val="28"/>
        </w:rPr>
        <w:t>Азовского немецкого национального муниципального района Омской области</w:t>
      </w:r>
      <w:r w:rsidR="002524E3">
        <w:rPr>
          <w:rFonts w:ascii="Times New Roman" w:hAnsi="Times New Roman" w:cs="Times New Roman"/>
          <w:sz w:val="28"/>
          <w:szCs w:val="28"/>
        </w:rPr>
        <w:t>,</w:t>
      </w:r>
    </w:p>
    <w:p w:rsidR="00AE14E2" w:rsidRDefault="00AE14E2" w:rsidP="00B10C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75648" w:rsidRDefault="00F75648" w:rsidP="00F756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E14E2" w:rsidRDefault="00AE14E2" w:rsidP="00F7564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380A" w:rsidRDefault="00105D90" w:rsidP="00A9380A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</w:t>
      </w:r>
      <w:r w:rsidR="0090564D">
        <w:rPr>
          <w:sz w:val="28"/>
          <w:szCs w:val="28"/>
        </w:rPr>
        <w:t xml:space="preserve"> </w:t>
      </w:r>
      <w:proofErr w:type="gramStart"/>
      <w:r w:rsidR="0090564D">
        <w:rPr>
          <w:sz w:val="28"/>
          <w:szCs w:val="28"/>
        </w:rPr>
        <w:t>Принять к сведению прилагаемые результаты оценки эффективности реализации мун</w:t>
      </w:r>
      <w:r w:rsidR="00B71D95" w:rsidRPr="00B71D95">
        <w:rPr>
          <w:sz w:val="28"/>
          <w:szCs w:val="28"/>
        </w:rPr>
        <w:t>иципальной программы Азовского немецкого национального муниципального района Омской области «</w:t>
      </w:r>
      <w:r w:rsidR="00CA630A" w:rsidRPr="00CA630A">
        <w:rPr>
          <w:sz w:val="28"/>
          <w:szCs w:val="28"/>
          <w:lang w:eastAsia="ru-RU"/>
        </w:rPr>
        <w:t>Сохранение и развитие  культуры и этнотуризма в Азовском немецком национальном муниципальном районе Омской области»</w:t>
      </w:r>
      <w:r w:rsidR="00BF25CE">
        <w:rPr>
          <w:sz w:val="28"/>
          <w:szCs w:val="28"/>
        </w:rPr>
        <w:t>»</w:t>
      </w:r>
      <w:r w:rsidR="00FA0969">
        <w:rPr>
          <w:sz w:val="28"/>
          <w:szCs w:val="28"/>
        </w:rPr>
        <w:t xml:space="preserve">, </w:t>
      </w:r>
      <w:r w:rsidR="00F52B91">
        <w:rPr>
          <w:sz w:val="28"/>
        </w:rPr>
        <w:t>утвержденной</w:t>
      </w:r>
      <w:r w:rsidR="00950D97" w:rsidRPr="00567CA9">
        <w:rPr>
          <w:sz w:val="28"/>
        </w:rPr>
        <w:t xml:space="preserve"> постановлением Администрации Азовского немецкого национального муниципального района Омской области от </w:t>
      </w:r>
      <w:r w:rsidR="008C1C92">
        <w:rPr>
          <w:sz w:val="28"/>
        </w:rPr>
        <w:t>13</w:t>
      </w:r>
      <w:r w:rsidR="00950D97" w:rsidRPr="00567CA9">
        <w:rPr>
          <w:sz w:val="28"/>
        </w:rPr>
        <w:t>.11.201</w:t>
      </w:r>
      <w:r w:rsidR="008C1C92">
        <w:rPr>
          <w:sz w:val="28"/>
        </w:rPr>
        <w:t>9</w:t>
      </w:r>
      <w:r w:rsidR="00950D97" w:rsidRPr="00567CA9">
        <w:rPr>
          <w:sz w:val="28"/>
        </w:rPr>
        <w:t xml:space="preserve"> № </w:t>
      </w:r>
      <w:r w:rsidR="00CA630A">
        <w:rPr>
          <w:sz w:val="28"/>
        </w:rPr>
        <w:t>696</w:t>
      </w:r>
      <w:r w:rsidR="00974D56">
        <w:rPr>
          <w:sz w:val="28"/>
        </w:rPr>
        <w:t>,</w:t>
      </w:r>
      <w:r w:rsidR="00950D97">
        <w:rPr>
          <w:sz w:val="28"/>
          <w:szCs w:val="28"/>
        </w:rPr>
        <w:t xml:space="preserve"> </w:t>
      </w:r>
      <w:r w:rsidR="00FA0969">
        <w:rPr>
          <w:sz w:val="28"/>
          <w:szCs w:val="28"/>
        </w:rPr>
        <w:t xml:space="preserve">(далее – Программа) </w:t>
      </w:r>
      <w:r w:rsidR="00B71D95" w:rsidRPr="00AB6D38">
        <w:rPr>
          <w:sz w:val="28"/>
          <w:szCs w:val="28"/>
        </w:rPr>
        <w:t>за 20</w:t>
      </w:r>
      <w:r w:rsidR="008C1C92">
        <w:rPr>
          <w:sz w:val="28"/>
          <w:szCs w:val="28"/>
        </w:rPr>
        <w:t>2</w:t>
      </w:r>
      <w:r w:rsidR="00C7241D">
        <w:rPr>
          <w:sz w:val="28"/>
          <w:szCs w:val="28"/>
        </w:rPr>
        <w:t>3</w:t>
      </w:r>
      <w:r w:rsidR="00C66831">
        <w:rPr>
          <w:sz w:val="28"/>
          <w:szCs w:val="28"/>
        </w:rPr>
        <w:t xml:space="preserve"> </w:t>
      </w:r>
      <w:r w:rsidR="00B71D95" w:rsidRPr="00AB6D38">
        <w:rPr>
          <w:sz w:val="28"/>
          <w:szCs w:val="28"/>
        </w:rPr>
        <w:t>год</w:t>
      </w:r>
      <w:r w:rsidR="00CA630A">
        <w:rPr>
          <w:sz w:val="28"/>
          <w:szCs w:val="28"/>
        </w:rPr>
        <w:t xml:space="preserve">, согласно </w:t>
      </w:r>
      <w:r w:rsidR="00CA630A" w:rsidRPr="00E77717">
        <w:rPr>
          <w:sz w:val="28"/>
          <w:szCs w:val="28"/>
        </w:rPr>
        <w:t>приложениям 1,2,3 к</w:t>
      </w:r>
      <w:r w:rsidR="00CA630A">
        <w:rPr>
          <w:sz w:val="28"/>
          <w:szCs w:val="28"/>
        </w:rPr>
        <w:t xml:space="preserve"> настоящему постановлению</w:t>
      </w:r>
      <w:r w:rsidR="00974D56">
        <w:rPr>
          <w:sz w:val="28"/>
          <w:szCs w:val="28"/>
        </w:rPr>
        <w:t>.</w:t>
      </w:r>
      <w:proofErr w:type="gramEnd"/>
    </w:p>
    <w:p w:rsidR="006F74B1" w:rsidRPr="00FD06D2" w:rsidRDefault="00950D97" w:rsidP="006F74B1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</w:t>
      </w:r>
      <w:r w:rsidR="00FA0969">
        <w:rPr>
          <w:sz w:val="28"/>
          <w:szCs w:val="28"/>
        </w:rPr>
        <w:t>. Соисполнителям П</w:t>
      </w:r>
      <w:r w:rsidR="006F74B1" w:rsidRPr="00FD06D2">
        <w:rPr>
          <w:sz w:val="28"/>
          <w:szCs w:val="28"/>
        </w:rPr>
        <w:t xml:space="preserve">рограммы обеспечить внесение изменений в </w:t>
      </w:r>
      <w:r w:rsidR="00FA0969">
        <w:rPr>
          <w:sz w:val="28"/>
          <w:szCs w:val="28"/>
        </w:rPr>
        <w:t>Программу</w:t>
      </w:r>
      <w:r w:rsidR="006F74B1" w:rsidRPr="00FD06D2">
        <w:rPr>
          <w:sz w:val="28"/>
          <w:szCs w:val="28"/>
        </w:rPr>
        <w:t xml:space="preserve"> в части целевых индикаторов и финансирования с целью повышения ее эффективности. </w:t>
      </w:r>
    </w:p>
    <w:p w:rsidR="00B435D7" w:rsidRDefault="00B435D7" w:rsidP="0012446E">
      <w:pPr>
        <w:jc w:val="both"/>
        <w:rPr>
          <w:sz w:val="28"/>
          <w:szCs w:val="28"/>
        </w:rPr>
      </w:pPr>
    </w:p>
    <w:p w:rsidR="00FD06D2" w:rsidRDefault="00FD06D2" w:rsidP="0012446E">
      <w:pPr>
        <w:jc w:val="both"/>
        <w:rPr>
          <w:sz w:val="28"/>
          <w:szCs w:val="28"/>
        </w:rPr>
      </w:pPr>
    </w:p>
    <w:p w:rsidR="00C208CF" w:rsidRDefault="00C208CF" w:rsidP="0012446E">
      <w:pPr>
        <w:jc w:val="both"/>
        <w:rPr>
          <w:sz w:val="28"/>
          <w:szCs w:val="28"/>
        </w:rPr>
      </w:pPr>
    </w:p>
    <w:p w:rsidR="00E754F3" w:rsidRPr="00A0397E" w:rsidRDefault="00E754F3" w:rsidP="00E754F3">
      <w:pPr>
        <w:jc w:val="both"/>
        <w:rPr>
          <w:sz w:val="28"/>
          <w:szCs w:val="28"/>
        </w:rPr>
      </w:pPr>
      <w:r w:rsidRPr="00A0397E">
        <w:rPr>
          <w:sz w:val="28"/>
          <w:szCs w:val="28"/>
        </w:rPr>
        <w:t>Глав</w:t>
      </w:r>
      <w:r w:rsidR="00A0397E" w:rsidRPr="00A0397E">
        <w:rPr>
          <w:sz w:val="28"/>
          <w:szCs w:val="28"/>
        </w:rPr>
        <w:t>а</w:t>
      </w:r>
      <w:r w:rsidRPr="00A0397E">
        <w:rPr>
          <w:sz w:val="28"/>
          <w:szCs w:val="28"/>
        </w:rPr>
        <w:t xml:space="preserve"> </w:t>
      </w:r>
      <w:proofErr w:type="gramStart"/>
      <w:r w:rsidRPr="00A0397E">
        <w:rPr>
          <w:sz w:val="28"/>
          <w:szCs w:val="28"/>
        </w:rPr>
        <w:t>Азовского</w:t>
      </w:r>
      <w:proofErr w:type="gramEnd"/>
      <w:r w:rsidRPr="00A0397E">
        <w:rPr>
          <w:sz w:val="28"/>
          <w:szCs w:val="28"/>
        </w:rPr>
        <w:t xml:space="preserve"> немецкого</w:t>
      </w:r>
    </w:p>
    <w:p w:rsidR="00E754F3" w:rsidRPr="00A0397E" w:rsidRDefault="00E754F3" w:rsidP="00E754F3">
      <w:pPr>
        <w:jc w:val="both"/>
        <w:rPr>
          <w:sz w:val="28"/>
          <w:szCs w:val="28"/>
        </w:rPr>
      </w:pPr>
      <w:r w:rsidRPr="00A0397E">
        <w:rPr>
          <w:sz w:val="28"/>
          <w:szCs w:val="28"/>
        </w:rPr>
        <w:t>национального муниципального</w:t>
      </w:r>
    </w:p>
    <w:p w:rsidR="00E754F3" w:rsidRPr="00A0397E" w:rsidRDefault="00E754F3" w:rsidP="00E754F3">
      <w:pPr>
        <w:jc w:val="both"/>
      </w:pPr>
      <w:r w:rsidRPr="00A0397E">
        <w:rPr>
          <w:sz w:val="28"/>
          <w:szCs w:val="28"/>
        </w:rPr>
        <w:t>района Омской области</w:t>
      </w:r>
      <w:r w:rsidRPr="00A0397E">
        <w:rPr>
          <w:sz w:val="28"/>
          <w:szCs w:val="28"/>
        </w:rPr>
        <w:tab/>
      </w:r>
      <w:r w:rsidRPr="00A0397E">
        <w:rPr>
          <w:sz w:val="28"/>
          <w:szCs w:val="28"/>
        </w:rPr>
        <w:tab/>
      </w:r>
      <w:r w:rsidRPr="00A0397E">
        <w:rPr>
          <w:sz w:val="28"/>
          <w:szCs w:val="28"/>
        </w:rPr>
        <w:tab/>
      </w:r>
      <w:r w:rsidRPr="00A0397E">
        <w:rPr>
          <w:sz w:val="28"/>
          <w:szCs w:val="28"/>
        </w:rPr>
        <w:tab/>
      </w:r>
      <w:r w:rsidRPr="00A0397E">
        <w:rPr>
          <w:sz w:val="28"/>
          <w:szCs w:val="28"/>
        </w:rPr>
        <w:tab/>
      </w:r>
      <w:r w:rsidRPr="00A0397E">
        <w:rPr>
          <w:sz w:val="28"/>
          <w:szCs w:val="28"/>
        </w:rPr>
        <w:tab/>
      </w:r>
      <w:r w:rsidR="00EF30F3">
        <w:rPr>
          <w:sz w:val="28"/>
          <w:szCs w:val="28"/>
        </w:rPr>
        <w:t>Д</w:t>
      </w:r>
      <w:r w:rsidRPr="00A0397E">
        <w:rPr>
          <w:sz w:val="28"/>
          <w:szCs w:val="28"/>
        </w:rPr>
        <w:t>.</w:t>
      </w:r>
      <w:r w:rsidR="00EF30F3">
        <w:rPr>
          <w:sz w:val="28"/>
          <w:szCs w:val="28"/>
        </w:rPr>
        <w:t>И</w:t>
      </w:r>
      <w:r w:rsidRPr="00A0397E">
        <w:rPr>
          <w:sz w:val="28"/>
          <w:szCs w:val="28"/>
        </w:rPr>
        <w:t xml:space="preserve">. </w:t>
      </w:r>
      <w:proofErr w:type="spellStart"/>
      <w:r w:rsidRPr="00A0397E">
        <w:rPr>
          <w:sz w:val="28"/>
          <w:szCs w:val="28"/>
        </w:rPr>
        <w:t>Д</w:t>
      </w:r>
      <w:r w:rsidR="00EF30F3">
        <w:rPr>
          <w:sz w:val="28"/>
          <w:szCs w:val="28"/>
        </w:rPr>
        <w:t>изер</w:t>
      </w:r>
      <w:proofErr w:type="spellEnd"/>
    </w:p>
    <w:p w:rsidR="00A0397E" w:rsidRDefault="00A0397E" w:rsidP="00357283">
      <w:pPr>
        <w:autoSpaceDE w:val="0"/>
        <w:autoSpaceDN w:val="0"/>
        <w:adjustRightInd w:val="0"/>
        <w:ind w:left="4248" w:firstLine="708"/>
        <w:rPr>
          <w:sz w:val="28"/>
          <w:szCs w:val="28"/>
        </w:rPr>
      </w:pPr>
    </w:p>
    <w:p w:rsidR="00357283" w:rsidRDefault="008A506E" w:rsidP="00357283">
      <w:pPr>
        <w:autoSpaceDE w:val="0"/>
        <w:autoSpaceDN w:val="0"/>
        <w:adjustRightInd w:val="0"/>
        <w:ind w:left="4248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№1 </w:t>
      </w:r>
    </w:p>
    <w:p w:rsidR="00357283" w:rsidRDefault="008A506E" w:rsidP="00357283">
      <w:pPr>
        <w:autoSpaceDE w:val="0"/>
        <w:autoSpaceDN w:val="0"/>
        <w:adjustRightInd w:val="0"/>
        <w:ind w:left="4955"/>
        <w:rPr>
          <w:sz w:val="28"/>
          <w:szCs w:val="28"/>
          <w:lang w:eastAsia="ru-RU"/>
        </w:rPr>
      </w:pPr>
      <w:r w:rsidRPr="0019480B">
        <w:rPr>
          <w:sz w:val="28"/>
          <w:szCs w:val="28"/>
          <w:lang w:eastAsia="ru-RU"/>
        </w:rPr>
        <w:t xml:space="preserve">к </w:t>
      </w:r>
      <w:r>
        <w:rPr>
          <w:sz w:val="28"/>
          <w:szCs w:val="28"/>
          <w:lang w:eastAsia="ru-RU"/>
        </w:rPr>
        <w:t>п</w:t>
      </w:r>
      <w:r w:rsidRPr="0019480B">
        <w:rPr>
          <w:sz w:val="28"/>
          <w:szCs w:val="28"/>
          <w:lang w:eastAsia="ru-RU"/>
        </w:rPr>
        <w:t>остановлению</w:t>
      </w:r>
      <w:r w:rsidR="00357283">
        <w:rPr>
          <w:sz w:val="28"/>
          <w:szCs w:val="28"/>
          <w:lang w:eastAsia="ru-RU"/>
        </w:rPr>
        <w:t xml:space="preserve"> </w:t>
      </w:r>
      <w:r w:rsidRPr="0019480B">
        <w:rPr>
          <w:sz w:val="28"/>
          <w:szCs w:val="28"/>
          <w:lang w:eastAsia="ru-RU"/>
        </w:rPr>
        <w:t>Администрации Азовского немецкого</w:t>
      </w:r>
      <w:r w:rsidR="00357283">
        <w:rPr>
          <w:sz w:val="28"/>
          <w:szCs w:val="28"/>
          <w:lang w:eastAsia="ru-RU"/>
        </w:rPr>
        <w:t xml:space="preserve"> </w:t>
      </w:r>
      <w:r w:rsidRPr="0019480B">
        <w:rPr>
          <w:sz w:val="28"/>
          <w:szCs w:val="28"/>
          <w:lang w:eastAsia="ru-RU"/>
        </w:rPr>
        <w:t>национального муниципального</w:t>
      </w:r>
      <w:r w:rsidR="00745293">
        <w:rPr>
          <w:sz w:val="28"/>
          <w:szCs w:val="28"/>
          <w:lang w:eastAsia="ru-RU"/>
        </w:rPr>
        <w:t xml:space="preserve"> </w:t>
      </w:r>
      <w:r w:rsidRPr="0019480B">
        <w:rPr>
          <w:sz w:val="28"/>
          <w:szCs w:val="28"/>
          <w:lang w:eastAsia="ru-RU"/>
        </w:rPr>
        <w:t>района Омской области</w:t>
      </w:r>
    </w:p>
    <w:p w:rsidR="008A506E" w:rsidRPr="00EF30F3" w:rsidRDefault="008A506E" w:rsidP="00357283">
      <w:pPr>
        <w:autoSpaceDE w:val="0"/>
        <w:autoSpaceDN w:val="0"/>
        <w:adjustRightInd w:val="0"/>
        <w:ind w:left="4955"/>
        <w:rPr>
          <w:sz w:val="28"/>
          <w:szCs w:val="28"/>
          <w:lang w:eastAsia="ru-RU"/>
        </w:rPr>
      </w:pPr>
      <w:r w:rsidRPr="00EF30F3">
        <w:rPr>
          <w:sz w:val="28"/>
          <w:szCs w:val="28"/>
          <w:lang w:eastAsia="ru-RU"/>
        </w:rPr>
        <w:t xml:space="preserve">от </w:t>
      </w:r>
      <w:r w:rsidR="009C4964">
        <w:rPr>
          <w:sz w:val="28"/>
          <w:szCs w:val="28"/>
          <w:lang w:eastAsia="ru-RU"/>
        </w:rPr>
        <w:t>2</w:t>
      </w:r>
      <w:r w:rsidR="00C7241D">
        <w:rPr>
          <w:sz w:val="28"/>
          <w:szCs w:val="28"/>
          <w:lang w:eastAsia="ru-RU"/>
        </w:rPr>
        <w:t>3</w:t>
      </w:r>
      <w:r w:rsidR="00DF2199" w:rsidRPr="00EF30F3">
        <w:rPr>
          <w:sz w:val="28"/>
          <w:szCs w:val="28"/>
          <w:lang w:eastAsia="ru-RU"/>
        </w:rPr>
        <w:t>.05.202</w:t>
      </w:r>
      <w:r w:rsidR="009C4964">
        <w:rPr>
          <w:sz w:val="28"/>
          <w:szCs w:val="28"/>
          <w:lang w:eastAsia="ru-RU"/>
        </w:rPr>
        <w:t>4</w:t>
      </w:r>
      <w:r w:rsidRPr="00EF30F3">
        <w:rPr>
          <w:sz w:val="28"/>
          <w:szCs w:val="28"/>
          <w:lang w:eastAsia="ru-RU"/>
        </w:rPr>
        <w:t xml:space="preserve"> №</w:t>
      </w:r>
      <w:r w:rsidR="00EF626A" w:rsidRPr="00EF30F3">
        <w:rPr>
          <w:sz w:val="28"/>
          <w:szCs w:val="28"/>
          <w:lang w:eastAsia="ru-RU"/>
        </w:rPr>
        <w:t xml:space="preserve"> </w:t>
      </w:r>
      <w:r w:rsidR="000B218E">
        <w:rPr>
          <w:sz w:val="28"/>
          <w:szCs w:val="28"/>
          <w:lang w:eastAsia="ru-RU"/>
        </w:rPr>
        <w:t>390</w:t>
      </w:r>
    </w:p>
    <w:p w:rsidR="008A506E" w:rsidRPr="00EF30F3" w:rsidRDefault="008A506E" w:rsidP="008A506E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EF30F3">
        <w:rPr>
          <w:sz w:val="28"/>
          <w:szCs w:val="28"/>
          <w:lang w:eastAsia="ru-RU"/>
        </w:rPr>
        <w:t xml:space="preserve">                                                           </w:t>
      </w:r>
    </w:p>
    <w:p w:rsidR="008A506E" w:rsidRPr="00EF626A" w:rsidRDefault="008A506E" w:rsidP="00D27B8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F626A">
        <w:rPr>
          <w:sz w:val="28"/>
          <w:szCs w:val="28"/>
        </w:rPr>
        <w:t>Пояснительная записка</w:t>
      </w:r>
    </w:p>
    <w:p w:rsidR="00D27B84" w:rsidRDefault="008A506E" w:rsidP="00D27B84">
      <w:pPr>
        <w:autoSpaceDE w:val="0"/>
        <w:autoSpaceDN w:val="0"/>
        <w:adjustRightInd w:val="0"/>
        <w:ind w:firstLine="709"/>
        <w:jc w:val="center"/>
        <w:rPr>
          <w:sz w:val="28"/>
        </w:rPr>
      </w:pPr>
      <w:r w:rsidRPr="00EF626A">
        <w:rPr>
          <w:sz w:val="28"/>
          <w:szCs w:val="28"/>
        </w:rPr>
        <w:t xml:space="preserve">к результатам проведенной оценки эффективности реализации муниципальной программы </w:t>
      </w:r>
      <w:r w:rsidR="00D27B84" w:rsidRPr="00CA630A">
        <w:rPr>
          <w:sz w:val="28"/>
          <w:szCs w:val="28"/>
          <w:lang w:eastAsia="ru-RU"/>
        </w:rPr>
        <w:t xml:space="preserve">«Сохранение и развитие культуры и </w:t>
      </w:r>
      <w:r w:rsidR="00D27B84">
        <w:rPr>
          <w:sz w:val="28"/>
          <w:szCs w:val="28"/>
          <w:lang w:eastAsia="ru-RU"/>
        </w:rPr>
        <w:t>э</w:t>
      </w:r>
      <w:r w:rsidR="00D27B84" w:rsidRPr="00CA630A">
        <w:rPr>
          <w:sz w:val="28"/>
          <w:szCs w:val="28"/>
          <w:lang w:eastAsia="ru-RU"/>
        </w:rPr>
        <w:t>тнотуризма в Азовском немецком национальном муниципальном районе Омской области</w:t>
      </w:r>
      <w:r w:rsidR="0008598C">
        <w:rPr>
          <w:sz w:val="28"/>
          <w:szCs w:val="28"/>
          <w:lang w:eastAsia="ru-RU"/>
        </w:rPr>
        <w:t>»</w:t>
      </w:r>
      <w:r w:rsidR="00974D56">
        <w:rPr>
          <w:sz w:val="28"/>
          <w:szCs w:val="28"/>
        </w:rPr>
        <w:t>,</w:t>
      </w:r>
      <w:r w:rsidR="00974D56" w:rsidRPr="00974D56">
        <w:rPr>
          <w:sz w:val="28"/>
        </w:rPr>
        <w:t xml:space="preserve"> </w:t>
      </w:r>
      <w:r w:rsidR="00974D56">
        <w:rPr>
          <w:sz w:val="28"/>
        </w:rPr>
        <w:t>утвержденной</w:t>
      </w:r>
      <w:r w:rsidR="00974D56" w:rsidRPr="00567CA9">
        <w:rPr>
          <w:sz w:val="28"/>
        </w:rPr>
        <w:t xml:space="preserve"> постановлением Администрации Азовского немецкого национального муниципального района </w:t>
      </w:r>
    </w:p>
    <w:p w:rsidR="008A506E" w:rsidRDefault="00974D56" w:rsidP="00D27B84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567CA9">
        <w:rPr>
          <w:sz w:val="28"/>
        </w:rPr>
        <w:t xml:space="preserve">Омской области от </w:t>
      </w:r>
      <w:r>
        <w:rPr>
          <w:sz w:val="28"/>
        </w:rPr>
        <w:t>13</w:t>
      </w:r>
      <w:r w:rsidRPr="00567CA9">
        <w:rPr>
          <w:sz w:val="28"/>
        </w:rPr>
        <w:t>.11.201</w:t>
      </w:r>
      <w:r>
        <w:rPr>
          <w:sz w:val="28"/>
        </w:rPr>
        <w:t>9</w:t>
      </w:r>
      <w:r w:rsidRPr="00567CA9">
        <w:rPr>
          <w:sz w:val="28"/>
        </w:rPr>
        <w:t xml:space="preserve"> № </w:t>
      </w:r>
      <w:r w:rsidR="00D27B84">
        <w:rPr>
          <w:sz w:val="28"/>
        </w:rPr>
        <w:t>696</w:t>
      </w:r>
      <w:r>
        <w:rPr>
          <w:sz w:val="28"/>
        </w:rPr>
        <w:t>,</w:t>
      </w:r>
      <w:r w:rsidR="008A506E" w:rsidRPr="00EF626A">
        <w:rPr>
          <w:sz w:val="28"/>
          <w:szCs w:val="28"/>
        </w:rPr>
        <w:t xml:space="preserve"> </w:t>
      </w:r>
      <w:r w:rsidR="00DF2199">
        <w:rPr>
          <w:sz w:val="28"/>
          <w:szCs w:val="28"/>
        </w:rPr>
        <w:t>за 202</w:t>
      </w:r>
      <w:r w:rsidR="009C4964">
        <w:rPr>
          <w:sz w:val="28"/>
          <w:szCs w:val="28"/>
        </w:rPr>
        <w:t>3</w:t>
      </w:r>
      <w:r w:rsidR="00DF2199">
        <w:rPr>
          <w:sz w:val="28"/>
          <w:szCs w:val="28"/>
        </w:rPr>
        <w:t xml:space="preserve"> год</w:t>
      </w:r>
    </w:p>
    <w:p w:rsidR="00DF2199" w:rsidRDefault="00DF2199" w:rsidP="008A506E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8A506E" w:rsidRPr="00EF626A" w:rsidRDefault="008A506E" w:rsidP="00974D56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EF626A">
        <w:rPr>
          <w:b/>
          <w:sz w:val="28"/>
          <w:szCs w:val="28"/>
        </w:rPr>
        <w:t>Достижение</w:t>
      </w:r>
    </w:p>
    <w:p w:rsidR="008A506E" w:rsidRDefault="008A506E" w:rsidP="00974D5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F626A">
        <w:rPr>
          <w:b/>
          <w:sz w:val="28"/>
          <w:szCs w:val="28"/>
        </w:rPr>
        <w:t>поставленных целей и задач муниципальной программы</w:t>
      </w:r>
    </w:p>
    <w:p w:rsidR="00233D09" w:rsidRPr="0004349F" w:rsidRDefault="00233D09" w:rsidP="00974D56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456D72" w:rsidRPr="004B2F6F" w:rsidRDefault="00456D72" w:rsidP="00456D72">
      <w:pPr>
        <w:shd w:val="clear" w:color="auto" w:fill="FFFFFF"/>
        <w:suppressAutoHyphens w:val="0"/>
        <w:ind w:firstLine="708"/>
        <w:jc w:val="both"/>
        <w:rPr>
          <w:sz w:val="28"/>
          <w:szCs w:val="28"/>
        </w:rPr>
      </w:pPr>
      <w:r w:rsidRPr="004B2F6F">
        <w:rPr>
          <w:sz w:val="28"/>
          <w:szCs w:val="28"/>
        </w:rPr>
        <w:t>В ходе реализации муниципальной программ</w:t>
      </w:r>
      <w:r w:rsidR="00D27B84">
        <w:rPr>
          <w:sz w:val="28"/>
          <w:szCs w:val="28"/>
        </w:rPr>
        <w:t xml:space="preserve">ы были поставлена и достигнута </w:t>
      </w:r>
      <w:r w:rsidRPr="004B2F6F">
        <w:rPr>
          <w:sz w:val="28"/>
          <w:szCs w:val="28"/>
        </w:rPr>
        <w:t>цел</w:t>
      </w:r>
      <w:r w:rsidR="00D27B84">
        <w:rPr>
          <w:sz w:val="28"/>
          <w:szCs w:val="28"/>
        </w:rPr>
        <w:t>ь</w:t>
      </w:r>
      <w:r w:rsidRPr="004B2F6F">
        <w:rPr>
          <w:sz w:val="28"/>
          <w:szCs w:val="28"/>
        </w:rPr>
        <w:t>:</w:t>
      </w:r>
    </w:p>
    <w:p w:rsidR="00D27B84" w:rsidRDefault="00456D72" w:rsidP="00D27B84">
      <w:pPr>
        <w:shd w:val="clear" w:color="auto" w:fill="FFFFFF"/>
        <w:suppressAutoHyphens w:val="0"/>
        <w:ind w:firstLine="708"/>
        <w:jc w:val="both"/>
        <w:rPr>
          <w:sz w:val="28"/>
          <w:szCs w:val="28"/>
        </w:rPr>
      </w:pPr>
      <w:r w:rsidRPr="004B2F6F">
        <w:rPr>
          <w:sz w:val="28"/>
          <w:szCs w:val="28"/>
        </w:rPr>
        <w:t xml:space="preserve">- </w:t>
      </w:r>
      <w:r w:rsidR="00D27B84">
        <w:rPr>
          <w:sz w:val="28"/>
          <w:szCs w:val="28"/>
        </w:rPr>
        <w:t>с</w:t>
      </w:r>
      <w:r w:rsidR="00D27B84" w:rsidRPr="00DE74BD">
        <w:rPr>
          <w:sz w:val="28"/>
          <w:szCs w:val="28"/>
        </w:rPr>
        <w:t>оздание условий для сохранения и развития культуры и этнотуризма Азовского немецкого национального муниципального района Омской области</w:t>
      </w:r>
      <w:r w:rsidR="00D27B84">
        <w:rPr>
          <w:sz w:val="28"/>
          <w:szCs w:val="28"/>
        </w:rPr>
        <w:t>.</w:t>
      </w:r>
    </w:p>
    <w:p w:rsidR="00456D72" w:rsidRPr="004B2F6F" w:rsidRDefault="00456D72" w:rsidP="00D27B84">
      <w:pPr>
        <w:shd w:val="clear" w:color="auto" w:fill="FFFFFF"/>
        <w:suppressAutoHyphens w:val="0"/>
        <w:ind w:firstLine="708"/>
        <w:jc w:val="both"/>
        <w:rPr>
          <w:sz w:val="28"/>
          <w:szCs w:val="28"/>
        </w:rPr>
      </w:pPr>
      <w:r w:rsidRPr="004B2F6F">
        <w:rPr>
          <w:sz w:val="28"/>
          <w:szCs w:val="28"/>
        </w:rPr>
        <w:t>Для достижения цел</w:t>
      </w:r>
      <w:r w:rsidR="00D27B84">
        <w:rPr>
          <w:sz w:val="28"/>
          <w:szCs w:val="28"/>
        </w:rPr>
        <w:t>и</w:t>
      </w:r>
      <w:r w:rsidRPr="004B2F6F">
        <w:rPr>
          <w:sz w:val="28"/>
          <w:szCs w:val="28"/>
        </w:rPr>
        <w:t xml:space="preserve"> решены следующие задачи:</w:t>
      </w:r>
    </w:p>
    <w:p w:rsidR="00D27B84" w:rsidRPr="00DE74BD" w:rsidRDefault="00D27B84" w:rsidP="00D27B84">
      <w:pPr>
        <w:pStyle w:val="ConsPlusNormal"/>
        <w:snapToGrid w:val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</w:t>
      </w:r>
      <w:r w:rsidRPr="00DE74BD">
        <w:rPr>
          <w:rFonts w:ascii="Times New Roman" w:hAnsi="Times New Roman" w:cs="Times New Roman"/>
          <w:color w:val="000000"/>
          <w:sz w:val="28"/>
          <w:szCs w:val="28"/>
        </w:rPr>
        <w:t>беспечение сохранности и популяризация объектов культурного наследия Азовского немецкого национального муниципального района Омской области, расширение доступа населения к информационным ресурсам отрасли культуры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27B84" w:rsidRPr="00DE74BD" w:rsidRDefault="00D27B84" w:rsidP="00D27B8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с</w:t>
      </w:r>
      <w:r w:rsidRPr="00DE74BD">
        <w:rPr>
          <w:rFonts w:ascii="Times New Roman" w:hAnsi="Times New Roman" w:cs="Times New Roman"/>
          <w:color w:val="000000"/>
          <w:sz w:val="28"/>
          <w:szCs w:val="28"/>
        </w:rPr>
        <w:t>оздание условий развития сферы этнотуризма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A506E" w:rsidRDefault="00D27B84" w:rsidP="00D27B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 с</w:t>
      </w:r>
      <w:r w:rsidRPr="00DE74BD">
        <w:rPr>
          <w:color w:val="000000"/>
          <w:sz w:val="28"/>
          <w:szCs w:val="28"/>
        </w:rPr>
        <w:t>оздание условий для сохранения нематериального культурного наследия народов Азовского немецкого национального муниципального района Омской области, развития самодеятельного художественного творчества и досуга населения</w:t>
      </w:r>
      <w:r w:rsidR="00456D72">
        <w:rPr>
          <w:sz w:val="28"/>
          <w:szCs w:val="28"/>
        </w:rPr>
        <w:t>.</w:t>
      </w:r>
    </w:p>
    <w:p w:rsidR="00D27B84" w:rsidRDefault="00D27B84" w:rsidP="00D27B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поставленных целей и решения задач в муниципальной программе действуют подпрограммы:</w:t>
      </w:r>
    </w:p>
    <w:p w:rsidR="00D27B84" w:rsidRPr="00DE74BD" w:rsidRDefault="00D27B84" w:rsidP="00D27B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E74BD">
        <w:rPr>
          <w:sz w:val="28"/>
          <w:szCs w:val="28"/>
        </w:rPr>
        <w:t>«Сохранение и развитие культуры Азовского немецкого национального муниципального района Омской области»</w:t>
      </w:r>
      <w:r>
        <w:rPr>
          <w:sz w:val="28"/>
          <w:szCs w:val="28"/>
        </w:rPr>
        <w:t>;</w:t>
      </w:r>
    </w:p>
    <w:p w:rsidR="00D27B84" w:rsidRDefault="00D27B84" w:rsidP="00D27B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DE74BD">
        <w:rPr>
          <w:sz w:val="28"/>
          <w:szCs w:val="28"/>
        </w:rPr>
        <w:t xml:space="preserve"> «Развитие этнотуризма Азовского немецкого национального муниципального района Омской области»</w:t>
      </w:r>
      <w:r>
        <w:rPr>
          <w:sz w:val="28"/>
          <w:szCs w:val="28"/>
        </w:rPr>
        <w:t>.</w:t>
      </w:r>
    </w:p>
    <w:p w:rsidR="00EF626A" w:rsidRPr="0004349F" w:rsidRDefault="00EF626A" w:rsidP="00456D72">
      <w:pPr>
        <w:autoSpaceDE w:val="0"/>
        <w:autoSpaceDN w:val="0"/>
        <w:adjustRightInd w:val="0"/>
        <w:rPr>
          <w:b/>
          <w:sz w:val="16"/>
          <w:szCs w:val="16"/>
        </w:rPr>
      </w:pPr>
    </w:p>
    <w:p w:rsidR="008A506E" w:rsidRDefault="008A506E" w:rsidP="00974D56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EF626A">
        <w:rPr>
          <w:b/>
          <w:sz w:val="28"/>
          <w:szCs w:val="28"/>
        </w:rPr>
        <w:t>Результаты реализации мероприятий</w:t>
      </w:r>
    </w:p>
    <w:p w:rsidR="00233D09" w:rsidRPr="0004349F" w:rsidRDefault="00233D09" w:rsidP="00233D09">
      <w:pPr>
        <w:autoSpaceDE w:val="0"/>
        <w:autoSpaceDN w:val="0"/>
        <w:adjustRightInd w:val="0"/>
        <w:rPr>
          <w:b/>
          <w:sz w:val="16"/>
          <w:szCs w:val="16"/>
        </w:rPr>
      </w:pPr>
    </w:p>
    <w:p w:rsidR="00F4777D" w:rsidRPr="004B1639" w:rsidRDefault="008A506E" w:rsidP="004B1639">
      <w:pPr>
        <w:shd w:val="clear" w:color="auto" w:fill="FFFFFF"/>
        <w:ind w:firstLine="708"/>
        <w:jc w:val="both"/>
        <w:rPr>
          <w:b/>
          <w:color w:val="000000"/>
          <w:sz w:val="28"/>
          <w:szCs w:val="28"/>
        </w:rPr>
      </w:pPr>
      <w:r w:rsidRPr="00EF30F3">
        <w:rPr>
          <w:sz w:val="28"/>
          <w:szCs w:val="28"/>
        </w:rPr>
        <w:t xml:space="preserve">Из </w:t>
      </w:r>
      <w:r w:rsidR="00261D3D" w:rsidRPr="00EF30F3">
        <w:rPr>
          <w:sz w:val="28"/>
          <w:szCs w:val="28"/>
        </w:rPr>
        <w:t>1</w:t>
      </w:r>
      <w:r w:rsidR="0066382F" w:rsidRPr="00EF30F3">
        <w:rPr>
          <w:sz w:val="28"/>
          <w:szCs w:val="28"/>
        </w:rPr>
        <w:t>5</w:t>
      </w:r>
      <w:r w:rsidRPr="00EF30F3">
        <w:rPr>
          <w:sz w:val="28"/>
          <w:szCs w:val="28"/>
        </w:rPr>
        <w:t xml:space="preserve"> запланированн</w:t>
      </w:r>
      <w:r w:rsidR="00A12138" w:rsidRPr="00EF30F3">
        <w:rPr>
          <w:sz w:val="28"/>
          <w:szCs w:val="28"/>
        </w:rPr>
        <w:t>ых</w:t>
      </w:r>
      <w:r w:rsidRPr="00EF30F3">
        <w:rPr>
          <w:sz w:val="28"/>
          <w:szCs w:val="28"/>
        </w:rPr>
        <w:t xml:space="preserve"> мероприяти</w:t>
      </w:r>
      <w:r w:rsidR="00A12138" w:rsidRPr="00EF30F3">
        <w:rPr>
          <w:sz w:val="28"/>
          <w:szCs w:val="28"/>
        </w:rPr>
        <w:t>й</w:t>
      </w:r>
      <w:r w:rsidRPr="00EF30F3">
        <w:rPr>
          <w:sz w:val="28"/>
          <w:szCs w:val="28"/>
        </w:rPr>
        <w:t xml:space="preserve"> выполнено </w:t>
      </w:r>
      <w:r w:rsidR="003A2615" w:rsidRPr="00EF30F3">
        <w:rPr>
          <w:sz w:val="28"/>
          <w:szCs w:val="28"/>
        </w:rPr>
        <w:t>1</w:t>
      </w:r>
      <w:r w:rsidR="009C6B06" w:rsidRPr="00EF30F3">
        <w:rPr>
          <w:sz w:val="28"/>
          <w:szCs w:val="28"/>
        </w:rPr>
        <w:t>4</w:t>
      </w:r>
      <w:r w:rsidRPr="00EF30F3">
        <w:rPr>
          <w:sz w:val="28"/>
          <w:szCs w:val="28"/>
        </w:rPr>
        <w:t>.</w:t>
      </w:r>
      <w:r w:rsidRPr="00EF30F3">
        <w:rPr>
          <w:b/>
          <w:sz w:val="28"/>
          <w:szCs w:val="28"/>
        </w:rPr>
        <w:t xml:space="preserve"> </w:t>
      </w:r>
      <w:r w:rsidR="00F4777D" w:rsidRPr="00EF30F3">
        <w:rPr>
          <w:sz w:val="28"/>
          <w:szCs w:val="28"/>
        </w:rPr>
        <w:t>Не обеспечено выполнение мероприятий и индикаторов</w:t>
      </w:r>
      <w:r w:rsidR="004B1639" w:rsidRPr="00EF30F3">
        <w:rPr>
          <w:sz w:val="28"/>
          <w:szCs w:val="28"/>
        </w:rPr>
        <w:t xml:space="preserve"> </w:t>
      </w:r>
      <w:r w:rsidR="00F4777D" w:rsidRPr="00EF30F3">
        <w:rPr>
          <w:sz w:val="28"/>
          <w:szCs w:val="28"/>
        </w:rPr>
        <w:t>по подпрограмме</w:t>
      </w:r>
      <w:r w:rsidR="00F4777D">
        <w:rPr>
          <w:color w:val="000000"/>
          <w:sz w:val="28"/>
          <w:szCs w:val="28"/>
        </w:rPr>
        <w:t xml:space="preserve"> </w:t>
      </w:r>
      <w:r w:rsidR="00A12138" w:rsidRPr="00A12138">
        <w:rPr>
          <w:color w:val="000000"/>
          <w:sz w:val="28"/>
          <w:szCs w:val="28"/>
        </w:rPr>
        <w:t>«Сохранение и развитие культуры Азовского немецкого национального муниципального района Омской области»</w:t>
      </w:r>
      <w:r w:rsidR="00F4777D">
        <w:rPr>
          <w:color w:val="000000"/>
          <w:sz w:val="28"/>
          <w:szCs w:val="28"/>
        </w:rPr>
        <w:t>»</w:t>
      </w:r>
      <w:r w:rsidR="004B1639">
        <w:rPr>
          <w:color w:val="000000"/>
          <w:sz w:val="28"/>
          <w:szCs w:val="28"/>
        </w:rPr>
        <w:t>:</w:t>
      </w:r>
    </w:p>
    <w:p w:rsidR="00F8192E" w:rsidRPr="00EF30F3" w:rsidRDefault="00B22127" w:rsidP="00F8192E">
      <w:pPr>
        <w:shd w:val="clear" w:color="auto" w:fill="FFFFFF"/>
        <w:ind w:firstLine="708"/>
        <w:jc w:val="both"/>
        <w:rPr>
          <w:sz w:val="28"/>
          <w:szCs w:val="28"/>
        </w:rPr>
      </w:pPr>
      <w:r w:rsidRPr="00EF30F3">
        <w:rPr>
          <w:sz w:val="28"/>
          <w:szCs w:val="28"/>
        </w:rPr>
        <w:lastRenderedPageBreak/>
        <w:t>- по мероприятию «</w:t>
      </w:r>
      <w:r w:rsidR="009C4964" w:rsidRPr="009C4964">
        <w:rPr>
          <w:sz w:val="28"/>
          <w:szCs w:val="28"/>
        </w:rPr>
        <w:t>Техническое оснащение муниципальных музеев</w:t>
      </w:r>
      <w:r w:rsidRPr="00EF30F3">
        <w:rPr>
          <w:sz w:val="28"/>
          <w:szCs w:val="28"/>
        </w:rPr>
        <w:t>» по индикатору «</w:t>
      </w:r>
      <w:r w:rsidR="009C4964">
        <w:rPr>
          <w:sz w:val="28"/>
          <w:szCs w:val="28"/>
        </w:rPr>
        <w:t>к</w:t>
      </w:r>
      <w:r w:rsidR="009C4964" w:rsidRPr="009C4964">
        <w:rPr>
          <w:sz w:val="28"/>
          <w:szCs w:val="28"/>
        </w:rPr>
        <w:t>оличество оснащенных муниципальных музеев</w:t>
      </w:r>
      <w:r w:rsidRPr="00EF30F3">
        <w:rPr>
          <w:sz w:val="28"/>
          <w:szCs w:val="28"/>
        </w:rPr>
        <w:t xml:space="preserve">, ед.» целевые индикаторы не достигнуты, так как </w:t>
      </w:r>
      <w:r w:rsidR="009C4964">
        <w:rPr>
          <w:sz w:val="28"/>
          <w:szCs w:val="28"/>
        </w:rPr>
        <w:t>оснащение Азовского музея</w:t>
      </w:r>
      <w:r w:rsidRPr="00EF30F3">
        <w:rPr>
          <w:sz w:val="28"/>
          <w:szCs w:val="28"/>
        </w:rPr>
        <w:t xml:space="preserve"> запланировано в 2024 году.</w:t>
      </w:r>
    </w:p>
    <w:p w:rsidR="008A506E" w:rsidRPr="00EF30F3" w:rsidRDefault="008A506E" w:rsidP="00974D56">
      <w:pPr>
        <w:shd w:val="clear" w:color="auto" w:fill="FFFFFF"/>
        <w:jc w:val="both"/>
        <w:rPr>
          <w:sz w:val="16"/>
          <w:szCs w:val="16"/>
        </w:rPr>
      </w:pPr>
    </w:p>
    <w:p w:rsidR="008A506E" w:rsidRDefault="008A506E" w:rsidP="00974D56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EF626A">
        <w:rPr>
          <w:b/>
          <w:sz w:val="28"/>
          <w:szCs w:val="28"/>
        </w:rPr>
        <w:t>Предложения по повышению эффективности реализации муниципальной программы</w:t>
      </w:r>
    </w:p>
    <w:p w:rsidR="00233D09" w:rsidRPr="0004349F" w:rsidRDefault="00233D09" w:rsidP="00233D09">
      <w:pPr>
        <w:autoSpaceDE w:val="0"/>
        <w:autoSpaceDN w:val="0"/>
        <w:adjustRightInd w:val="0"/>
        <w:rPr>
          <w:b/>
          <w:sz w:val="16"/>
          <w:szCs w:val="16"/>
        </w:rPr>
      </w:pPr>
    </w:p>
    <w:p w:rsidR="008A506E" w:rsidRPr="00C7241D" w:rsidRDefault="00995C35" w:rsidP="008A506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7241D">
        <w:rPr>
          <w:sz w:val="28"/>
          <w:szCs w:val="28"/>
        </w:rPr>
        <w:t xml:space="preserve">В целях повышения эффективности муниципальной программы </w:t>
      </w:r>
      <w:r w:rsidR="0008598C" w:rsidRPr="00C7241D">
        <w:rPr>
          <w:sz w:val="28"/>
          <w:szCs w:val="28"/>
          <w:lang w:eastAsia="ru-RU"/>
        </w:rPr>
        <w:t>«Сохранение и развитие культуры и этнотуризма в Азовском немецком национальном муниципальном районе Омской области»</w:t>
      </w:r>
      <w:r w:rsidR="00974D56" w:rsidRPr="00C7241D">
        <w:rPr>
          <w:sz w:val="28"/>
          <w:szCs w:val="28"/>
        </w:rPr>
        <w:t xml:space="preserve">, </w:t>
      </w:r>
      <w:r w:rsidR="00974D56" w:rsidRPr="00C7241D">
        <w:rPr>
          <w:sz w:val="28"/>
        </w:rPr>
        <w:t xml:space="preserve">утвержденной постановлением Администрации Азовского немецкого национального муниципального района Омской области от 13.11.2019 № </w:t>
      </w:r>
      <w:r w:rsidR="0008598C" w:rsidRPr="00C7241D">
        <w:rPr>
          <w:sz w:val="28"/>
        </w:rPr>
        <w:t>696</w:t>
      </w:r>
      <w:r w:rsidR="00974D56" w:rsidRPr="00C7241D">
        <w:rPr>
          <w:sz w:val="28"/>
        </w:rPr>
        <w:t>,</w:t>
      </w:r>
      <w:r w:rsidR="00974D56" w:rsidRPr="00C7241D">
        <w:rPr>
          <w:sz w:val="28"/>
          <w:szCs w:val="28"/>
        </w:rPr>
        <w:t xml:space="preserve"> </w:t>
      </w:r>
      <w:r w:rsidRPr="00C7241D">
        <w:rPr>
          <w:sz w:val="28"/>
          <w:szCs w:val="28"/>
        </w:rPr>
        <w:t>на 202</w:t>
      </w:r>
      <w:r w:rsidR="00C7241D" w:rsidRPr="00C7241D">
        <w:rPr>
          <w:sz w:val="28"/>
          <w:szCs w:val="28"/>
        </w:rPr>
        <w:t>0</w:t>
      </w:r>
      <w:r w:rsidRPr="00C7241D">
        <w:rPr>
          <w:sz w:val="28"/>
          <w:szCs w:val="28"/>
        </w:rPr>
        <w:t xml:space="preserve"> – 202</w:t>
      </w:r>
      <w:r w:rsidR="00C7241D" w:rsidRPr="00C7241D">
        <w:rPr>
          <w:sz w:val="28"/>
          <w:szCs w:val="28"/>
        </w:rPr>
        <w:t>6</w:t>
      </w:r>
      <w:r w:rsidRPr="00C7241D">
        <w:rPr>
          <w:sz w:val="28"/>
          <w:szCs w:val="28"/>
        </w:rPr>
        <w:t xml:space="preserve"> годы необходимо </w:t>
      </w:r>
      <w:r w:rsidR="00BD5329" w:rsidRPr="00C7241D">
        <w:rPr>
          <w:sz w:val="28"/>
          <w:szCs w:val="28"/>
        </w:rPr>
        <w:t>расширить спектр платных услуг, оказываемых населению учреждениями культурно-досугового типа.</w:t>
      </w:r>
    </w:p>
    <w:p w:rsidR="00DF2199" w:rsidRPr="00C7241D" w:rsidRDefault="00DF2199" w:rsidP="008A506E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DF2199" w:rsidRDefault="00DF2199" w:rsidP="001C0E81">
      <w:pPr>
        <w:numPr>
          <w:ilvl w:val="0"/>
          <w:numId w:val="28"/>
        </w:numPr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C7241D">
        <w:rPr>
          <w:b/>
          <w:sz w:val="28"/>
          <w:szCs w:val="28"/>
        </w:rPr>
        <w:t>Выводы об эффективности реализации муниципальной</w:t>
      </w:r>
      <w:r w:rsidRPr="00DF2199">
        <w:rPr>
          <w:b/>
          <w:sz w:val="28"/>
          <w:szCs w:val="28"/>
        </w:rPr>
        <w:t xml:space="preserve"> программы и принятое ответственным исполнителем муниципальной программы управленческое решение, сформированное по результатам оценки эффективности реализации муниципальной программы</w:t>
      </w:r>
    </w:p>
    <w:p w:rsidR="00233D09" w:rsidRPr="0004349F" w:rsidRDefault="00233D09" w:rsidP="00233D09">
      <w:pPr>
        <w:autoSpaceDE w:val="0"/>
        <w:autoSpaceDN w:val="0"/>
        <w:adjustRightInd w:val="0"/>
        <w:rPr>
          <w:b/>
          <w:sz w:val="16"/>
          <w:szCs w:val="16"/>
        </w:rPr>
      </w:pPr>
    </w:p>
    <w:p w:rsidR="00D10CA2" w:rsidRPr="00E77717" w:rsidRDefault="00745293" w:rsidP="00DF21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</w:t>
      </w:r>
      <w:r w:rsidRPr="00B71D95">
        <w:rPr>
          <w:sz w:val="28"/>
          <w:szCs w:val="28"/>
        </w:rPr>
        <w:t>иципальн</w:t>
      </w:r>
      <w:r>
        <w:rPr>
          <w:sz w:val="28"/>
          <w:szCs w:val="28"/>
        </w:rPr>
        <w:t>ая</w:t>
      </w:r>
      <w:r w:rsidRPr="00B71D9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</w:t>
      </w:r>
      <w:r w:rsidRPr="00B71D95">
        <w:rPr>
          <w:sz w:val="28"/>
          <w:szCs w:val="28"/>
        </w:rPr>
        <w:t xml:space="preserve"> Азовского немецкого национального муниципального района Омской области </w:t>
      </w:r>
      <w:r w:rsidR="0094767C" w:rsidRPr="00CA630A">
        <w:rPr>
          <w:sz w:val="28"/>
          <w:szCs w:val="28"/>
          <w:lang w:eastAsia="ru-RU"/>
        </w:rPr>
        <w:t xml:space="preserve">«Сохранение и развитие культуры и </w:t>
      </w:r>
      <w:r w:rsidR="0094767C">
        <w:rPr>
          <w:sz w:val="28"/>
          <w:szCs w:val="28"/>
          <w:lang w:eastAsia="ru-RU"/>
        </w:rPr>
        <w:t>э</w:t>
      </w:r>
      <w:r w:rsidR="0094767C" w:rsidRPr="00CA630A">
        <w:rPr>
          <w:sz w:val="28"/>
          <w:szCs w:val="28"/>
          <w:lang w:eastAsia="ru-RU"/>
        </w:rPr>
        <w:t xml:space="preserve">тнотуризма в Азовском немецком национальном </w:t>
      </w:r>
      <w:r w:rsidR="0094767C" w:rsidRPr="00D10CA2">
        <w:rPr>
          <w:sz w:val="28"/>
          <w:szCs w:val="28"/>
          <w:lang w:eastAsia="ru-RU"/>
        </w:rPr>
        <w:t>муниципальном районе Омской области»</w:t>
      </w:r>
      <w:r w:rsidR="00974D56" w:rsidRPr="00D10CA2">
        <w:rPr>
          <w:sz w:val="28"/>
          <w:szCs w:val="28"/>
        </w:rPr>
        <w:t xml:space="preserve">, </w:t>
      </w:r>
      <w:r w:rsidR="00974D56" w:rsidRPr="00D10CA2">
        <w:rPr>
          <w:sz w:val="28"/>
        </w:rPr>
        <w:t xml:space="preserve">утвержденная постановлением Администрации Азовского немецкого национального муниципального района Омской области от 13.11.2019 № </w:t>
      </w:r>
      <w:r w:rsidR="0094767C" w:rsidRPr="00D10CA2">
        <w:rPr>
          <w:sz w:val="28"/>
        </w:rPr>
        <w:t>696</w:t>
      </w:r>
      <w:r w:rsidR="00974D56" w:rsidRPr="00D10CA2">
        <w:rPr>
          <w:sz w:val="28"/>
        </w:rPr>
        <w:t>,</w:t>
      </w:r>
      <w:r w:rsidR="00974D56" w:rsidRPr="00D10CA2">
        <w:rPr>
          <w:sz w:val="28"/>
          <w:szCs w:val="28"/>
        </w:rPr>
        <w:t xml:space="preserve"> </w:t>
      </w:r>
      <w:r w:rsidR="00D10CA2" w:rsidRPr="00D10CA2">
        <w:rPr>
          <w:sz w:val="28"/>
          <w:szCs w:val="28"/>
        </w:rPr>
        <w:t>по итогам</w:t>
      </w:r>
      <w:r w:rsidRPr="00D10CA2">
        <w:rPr>
          <w:sz w:val="28"/>
          <w:szCs w:val="28"/>
        </w:rPr>
        <w:t xml:space="preserve"> 202</w:t>
      </w:r>
      <w:r w:rsidR="00D93A67">
        <w:rPr>
          <w:sz w:val="28"/>
          <w:szCs w:val="28"/>
        </w:rPr>
        <w:t>3</w:t>
      </w:r>
      <w:r w:rsidRPr="00D10CA2">
        <w:rPr>
          <w:sz w:val="28"/>
          <w:szCs w:val="28"/>
        </w:rPr>
        <w:t xml:space="preserve"> года </w:t>
      </w:r>
      <w:r w:rsidR="00D10CA2" w:rsidRPr="00D10CA2">
        <w:rPr>
          <w:sz w:val="28"/>
          <w:szCs w:val="28"/>
        </w:rPr>
        <w:t>э</w:t>
      </w:r>
      <w:r w:rsidR="0071248C" w:rsidRPr="00D10CA2">
        <w:rPr>
          <w:sz w:val="28"/>
          <w:szCs w:val="28"/>
        </w:rPr>
        <w:t xml:space="preserve">ффективность программы </w:t>
      </w:r>
      <w:r w:rsidR="0071248C" w:rsidRPr="00E77717">
        <w:rPr>
          <w:sz w:val="28"/>
          <w:szCs w:val="28"/>
        </w:rPr>
        <w:t xml:space="preserve">составляет </w:t>
      </w:r>
      <w:r w:rsidR="004222DE" w:rsidRPr="00E77717">
        <w:rPr>
          <w:sz w:val="28"/>
          <w:szCs w:val="28"/>
        </w:rPr>
        <w:t>9</w:t>
      </w:r>
      <w:r w:rsidR="00D93A67">
        <w:rPr>
          <w:sz w:val="28"/>
          <w:szCs w:val="28"/>
        </w:rPr>
        <w:t>3</w:t>
      </w:r>
      <w:r w:rsidR="004222DE" w:rsidRPr="00E77717">
        <w:rPr>
          <w:sz w:val="28"/>
          <w:szCs w:val="28"/>
        </w:rPr>
        <w:t>,</w:t>
      </w:r>
      <w:r w:rsidR="00D93A67">
        <w:rPr>
          <w:sz w:val="28"/>
          <w:szCs w:val="28"/>
        </w:rPr>
        <w:t>03</w:t>
      </w:r>
      <w:r w:rsidR="0071248C" w:rsidRPr="00E77717">
        <w:rPr>
          <w:sz w:val="28"/>
          <w:szCs w:val="28"/>
        </w:rPr>
        <w:t xml:space="preserve"> %</w:t>
      </w:r>
      <w:r w:rsidR="00D10CA2" w:rsidRPr="00E77717">
        <w:rPr>
          <w:sz w:val="28"/>
          <w:szCs w:val="28"/>
        </w:rPr>
        <w:t>.</w:t>
      </w:r>
    </w:p>
    <w:p w:rsidR="001D60FC" w:rsidRDefault="001D60FC" w:rsidP="00DF21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6E238D">
        <w:rPr>
          <w:sz w:val="28"/>
          <w:szCs w:val="28"/>
        </w:rPr>
        <w:t xml:space="preserve">есмотря на имеющиеся проблемы с кадрами, </w:t>
      </w:r>
      <w:r>
        <w:rPr>
          <w:sz w:val="28"/>
          <w:szCs w:val="28"/>
        </w:rPr>
        <w:t xml:space="preserve">транспортом, </w:t>
      </w:r>
      <w:r w:rsidR="006E238D">
        <w:rPr>
          <w:sz w:val="28"/>
          <w:szCs w:val="28"/>
        </w:rPr>
        <w:t>недостатком помещ</w:t>
      </w:r>
      <w:r>
        <w:rPr>
          <w:sz w:val="28"/>
          <w:szCs w:val="28"/>
        </w:rPr>
        <w:t xml:space="preserve">ений, материального обеспечения, </w:t>
      </w:r>
      <w:r w:rsidRPr="001D60FC">
        <w:rPr>
          <w:sz w:val="28"/>
          <w:szCs w:val="28"/>
        </w:rPr>
        <w:t xml:space="preserve">учреждения культуры района работают стабильно, выполняя поставленные перед ними задачи, приобщая к </w:t>
      </w:r>
      <w:proofErr w:type="gramStart"/>
      <w:r w:rsidRPr="001D60FC">
        <w:rPr>
          <w:sz w:val="28"/>
          <w:szCs w:val="28"/>
        </w:rPr>
        <w:t>прекрасному</w:t>
      </w:r>
      <w:proofErr w:type="gramEnd"/>
      <w:r w:rsidRPr="001D60FC">
        <w:rPr>
          <w:sz w:val="28"/>
          <w:szCs w:val="28"/>
        </w:rPr>
        <w:t xml:space="preserve"> подрастающее поколение.</w:t>
      </w:r>
      <w:r w:rsidR="006E238D">
        <w:rPr>
          <w:sz w:val="28"/>
          <w:szCs w:val="28"/>
        </w:rPr>
        <w:t xml:space="preserve"> Н</w:t>
      </w:r>
      <w:r w:rsidR="006E238D" w:rsidRPr="000E7837">
        <w:rPr>
          <w:sz w:val="28"/>
          <w:szCs w:val="28"/>
        </w:rPr>
        <w:t>а объектах культуры</w:t>
      </w:r>
      <w:r w:rsidR="006E238D">
        <w:rPr>
          <w:sz w:val="28"/>
          <w:szCs w:val="28"/>
        </w:rPr>
        <w:t xml:space="preserve"> проводятся различного рода</w:t>
      </w:r>
      <w:r w:rsidR="006E238D" w:rsidRPr="000E7837">
        <w:rPr>
          <w:sz w:val="28"/>
          <w:szCs w:val="28"/>
        </w:rPr>
        <w:t xml:space="preserve"> </w:t>
      </w:r>
      <w:r w:rsidR="00307CB2" w:rsidRPr="000E7837">
        <w:rPr>
          <w:sz w:val="28"/>
          <w:szCs w:val="28"/>
        </w:rPr>
        <w:t>ремонт</w:t>
      </w:r>
      <w:r w:rsidR="00D35EC1" w:rsidRPr="000E7837">
        <w:rPr>
          <w:sz w:val="28"/>
          <w:szCs w:val="28"/>
        </w:rPr>
        <w:t>ные работы</w:t>
      </w:r>
      <w:r w:rsidR="006E238D">
        <w:rPr>
          <w:sz w:val="28"/>
          <w:szCs w:val="28"/>
        </w:rPr>
        <w:t>, по возможности</w:t>
      </w:r>
      <w:r w:rsidR="00307CB2" w:rsidRPr="000E7837">
        <w:rPr>
          <w:sz w:val="28"/>
          <w:szCs w:val="28"/>
        </w:rPr>
        <w:t xml:space="preserve"> </w:t>
      </w:r>
      <w:r w:rsidR="006E238D">
        <w:rPr>
          <w:sz w:val="28"/>
          <w:szCs w:val="28"/>
        </w:rPr>
        <w:t>обновляется</w:t>
      </w:r>
      <w:r w:rsidR="00D10CA2" w:rsidRPr="000E7837">
        <w:rPr>
          <w:sz w:val="28"/>
          <w:szCs w:val="28"/>
        </w:rPr>
        <w:t xml:space="preserve"> материально-техн</w:t>
      </w:r>
      <w:r w:rsidR="006E238D">
        <w:rPr>
          <w:sz w:val="28"/>
          <w:szCs w:val="28"/>
        </w:rPr>
        <w:t>ическая база, в том числе за счет заработанных средств и привлечения спонсоров.</w:t>
      </w:r>
      <w:r w:rsidR="00D35EC1" w:rsidRPr="000E7837">
        <w:rPr>
          <w:sz w:val="28"/>
          <w:szCs w:val="28"/>
        </w:rPr>
        <w:t xml:space="preserve"> Специалисты отрасли</w:t>
      </w:r>
      <w:r w:rsidR="00D10CA2" w:rsidRPr="000E7837">
        <w:rPr>
          <w:sz w:val="28"/>
          <w:szCs w:val="28"/>
        </w:rPr>
        <w:t xml:space="preserve"> </w:t>
      </w:r>
      <w:r w:rsidR="00D35EC1" w:rsidRPr="000E7837">
        <w:rPr>
          <w:sz w:val="28"/>
          <w:szCs w:val="28"/>
        </w:rPr>
        <w:t xml:space="preserve">научились работать в новых реалиях, </w:t>
      </w:r>
      <w:r w:rsidR="006E238D">
        <w:rPr>
          <w:sz w:val="28"/>
          <w:szCs w:val="28"/>
        </w:rPr>
        <w:t>используют новые технологии</w:t>
      </w:r>
      <w:r w:rsidR="00D35EC1" w:rsidRPr="000E7837">
        <w:rPr>
          <w:sz w:val="28"/>
          <w:szCs w:val="28"/>
        </w:rPr>
        <w:t xml:space="preserve">, </w:t>
      </w:r>
      <w:r w:rsidR="006E238D">
        <w:rPr>
          <w:sz w:val="28"/>
          <w:szCs w:val="28"/>
        </w:rPr>
        <w:t>постоянно повышают свою квалификацию</w:t>
      </w:r>
      <w:r>
        <w:rPr>
          <w:sz w:val="28"/>
          <w:szCs w:val="28"/>
        </w:rPr>
        <w:t xml:space="preserve">. </w:t>
      </w:r>
      <w:r w:rsidRPr="001D60FC">
        <w:rPr>
          <w:sz w:val="28"/>
          <w:szCs w:val="28"/>
        </w:rPr>
        <w:t>Творческие коллективы показывают достаточно высокий уровень мастерства не только в Омском</w:t>
      </w:r>
      <w:r>
        <w:rPr>
          <w:sz w:val="28"/>
          <w:szCs w:val="28"/>
        </w:rPr>
        <w:t xml:space="preserve"> регионе, но и за его пределами</w:t>
      </w:r>
      <w:r w:rsidRPr="001D60FC">
        <w:rPr>
          <w:sz w:val="28"/>
          <w:szCs w:val="28"/>
        </w:rPr>
        <w:t xml:space="preserve">. </w:t>
      </w:r>
      <w:r>
        <w:rPr>
          <w:sz w:val="28"/>
          <w:szCs w:val="28"/>
        </w:rPr>
        <w:t>Л</w:t>
      </w:r>
      <w:r w:rsidR="006E238D">
        <w:rPr>
          <w:sz w:val="28"/>
          <w:szCs w:val="28"/>
        </w:rPr>
        <w:t>учшие коллективы представляют свое творчество на площадках областного, Всероссийского и Международного уровня.</w:t>
      </w:r>
    </w:p>
    <w:p w:rsidR="006E238D" w:rsidRPr="001D60FC" w:rsidRDefault="001D60FC" w:rsidP="001D60F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D60FC">
        <w:rPr>
          <w:sz w:val="28"/>
          <w:szCs w:val="28"/>
        </w:rPr>
        <w:t xml:space="preserve">Культурная жизнь района многообразна и вызывает интерес у населения. В селах района практически вся общественная жизнь людей проходит с участием работников </w:t>
      </w:r>
      <w:r w:rsidRPr="001D60FC">
        <w:rPr>
          <w:bCs/>
          <w:sz w:val="28"/>
          <w:szCs w:val="28"/>
        </w:rPr>
        <w:t>культуры, которые</w:t>
      </w:r>
      <w:r w:rsidRPr="001D60FC">
        <w:rPr>
          <w:sz w:val="28"/>
          <w:szCs w:val="28"/>
        </w:rPr>
        <w:t xml:space="preserve"> при поддержке органов местного самоуправления создают благоприятные условия для </w:t>
      </w:r>
      <w:r w:rsidRPr="001D60FC">
        <w:rPr>
          <w:sz w:val="28"/>
          <w:szCs w:val="28"/>
        </w:rPr>
        <w:lastRenderedPageBreak/>
        <w:t xml:space="preserve">формирования и развития культурного образа жизни населения Азовского муниципального </w:t>
      </w:r>
      <w:r w:rsidRPr="001D60FC">
        <w:rPr>
          <w:bCs/>
          <w:sz w:val="28"/>
          <w:szCs w:val="28"/>
        </w:rPr>
        <w:t>района.</w:t>
      </w:r>
      <w:r w:rsidR="006E238D">
        <w:rPr>
          <w:sz w:val="28"/>
          <w:szCs w:val="28"/>
        </w:rPr>
        <w:t xml:space="preserve"> </w:t>
      </w:r>
    </w:p>
    <w:p w:rsidR="00DF2199" w:rsidRDefault="00D35EC1" w:rsidP="00DF21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7837">
        <w:rPr>
          <w:sz w:val="28"/>
          <w:szCs w:val="28"/>
        </w:rPr>
        <w:t>Резюмируя всё вышеперечисленное, можно сделать вывод</w:t>
      </w:r>
      <w:r w:rsidR="00D10CA2" w:rsidRPr="000E7837">
        <w:rPr>
          <w:sz w:val="28"/>
          <w:szCs w:val="28"/>
        </w:rPr>
        <w:t>, что реализация муниципальной программы "Сохранение и развитие культуры и этнотуризма в Азовском немецком национальном муниципально</w:t>
      </w:r>
      <w:r w:rsidR="00617754" w:rsidRPr="000E7837">
        <w:rPr>
          <w:sz w:val="28"/>
          <w:szCs w:val="28"/>
        </w:rPr>
        <w:t xml:space="preserve">м районе Омской области" </w:t>
      </w:r>
      <w:r w:rsidRPr="000E7837">
        <w:rPr>
          <w:sz w:val="28"/>
          <w:szCs w:val="28"/>
        </w:rPr>
        <w:t>в</w:t>
      </w:r>
      <w:r w:rsidR="001D60FC">
        <w:rPr>
          <w:sz w:val="28"/>
          <w:szCs w:val="28"/>
        </w:rPr>
        <w:t xml:space="preserve"> 202</w:t>
      </w:r>
      <w:r w:rsidR="00D93A67">
        <w:rPr>
          <w:sz w:val="28"/>
          <w:szCs w:val="28"/>
        </w:rPr>
        <w:t>3</w:t>
      </w:r>
      <w:r w:rsidR="00D10CA2" w:rsidRPr="00617754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="00D10CA2" w:rsidRPr="006177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является эффективной, и в </w:t>
      </w:r>
      <w:r w:rsidR="00974D56" w:rsidRPr="00617754">
        <w:rPr>
          <w:sz w:val="28"/>
          <w:szCs w:val="28"/>
        </w:rPr>
        <w:t>202</w:t>
      </w:r>
      <w:r w:rsidR="00D93A67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будут приложены все усилия для её дальнейшей реализации</w:t>
      </w:r>
      <w:r w:rsidR="000E7837">
        <w:rPr>
          <w:sz w:val="28"/>
          <w:szCs w:val="28"/>
        </w:rPr>
        <w:t xml:space="preserve"> и повышения уровня эффективности</w:t>
      </w:r>
      <w:r w:rsidR="0071248C" w:rsidRPr="00617754">
        <w:rPr>
          <w:sz w:val="28"/>
          <w:szCs w:val="28"/>
        </w:rPr>
        <w:t>.</w:t>
      </w:r>
    </w:p>
    <w:p w:rsidR="00DF2199" w:rsidRDefault="00DF2199" w:rsidP="00DF2199">
      <w:pPr>
        <w:autoSpaceDE w:val="0"/>
        <w:autoSpaceDN w:val="0"/>
        <w:adjustRightInd w:val="0"/>
        <w:ind w:left="1069"/>
        <w:rPr>
          <w:b/>
          <w:sz w:val="28"/>
          <w:szCs w:val="28"/>
        </w:rPr>
      </w:pPr>
    </w:p>
    <w:sectPr w:rsidR="00DF2199" w:rsidSect="00125C2A">
      <w:footerReference w:type="even" r:id="rId11"/>
      <w:footerReference w:type="default" r:id="rId12"/>
      <w:footnotePr>
        <w:pos w:val="beneathText"/>
      </w:footnotePr>
      <w:pgSz w:w="11905" w:h="16837"/>
      <w:pgMar w:top="1134" w:right="1134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62F5" w:rsidRDefault="009F62F5">
      <w:r>
        <w:separator/>
      </w:r>
    </w:p>
  </w:endnote>
  <w:endnote w:type="continuationSeparator" w:id="0">
    <w:p w:rsidR="009F62F5" w:rsidRDefault="009F62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_Timer">
    <w:panose1 w:val="02020603050405020304"/>
    <w:charset w:val="CC"/>
    <w:family w:val="roman"/>
    <w:pitch w:val="variable"/>
    <w:sig w:usb0="00000203" w:usb1="00000000" w:usb2="00000000" w:usb3="00000000" w:csb0="00000004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D09" w:rsidRDefault="00233D09" w:rsidP="001200F1">
    <w:pPr>
      <w:pStyle w:val="af1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233D09" w:rsidRDefault="00233D09" w:rsidP="00F633BE">
    <w:pPr>
      <w:pStyle w:val="af1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D09" w:rsidRDefault="00233D09" w:rsidP="001200F1">
    <w:pPr>
      <w:pStyle w:val="af1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0B218E">
      <w:rPr>
        <w:rStyle w:val="af0"/>
        <w:noProof/>
      </w:rPr>
      <w:t>4</w:t>
    </w:r>
    <w:r>
      <w:rPr>
        <w:rStyle w:val="af0"/>
      </w:rPr>
      <w:fldChar w:fldCharType="end"/>
    </w:r>
  </w:p>
  <w:p w:rsidR="00233D09" w:rsidRDefault="00233D09">
    <w:pPr>
      <w:pStyle w:val="af1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9.6pt;margin-top:.05pt;width:83.1pt;height:13.75pt;z-index:251657728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233D09" w:rsidRPr="00E75BFA" w:rsidRDefault="00233D09" w:rsidP="00E75BFA"/>
            </w:txbxContent>
          </v:textbox>
          <w10:wrap type="square" side="largest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62F5" w:rsidRDefault="009F62F5">
      <w:r>
        <w:separator/>
      </w:r>
    </w:p>
  </w:footnote>
  <w:footnote w:type="continuationSeparator" w:id="0">
    <w:p w:rsidR="009F62F5" w:rsidRDefault="009F62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04927FE8"/>
    <w:multiLevelType w:val="multilevel"/>
    <w:tmpl w:val="87C295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311389A"/>
    <w:multiLevelType w:val="hybridMultilevel"/>
    <w:tmpl w:val="4A3C6340"/>
    <w:lvl w:ilvl="0" w:tplc="1A5ED4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2DE528D"/>
    <w:multiLevelType w:val="hybridMultilevel"/>
    <w:tmpl w:val="7DF0DC22"/>
    <w:lvl w:ilvl="0" w:tplc="F912E3CA">
      <w:start w:val="1"/>
      <w:numFmt w:val="decimal"/>
      <w:lvlText w:val="%1)"/>
      <w:lvlJc w:val="left"/>
      <w:pPr>
        <w:ind w:left="99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47B4360"/>
    <w:multiLevelType w:val="hybridMultilevel"/>
    <w:tmpl w:val="0D5493BE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9">
    <w:nsid w:val="25490D53"/>
    <w:multiLevelType w:val="hybridMultilevel"/>
    <w:tmpl w:val="D8A239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8502F9"/>
    <w:multiLevelType w:val="hybridMultilevel"/>
    <w:tmpl w:val="A40ABE06"/>
    <w:lvl w:ilvl="0" w:tplc="B59A8C1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3C694075"/>
    <w:multiLevelType w:val="hybridMultilevel"/>
    <w:tmpl w:val="BE2AE9F8"/>
    <w:lvl w:ilvl="0" w:tplc="49AE1F94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3DC27C35"/>
    <w:multiLevelType w:val="hybridMultilevel"/>
    <w:tmpl w:val="BCA23CF4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3">
    <w:nsid w:val="405E120D"/>
    <w:multiLevelType w:val="hybridMultilevel"/>
    <w:tmpl w:val="932448AA"/>
    <w:lvl w:ilvl="0" w:tplc="C23AA90C">
      <w:start w:val="1"/>
      <w:numFmt w:val="decimal"/>
      <w:lvlText w:val="%1."/>
      <w:lvlJc w:val="left"/>
      <w:pPr>
        <w:tabs>
          <w:tab w:val="num" w:pos="507"/>
        </w:tabs>
        <w:ind w:left="507" w:hanging="43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052"/>
        </w:tabs>
        <w:ind w:left="2052" w:hanging="360"/>
      </w:pPr>
      <w:rPr>
        <w:rFonts w:hint="default"/>
      </w:rPr>
    </w:lvl>
    <w:lvl w:ilvl="3" w:tplc="304085D2">
      <w:start w:val="3"/>
      <w:numFmt w:val="upperRoman"/>
      <w:lvlText w:val="%4."/>
      <w:lvlJc w:val="left"/>
      <w:pPr>
        <w:tabs>
          <w:tab w:val="num" w:pos="2952"/>
        </w:tabs>
        <w:ind w:left="2952" w:hanging="72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14">
    <w:nsid w:val="44B804E5"/>
    <w:multiLevelType w:val="hybridMultilevel"/>
    <w:tmpl w:val="D542EC6A"/>
    <w:lvl w:ilvl="0" w:tplc="0419000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5">
    <w:nsid w:val="45E63DDD"/>
    <w:multiLevelType w:val="hybridMultilevel"/>
    <w:tmpl w:val="3B3E303A"/>
    <w:lvl w:ilvl="0" w:tplc="B97A27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70D7735"/>
    <w:multiLevelType w:val="hybridMultilevel"/>
    <w:tmpl w:val="89F61D2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48745020"/>
    <w:multiLevelType w:val="hybridMultilevel"/>
    <w:tmpl w:val="2B00E3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3A392B"/>
    <w:multiLevelType w:val="hybridMultilevel"/>
    <w:tmpl w:val="C28878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D000E5F"/>
    <w:multiLevelType w:val="hybridMultilevel"/>
    <w:tmpl w:val="5372AB0C"/>
    <w:lvl w:ilvl="0" w:tplc="9A0083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>
    <w:nsid w:val="66261EB2"/>
    <w:multiLevelType w:val="multilevel"/>
    <w:tmpl w:val="9A6CB42A"/>
    <w:lvl w:ilvl="0">
      <w:start w:val="9"/>
      <w:numFmt w:val="decimalZero"/>
      <w:lvlText w:val="%1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1">
      <w:start w:val="8"/>
      <w:numFmt w:val="decimalZero"/>
      <w:lvlText w:val="%1.%2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85"/>
        </w:tabs>
        <w:ind w:left="7785" w:hanging="7785"/>
      </w:pPr>
      <w:rPr>
        <w:rFonts w:hint="default"/>
      </w:rPr>
    </w:lvl>
  </w:abstractNum>
  <w:abstractNum w:abstractNumId="21">
    <w:nsid w:val="684748C2"/>
    <w:multiLevelType w:val="hybridMultilevel"/>
    <w:tmpl w:val="F16412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0AB27ED"/>
    <w:multiLevelType w:val="hybridMultilevel"/>
    <w:tmpl w:val="5238B4AC"/>
    <w:lvl w:ilvl="0" w:tplc="DD32558C">
      <w:start w:val="29"/>
      <w:numFmt w:val="decimal"/>
      <w:lvlText w:val="%1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746F277F"/>
    <w:multiLevelType w:val="multilevel"/>
    <w:tmpl w:val="EB3ACC38"/>
    <w:lvl w:ilvl="0">
      <w:start w:val="7"/>
      <w:numFmt w:val="decimalZero"/>
      <w:lvlText w:val="%1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1">
      <w:start w:val="9"/>
      <w:numFmt w:val="decimalZero"/>
      <w:lvlText w:val="%1.%2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2">
      <w:start w:val="2011"/>
      <w:numFmt w:val="decimal"/>
      <w:lvlText w:val="%1.%2.%3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85"/>
        </w:tabs>
        <w:ind w:left="7785" w:hanging="7785"/>
      </w:pPr>
      <w:rPr>
        <w:rFonts w:hint="default"/>
      </w:rPr>
    </w:lvl>
  </w:abstractNum>
  <w:abstractNum w:abstractNumId="24">
    <w:nsid w:val="7EA26920"/>
    <w:multiLevelType w:val="hybridMultilevel"/>
    <w:tmpl w:val="1EF860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20C9742">
      <w:start w:val="1"/>
      <w:numFmt w:val="decimal"/>
      <w:lvlText w:val="%2."/>
      <w:lvlJc w:val="left"/>
      <w:pPr>
        <w:tabs>
          <w:tab w:val="num" w:pos="885"/>
        </w:tabs>
        <w:ind w:left="885" w:hanging="705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ED86A58"/>
    <w:multiLevelType w:val="hybridMultilevel"/>
    <w:tmpl w:val="88FC98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F76235D"/>
    <w:multiLevelType w:val="hybridMultilevel"/>
    <w:tmpl w:val="9956F774"/>
    <w:lvl w:ilvl="0" w:tplc="9C54D77A">
      <w:start w:val="1"/>
      <w:numFmt w:val="decimal"/>
      <w:lvlText w:val="%1)."/>
      <w:lvlJc w:val="left"/>
      <w:pPr>
        <w:tabs>
          <w:tab w:val="num" w:pos="709"/>
        </w:tabs>
        <w:ind w:left="0" w:firstLine="709"/>
      </w:pPr>
      <w:rPr>
        <w:rFonts w:hint="default"/>
        <w:spacing w:val="0"/>
        <w:position w:val="0"/>
        <w:effect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19"/>
  </w:num>
  <w:num w:numId="10">
    <w:abstractNumId w:val="5"/>
  </w:num>
  <w:num w:numId="11">
    <w:abstractNumId w:val="25"/>
  </w:num>
  <w:num w:numId="12">
    <w:abstractNumId w:val="9"/>
  </w:num>
  <w:num w:numId="13">
    <w:abstractNumId w:val="15"/>
  </w:num>
  <w:num w:numId="14">
    <w:abstractNumId w:val="24"/>
  </w:num>
  <w:num w:numId="15">
    <w:abstractNumId w:val="17"/>
  </w:num>
  <w:num w:numId="16">
    <w:abstractNumId w:val="13"/>
  </w:num>
  <w:num w:numId="17">
    <w:abstractNumId w:val="21"/>
  </w:num>
  <w:num w:numId="18">
    <w:abstractNumId w:val="16"/>
  </w:num>
  <w:num w:numId="19">
    <w:abstractNumId w:val="14"/>
  </w:num>
  <w:num w:numId="20">
    <w:abstractNumId w:val="8"/>
  </w:num>
  <w:num w:numId="21">
    <w:abstractNumId w:val="12"/>
  </w:num>
  <w:num w:numId="22">
    <w:abstractNumId w:val="20"/>
  </w:num>
  <w:num w:numId="23">
    <w:abstractNumId w:val="11"/>
  </w:num>
  <w:num w:numId="24">
    <w:abstractNumId w:val="22"/>
  </w:num>
  <w:num w:numId="25">
    <w:abstractNumId w:val="23"/>
  </w:num>
  <w:num w:numId="26">
    <w:abstractNumId w:val="7"/>
  </w:num>
  <w:num w:numId="27">
    <w:abstractNumId w:val="26"/>
  </w:num>
  <w:num w:numId="2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5508"/>
    <w:rsid w:val="000009B2"/>
    <w:rsid w:val="0000680A"/>
    <w:rsid w:val="00007022"/>
    <w:rsid w:val="00010607"/>
    <w:rsid w:val="000153A3"/>
    <w:rsid w:val="00020B1B"/>
    <w:rsid w:val="00026773"/>
    <w:rsid w:val="0003134A"/>
    <w:rsid w:val="00042E05"/>
    <w:rsid w:val="0004349F"/>
    <w:rsid w:val="00045201"/>
    <w:rsid w:val="000513FA"/>
    <w:rsid w:val="00053DEA"/>
    <w:rsid w:val="0005542E"/>
    <w:rsid w:val="00056241"/>
    <w:rsid w:val="000645D7"/>
    <w:rsid w:val="0008598C"/>
    <w:rsid w:val="00090865"/>
    <w:rsid w:val="000A2943"/>
    <w:rsid w:val="000A3471"/>
    <w:rsid w:val="000A4069"/>
    <w:rsid w:val="000B1BBD"/>
    <w:rsid w:val="000B218E"/>
    <w:rsid w:val="000C377A"/>
    <w:rsid w:val="000D3384"/>
    <w:rsid w:val="000E10E9"/>
    <w:rsid w:val="000E4D39"/>
    <w:rsid w:val="000E7837"/>
    <w:rsid w:val="000F16CA"/>
    <w:rsid w:val="00104486"/>
    <w:rsid w:val="00105597"/>
    <w:rsid w:val="00105D90"/>
    <w:rsid w:val="001065AE"/>
    <w:rsid w:val="00107399"/>
    <w:rsid w:val="0011012F"/>
    <w:rsid w:val="00116546"/>
    <w:rsid w:val="001200F1"/>
    <w:rsid w:val="0012446E"/>
    <w:rsid w:val="00125C2A"/>
    <w:rsid w:val="001337CF"/>
    <w:rsid w:val="00133FF5"/>
    <w:rsid w:val="00136437"/>
    <w:rsid w:val="001450F8"/>
    <w:rsid w:val="00151A13"/>
    <w:rsid w:val="00152293"/>
    <w:rsid w:val="001564DC"/>
    <w:rsid w:val="00160152"/>
    <w:rsid w:val="001705D3"/>
    <w:rsid w:val="001801BE"/>
    <w:rsid w:val="00180D80"/>
    <w:rsid w:val="00182383"/>
    <w:rsid w:val="00192D15"/>
    <w:rsid w:val="001A3644"/>
    <w:rsid w:val="001A3823"/>
    <w:rsid w:val="001A3E6C"/>
    <w:rsid w:val="001A44C2"/>
    <w:rsid w:val="001C0E81"/>
    <w:rsid w:val="001C2021"/>
    <w:rsid w:val="001C383B"/>
    <w:rsid w:val="001C5C53"/>
    <w:rsid w:val="001C7276"/>
    <w:rsid w:val="001D3CF2"/>
    <w:rsid w:val="001D60FC"/>
    <w:rsid w:val="001D7076"/>
    <w:rsid w:val="001E5064"/>
    <w:rsid w:val="00200DAA"/>
    <w:rsid w:val="00202EB1"/>
    <w:rsid w:val="002034C0"/>
    <w:rsid w:val="0021048F"/>
    <w:rsid w:val="00216D6B"/>
    <w:rsid w:val="00220FEC"/>
    <w:rsid w:val="002316CF"/>
    <w:rsid w:val="00233D09"/>
    <w:rsid w:val="0023551E"/>
    <w:rsid w:val="00246A33"/>
    <w:rsid w:val="002524E3"/>
    <w:rsid w:val="00254191"/>
    <w:rsid w:val="00255A3D"/>
    <w:rsid w:val="002578C0"/>
    <w:rsid w:val="00261D3D"/>
    <w:rsid w:val="002719C0"/>
    <w:rsid w:val="00272B1B"/>
    <w:rsid w:val="002759E9"/>
    <w:rsid w:val="002772CF"/>
    <w:rsid w:val="0028315D"/>
    <w:rsid w:val="00291642"/>
    <w:rsid w:val="002946FC"/>
    <w:rsid w:val="002971FE"/>
    <w:rsid w:val="00297972"/>
    <w:rsid w:val="002A0395"/>
    <w:rsid w:val="002A3B83"/>
    <w:rsid w:val="002A4E41"/>
    <w:rsid w:val="002A4F1D"/>
    <w:rsid w:val="002B0119"/>
    <w:rsid w:val="002C0386"/>
    <w:rsid w:val="002C14F1"/>
    <w:rsid w:val="002C46AB"/>
    <w:rsid w:val="002C6974"/>
    <w:rsid w:val="002C7F8B"/>
    <w:rsid w:val="002D0F93"/>
    <w:rsid w:val="002D1AE4"/>
    <w:rsid w:val="002E2AE4"/>
    <w:rsid w:val="002E2F13"/>
    <w:rsid w:val="002E3046"/>
    <w:rsid w:val="002E45D8"/>
    <w:rsid w:val="002E5A06"/>
    <w:rsid w:val="002F20A3"/>
    <w:rsid w:val="002F467F"/>
    <w:rsid w:val="002F7C06"/>
    <w:rsid w:val="002F7F34"/>
    <w:rsid w:val="00307CB2"/>
    <w:rsid w:val="00310276"/>
    <w:rsid w:val="003131D4"/>
    <w:rsid w:val="003133C8"/>
    <w:rsid w:val="0032088A"/>
    <w:rsid w:val="00326582"/>
    <w:rsid w:val="00330458"/>
    <w:rsid w:val="00331E99"/>
    <w:rsid w:val="003409AC"/>
    <w:rsid w:val="00343524"/>
    <w:rsid w:val="00343878"/>
    <w:rsid w:val="00350C99"/>
    <w:rsid w:val="00357283"/>
    <w:rsid w:val="003669E5"/>
    <w:rsid w:val="00377DD7"/>
    <w:rsid w:val="00385604"/>
    <w:rsid w:val="003A22A8"/>
    <w:rsid w:val="003A2615"/>
    <w:rsid w:val="003A70FF"/>
    <w:rsid w:val="003C73DA"/>
    <w:rsid w:val="003D36C8"/>
    <w:rsid w:val="003D6B0C"/>
    <w:rsid w:val="003D7BA2"/>
    <w:rsid w:val="003E3B04"/>
    <w:rsid w:val="003E7B3C"/>
    <w:rsid w:val="003F00D2"/>
    <w:rsid w:val="003F0AD5"/>
    <w:rsid w:val="003F4C82"/>
    <w:rsid w:val="003F5071"/>
    <w:rsid w:val="003F5499"/>
    <w:rsid w:val="003F70B3"/>
    <w:rsid w:val="00406BE8"/>
    <w:rsid w:val="0041206F"/>
    <w:rsid w:val="0041576C"/>
    <w:rsid w:val="004222DE"/>
    <w:rsid w:val="00424B46"/>
    <w:rsid w:val="00432154"/>
    <w:rsid w:val="00440326"/>
    <w:rsid w:val="00440F4F"/>
    <w:rsid w:val="0044777A"/>
    <w:rsid w:val="00447D97"/>
    <w:rsid w:val="004504DD"/>
    <w:rsid w:val="00456D72"/>
    <w:rsid w:val="0045736C"/>
    <w:rsid w:val="004665EF"/>
    <w:rsid w:val="00477615"/>
    <w:rsid w:val="00483FA2"/>
    <w:rsid w:val="00484A69"/>
    <w:rsid w:val="00485EB8"/>
    <w:rsid w:val="004A0C20"/>
    <w:rsid w:val="004A5D01"/>
    <w:rsid w:val="004B1498"/>
    <w:rsid w:val="004B1639"/>
    <w:rsid w:val="004B6FF5"/>
    <w:rsid w:val="004C0E82"/>
    <w:rsid w:val="004C3AF8"/>
    <w:rsid w:val="004C4B68"/>
    <w:rsid w:val="004D44FD"/>
    <w:rsid w:val="004E3F7B"/>
    <w:rsid w:val="004E487E"/>
    <w:rsid w:val="004E70D9"/>
    <w:rsid w:val="004F1546"/>
    <w:rsid w:val="004F1633"/>
    <w:rsid w:val="004F1886"/>
    <w:rsid w:val="0050037D"/>
    <w:rsid w:val="00504048"/>
    <w:rsid w:val="00515F79"/>
    <w:rsid w:val="00520618"/>
    <w:rsid w:val="00524AD9"/>
    <w:rsid w:val="005274F5"/>
    <w:rsid w:val="00545380"/>
    <w:rsid w:val="00552584"/>
    <w:rsid w:val="00555548"/>
    <w:rsid w:val="005557B0"/>
    <w:rsid w:val="00555A16"/>
    <w:rsid w:val="00556C73"/>
    <w:rsid w:val="00556F55"/>
    <w:rsid w:val="005579F1"/>
    <w:rsid w:val="0056153A"/>
    <w:rsid w:val="00562162"/>
    <w:rsid w:val="00564D3B"/>
    <w:rsid w:val="005703E2"/>
    <w:rsid w:val="005826CD"/>
    <w:rsid w:val="00586E01"/>
    <w:rsid w:val="0059295B"/>
    <w:rsid w:val="00593271"/>
    <w:rsid w:val="005A0290"/>
    <w:rsid w:val="005A1B46"/>
    <w:rsid w:val="005A5975"/>
    <w:rsid w:val="005A6657"/>
    <w:rsid w:val="005C4118"/>
    <w:rsid w:val="005D532E"/>
    <w:rsid w:val="005E0592"/>
    <w:rsid w:val="005E34FB"/>
    <w:rsid w:val="005E513A"/>
    <w:rsid w:val="005E5405"/>
    <w:rsid w:val="005F1FBC"/>
    <w:rsid w:val="005F5508"/>
    <w:rsid w:val="005F57BD"/>
    <w:rsid w:val="00612BF6"/>
    <w:rsid w:val="00614EF7"/>
    <w:rsid w:val="0061573D"/>
    <w:rsid w:val="00616ED7"/>
    <w:rsid w:val="00617754"/>
    <w:rsid w:val="006276CF"/>
    <w:rsid w:val="00632E54"/>
    <w:rsid w:val="00637861"/>
    <w:rsid w:val="00642BE6"/>
    <w:rsid w:val="00651A98"/>
    <w:rsid w:val="00654B77"/>
    <w:rsid w:val="0066382F"/>
    <w:rsid w:val="0067569C"/>
    <w:rsid w:val="00676FA1"/>
    <w:rsid w:val="006975EC"/>
    <w:rsid w:val="006A66A8"/>
    <w:rsid w:val="006B12EF"/>
    <w:rsid w:val="006E238D"/>
    <w:rsid w:val="006E29AD"/>
    <w:rsid w:val="006E6C6E"/>
    <w:rsid w:val="006F14DB"/>
    <w:rsid w:val="006F74B1"/>
    <w:rsid w:val="007002B3"/>
    <w:rsid w:val="007038C4"/>
    <w:rsid w:val="0071248C"/>
    <w:rsid w:val="007130AE"/>
    <w:rsid w:val="00726007"/>
    <w:rsid w:val="00740384"/>
    <w:rsid w:val="0074198B"/>
    <w:rsid w:val="00745293"/>
    <w:rsid w:val="00746BE8"/>
    <w:rsid w:val="0074709A"/>
    <w:rsid w:val="00764665"/>
    <w:rsid w:val="0076640C"/>
    <w:rsid w:val="007812FC"/>
    <w:rsid w:val="00785948"/>
    <w:rsid w:val="007868B4"/>
    <w:rsid w:val="00786C75"/>
    <w:rsid w:val="007A47D4"/>
    <w:rsid w:val="007A4CAE"/>
    <w:rsid w:val="007A5A37"/>
    <w:rsid w:val="007C5EBB"/>
    <w:rsid w:val="007C6C0E"/>
    <w:rsid w:val="007D08BA"/>
    <w:rsid w:val="007D1921"/>
    <w:rsid w:val="007E4DD1"/>
    <w:rsid w:val="007F5A98"/>
    <w:rsid w:val="00800B89"/>
    <w:rsid w:val="00800BB6"/>
    <w:rsid w:val="0080576F"/>
    <w:rsid w:val="0080582E"/>
    <w:rsid w:val="008106D1"/>
    <w:rsid w:val="00813556"/>
    <w:rsid w:val="00815A9C"/>
    <w:rsid w:val="00821200"/>
    <w:rsid w:val="00821F48"/>
    <w:rsid w:val="00835B8B"/>
    <w:rsid w:val="008459B3"/>
    <w:rsid w:val="008464EE"/>
    <w:rsid w:val="0086268D"/>
    <w:rsid w:val="00881992"/>
    <w:rsid w:val="00884C94"/>
    <w:rsid w:val="00887EB0"/>
    <w:rsid w:val="008A506E"/>
    <w:rsid w:val="008A50B3"/>
    <w:rsid w:val="008A517E"/>
    <w:rsid w:val="008A577C"/>
    <w:rsid w:val="008B1D34"/>
    <w:rsid w:val="008B2259"/>
    <w:rsid w:val="008B2817"/>
    <w:rsid w:val="008B4275"/>
    <w:rsid w:val="008B4F5A"/>
    <w:rsid w:val="008B526A"/>
    <w:rsid w:val="008C1C92"/>
    <w:rsid w:val="008C6953"/>
    <w:rsid w:val="008C7EC0"/>
    <w:rsid w:val="008D3356"/>
    <w:rsid w:val="008D5160"/>
    <w:rsid w:val="008E3993"/>
    <w:rsid w:val="008E4B2F"/>
    <w:rsid w:val="008E4BA2"/>
    <w:rsid w:val="008E515B"/>
    <w:rsid w:val="008E5C8D"/>
    <w:rsid w:val="00902066"/>
    <w:rsid w:val="0090564D"/>
    <w:rsid w:val="00910F4A"/>
    <w:rsid w:val="00911939"/>
    <w:rsid w:val="00926F58"/>
    <w:rsid w:val="00927549"/>
    <w:rsid w:val="00930138"/>
    <w:rsid w:val="00931EF3"/>
    <w:rsid w:val="0094106D"/>
    <w:rsid w:val="009455F9"/>
    <w:rsid w:val="00945B94"/>
    <w:rsid w:val="0094767C"/>
    <w:rsid w:val="0094767E"/>
    <w:rsid w:val="00950249"/>
    <w:rsid w:val="00950D97"/>
    <w:rsid w:val="0095159E"/>
    <w:rsid w:val="00956ED5"/>
    <w:rsid w:val="00962BB7"/>
    <w:rsid w:val="0096784C"/>
    <w:rsid w:val="00972C38"/>
    <w:rsid w:val="00974D56"/>
    <w:rsid w:val="00980691"/>
    <w:rsid w:val="00981879"/>
    <w:rsid w:val="0098377E"/>
    <w:rsid w:val="0098438E"/>
    <w:rsid w:val="009955AE"/>
    <w:rsid w:val="00995C35"/>
    <w:rsid w:val="009A687E"/>
    <w:rsid w:val="009A7D50"/>
    <w:rsid w:val="009B5456"/>
    <w:rsid w:val="009B6F9A"/>
    <w:rsid w:val="009C47A1"/>
    <w:rsid w:val="009C4964"/>
    <w:rsid w:val="009C6B06"/>
    <w:rsid w:val="009D59F6"/>
    <w:rsid w:val="009D7A0E"/>
    <w:rsid w:val="009E24A9"/>
    <w:rsid w:val="009E2FBB"/>
    <w:rsid w:val="009E54B9"/>
    <w:rsid w:val="009E6DF0"/>
    <w:rsid w:val="009F2BC6"/>
    <w:rsid w:val="009F2F5E"/>
    <w:rsid w:val="009F4BE1"/>
    <w:rsid w:val="009F62F5"/>
    <w:rsid w:val="009F7A16"/>
    <w:rsid w:val="00A00404"/>
    <w:rsid w:val="00A00CB2"/>
    <w:rsid w:val="00A01C7D"/>
    <w:rsid w:val="00A03160"/>
    <w:rsid w:val="00A0397E"/>
    <w:rsid w:val="00A04A83"/>
    <w:rsid w:val="00A05AB2"/>
    <w:rsid w:val="00A12138"/>
    <w:rsid w:val="00A1269A"/>
    <w:rsid w:val="00A131F9"/>
    <w:rsid w:val="00A17458"/>
    <w:rsid w:val="00A2059E"/>
    <w:rsid w:val="00A241A5"/>
    <w:rsid w:val="00A2798C"/>
    <w:rsid w:val="00A27B39"/>
    <w:rsid w:val="00A3098F"/>
    <w:rsid w:val="00A35F00"/>
    <w:rsid w:val="00A362B5"/>
    <w:rsid w:val="00A44A8A"/>
    <w:rsid w:val="00A4772B"/>
    <w:rsid w:val="00A526A4"/>
    <w:rsid w:val="00A54F9F"/>
    <w:rsid w:val="00A557F0"/>
    <w:rsid w:val="00A66083"/>
    <w:rsid w:val="00A76413"/>
    <w:rsid w:val="00A80A37"/>
    <w:rsid w:val="00A814FF"/>
    <w:rsid w:val="00A86898"/>
    <w:rsid w:val="00A901B8"/>
    <w:rsid w:val="00A9072D"/>
    <w:rsid w:val="00A90D20"/>
    <w:rsid w:val="00A9380A"/>
    <w:rsid w:val="00A970F6"/>
    <w:rsid w:val="00AB0238"/>
    <w:rsid w:val="00AC23D1"/>
    <w:rsid w:val="00AC6A05"/>
    <w:rsid w:val="00AD3E02"/>
    <w:rsid w:val="00AD7DE3"/>
    <w:rsid w:val="00AE14E2"/>
    <w:rsid w:val="00AE1722"/>
    <w:rsid w:val="00AF0CD2"/>
    <w:rsid w:val="00AF1C82"/>
    <w:rsid w:val="00AF5522"/>
    <w:rsid w:val="00B00F72"/>
    <w:rsid w:val="00B0497F"/>
    <w:rsid w:val="00B10CB2"/>
    <w:rsid w:val="00B12183"/>
    <w:rsid w:val="00B13B98"/>
    <w:rsid w:val="00B13F5C"/>
    <w:rsid w:val="00B16465"/>
    <w:rsid w:val="00B22127"/>
    <w:rsid w:val="00B27D95"/>
    <w:rsid w:val="00B435D7"/>
    <w:rsid w:val="00B53B59"/>
    <w:rsid w:val="00B60257"/>
    <w:rsid w:val="00B6482F"/>
    <w:rsid w:val="00B71D95"/>
    <w:rsid w:val="00B831A8"/>
    <w:rsid w:val="00B84141"/>
    <w:rsid w:val="00B8540A"/>
    <w:rsid w:val="00B85636"/>
    <w:rsid w:val="00B91327"/>
    <w:rsid w:val="00B94335"/>
    <w:rsid w:val="00B957E4"/>
    <w:rsid w:val="00B96F45"/>
    <w:rsid w:val="00BB1882"/>
    <w:rsid w:val="00BB5F24"/>
    <w:rsid w:val="00BB661B"/>
    <w:rsid w:val="00BD5329"/>
    <w:rsid w:val="00BF25CE"/>
    <w:rsid w:val="00BF2736"/>
    <w:rsid w:val="00C01E8A"/>
    <w:rsid w:val="00C10C3D"/>
    <w:rsid w:val="00C11FCA"/>
    <w:rsid w:val="00C1271F"/>
    <w:rsid w:val="00C1425B"/>
    <w:rsid w:val="00C1798D"/>
    <w:rsid w:val="00C208CF"/>
    <w:rsid w:val="00C20E46"/>
    <w:rsid w:val="00C22D98"/>
    <w:rsid w:val="00C231EC"/>
    <w:rsid w:val="00C25C65"/>
    <w:rsid w:val="00C305CB"/>
    <w:rsid w:val="00C34277"/>
    <w:rsid w:val="00C34837"/>
    <w:rsid w:val="00C37527"/>
    <w:rsid w:val="00C5485A"/>
    <w:rsid w:val="00C55DD5"/>
    <w:rsid w:val="00C60CC0"/>
    <w:rsid w:val="00C640FE"/>
    <w:rsid w:val="00C662A3"/>
    <w:rsid w:val="00C66755"/>
    <w:rsid w:val="00C66831"/>
    <w:rsid w:val="00C7154B"/>
    <w:rsid w:val="00C7241D"/>
    <w:rsid w:val="00C76959"/>
    <w:rsid w:val="00C805DF"/>
    <w:rsid w:val="00C847A7"/>
    <w:rsid w:val="00C86F65"/>
    <w:rsid w:val="00C920DE"/>
    <w:rsid w:val="00C96679"/>
    <w:rsid w:val="00CA2DFD"/>
    <w:rsid w:val="00CA51C0"/>
    <w:rsid w:val="00CA630A"/>
    <w:rsid w:val="00CA6EB4"/>
    <w:rsid w:val="00CA7BF1"/>
    <w:rsid w:val="00CB1FBE"/>
    <w:rsid w:val="00CB6302"/>
    <w:rsid w:val="00CC2180"/>
    <w:rsid w:val="00CC30C3"/>
    <w:rsid w:val="00CD4D4C"/>
    <w:rsid w:val="00CE1EE5"/>
    <w:rsid w:val="00CE2565"/>
    <w:rsid w:val="00CE2719"/>
    <w:rsid w:val="00CF1069"/>
    <w:rsid w:val="00D041FE"/>
    <w:rsid w:val="00D10CA2"/>
    <w:rsid w:val="00D11F59"/>
    <w:rsid w:val="00D20F32"/>
    <w:rsid w:val="00D27B84"/>
    <w:rsid w:val="00D35EB8"/>
    <w:rsid w:val="00D35EC1"/>
    <w:rsid w:val="00D518BB"/>
    <w:rsid w:val="00D53A2E"/>
    <w:rsid w:val="00D570E2"/>
    <w:rsid w:val="00D65282"/>
    <w:rsid w:val="00D806EB"/>
    <w:rsid w:val="00D86397"/>
    <w:rsid w:val="00D93A67"/>
    <w:rsid w:val="00D965D7"/>
    <w:rsid w:val="00DA0C04"/>
    <w:rsid w:val="00DA318F"/>
    <w:rsid w:val="00DA3E71"/>
    <w:rsid w:val="00DA4AC2"/>
    <w:rsid w:val="00DC1CD2"/>
    <w:rsid w:val="00DC42F1"/>
    <w:rsid w:val="00DC476D"/>
    <w:rsid w:val="00DC4963"/>
    <w:rsid w:val="00DC5DFB"/>
    <w:rsid w:val="00DD3B9C"/>
    <w:rsid w:val="00DD75AA"/>
    <w:rsid w:val="00DE2D8E"/>
    <w:rsid w:val="00DE7123"/>
    <w:rsid w:val="00DF191A"/>
    <w:rsid w:val="00DF2199"/>
    <w:rsid w:val="00E01DA9"/>
    <w:rsid w:val="00E05DFF"/>
    <w:rsid w:val="00E12AB5"/>
    <w:rsid w:val="00E12FE8"/>
    <w:rsid w:val="00E15250"/>
    <w:rsid w:val="00E1729A"/>
    <w:rsid w:val="00E24E1A"/>
    <w:rsid w:val="00E25A9A"/>
    <w:rsid w:val="00E344FE"/>
    <w:rsid w:val="00E46258"/>
    <w:rsid w:val="00E51090"/>
    <w:rsid w:val="00E56AA3"/>
    <w:rsid w:val="00E57062"/>
    <w:rsid w:val="00E6296D"/>
    <w:rsid w:val="00E631A0"/>
    <w:rsid w:val="00E73826"/>
    <w:rsid w:val="00E754F3"/>
    <w:rsid w:val="00E75BFA"/>
    <w:rsid w:val="00E77717"/>
    <w:rsid w:val="00E8090D"/>
    <w:rsid w:val="00E84C61"/>
    <w:rsid w:val="00E97685"/>
    <w:rsid w:val="00EB2DFF"/>
    <w:rsid w:val="00EB3978"/>
    <w:rsid w:val="00EB450F"/>
    <w:rsid w:val="00EB457D"/>
    <w:rsid w:val="00EC22F6"/>
    <w:rsid w:val="00EC37AA"/>
    <w:rsid w:val="00EC4F26"/>
    <w:rsid w:val="00EC6BE5"/>
    <w:rsid w:val="00EE33A1"/>
    <w:rsid w:val="00EF0D64"/>
    <w:rsid w:val="00EF2A28"/>
    <w:rsid w:val="00EF2BD3"/>
    <w:rsid w:val="00EF30F3"/>
    <w:rsid w:val="00EF4BB4"/>
    <w:rsid w:val="00EF626A"/>
    <w:rsid w:val="00F00B21"/>
    <w:rsid w:val="00F24EC2"/>
    <w:rsid w:val="00F30D90"/>
    <w:rsid w:val="00F37CB0"/>
    <w:rsid w:val="00F4777D"/>
    <w:rsid w:val="00F5013B"/>
    <w:rsid w:val="00F52B91"/>
    <w:rsid w:val="00F52C5B"/>
    <w:rsid w:val="00F6161E"/>
    <w:rsid w:val="00F633BE"/>
    <w:rsid w:val="00F6370B"/>
    <w:rsid w:val="00F74997"/>
    <w:rsid w:val="00F7507E"/>
    <w:rsid w:val="00F75648"/>
    <w:rsid w:val="00F77DD0"/>
    <w:rsid w:val="00F8192E"/>
    <w:rsid w:val="00F85634"/>
    <w:rsid w:val="00F95661"/>
    <w:rsid w:val="00F97F03"/>
    <w:rsid w:val="00FA0969"/>
    <w:rsid w:val="00FA72FB"/>
    <w:rsid w:val="00FB0978"/>
    <w:rsid w:val="00FB6B49"/>
    <w:rsid w:val="00FC496A"/>
    <w:rsid w:val="00FC4C93"/>
    <w:rsid w:val="00FC4E5E"/>
    <w:rsid w:val="00FC5AE3"/>
    <w:rsid w:val="00FC7DD5"/>
    <w:rsid w:val="00FD06D2"/>
    <w:rsid w:val="00FD56C6"/>
    <w:rsid w:val="00FD692D"/>
    <w:rsid w:val="00FD7900"/>
    <w:rsid w:val="00FE3168"/>
    <w:rsid w:val="00FE38D6"/>
    <w:rsid w:val="00FE5FC4"/>
    <w:rsid w:val="00FE6C74"/>
    <w:rsid w:val="00FF362F"/>
    <w:rsid w:val="00FF6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tabs>
        <w:tab w:val="num" w:pos="0"/>
      </w:tabs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qFormat/>
    <w:pPr>
      <w:keepNext/>
      <w:tabs>
        <w:tab w:val="num" w:pos="0"/>
      </w:tabs>
      <w:autoSpaceDE w:val="0"/>
      <w:jc w:val="center"/>
      <w:outlineLvl w:val="1"/>
    </w:pPr>
    <w:rPr>
      <w:rFonts w:ascii="a_Timer" w:hAnsi="a_Timer"/>
      <w:b/>
      <w:sz w:val="32"/>
    </w:rPr>
  </w:style>
  <w:style w:type="paragraph" w:styleId="3">
    <w:name w:val="heading 3"/>
    <w:basedOn w:val="a"/>
    <w:next w:val="a"/>
    <w:qFormat/>
    <w:pPr>
      <w:keepNext/>
      <w:tabs>
        <w:tab w:val="num" w:pos="0"/>
      </w:tabs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qFormat/>
    <w:pPr>
      <w:keepNext/>
      <w:tabs>
        <w:tab w:val="num" w:pos="0"/>
      </w:tabs>
      <w:jc w:val="center"/>
      <w:outlineLvl w:val="3"/>
    </w:pPr>
    <w:rPr>
      <w:rFonts w:ascii="a_Timer" w:hAnsi="a_Timer"/>
      <w:sz w:val="28"/>
    </w:rPr>
  </w:style>
  <w:style w:type="character" w:default="1" w:styleId="a0">
    <w:name w:val="Default Paragraph Font"/>
    <w:aliases w:val="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 Знак Знак Знак Знак"/>
    <w:basedOn w:val="a"/>
    <w:rsid w:val="00DC4963"/>
    <w:pPr>
      <w:suppressAutoHyphens w:val="0"/>
      <w:spacing w:line="240" w:lineRule="exact"/>
      <w:jc w:val="both"/>
    </w:pPr>
    <w:rPr>
      <w:lang w:val="en-US" w:eastAsia="en-US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40">
    <w:name w:val="Основной шрифт абзаца4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30">
    <w:name w:val="Основной шрифт абзаца3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20">
    <w:name w:val="Основной шрифт абзаца2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8Num2z1">
    <w:name w:val="WW8Num2z1"/>
    <w:rPr>
      <w:rFonts w:ascii="Times New Roman" w:eastAsia="Times New Roman" w:hAnsi="Times New Roman" w:cs="Times New Roman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10">
    <w:name w:val="Основной шрифт абзаца1"/>
  </w:style>
  <w:style w:type="character" w:customStyle="1" w:styleId="a4">
    <w:name w:val="Символ сноски"/>
    <w:rPr>
      <w:vertAlign w:val="superscript"/>
    </w:rPr>
  </w:style>
  <w:style w:type="character" w:customStyle="1" w:styleId="11">
    <w:name w:val="Знак сноски1"/>
    <w:rPr>
      <w:vertAlign w:val="superscript"/>
    </w:rPr>
  </w:style>
  <w:style w:type="character" w:customStyle="1" w:styleId="a5">
    <w:name w:val="Символ нумерации"/>
  </w:style>
  <w:style w:type="character" w:customStyle="1" w:styleId="a6">
    <w:name w:val="Маркеры списка"/>
    <w:rPr>
      <w:rFonts w:ascii="StarSymbol" w:eastAsia="StarSymbol" w:hAnsi="StarSymbol" w:cs="StarSymbol"/>
      <w:sz w:val="18"/>
      <w:szCs w:val="18"/>
    </w:rPr>
  </w:style>
  <w:style w:type="paragraph" w:styleId="a7">
    <w:name w:val="Заголовок"/>
    <w:basedOn w:val="a"/>
    <w:next w:val="a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rFonts w:ascii="a_Timer" w:hAnsi="a_Timer"/>
      <w:sz w:val="28"/>
    </w:rPr>
  </w:style>
  <w:style w:type="paragraph" w:styleId="a9">
    <w:name w:val="List"/>
    <w:basedOn w:val="a8"/>
    <w:rPr>
      <w:rFonts w:ascii="Arial" w:hAnsi="Arial" w:cs="Tahoma"/>
    </w:rPr>
  </w:style>
  <w:style w:type="paragraph" w:customStyle="1" w:styleId="41">
    <w:name w:val="Название4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2">
    <w:name w:val="Указатель4"/>
    <w:basedOn w:val="a"/>
    <w:pPr>
      <w:suppressLineNumbers/>
    </w:pPr>
    <w:rPr>
      <w:rFonts w:ascii="Arial" w:hAnsi="Arial" w:cs="Tahoma"/>
    </w:rPr>
  </w:style>
  <w:style w:type="paragraph" w:customStyle="1" w:styleId="31">
    <w:name w:val="Название3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a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styleId="aa">
    <w:name w:val="Body Text Indent"/>
    <w:basedOn w:val="a"/>
    <w:pPr>
      <w:ind w:firstLine="705"/>
    </w:pPr>
    <w:rPr>
      <w:rFonts w:ascii="a_Timer" w:hAnsi="a_Timer"/>
      <w:sz w:val="28"/>
    </w:rPr>
  </w:style>
  <w:style w:type="paragraph" w:customStyle="1" w:styleId="210">
    <w:name w:val="Основной текст с отступом 21"/>
    <w:basedOn w:val="a"/>
    <w:pPr>
      <w:ind w:left="3540" w:hanging="3540"/>
      <w:jc w:val="both"/>
    </w:pPr>
    <w:rPr>
      <w:rFonts w:ascii="a_Timer" w:hAnsi="a_Timer"/>
      <w:sz w:val="28"/>
    </w:rPr>
  </w:style>
  <w:style w:type="paragraph" w:customStyle="1" w:styleId="310">
    <w:name w:val="Основной текст с отступом 31"/>
    <w:basedOn w:val="a"/>
    <w:pPr>
      <w:ind w:firstLine="340"/>
    </w:pPr>
    <w:rPr>
      <w:rFonts w:ascii="a_Timer" w:hAnsi="a_Timer"/>
      <w:sz w:val="28"/>
    </w:rPr>
  </w:style>
  <w:style w:type="paragraph" w:customStyle="1" w:styleId="211">
    <w:name w:val="Основной текст 21"/>
    <w:basedOn w:val="a"/>
    <w:rPr>
      <w:rFonts w:ascii="a_Timer" w:hAnsi="a_Timer"/>
      <w:sz w:val="28"/>
    </w:rPr>
  </w:style>
  <w:style w:type="paragraph" w:customStyle="1" w:styleId="311">
    <w:name w:val="Основной текст 31"/>
    <w:basedOn w:val="a"/>
    <w:pPr>
      <w:jc w:val="center"/>
    </w:pPr>
    <w:rPr>
      <w:rFonts w:ascii="a_Timer" w:hAnsi="a_Timer"/>
      <w:sz w:val="28"/>
    </w:rPr>
  </w:style>
  <w:style w:type="paragraph" w:styleId="ab">
    <w:name w:val="footnote text"/>
    <w:basedOn w:val="a"/>
    <w:semiHidden/>
    <w:pPr>
      <w:suppressLineNumbers/>
      <w:ind w:left="283" w:hanging="283"/>
    </w:pPr>
    <w:rPr>
      <w:sz w:val="20"/>
      <w:szCs w:val="20"/>
    </w:rPr>
  </w:style>
  <w:style w:type="paragraph" w:customStyle="1" w:styleId="ConsPlusNormal">
    <w:name w:val="ConsPlusNormal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Заголовок таблицы"/>
    <w:basedOn w:val="ac"/>
    <w:pPr>
      <w:jc w:val="center"/>
    </w:pPr>
    <w:rPr>
      <w:b/>
      <w:bCs/>
    </w:rPr>
  </w:style>
  <w:style w:type="paragraph" w:styleId="ae">
    <w:name w:val="Normal (Web)"/>
    <w:basedOn w:val="a"/>
    <w:pPr>
      <w:spacing w:before="280" w:after="280"/>
    </w:pPr>
  </w:style>
  <w:style w:type="paragraph" w:customStyle="1" w:styleId="af">
    <w:name w:val="Содержимое врезки"/>
    <w:basedOn w:val="a8"/>
  </w:style>
  <w:style w:type="paragraph" w:customStyle="1" w:styleId="33">
    <w:name w:val="Основной текст 33"/>
    <w:basedOn w:val="a"/>
    <w:pPr>
      <w:jc w:val="center"/>
    </w:pPr>
    <w:rPr>
      <w:rFonts w:ascii="a_Timer" w:hAnsi="a_Timer"/>
      <w:sz w:val="28"/>
    </w:rPr>
  </w:style>
  <w:style w:type="paragraph" w:customStyle="1" w:styleId="320">
    <w:name w:val="Основной текст 32"/>
    <w:basedOn w:val="a"/>
    <w:pPr>
      <w:jc w:val="center"/>
    </w:pPr>
    <w:rPr>
      <w:rFonts w:ascii="a_Timer" w:hAnsi="a_Timer"/>
      <w:sz w:val="28"/>
    </w:rPr>
  </w:style>
  <w:style w:type="paragraph" w:customStyle="1" w:styleId="ConsPlusNonformat">
    <w:name w:val="ConsPlusNonformat"/>
    <w:rsid w:val="001601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0">
    <w:name w:val="page number"/>
    <w:basedOn w:val="20"/>
    <w:rsid w:val="009F4BE1"/>
  </w:style>
  <w:style w:type="paragraph" w:styleId="af1">
    <w:name w:val="footer"/>
    <w:basedOn w:val="a"/>
    <w:rsid w:val="009F4BE1"/>
    <w:pPr>
      <w:tabs>
        <w:tab w:val="center" w:pos="4677"/>
        <w:tab w:val="right" w:pos="9355"/>
      </w:tabs>
    </w:pPr>
  </w:style>
  <w:style w:type="paragraph" w:styleId="af2">
    <w:name w:val="header"/>
    <w:basedOn w:val="a"/>
    <w:rsid w:val="00E75BFA"/>
    <w:pPr>
      <w:tabs>
        <w:tab w:val="center" w:pos="4677"/>
        <w:tab w:val="right" w:pos="9355"/>
      </w:tabs>
    </w:pPr>
  </w:style>
  <w:style w:type="table" w:styleId="af3">
    <w:name w:val="Table Grid"/>
    <w:basedOn w:val="a1"/>
    <w:rsid w:val="00FD69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C496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E45D8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styleId="af4">
    <w:name w:val="Title"/>
    <w:basedOn w:val="a"/>
    <w:qFormat/>
    <w:rsid w:val="00612BF6"/>
    <w:pPr>
      <w:suppressAutoHyphens w:val="0"/>
      <w:jc w:val="center"/>
    </w:pPr>
    <w:rPr>
      <w:sz w:val="32"/>
      <w:lang w:eastAsia="ru-RU"/>
    </w:rPr>
  </w:style>
  <w:style w:type="paragraph" w:customStyle="1" w:styleId="321">
    <w:name w:val=" Знак Знак Знак Знак Знак Знак Знак Знак Знак Знак Знак Знак3 Знак Знак Знак Знак Знак Знак Знак Знак Знак2 Знак Знак Знак"/>
    <w:basedOn w:val="a"/>
    <w:rsid w:val="00F75648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5">
    <w:name w:val="Hyperlink"/>
    <w:rsid w:val="004C3AF8"/>
    <w:rPr>
      <w:color w:val="0563C1"/>
      <w:u w:val="single"/>
    </w:rPr>
  </w:style>
  <w:style w:type="paragraph" w:styleId="af6">
    <w:name w:val="Balloon Text"/>
    <w:basedOn w:val="a"/>
    <w:link w:val="af7"/>
    <w:rsid w:val="007868B4"/>
    <w:rPr>
      <w:rFonts w:ascii="Segoe UI" w:hAnsi="Segoe UI"/>
      <w:sz w:val="18"/>
      <w:szCs w:val="18"/>
      <w:lang/>
    </w:rPr>
  </w:style>
  <w:style w:type="character" w:customStyle="1" w:styleId="af7">
    <w:name w:val="Текст выноски Знак"/>
    <w:link w:val="af6"/>
    <w:rsid w:val="007868B4"/>
    <w:rPr>
      <w:rFonts w:ascii="Segoe UI" w:hAnsi="Segoe UI" w:cs="Segoe UI"/>
      <w:sz w:val="18"/>
      <w:szCs w:val="18"/>
      <w:lang w:eastAsia="ar-SA"/>
    </w:rPr>
  </w:style>
  <w:style w:type="paragraph" w:customStyle="1" w:styleId="14">
    <w:name w:val=" Знак Знак Знак Знак Знак Знак Знак Знак Знак Знак Знак Знак1"/>
    <w:basedOn w:val="a"/>
    <w:rsid w:val="005E34FB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8">
    <w:name w:val=" Знак Знак"/>
    <w:basedOn w:val="a"/>
    <w:rsid w:val="002524E3"/>
    <w:pPr>
      <w:suppressAutoHyphens w:val="0"/>
      <w:spacing w:line="240" w:lineRule="exact"/>
      <w:jc w:val="both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0D33EF-EC9F-40CE-A214-FDCAA912D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976</Words>
  <Characters>5567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</Company>
  <LinksUpToDate>false</LinksUpToDate>
  <CharactersWithSpaces>6530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Пашанина</dc:creator>
  <cp:lastModifiedBy>Ирина Аношкина</cp:lastModifiedBy>
  <cp:revision>3</cp:revision>
  <cp:lastPrinted>2024-05-23T10:16:00Z</cp:lastPrinted>
  <dcterms:created xsi:type="dcterms:W3CDTF">2024-05-23T10:14:00Z</dcterms:created>
  <dcterms:modified xsi:type="dcterms:W3CDTF">2024-05-23T10:16:00Z</dcterms:modified>
</cp:coreProperties>
</file>