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7F78F8" w:rsidRDefault="006E4ECC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2D78">
        <w:rPr>
          <w:sz w:val="28"/>
          <w:szCs w:val="28"/>
        </w:rPr>
        <w:t>9</w:t>
      </w:r>
      <w:r w:rsidR="00CB0E94" w:rsidRPr="007F78F8">
        <w:rPr>
          <w:sz w:val="28"/>
          <w:szCs w:val="28"/>
        </w:rPr>
        <w:t>.</w:t>
      </w:r>
      <w:r w:rsidR="004D3570">
        <w:rPr>
          <w:sz w:val="28"/>
          <w:szCs w:val="28"/>
        </w:rPr>
        <w:t>12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EA605D">
        <w:rPr>
          <w:sz w:val="28"/>
          <w:szCs w:val="28"/>
        </w:rPr>
        <w:t xml:space="preserve">     </w:t>
      </w:r>
      <w:r w:rsidR="002D1AE4" w:rsidRPr="007F78F8">
        <w:rPr>
          <w:sz w:val="28"/>
          <w:szCs w:val="28"/>
        </w:rPr>
        <w:t xml:space="preserve">№ </w:t>
      </w:r>
      <w:r w:rsidR="00AD330D">
        <w:rPr>
          <w:sz w:val="28"/>
          <w:szCs w:val="28"/>
        </w:rPr>
        <w:t>1033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 xml:space="preserve">муниципальную программу Азовского немецкого национального муниципального района Омской области «Сохранение и развитие культуры и </w:t>
      </w:r>
      <w:proofErr w:type="spellStart"/>
      <w:r w:rsidR="00E15C3E" w:rsidRPr="00D64301">
        <w:rPr>
          <w:sz w:val="28"/>
          <w:szCs w:val="28"/>
        </w:rPr>
        <w:t>этнотуризма</w:t>
      </w:r>
      <w:proofErr w:type="spellEnd"/>
      <w:r w:rsidR="00E15C3E" w:rsidRPr="00D64301">
        <w:rPr>
          <w:sz w:val="28"/>
          <w:szCs w:val="28"/>
        </w:rPr>
        <w:t xml:space="preserve">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</w:t>
      </w:r>
      <w:proofErr w:type="spellStart"/>
      <w:r w:rsidRPr="00D64301">
        <w:rPr>
          <w:rFonts w:ascii="Times New Roman" w:hAnsi="Times New Roman" w:cs="Times New Roman"/>
          <w:sz w:val="28"/>
          <w:szCs w:val="28"/>
        </w:rPr>
        <w:t>этнотуризма</w:t>
      </w:r>
      <w:proofErr w:type="spellEnd"/>
      <w:r w:rsidRPr="00D64301">
        <w:rPr>
          <w:rFonts w:ascii="Times New Roman" w:hAnsi="Times New Roman" w:cs="Times New Roman"/>
          <w:sz w:val="28"/>
          <w:szCs w:val="28"/>
        </w:rPr>
        <w:t xml:space="preserve"> в Азовском немецком национальном муниципальном районе</w:t>
      </w:r>
      <w:proofErr w:type="gramEnd"/>
      <w:r w:rsidRPr="00D64301">
        <w:rPr>
          <w:rFonts w:ascii="Times New Roman" w:hAnsi="Times New Roman" w:cs="Times New Roman"/>
          <w:sz w:val="28"/>
          <w:szCs w:val="28"/>
        </w:rPr>
        <w:t xml:space="preserve">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 Внести в муниципальную программу Азовского немецкого национального муниципального района Омской области «Сохранение и развитие культуры и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в Азовском немецком национальном муниципальном районе Омской области», </w:t>
      </w:r>
      <w:proofErr w:type="gramStart"/>
      <w:r w:rsidRPr="00A351A8">
        <w:rPr>
          <w:sz w:val="28"/>
          <w:szCs w:val="28"/>
        </w:rPr>
        <w:t>утвержденную</w:t>
      </w:r>
      <w:proofErr w:type="gramEnd"/>
      <w:r w:rsidRPr="00A351A8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4D3570">
        <w:rPr>
          <w:sz w:val="28"/>
          <w:szCs w:val="28"/>
        </w:rPr>
        <w:t>431</w:t>
      </w:r>
      <w:r w:rsidR="00366E74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342</w:t>
      </w:r>
      <w:r w:rsidR="00366E74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178</w:t>
      </w:r>
      <w:r w:rsidR="00366E74"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78</w:t>
      </w:r>
      <w:r w:rsidRPr="00A351A8">
        <w:rPr>
          <w:sz w:val="28"/>
          <w:szCs w:val="28"/>
        </w:rPr>
        <w:t xml:space="preserve"> рубл</w:t>
      </w:r>
      <w:r w:rsidR="00EB63FA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2</w:t>
      </w:r>
      <w:r w:rsidR="004D3570">
        <w:rPr>
          <w:sz w:val="28"/>
          <w:szCs w:val="28"/>
        </w:rPr>
        <w:t>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B144D6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4D3570">
        <w:rPr>
          <w:sz w:val="28"/>
          <w:szCs w:val="28"/>
        </w:rPr>
        <w:t>50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рублей;</w:t>
      </w:r>
    </w:p>
    <w:p w:rsidR="004D3570" w:rsidRPr="00A351A8" w:rsidRDefault="004D3570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 w:rsidR="00EB63FA"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</w:t>
      </w:r>
      <w:r w:rsidR="00EB63FA">
        <w:rPr>
          <w:sz w:val="28"/>
          <w:szCs w:val="28"/>
        </w:rPr>
        <w:t>9</w:t>
      </w:r>
      <w:r w:rsidR="004D3570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1.2.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4D3570">
        <w:rPr>
          <w:sz w:val="28"/>
          <w:szCs w:val="28"/>
        </w:rPr>
        <w:t>431</w:t>
      </w:r>
      <w:r w:rsidR="0065050F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342</w:t>
      </w:r>
      <w:r w:rsidR="0065050F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178</w:t>
      </w:r>
      <w:r w:rsidR="0065050F"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78</w:t>
      </w:r>
      <w:r w:rsidR="0065050F" w:rsidRPr="00A351A8">
        <w:rPr>
          <w:sz w:val="28"/>
          <w:szCs w:val="28"/>
        </w:rPr>
        <w:t xml:space="preserve"> рубл</w:t>
      </w:r>
      <w:r w:rsidR="0065050F">
        <w:rPr>
          <w:sz w:val="28"/>
          <w:szCs w:val="28"/>
        </w:rPr>
        <w:t>ей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D3570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</w:t>
      </w:r>
      <w:proofErr w:type="gramStart"/>
      <w:r w:rsidR="009C002A" w:rsidRPr="00A351A8">
        <w:rPr>
          <w:sz w:val="28"/>
          <w:szCs w:val="28"/>
        </w:rPr>
        <w:t>)</w:t>
      </w:r>
      <w:r w:rsidRPr="00A351A8">
        <w:rPr>
          <w:sz w:val="28"/>
          <w:szCs w:val="28"/>
        </w:rPr>
        <w:t>(</w:t>
      </w:r>
      <w:proofErr w:type="gramEnd"/>
      <w:r w:rsidRPr="00A351A8">
        <w:rPr>
          <w:sz w:val="28"/>
          <w:szCs w:val="28"/>
        </w:rPr>
        <w:t xml:space="preserve">в сумме </w:t>
      </w:r>
      <w:r w:rsidR="004D3570">
        <w:rPr>
          <w:sz w:val="28"/>
          <w:szCs w:val="28"/>
        </w:rPr>
        <w:t>429</w:t>
      </w:r>
      <w:r w:rsidR="00A3169E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809</w:t>
      </w:r>
      <w:r w:rsidR="00A3169E"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259</w:t>
      </w:r>
      <w:r w:rsidR="00A3169E"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64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2. «Развитие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</w:t>
      </w:r>
      <w:proofErr w:type="spellStart"/>
      <w:r w:rsidR="00985817" w:rsidRPr="00A351A8">
        <w:rPr>
          <w:sz w:val="28"/>
          <w:szCs w:val="28"/>
        </w:rPr>
        <w:t>этнотуризма</w:t>
      </w:r>
      <w:proofErr w:type="spellEnd"/>
      <w:r w:rsidR="00985817" w:rsidRPr="00A351A8">
        <w:rPr>
          <w:sz w:val="28"/>
          <w:szCs w:val="28"/>
        </w:rPr>
        <w:t xml:space="preserve">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Pr="00A351A8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1.3.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4D3570">
        <w:rPr>
          <w:sz w:val="28"/>
          <w:szCs w:val="28"/>
        </w:rPr>
        <w:t>429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809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259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64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</w:t>
      </w:r>
      <w:r w:rsidR="006335D8">
        <w:rPr>
          <w:sz w:val="28"/>
          <w:szCs w:val="28"/>
        </w:rPr>
        <w:t>61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</w:t>
      </w:r>
      <w:r w:rsidR="006335D8">
        <w:rPr>
          <w:sz w:val="28"/>
          <w:szCs w:val="28"/>
        </w:rPr>
        <w:t>8</w:t>
      </w:r>
      <w:r w:rsidR="0045157F" w:rsidRPr="00A351A8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</w:t>
      </w:r>
      <w:r w:rsidR="006335D8">
        <w:rPr>
          <w:sz w:val="28"/>
          <w:szCs w:val="28"/>
        </w:rPr>
        <w:t>08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="00EB63FA"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="00EB63FA"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="00EB63FA"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EB63FA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2024 год – </w:t>
      </w:r>
      <w:r w:rsidR="004D3570">
        <w:rPr>
          <w:sz w:val="28"/>
          <w:szCs w:val="28"/>
        </w:rPr>
        <w:t>50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рублей;</w:t>
      </w:r>
    </w:p>
    <w:p w:rsidR="004D3570" w:rsidRPr="00A351A8" w:rsidRDefault="004D3570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</w:p>
    <w:p w:rsidR="00B144D6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1.4.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485AF7">
        <w:rPr>
          <w:sz w:val="28"/>
          <w:szCs w:val="28"/>
        </w:rPr>
        <w:t>429</w:t>
      </w:r>
      <w:r w:rsidR="00486587"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809</w:t>
      </w:r>
      <w:r w:rsidR="00486587"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259</w:t>
      </w:r>
      <w:r w:rsidR="00486587"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64</w:t>
      </w:r>
      <w:r w:rsidR="00486587"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="00485AF7">
        <w:rPr>
          <w:sz w:val="28"/>
          <w:szCs w:val="28"/>
        </w:rPr>
        <w:t>9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485AF7">
        <w:rPr>
          <w:sz w:val="28"/>
          <w:szCs w:val="28"/>
        </w:rPr>
        <w:t>50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="00485AF7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рублей;</w:t>
      </w:r>
    </w:p>
    <w:p w:rsidR="00485AF7" w:rsidRPr="00A351A8" w:rsidRDefault="00485AF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85AF7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85AF7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="00485AF7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sz w:val="28"/>
          <w:szCs w:val="28"/>
        </w:rPr>
        <w:t>.».</w:t>
      </w:r>
      <w:proofErr w:type="gramEnd"/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1.5. В паспорте подпрограммы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485AF7" w:rsidRPr="00A351A8" w:rsidRDefault="00485AF7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</w:t>
      </w:r>
      <w:r>
        <w:rPr>
          <w:sz w:val="28"/>
          <w:szCs w:val="28"/>
        </w:rPr>
        <w:t>;</w:t>
      </w:r>
    </w:p>
    <w:p w:rsidR="00075461" w:rsidRPr="00A351A8" w:rsidRDefault="00485AF7" w:rsidP="00075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75461" w:rsidRPr="00A351A8">
        <w:rPr>
          <w:sz w:val="28"/>
          <w:szCs w:val="28"/>
        </w:rPr>
        <w:t xml:space="preserve"> год – 0,00 рублей.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характера)».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</w:t>
      </w:r>
      <w:r w:rsidR="001D05ED" w:rsidRPr="00A351A8">
        <w:rPr>
          <w:sz w:val="28"/>
          <w:szCs w:val="28"/>
        </w:rPr>
        <w:t>№</w:t>
      </w:r>
      <w:r w:rsidR="00A351A8" w:rsidRPr="00A351A8">
        <w:rPr>
          <w:sz w:val="28"/>
          <w:szCs w:val="28"/>
        </w:rPr>
        <w:t xml:space="preserve"> 2 к муниципальной программе</w:t>
      </w:r>
      <w:r w:rsidRPr="00A351A8">
        <w:rPr>
          <w:sz w:val="28"/>
          <w:szCs w:val="28"/>
        </w:rPr>
        <w:t>».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776B56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начальника Управления культуры Азовского немецкого национального муниципального района Омской области </w:t>
      </w:r>
      <w:r w:rsidR="00FD703B" w:rsidRPr="00A351A8">
        <w:rPr>
          <w:rFonts w:ascii="Times New Roman" w:hAnsi="Times New Roman" w:cs="Times New Roman"/>
          <w:sz w:val="28"/>
          <w:szCs w:val="28"/>
        </w:rPr>
        <w:t>Тарасову М.В.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</w:t>
      </w:r>
      <w:proofErr w:type="gramStart"/>
      <w:r w:rsidRPr="00E531C5">
        <w:rPr>
          <w:sz w:val="28"/>
          <w:szCs w:val="28"/>
        </w:rPr>
        <w:t>Азовского</w:t>
      </w:r>
      <w:proofErr w:type="gramEnd"/>
      <w:r w:rsidRPr="00E531C5">
        <w:rPr>
          <w:sz w:val="28"/>
          <w:szCs w:val="28"/>
        </w:rPr>
        <w:t xml:space="preserve">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proofErr w:type="spellStart"/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  <w:proofErr w:type="spellEnd"/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F1D" w:rsidRDefault="00D20F1D">
      <w:r>
        <w:separator/>
      </w:r>
    </w:p>
  </w:endnote>
  <w:endnote w:type="continuationSeparator" w:id="0">
    <w:p w:rsidR="00D20F1D" w:rsidRDefault="00D20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380C23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F1D" w:rsidRDefault="00D20F1D">
      <w:r>
        <w:separator/>
      </w:r>
    </w:p>
  </w:footnote>
  <w:footnote w:type="continuationSeparator" w:id="0">
    <w:p w:rsidR="00D20F1D" w:rsidRDefault="00D20F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B1B"/>
    <w:rsid w:val="00022EFA"/>
    <w:rsid w:val="00026773"/>
    <w:rsid w:val="000314F7"/>
    <w:rsid w:val="000327B2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68A4"/>
    <w:rsid w:val="000A2943"/>
    <w:rsid w:val="000A3471"/>
    <w:rsid w:val="000A6B29"/>
    <w:rsid w:val="000B19A6"/>
    <w:rsid w:val="000B2F6C"/>
    <w:rsid w:val="000C377A"/>
    <w:rsid w:val="000C381A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401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AF7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3570"/>
    <w:rsid w:val="004D44F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58D5"/>
    <w:rsid w:val="00596197"/>
    <w:rsid w:val="005A0290"/>
    <w:rsid w:val="005A1914"/>
    <w:rsid w:val="005A5975"/>
    <w:rsid w:val="005A6657"/>
    <w:rsid w:val="005A6F84"/>
    <w:rsid w:val="005B4211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35D8"/>
    <w:rsid w:val="0063404E"/>
    <w:rsid w:val="00637861"/>
    <w:rsid w:val="00637956"/>
    <w:rsid w:val="00642BE6"/>
    <w:rsid w:val="00645FD2"/>
    <w:rsid w:val="0065050F"/>
    <w:rsid w:val="00650B37"/>
    <w:rsid w:val="00651A98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B272A"/>
    <w:rsid w:val="00AB2B10"/>
    <w:rsid w:val="00AB6D9A"/>
    <w:rsid w:val="00AC1411"/>
    <w:rsid w:val="00AC4D90"/>
    <w:rsid w:val="00AC6A05"/>
    <w:rsid w:val="00AC6A1B"/>
    <w:rsid w:val="00AD330D"/>
    <w:rsid w:val="00AD3E02"/>
    <w:rsid w:val="00AD6893"/>
    <w:rsid w:val="00AD7DE3"/>
    <w:rsid w:val="00AE1722"/>
    <w:rsid w:val="00AE1F75"/>
    <w:rsid w:val="00AF0CD2"/>
    <w:rsid w:val="00B00F72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5AE"/>
    <w:rsid w:val="00CB1FBE"/>
    <w:rsid w:val="00CB59C4"/>
    <w:rsid w:val="00CC2180"/>
    <w:rsid w:val="00CC2624"/>
    <w:rsid w:val="00CC30C3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60A0"/>
    <w:rsid w:val="00D041FE"/>
    <w:rsid w:val="00D05CD3"/>
    <w:rsid w:val="00D11F59"/>
    <w:rsid w:val="00D15681"/>
    <w:rsid w:val="00D20F1D"/>
    <w:rsid w:val="00D31564"/>
    <w:rsid w:val="00D35EB8"/>
    <w:rsid w:val="00D42D7B"/>
    <w:rsid w:val="00D44508"/>
    <w:rsid w:val="00D45B16"/>
    <w:rsid w:val="00D570E2"/>
    <w:rsid w:val="00D61D49"/>
    <w:rsid w:val="00D62175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40049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A605D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8A1B-90F8-48C5-8982-3339C72F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2023-10-04T11:11:00Z</cp:lastPrinted>
  <dcterms:created xsi:type="dcterms:W3CDTF">2024-01-17T08:22:00Z</dcterms:created>
  <dcterms:modified xsi:type="dcterms:W3CDTF">2024-01-17T08:23:00Z</dcterms:modified>
</cp:coreProperties>
</file>