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45" w:type="dxa"/>
        <w:tblLayout w:type="fixed"/>
        <w:tblLook w:val="0000"/>
      </w:tblPr>
      <w:tblGrid>
        <w:gridCol w:w="3780"/>
        <w:gridCol w:w="855"/>
        <w:gridCol w:w="4500"/>
      </w:tblGrid>
      <w:tr w:rsidR="00F77DD0">
        <w:tc>
          <w:tcPr>
            <w:tcW w:w="3780" w:type="dxa"/>
            <w:vAlign w:val="center"/>
          </w:tcPr>
          <w:p w:rsidR="00F77DD0" w:rsidRDefault="00866034" w:rsidP="00B435D7">
            <w:pPr>
              <w:autoSpaceDE w:val="0"/>
              <w:snapToGrid w:val="0"/>
              <w:jc w:val="right"/>
            </w:pPr>
            <w:r w:rsidRPr="00866034">
              <w:rPr>
                <w:sz w:val="40"/>
                <w:szCs w:val="4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8pt;height:18.75pt" filled="t">
                  <v:fill color2="black"/>
                  <v:imagedata r:id="rId7" o:title=""/>
                </v:shape>
              </w:pict>
            </w:r>
          </w:p>
        </w:tc>
        <w:tc>
          <w:tcPr>
            <w:tcW w:w="855" w:type="dxa"/>
          </w:tcPr>
          <w:p w:rsidR="00F77DD0" w:rsidRDefault="00866034" w:rsidP="00B10CB2">
            <w:pPr>
              <w:autoSpaceDE w:val="0"/>
              <w:snapToGrid w:val="0"/>
              <w:jc w:val="center"/>
            </w:pPr>
            <w:r>
              <w:pict>
                <v:shape id="_x0000_i1026" type="#_x0000_t75" style="width:33.75pt;height:34.5pt" filled="t">
                  <v:fill color2="black"/>
                  <v:imagedata r:id="rId8" o:title=""/>
                </v:shape>
              </w:pict>
            </w:r>
          </w:p>
        </w:tc>
        <w:tc>
          <w:tcPr>
            <w:tcW w:w="4500" w:type="dxa"/>
            <w:vAlign w:val="center"/>
          </w:tcPr>
          <w:p w:rsidR="00F77DD0" w:rsidRDefault="00866034" w:rsidP="00B435D7">
            <w:pPr>
              <w:autoSpaceDE w:val="0"/>
              <w:snapToGrid w:val="0"/>
            </w:pPr>
            <w:r w:rsidRPr="00866034">
              <w:rPr>
                <w:sz w:val="40"/>
                <w:szCs w:val="40"/>
              </w:rPr>
              <w:pict>
                <v:shape id="_x0000_i1027" type="#_x0000_t75" style="width:90.75pt;height:18.75pt" filled="t">
                  <v:fill color2="black"/>
                  <v:imagedata r:id="rId9" o:title=""/>
                </v:shape>
              </w:pict>
            </w:r>
          </w:p>
        </w:tc>
      </w:tr>
    </w:tbl>
    <w:p w:rsidR="00F77DD0" w:rsidRDefault="00F77DD0">
      <w:pPr>
        <w:autoSpaceDE w:val="0"/>
        <w:jc w:val="center"/>
        <w:rPr>
          <w:b/>
        </w:rPr>
      </w:pPr>
      <w:r>
        <w:rPr>
          <w:b/>
        </w:rPr>
        <w:t>Администрация Азовского немецкого национального муниципального района Омской области</w:t>
      </w:r>
    </w:p>
    <w:p w:rsidR="00010607" w:rsidRDefault="00010607">
      <w:pPr>
        <w:autoSpaceDE w:val="0"/>
        <w:jc w:val="center"/>
        <w:rPr>
          <w:b/>
        </w:rPr>
      </w:pPr>
    </w:p>
    <w:p w:rsidR="00F77DD0" w:rsidRDefault="00F77DD0">
      <w:pPr>
        <w:pStyle w:val="2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ПОСТАНОВЛЕНИЕ</w:t>
      </w:r>
    </w:p>
    <w:p w:rsidR="00F75648" w:rsidRDefault="00597511" w:rsidP="007130AE">
      <w:pPr>
        <w:tabs>
          <w:tab w:val="left" w:pos="3225"/>
        </w:tabs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="00A76413">
        <w:rPr>
          <w:sz w:val="28"/>
          <w:szCs w:val="28"/>
        </w:rPr>
        <w:t>.</w:t>
      </w:r>
      <w:r w:rsidR="00B12183">
        <w:rPr>
          <w:sz w:val="28"/>
          <w:szCs w:val="28"/>
        </w:rPr>
        <w:t>05</w:t>
      </w:r>
      <w:r w:rsidR="008C1C92">
        <w:rPr>
          <w:sz w:val="28"/>
          <w:szCs w:val="28"/>
        </w:rPr>
        <w:t>.202</w:t>
      </w:r>
      <w:r w:rsidR="00685485">
        <w:rPr>
          <w:sz w:val="28"/>
          <w:szCs w:val="28"/>
        </w:rPr>
        <w:t>4</w:t>
      </w:r>
      <w:r w:rsidR="002D1AE4" w:rsidRPr="00F74997">
        <w:rPr>
          <w:sz w:val="28"/>
          <w:szCs w:val="28"/>
        </w:rPr>
        <w:tab/>
      </w:r>
      <w:r w:rsidR="002D1AE4" w:rsidRPr="00F74997">
        <w:rPr>
          <w:sz w:val="28"/>
          <w:szCs w:val="28"/>
        </w:rPr>
        <w:tab/>
      </w:r>
      <w:r w:rsidR="00F75648" w:rsidRPr="00F74997">
        <w:rPr>
          <w:sz w:val="28"/>
          <w:szCs w:val="28"/>
        </w:rPr>
        <w:tab/>
      </w:r>
      <w:r w:rsidR="00F75648" w:rsidRPr="00F74997">
        <w:rPr>
          <w:sz w:val="28"/>
          <w:szCs w:val="28"/>
        </w:rPr>
        <w:tab/>
      </w:r>
      <w:r w:rsidR="00F75648" w:rsidRPr="00F74997">
        <w:rPr>
          <w:sz w:val="28"/>
          <w:szCs w:val="28"/>
        </w:rPr>
        <w:tab/>
      </w:r>
      <w:r w:rsidR="00FC496A">
        <w:rPr>
          <w:sz w:val="28"/>
          <w:szCs w:val="28"/>
        </w:rPr>
        <w:tab/>
      </w:r>
      <w:r w:rsidR="00F75648" w:rsidRPr="00F74997">
        <w:rPr>
          <w:sz w:val="28"/>
          <w:szCs w:val="28"/>
        </w:rPr>
        <w:tab/>
      </w:r>
      <w:r w:rsidR="00F75648" w:rsidRPr="00F74997">
        <w:rPr>
          <w:sz w:val="28"/>
          <w:szCs w:val="28"/>
        </w:rPr>
        <w:tab/>
        <w:t xml:space="preserve">     </w:t>
      </w:r>
      <w:r w:rsidR="00C01E8A">
        <w:rPr>
          <w:sz w:val="28"/>
          <w:szCs w:val="28"/>
        </w:rPr>
        <w:t xml:space="preserve">  </w:t>
      </w:r>
      <w:r w:rsidR="002D1AE4" w:rsidRPr="00F74997">
        <w:rPr>
          <w:sz w:val="28"/>
          <w:szCs w:val="28"/>
        </w:rPr>
        <w:t xml:space="preserve">№ </w:t>
      </w:r>
      <w:r>
        <w:rPr>
          <w:sz w:val="28"/>
          <w:szCs w:val="28"/>
        </w:rPr>
        <w:t>389</w:t>
      </w:r>
    </w:p>
    <w:p w:rsidR="007130AE" w:rsidRDefault="007130AE" w:rsidP="007130AE">
      <w:pPr>
        <w:tabs>
          <w:tab w:val="left" w:pos="3225"/>
        </w:tabs>
        <w:jc w:val="both"/>
        <w:rPr>
          <w:sz w:val="28"/>
          <w:szCs w:val="28"/>
        </w:rPr>
      </w:pPr>
    </w:p>
    <w:p w:rsidR="00F75648" w:rsidRDefault="0090564D" w:rsidP="008A577C">
      <w:pPr>
        <w:pStyle w:val="ConsPlusNormal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64D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результатах оценки эффективности реализации муниципальной программы Азовского немецкого национального муниципального района Омской области «</w:t>
      </w:r>
      <w:r w:rsidR="008C1C92" w:rsidRPr="008C1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условий для </w:t>
      </w:r>
      <w:r w:rsidR="00685485" w:rsidRPr="008C1C9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обеспечения безопасности</w:t>
      </w:r>
      <w:r w:rsidR="008C1C92" w:rsidRPr="008C1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жизнедеятельности населения, укрепления законности и правопорядка на территории Азовского </w:t>
      </w:r>
      <w:r w:rsidR="008C1C92" w:rsidRPr="004C1ED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немецкого национального муниципального района Омской области</w:t>
      </w:r>
      <w:r w:rsidRPr="004C1ED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46C5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C1EDF" w:rsidRPr="004C1EDF">
        <w:rPr>
          <w:rFonts w:ascii="Times New Roman" w:hAnsi="Times New Roman" w:cs="Times New Roman"/>
          <w:sz w:val="28"/>
        </w:rPr>
        <w:t xml:space="preserve"> утвержденной постановлением Администрации Азовского немецкого национального муниципального района Омской области от 13.11.2019 № 695,</w:t>
      </w:r>
      <w:r w:rsidRPr="004C1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</w:t>
      </w:r>
      <w:r w:rsidRPr="00905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8C1C9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8548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05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90564D" w:rsidRPr="00BF25CE" w:rsidRDefault="0090564D" w:rsidP="00F756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5648" w:rsidRPr="009B6F9A" w:rsidRDefault="00447D97" w:rsidP="00B10C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6F9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B71D95" w:rsidRPr="009B6F9A">
        <w:rPr>
          <w:rFonts w:ascii="Times New Roman" w:hAnsi="Times New Roman" w:cs="Times New Roman"/>
          <w:sz w:val="28"/>
          <w:szCs w:val="28"/>
        </w:rPr>
        <w:t xml:space="preserve">пунктами 36, 37 Порядка принятия решений о разработке муниципальных программ Азовского немецкого национального муниципального района Омской области, </w:t>
      </w:r>
      <w:r w:rsidR="002772CF" w:rsidRPr="002772CF">
        <w:rPr>
          <w:rFonts w:ascii="Times New Roman" w:hAnsi="Times New Roman" w:cs="Times New Roman"/>
          <w:sz w:val="28"/>
          <w:szCs w:val="28"/>
        </w:rPr>
        <w:t>их формирования и реализации</w:t>
      </w:r>
      <w:r w:rsidR="002772CF">
        <w:rPr>
          <w:rFonts w:ascii="Times New Roman" w:hAnsi="Times New Roman" w:cs="Times New Roman"/>
          <w:sz w:val="28"/>
          <w:szCs w:val="28"/>
        </w:rPr>
        <w:t>,</w:t>
      </w:r>
      <w:r w:rsidR="002772CF">
        <w:rPr>
          <w:sz w:val="28"/>
          <w:szCs w:val="28"/>
        </w:rPr>
        <w:t xml:space="preserve"> </w:t>
      </w:r>
      <w:r w:rsidR="004C1EDF">
        <w:rPr>
          <w:rFonts w:ascii="Times New Roman" w:hAnsi="Times New Roman" w:cs="Times New Roman"/>
          <w:sz w:val="28"/>
          <w:szCs w:val="28"/>
        </w:rPr>
        <w:t>утвержденного п</w:t>
      </w:r>
      <w:r w:rsidR="00B71D95" w:rsidRPr="009B6F9A">
        <w:rPr>
          <w:rFonts w:ascii="Times New Roman" w:hAnsi="Times New Roman" w:cs="Times New Roman"/>
          <w:sz w:val="28"/>
          <w:szCs w:val="28"/>
        </w:rPr>
        <w:t xml:space="preserve">остановлением Администрации Азовского немецкого национального муниципального района Омской области </w:t>
      </w:r>
      <w:r w:rsidR="009B6F9A" w:rsidRPr="009B6F9A">
        <w:rPr>
          <w:rFonts w:ascii="Times New Roman" w:hAnsi="Times New Roman" w:cs="Times New Roman"/>
          <w:sz w:val="28"/>
          <w:szCs w:val="28"/>
        </w:rPr>
        <w:t xml:space="preserve">от </w:t>
      </w:r>
      <w:r w:rsidR="008C1C92">
        <w:rPr>
          <w:rFonts w:ascii="Times New Roman" w:hAnsi="Times New Roman" w:cs="Times New Roman"/>
          <w:sz w:val="28"/>
          <w:szCs w:val="28"/>
        </w:rPr>
        <w:t>24</w:t>
      </w:r>
      <w:r w:rsidR="009B6F9A" w:rsidRPr="009B6F9A">
        <w:rPr>
          <w:rFonts w:ascii="Times New Roman" w:hAnsi="Times New Roman" w:cs="Times New Roman"/>
          <w:sz w:val="28"/>
          <w:szCs w:val="28"/>
        </w:rPr>
        <w:t>.0</w:t>
      </w:r>
      <w:r w:rsidR="008C1C92">
        <w:rPr>
          <w:rFonts w:ascii="Times New Roman" w:hAnsi="Times New Roman" w:cs="Times New Roman"/>
          <w:sz w:val="28"/>
          <w:szCs w:val="28"/>
        </w:rPr>
        <w:t>7</w:t>
      </w:r>
      <w:r w:rsidR="009B6F9A" w:rsidRPr="009B6F9A">
        <w:rPr>
          <w:rFonts w:ascii="Times New Roman" w:hAnsi="Times New Roman" w:cs="Times New Roman"/>
          <w:sz w:val="28"/>
          <w:szCs w:val="28"/>
        </w:rPr>
        <w:t>.201</w:t>
      </w:r>
      <w:r w:rsidR="008C1C92">
        <w:rPr>
          <w:rFonts w:ascii="Times New Roman" w:hAnsi="Times New Roman" w:cs="Times New Roman"/>
          <w:sz w:val="28"/>
          <w:szCs w:val="28"/>
        </w:rPr>
        <w:t>9</w:t>
      </w:r>
      <w:r w:rsidR="009B6F9A" w:rsidRPr="009B6F9A">
        <w:rPr>
          <w:rFonts w:ascii="Times New Roman" w:hAnsi="Times New Roman" w:cs="Times New Roman"/>
          <w:sz w:val="28"/>
          <w:szCs w:val="28"/>
        </w:rPr>
        <w:t xml:space="preserve"> </w:t>
      </w:r>
      <w:r w:rsidR="00244491">
        <w:rPr>
          <w:rFonts w:ascii="Times New Roman" w:hAnsi="Times New Roman" w:cs="Times New Roman"/>
          <w:sz w:val="28"/>
          <w:szCs w:val="28"/>
        </w:rPr>
        <w:br/>
      </w:r>
      <w:r w:rsidR="009B6F9A" w:rsidRPr="009B6F9A">
        <w:rPr>
          <w:rFonts w:ascii="Times New Roman" w:hAnsi="Times New Roman" w:cs="Times New Roman"/>
          <w:sz w:val="28"/>
          <w:szCs w:val="28"/>
        </w:rPr>
        <w:t xml:space="preserve">№ </w:t>
      </w:r>
      <w:r w:rsidR="008C1C92">
        <w:rPr>
          <w:rFonts w:ascii="Times New Roman" w:hAnsi="Times New Roman" w:cs="Times New Roman"/>
          <w:sz w:val="28"/>
          <w:szCs w:val="28"/>
        </w:rPr>
        <w:t>469</w:t>
      </w:r>
      <w:r w:rsidR="00F75648" w:rsidRPr="009B6F9A">
        <w:rPr>
          <w:rFonts w:ascii="Times New Roman" w:hAnsi="Times New Roman" w:cs="Times New Roman"/>
          <w:sz w:val="28"/>
          <w:szCs w:val="28"/>
        </w:rPr>
        <w:t>,</w:t>
      </w:r>
      <w:r w:rsidR="002524E3">
        <w:rPr>
          <w:rFonts w:ascii="Times New Roman" w:hAnsi="Times New Roman" w:cs="Times New Roman"/>
          <w:sz w:val="28"/>
          <w:szCs w:val="28"/>
        </w:rPr>
        <w:t xml:space="preserve"> руководствуясь Уставом </w:t>
      </w:r>
      <w:r w:rsidR="002524E3" w:rsidRPr="002524E3">
        <w:rPr>
          <w:rFonts w:ascii="Times New Roman" w:hAnsi="Times New Roman" w:cs="Times New Roman"/>
          <w:sz w:val="28"/>
          <w:szCs w:val="28"/>
        </w:rPr>
        <w:t>Азовского немецкого национального муниципального района Омской области</w:t>
      </w:r>
      <w:r w:rsidR="002524E3">
        <w:rPr>
          <w:rFonts w:ascii="Times New Roman" w:hAnsi="Times New Roman" w:cs="Times New Roman"/>
          <w:sz w:val="28"/>
          <w:szCs w:val="28"/>
        </w:rPr>
        <w:t>,</w:t>
      </w:r>
    </w:p>
    <w:p w:rsidR="00AE14E2" w:rsidRDefault="00AE14E2" w:rsidP="00B10C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5648" w:rsidRDefault="00F75648" w:rsidP="00F7564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E14E2" w:rsidRDefault="00AE14E2" w:rsidP="00F7564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380A" w:rsidRDefault="0090564D" w:rsidP="00A9380A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Принять к сведению прилагаемые результаты оценки эффективности реализации мун</w:t>
      </w:r>
      <w:r w:rsidR="00B71D95" w:rsidRPr="00B71D95">
        <w:rPr>
          <w:sz w:val="28"/>
          <w:szCs w:val="28"/>
        </w:rPr>
        <w:t>иципальной программы Азовского немецкого национального муниципального района Омской области «</w:t>
      </w:r>
      <w:r w:rsidR="008C1C92" w:rsidRPr="008C1C92">
        <w:rPr>
          <w:sz w:val="28"/>
          <w:szCs w:val="28"/>
          <w:lang w:eastAsia="ru-RU"/>
        </w:rPr>
        <w:t>Создание условий для обеспечения  безопасности жизнедеятельности населения, укрепления законности и правопорядка на территории Азовского немецкого национального муниципального района Омской области</w:t>
      </w:r>
      <w:r w:rsidR="00BF25CE">
        <w:rPr>
          <w:sz w:val="28"/>
          <w:szCs w:val="28"/>
        </w:rPr>
        <w:t>»</w:t>
      </w:r>
      <w:r w:rsidR="00FA0969">
        <w:rPr>
          <w:sz w:val="28"/>
          <w:szCs w:val="28"/>
        </w:rPr>
        <w:t xml:space="preserve">, </w:t>
      </w:r>
      <w:r w:rsidR="00F52B91">
        <w:rPr>
          <w:sz w:val="28"/>
        </w:rPr>
        <w:t>утвержденной</w:t>
      </w:r>
      <w:r w:rsidR="00950D97" w:rsidRPr="00567CA9">
        <w:rPr>
          <w:sz w:val="28"/>
        </w:rPr>
        <w:t xml:space="preserve"> постановлением Администрации Азовского немецкого национального муниципального района Омской области от </w:t>
      </w:r>
      <w:r w:rsidR="008C1C92">
        <w:rPr>
          <w:sz w:val="28"/>
        </w:rPr>
        <w:t>13</w:t>
      </w:r>
      <w:r w:rsidR="00950D97" w:rsidRPr="00567CA9">
        <w:rPr>
          <w:sz w:val="28"/>
        </w:rPr>
        <w:t>.11.201</w:t>
      </w:r>
      <w:r w:rsidR="008C1C92">
        <w:rPr>
          <w:sz w:val="28"/>
        </w:rPr>
        <w:t>9</w:t>
      </w:r>
      <w:r w:rsidR="00950D97" w:rsidRPr="00567CA9">
        <w:rPr>
          <w:sz w:val="28"/>
        </w:rPr>
        <w:t xml:space="preserve"> № </w:t>
      </w:r>
      <w:r w:rsidR="004C1EDF">
        <w:rPr>
          <w:sz w:val="28"/>
        </w:rPr>
        <w:t xml:space="preserve"> </w:t>
      </w:r>
      <w:r w:rsidR="008C1C92">
        <w:rPr>
          <w:sz w:val="28"/>
        </w:rPr>
        <w:t>695</w:t>
      </w:r>
      <w:r w:rsidR="004C1EDF">
        <w:rPr>
          <w:sz w:val="28"/>
        </w:rPr>
        <w:t>,</w:t>
      </w:r>
      <w:r w:rsidR="00950D97">
        <w:rPr>
          <w:sz w:val="28"/>
          <w:szCs w:val="28"/>
        </w:rPr>
        <w:t xml:space="preserve"> </w:t>
      </w:r>
      <w:r w:rsidR="00FA0969">
        <w:rPr>
          <w:sz w:val="28"/>
          <w:szCs w:val="28"/>
        </w:rPr>
        <w:t xml:space="preserve">(далее – Программа) </w:t>
      </w:r>
      <w:r w:rsidR="00B71D95" w:rsidRPr="00AB6D38">
        <w:rPr>
          <w:sz w:val="28"/>
          <w:szCs w:val="28"/>
        </w:rPr>
        <w:t>за 20</w:t>
      </w:r>
      <w:r w:rsidR="008C1C92">
        <w:rPr>
          <w:sz w:val="28"/>
          <w:szCs w:val="28"/>
        </w:rPr>
        <w:t>2</w:t>
      </w:r>
      <w:r w:rsidR="00685485">
        <w:rPr>
          <w:sz w:val="28"/>
          <w:szCs w:val="28"/>
        </w:rPr>
        <w:t>3</w:t>
      </w:r>
      <w:r w:rsidR="00C66831">
        <w:rPr>
          <w:sz w:val="28"/>
          <w:szCs w:val="28"/>
        </w:rPr>
        <w:t xml:space="preserve"> </w:t>
      </w:r>
      <w:r w:rsidR="00B71D95" w:rsidRPr="00AB6D38">
        <w:rPr>
          <w:sz w:val="28"/>
          <w:szCs w:val="28"/>
        </w:rPr>
        <w:t>год</w:t>
      </w:r>
      <w:r w:rsidR="00FB75FA">
        <w:rPr>
          <w:sz w:val="28"/>
          <w:szCs w:val="28"/>
        </w:rPr>
        <w:t>, согласно приложениям №№</w:t>
      </w:r>
      <w:r w:rsidR="00FB75FA" w:rsidRPr="005563A9">
        <w:rPr>
          <w:color w:val="FF0000"/>
          <w:sz w:val="28"/>
          <w:szCs w:val="28"/>
        </w:rPr>
        <w:t xml:space="preserve"> </w:t>
      </w:r>
      <w:r w:rsidR="00FB75FA" w:rsidRPr="00D20019">
        <w:rPr>
          <w:sz w:val="28"/>
          <w:szCs w:val="28"/>
        </w:rPr>
        <w:t>1, 2, 3</w:t>
      </w:r>
      <w:r w:rsidR="00FB75FA">
        <w:rPr>
          <w:color w:val="FF0000"/>
          <w:sz w:val="28"/>
          <w:szCs w:val="28"/>
        </w:rPr>
        <w:t xml:space="preserve"> </w:t>
      </w:r>
      <w:r w:rsidR="00FB75FA">
        <w:rPr>
          <w:sz w:val="28"/>
          <w:szCs w:val="28"/>
        </w:rPr>
        <w:t>к настоящему постановлению.</w:t>
      </w:r>
    </w:p>
    <w:p w:rsidR="00FD06D2" w:rsidRDefault="00FD06D2" w:rsidP="0012446E">
      <w:pPr>
        <w:jc w:val="both"/>
        <w:rPr>
          <w:sz w:val="28"/>
          <w:szCs w:val="28"/>
        </w:rPr>
      </w:pPr>
    </w:p>
    <w:p w:rsidR="00FB75FA" w:rsidRDefault="00FB75FA" w:rsidP="0012446E">
      <w:pPr>
        <w:jc w:val="both"/>
        <w:rPr>
          <w:sz w:val="28"/>
          <w:szCs w:val="28"/>
        </w:rPr>
      </w:pPr>
    </w:p>
    <w:p w:rsidR="000311B7" w:rsidRDefault="000311B7" w:rsidP="0012446E">
      <w:pPr>
        <w:jc w:val="both"/>
        <w:rPr>
          <w:sz w:val="28"/>
          <w:szCs w:val="28"/>
        </w:rPr>
      </w:pPr>
    </w:p>
    <w:p w:rsidR="00F238A2" w:rsidRDefault="00F238A2" w:rsidP="00F238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:rsidR="00F238A2" w:rsidRDefault="00F238A2" w:rsidP="00F238A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Главы Азовского немецкого</w:t>
      </w:r>
    </w:p>
    <w:p w:rsidR="00F238A2" w:rsidRDefault="00F238A2" w:rsidP="00F238A2">
      <w:pPr>
        <w:jc w:val="both"/>
        <w:rPr>
          <w:sz w:val="28"/>
          <w:szCs w:val="28"/>
        </w:rPr>
      </w:pPr>
      <w:r>
        <w:rPr>
          <w:sz w:val="28"/>
          <w:szCs w:val="28"/>
        </w:rPr>
        <w:t>национального муниципального</w:t>
      </w:r>
    </w:p>
    <w:p w:rsidR="00F238A2" w:rsidRDefault="00F238A2" w:rsidP="00F238A2">
      <w:pPr>
        <w:jc w:val="both"/>
        <w:rPr>
          <w:sz w:val="28"/>
          <w:szCs w:val="28"/>
        </w:rPr>
      </w:pPr>
      <w:r>
        <w:rPr>
          <w:sz w:val="28"/>
          <w:szCs w:val="28"/>
        </w:rPr>
        <w:t>района Омской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Т.П. Дашевская </w:t>
      </w:r>
    </w:p>
    <w:p w:rsidR="00915E8A" w:rsidRDefault="00745293" w:rsidP="0074529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</w:p>
    <w:p w:rsidR="00FB75FA" w:rsidRDefault="00FB75FA" w:rsidP="004C1EDF">
      <w:pPr>
        <w:autoSpaceDE w:val="0"/>
        <w:autoSpaceDN w:val="0"/>
        <w:adjustRightInd w:val="0"/>
        <w:ind w:left="5387" w:firstLine="5"/>
        <w:rPr>
          <w:sz w:val="28"/>
          <w:szCs w:val="28"/>
        </w:rPr>
      </w:pPr>
    </w:p>
    <w:p w:rsidR="004C1EDF" w:rsidRDefault="008A506E" w:rsidP="004C1EDF">
      <w:pPr>
        <w:autoSpaceDE w:val="0"/>
        <w:autoSpaceDN w:val="0"/>
        <w:adjustRightInd w:val="0"/>
        <w:ind w:left="5387" w:firstLine="5"/>
        <w:rPr>
          <w:sz w:val="28"/>
          <w:szCs w:val="28"/>
        </w:rPr>
      </w:pPr>
      <w:r>
        <w:rPr>
          <w:sz w:val="28"/>
          <w:szCs w:val="28"/>
        </w:rPr>
        <w:t xml:space="preserve">Приложение №1 </w:t>
      </w:r>
    </w:p>
    <w:p w:rsidR="008A506E" w:rsidRDefault="008A506E" w:rsidP="004C1EDF">
      <w:pPr>
        <w:autoSpaceDE w:val="0"/>
        <w:autoSpaceDN w:val="0"/>
        <w:adjustRightInd w:val="0"/>
        <w:ind w:left="5387" w:firstLine="5"/>
        <w:rPr>
          <w:sz w:val="28"/>
          <w:szCs w:val="28"/>
          <w:lang w:eastAsia="ru-RU"/>
        </w:rPr>
      </w:pPr>
      <w:r w:rsidRPr="0019480B">
        <w:rPr>
          <w:sz w:val="28"/>
          <w:szCs w:val="28"/>
          <w:lang w:eastAsia="ru-RU"/>
        </w:rPr>
        <w:t xml:space="preserve">к </w:t>
      </w:r>
      <w:r>
        <w:rPr>
          <w:sz w:val="28"/>
          <w:szCs w:val="28"/>
          <w:lang w:eastAsia="ru-RU"/>
        </w:rPr>
        <w:t>п</w:t>
      </w:r>
      <w:r w:rsidRPr="0019480B">
        <w:rPr>
          <w:sz w:val="28"/>
          <w:szCs w:val="28"/>
          <w:lang w:eastAsia="ru-RU"/>
        </w:rPr>
        <w:t>остановлению</w:t>
      </w:r>
    </w:p>
    <w:p w:rsidR="00EF2264" w:rsidRDefault="008A506E" w:rsidP="004C1EDF">
      <w:pPr>
        <w:autoSpaceDE w:val="0"/>
        <w:autoSpaceDN w:val="0"/>
        <w:adjustRightInd w:val="0"/>
        <w:ind w:left="5387"/>
        <w:rPr>
          <w:sz w:val="28"/>
          <w:szCs w:val="28"/>
          <w:lang w:eastAsia="ru-RU"/>
        </w:rPr>
      </w:pPr>
      <w:r w:rsidRPr="0019480B">
        <w:rPr>
          <w:sz w:val="28"/>
          <w:szCs w:val="28"/>
          <w:lang w:eastAsia="ru-RU"/>
        </w:rPr>
        <w:t>Администрации Азовского немецкого</w:t>
      </w:r>
      <w:r w:rsidR="00745293">
        <w:rPr>
          <w:sz w:val="28"/>
          <w:szCs w:val="28"/>
          <w:lang w:eastAsia="ru-RU"/>
        </w:rPr>
        <w:t xml:space="preserve"> </w:t>
      </w:r>
      <w:r w:rsidRPr="0019480B">
        <w:rPr>
          <w:sz w:val="28"/>
          <w:szCs w:val="28"/>
          <w:lang w:eastAsia="ru-RU"/>
        </w:rPr>
        <w:t>национального муниципального</w:t>
      </w:r>
      <w:r w:rsidR="004C1EDF">
        <w:rPr>
          <w:sz w:val="28"/>
          <w:szCs w:val="28"/>
          <w:lang w:eastAsia="ru-RU"/>
        </w:rPr>
        <w:t xml:space="preserve"> </w:t>
      </w:r>
      <w:r w:rsidRPr="0019480B">
        <w:rPr>
          <w:sz w:val="28"/>
          <w:szCs w:val="28"/>
          <w:lang w:eastAsia="ru-RU"/>
        </w:rPr>
        <w:t>района Омской области</w:t>
      </w:r>
      <w:r w:rsidR="004C1EDF">
        <w:rPr>
          <w:sz w:val="28"/>
          <w:szCs w:val="28"/>
          <w:lang w:eastAsia="ru-RU"/>
        </w:rPr>
        <w:t xml:space="preserve"> </w:t>
      </w:r>
    </w:p>
    <w:p w:rsidR="008A506E" w:rsidRDefault="008A506E" w:rsidP="004C1EDF">
      <w:pPr>
        <w:autoSpaceDE w:val="0"/>
        <w:autoSpaceDN w:val="0"/>
        <w:adjustRightInd w:val="0"/>
        <w:ind w:left="5387"/>
        <w:rPr>
          <w:sz w:val="28"/>
          <w:szCs w:val="28"/>
          <w:lang w:eastAsia="ru-RU"/>
        </w:rPr>
      </w:pPr>
      <w:r w:rsidRPr="0019480B">
        <w:rPr>
          <w:sz w:val="28"/>
          <w:szCs w:val="28"/>
          <w:lang w:eastAsia="ru-RU"/>
        </w:rPr>
        <w:t xml:space="preserve">от </w:t>
      </w:r>
      <w:r w:rsidR="00244491">
        <w:rPr>
          <w:sz w:val="28"/>
          <w:szCs w:val="28"/>
          <w:lang w:eastAsia="ru-RU"/>
        </w:rPr>
        <w:t>23</w:t>
      </w:r>
      <w:r w:rsidR="00DF2199">
        <w:rPr>
          <w:sz w:val="28"/>
          <w:szCs w:val="28"/>
          <w:lang w:eastAsia="ru-RU"/>
        </w:rPr>
        <w:t>.05.202</w:t>
      </w:r>
      <w:r w:rsidR="00244491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 xml:space="preserve"> №</w:t>
      </w:r>
      <w:r w:rsidR="00EF626A">
        <w:rPr>
          <w:sz w:val="28"/>
          <w:szCs w:val="28"/>
          <w:lang w:eastAsia="ru-RU"/>
        </w:rPr>
        <w:t xml:space="preserve"> </w:t>
      </w:r>
      <w:r w:rsidR="00244491">
        <w:rPr>
          <w:sz w:val="28"/>
          <w:szCs w:val="28"/>
          <w:lang w:eastAsia="ru-RU"/>
        </w:rPr>
        <w:t>389</w:t>
      </w:r>
    </w:p>
    <w:p w:rsidR="008A506E" w:rsidRDefault="008A506E" w:rsidP="008A506E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                                                           </w:t>
      </w:r>
    </w:p>
    <w:p w:rsidR="008A506E" w:rsidRPr="00EF626A" w:rsidRDefault="008A506E" w:rsidP="00A01BF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F626A">
        <w:rPr>
          <w:sz w:val="28"/>
          <w:szCs w:val="28"/>
        </w:rPr>
        <w:t>Пояснительная записка</w:t>
      </w:r>
    </w:p>
    <w:p w:rsidR="008A506E" w:rsidRDefault="008A506E" w:rsidP="008A506E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F626A">
        <w:rPr>
          <w:sz w:val="28"/>
          <w:szCs w:val="28"/>
        </w:rPr>
        <w:t xml:space="preserve"> к результатам проведенной оценки эффективности реализации муниципальной программы «</w:t>
      </w:r>
      <w:r w:rsidR="00DF2199" w:rsidRPr="008C1C92">
        <w:rPr>
          <w:sz w:val="28"/>
          <w:szCs w:val="28"/>
          <w:lang w:eastAsia="ru-RU"/>
        </w:rPr>
        <w:t xml:space="preserve">Создание условий для </w:t>
      </w:r>
      <w:r w:rsidR="00685485" w:rsidRPr="008C1C92">
        <w:rPr>
          <w:sz w:val="28"/>
          <w:szCs w:val="28"/>
          <w:lang w:eastAsia="ru-RU"/>
        </w:rPr>
        <w:t>обеспечения безопасности</w:t>
      </w:r>
      <w:r w:rsidR="00DF2199" w:rsidRPr="008C1C92">
        <w:rPr>
          <w:sz w:val="28"/>
          <w:szCs w:val="28"/>
          <w:lang w:eastAsia="ru-RU"/>
        </w:rPr>
        <w:t xml:space="preserve"> жизнедеятельности населения, укрепления законности и правопорядка на территории Азовского немецкого национального муниципального района Омской области</w:t>
      </w:r>
      <w:r w:rsidRPr="00EF626A">
        <w:rPr>
          <w:sz w:val="28"/>
          <w:szCs w:val="28"/>
        </w:rPr>
        <w:t>»</w:t>
      </w:r>
      <w:r w:rsidR="004C1EDF">
        <w:rPr>
          <w:sz w:val="28"/>
          <w:szCs w:val="28"/>
        </w:rPr>
        <w:t>,</w:t>
      </w:r>
      <w:r w:rsidR="004C1EDF" w:rsidRPr="004C1EDF">
        <w:rPr>
          <w:sz w:val="28"/>
        </w:rPr>
        <w:t xml:space="preserve"> </w:t>
      </w:r>
      <w:r w:rsidR="004C1EDF">
        <w:rPr>
          <w:sz w:val="28"/>
        </w:rPr>
        <w:t>утвержденной</w:t>
      </w:r>
      <w:r w:rsidR="004C1EDF" w:rsidRPr="00567CA9">
        <w:rPr>
          <w:sz w:val="28"/>
        </w:rPr>
        <w:t xml:space="preserve"> постановлением Администрации Азовского немецкого национального муниципального района Омской области от </w:t>
      </w:r>
      <w:r w:rsidR="004C1EDF">
        <w:rPr>
          <w:sz w:val="28"/>
        </w:rPr>
        <w:t>13</w:t>
      </w:r>
      <w:r w:rsidR="004C1EDF" w:rsidRPr="00567CA9">
        <w:rPr>
          <w:sz w:val="28"/>
        </w:rPr>
        <w:t>.11.201</w:t>
      </w:r>
      <w:r w:rsidR="004C1EDF">
        <w:rPr>
          <w:sz w:val="28"/>
        </w:rPr>
        <w:t>9</w:t>
      </w:r>
      <w:r w:rsidR="004C1EDF" w:rsidRPr="00567CA9">
        <w:rPr>
          <w:sz w:val="28"/>
        </w:rPr>
        <w:t xml:space="preserve"> № </w:t>
      </w:r>
      <w:r w:rsidR="004C1EDF">
        <w:rPr>
          <w:sz w:val="28"/>
        </w:rPr>
        <w:t>695,</w:t>
      </w:r>
      <w:r w:rsidRPr="00EF626A">
        <w:rPr>
          <w:sz w:val="28"/>
          <w:szCs w:val="28"/>
        </w:rPr>
        <w:t xml:space="preserve"> </w:t>
      </w:r>
      <w:r w:rsidR="00DF2199">
        <w:rPr>
          <w:sz w:val="28"/>
          <w:szCs w:val="28"/>
        </w:rPr>
        <w:t>за 202</w:t>
      </w:r>
      <w:r w:rsidR="00685485">
        <w:rPr>
          <w:sz w:val="28"/>
          <w:szCs w:val="28"/>
        </w:rPr>
        <w:t>3</w:t>
      </w:r>
      <w:r w:rsidR="00DF2199">
        <w:rPr>
          <w:sz w:val="28"/>
          <w:szCs w:val="28"/>
        </w:rPr>
        <w:t xml:space="preserve"> год</w:t>
      </w:r>
    </w:p>
    <w:p w:rsidR="00DF2199" w:rsidRDefault="00DF2199" w:rsidP="008A506E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A01BFC" w:rsidRPr="00EF626A" w:rsidRDefault="00A01BFC" w:rsidP="008A506E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A506E" w:rsidRPr="00EF626A" w:rsidRDefault="008A506E" w:rsidP="008F0C9D">
      <w:pPr>
        <w:numPr>
          <w:ilvl w:val="0"/>
          <w:numId w:val="28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EF626A">
        <w:rPr>
          <w:b/>
          <w:sz w:val="28"/>
          <w:szCs w:val="28"/>
        </w:rPr>
        <w:t>Достижение</w:t>
      </w:r>
    </w:p>
    <w:p w:rsidR="008A506E" w:rsidRDefault="008A506E" w:rsidP="008F0C9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F626A">
        <w:rPr>
          <w:b/>
          <w:sz w:val="28"/>
          <w:szCs w:val="28"/>
        </w:rPr>
        <w:t>поставленных целей и задач муниципальной программы</w:t>
      </w:r>
    </w:p>
    <w:p w:rsidR="004B2F6F" w:rsidRPr="00EF626A" w:rsidRDefault="004B2F6F" w:rsidP="008A506E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4B2F6F" w:rsidRPr="004B2F6F" w:rsidRDefault="004B2F6F" w:rsidP="004B2F6F">
      <w:pPr>
        <w:shd w:val="clear" w:color="auto" w:fill="FFFFFF"/>
        <w:suppressAutoHyphens w:val="0"/>
        <w:ind w:firstLine="708"/>
        <w:jc w:val="both"/>
        <w:rPr>
          <w:sz w:val="28"/>
          <w:szCs w:val="28"/>
        </w:rPr>
      </w:pPr>
      <w:r w:rsidRPr="004B2F6F">
        <w:rPr>
          <w:sz w:val="28"/>
          <w:szCs w:val="28"/>
        </w:rPr>
        <w:t>В ходе реализации муниципальной программы были поставлены и достигнуты 2 цели:</w:t>
      </w:r>
    </w:p>
    <w:p w:rsidR="004B2F6F" w:rsidRDefault="004B2F6F" w:rsidP="004C1EDF">
      <w:pPr>
        <w:shd w:val="clear" w:color="auto" w:fill="FFFFFF"/>
        <w:suppressAutoHyphens w:val="0"/>
        <w:ind w:firstLine="709"/>
        <w:jc w:val="both"/>
        <w:rPr>
          <w:sz w:val="28"/>
          <w:szCs w:val="28"/>
        </w:rPr>
      </w:pPr>
      <w:r w:rsidRPr="004B2F6F">
        <w:rPr>
          <w:sz w:val="28"/>
          <w:szCs w:val="28"/>
        </w:rPr>
        <w:t xml:space="preserve">- </w:t>
      </w:r>
      <w:r>
        <w:rPr>
          <w:sz w:val="28"/>
          <w:szCs w:val="28"/>
        </w:rPr>
        <w:t>п</w:t>
      </w:r>
      <w:r w:rsidRPr="004B2F6F">
        <w:rPr>
          <w:sz w:val="28"/>
          <w:szCs w:val="28"/>
        </w:rPr>
        <w:t xml:space="preserve">овышение качества и результативности мер по обеспечению общественной </w:t>
      </w:r>
      <w:r w:rsidR="00685485" w:rsidRPr="004B2F6F">
        <w:rPr>
          <w:sz w:val="28"/>
          <w:szCs w:val="28"/>
        </w:rPr>
        <w:t>безопасности населения Азовского</w:t>
      </w:r>
      <w:r w:rsidRPr="004B2F6F">
        <w:rPr>
          <w:sz w:val="28"/>
          <w:szCs w:val="28"/>
        </w:rPr>
        <w:t xml:space="preserve"> немецкого национального муни</w:t>
      </w:r>
      <w:r>
        <w:rPr>
          <w:sz w:val="28"/>
          <w:szCs w:val="28"/>
        </w:rPr>
        <w:t>ципального района Омской области;</w:t>
      </w:r>
    </w:p>
    <w:p w:rsidR="004B2F6F" w:rsidRPr="004B2F6F" w:rsidRDefault="0051460E" w:rsidP="004C1EDF">
      <w:pPr>
        <w:shd w:val="clear" w:color="auto" w:fill="FFFFFF"/>
        <w:suppressAutoHyphens w:val="0"/>
        <w:ind w:firstLine="709"/>
        <w:jc w:val="both"/>
        <w:rPr>
          <w:sz w:val="28"/>
          <w:szCs w:val="28"/>
          <w:highlight w:val="yellow"/>
        </w:rPr>
      </w:pPr>
      <w:r w:rsidRPr="004B2F6F">
        <w:rPr>
          <w:sz w:val="28"/>
          <w:szCs w:val="28"/>
        </w:rPr>
        <w:t>-</w:t>
      </w:r>
      <w:r>
        <w:rPr>
          <w:sz w:val="28"/>
          <w:szCs w:val="28"/>
        </w:rPr>
        <w:t xml:space="preserve"> с</w:t>
      </w:r>
      <w:r w:rsidRPr="004B2F6F">
        <w:rPr>
          <w:sz w:val="28"/>
          <w:szCs w:val="28"/>
        </w:rPr>
        <w:t>овершенствование социальной профилактики и предупреждение экстремизма и терроризма в А</w:t>
      </w:r>
      <w:r>
        <w:rPr>
          <w:sz w:val="28"/>
          <w:szCs w:val="28"/>
        </w:rPr>
        <w:t xml:space="preserve">зовском </w:t>
      </w:r>
      <w:r w:rsidRPr="004B2F6F">
        <w:rPr>
          <w:sz w:val="28"/>
          <w:szCs w:val="28"/>
        </w:rPr>
        <w:t>немецко</w:t>
      </w:r>
      <w:r>
        <w:rPr>
          <w:sz w:val="28"/>
          <w:szCs w:val="28"/>
        </w:rPr>
        <w:t>м</w:t>
      </w:r>
      <w:r w:rsidRPr="004B2F6F">
        <w:rPr>
          <w:sz w:val="28"/>
          <w:szCs w:val="28"/>
        </w:rPr>
        <w:t xml:space="preserve"> национально</w:t>
      </w:r>
      <w:r>
        <w:rPr>
          <w:sz w:val="28"/>
          <w:szCs w:val="28"/>
        </w:rPr>
        <w:t>м</w:t>
      </w:r>
      <w:r w:rsidRPr="004B2F6F">
        <w:rPr>
          <w:sz w:val="28"/>
          <w:szCs w:val="28"/>
        </w:rPr>
        <w:t xml:space="preserve"> муниципально</w:t>
      </w:r>
      <w:r>
        <w:rPr>
          <w:sz w:val="28"/>
          <w:szCs w:val="28"/>
        </w:rPr>
        <w:t>м</w:t>
      </w:r>
      <w:r w:rsidRPr="004B2F6F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е</w:t>
      </w:r>
      <w:r w:rsidRPr="004B2F6F">
        <w:rPr>
          <w:sz w:val="28"/>
          <w:szCs w:val="28"/>
        </w:rPr>
        <w:t xml:space="preserve"> Омской области.</w:t>
      </w:r>
    </w:p>
    <w:p w:rsidR="004B2F6F" w:rsidRPr="004B2F6F" w:rsidRDefault="004B2F6F" w:rsidP="004B2F6F">
      <w:pPr>
        <w:shd w:val="clear" w:color="auto" w:fill="FFFFFF"/>
        <w:suppressAutoHyphens w:val="0"/>
        <w:jc w:val="both"/>
        <w:rPr>
          <w:sz w:val="28"/>
          <w:szCs w:val="28"/>
        </w:rPr>
      </w:pPr>
      <w:r w:rsidRPr="004B2F6F">
        <w:rPr>
          <w:sz w:val="28"/>
          <w:szCs w:val="28"/>
        </w:rPr>
        <w:tab/>
        <w:t>Для достижения целей решены следующие задачи:</w:t>
      </w:r>
    </w:p>
    <w:p w:rsidR="004B2F6F" w:rsidRPr="004B2F6F" w:rsidRDefault="004B2F6F" w:rsidP="004C1EDF">
      <w:pPr>
        <w:shd w:val="clear" w:color="auto" w:fill="FFFFFF"/>
        <w:suppressAutoHyphens w:val="0"/>
        <w:ind w:firstLine="567"/>
        <w:jc w:val="both"/>
        <w:rPr>
          <w:sz w:val="28"/>
          <w:szCs w:val="28"/>
        </w:rPr>
      </w:pPr>
      <w:r w:rsidRPr="004B2F6F">
        <w:rPr>
          <w:sz w:val="28"/>
          <w:szCs w:val="28"/>
        </w:rPr>
        <w:t xml:space="preserve">- </w:t>
      </w:r>
      <w:r>
        <w:rPr>
          <w:sz w:val="28"/>
          <w:szCs w:val="28"/>
        </w:rPr>
        <w:t>о</w:t>
      </w:r>
      <w:r w:rsidRPr="004B2F6F">
        <w:rPr>
          <w:sz w:val="28"/>
          <w:szCs w:val="28"/>
        </w:rPr>
        <w:t xml:space="preserve">беспечение предупреждения и защиты населения от чрезвычайных </w:t>
      </w:r>
      <w:r w:rsidR="00685485" w:rsidRPr="004B2F6F">
        <w:rPr>
          <w:sz w:val="28"/>
          <w:szCs w:val="28"/>
        </w:rPr>
        <w:t>ситуаций и</w:t>
      </w:r>
      <w:r w:rsidRPr="004B2F6F">
        <w:rPr>
          <w:sz w:val="28"/>
          <w:szCs w:val="28"/>
        </w:rPr>
        <w:t xml:space="preserve"> совершенствование гражданской обороны;</w:t>
      </w:r>
    </w:p>
    <w:p w:rsidR="004B2F6F" w:rsidRPr="002514EE" w:rsidRDefault="004B2F6F" w:rsidP="004C1EDF">
      <w:pPr>
        <w:shd w:val="clear" w:color="auto" w:fill="FFFFFF"/>
        <w:suppressAutoHyphens w:val="0"/>
        <w:ind w:firstLine="567"/>
        <w:jc w:val="both"/>
        <w:rPr>
          <w:sz w:val="28"/>
          <w:szCs w:val="28"/>
        </w:rPr>
      </w:pPr>
      <w:r w:rsidRPr="004B2F6F">
        <w:rPr>
          <w:sz w:val="28"/>
          <w:szCs w:val="28"/>
        </w:rPr>
        <w:t>-</w:t>
      </w:r>
      <w:r>
        <w:rPr>
          <w:sz w:val="28"/>
          <w:szCs w:val="28"/>
        </w:rPr>
        <w:t xml:space="preserve"> с</w:t>
      </w:r>
      <w:r w:rsidRPr="004B2F6F">
        <w:rPr>
          <w:sz w:val="28"/>
          <w:szCs w:val="28"/>
        </w:rPr>
        <w:t>овершенствование социальной профилактики и предупреждение экстремизма и терроризма в А</w:t>
      </w:r>
      <w:r w:rsidR="004C1EDF">
        <w:rPr>
          <w:sz w:val="28"/>
          <w:szCs w:val="28"/>
        </w:rPr>
        <w:t>зовском</w:t>
      </w:r>
      <w:r>
        <w:rPr>
          <w:sz w:val="28"/>
          <w:szCs w:val="28"/>
        </w:rPr>
        <w:t xml:space="preserve"> </w:t>
      </w:r>
      <w:r w:rsidRPr="004B2F6F">
        <w:rPr>
          <w:sz w:val="28"/>
          <w:szCs w:val="28"/>
        </w:rPr>
        <w:t>немецко</w:t>
      </w:r>
      <w:r w:rsidR="004C1EDF">
        <w:rPr>
          <w:sz w:val="28"/>
          <w:szCs w:val="28"/>
        </w:rPr>
        <w:t xml:space="preserve">м национальном </w:t>
      </w:r>
      <w:r w:rsidRPr="004B2F6F">
        <w:rPr>
          <w:sz w:val="28"/>
          <w:szCs w:val="28"/>
        </w:rPr>
        <w:t>муниципально</w:t>
      </w:r>
      <w:r w:rsidR="004C1EDF">
        <w:rPr>
          <w:sz w:val="28"/>
          <w:szCs w:val="28"/>
        </w:rPr>
        <w:t>м</w:t>
      </w:r>
      <w:r w:rsidRPr="004B2F6F">
        <w:rPr>
          <w:sz w:val="28"/>
          <w:szCs w:val="28"/>
        </w:rPr>
        <w:t xml:space="preserve"> район</w:t>
      </w:r>
      <w:r w:rsidR="00BF6BB9">
        <w:rPr>
          <w:sz w:val="28"/>
          <w:szCs w:val="28"/>
        </w:rPr>
        <w:t>е</w:t>
      </w:r>
      <w:r w:rsidRPr="004B2F6F">
        <w:rPr>
          <w:sz w:val="28"/>
          <w:szCs w:val="28"/>
        </w:rPr>
        <w:t xml:space="preserve"> Омской области.</w:t>
      </w:r>
      <w:r>
        <w:rPr>
          <w:sz w:val="28"/>
          <w:szCs w:val="28"/>
        </w:rPr>
        <w:t xml:space="preserve">    </w:t>
      </w:r>
    </w:p>
    <w:p w:rsidR="00EF626A" w:rsidRDefault="00EF626A" w:rsidP="008A506E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A01BFC" w:rsidRDefault="00A01BFC" w:rsidP="008A506E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8A506E" w:rsidRDefault="008A506E" w:rsidP="008F0C9D">
      <w:pPr>
        <w:numPr>
          <w:ilvl w:val="0"/>
          <w:numId w:val="28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EF626A">
        <w:rPr>
          <w:b/>
          <w:sz w:val="28"/>
          <w:szCs w:val="28"/>
        </w:rPr>
        <w:t>Результаты реализации мероприятий</w:t>
      </w:r>
    </w:p>
    <w:p w:rsidR="004B2F6F" w:rsidRPr="00EF626A" w:rsidRDefault="004B2F6F" w:rsidP="004B2F6F">
      <w:pPr>
        <w:autoSpaceDE w:val="0"/>
        <w:autoSpaceDN w:val="0"/>
        <w:adjustRightInd w:val="0"/>
        <w:ind w:left="1069"/>
        <w:rPr>
          <w:b/>
          <w:sz w:val="28"/>
          <w:szCs w:val="28"/>
        </w:rPr>
      </w:pPr>
    </w:p>
    <w:p w:rsidR="00745293" w:rsidRPr="00EF626A" w:rsidRDefault="008A506E" w:rsidP="00745293">
      <w:pPr>
        <w:shd w:val="clear" w:color="auto" w:fill="FFFFFF"/>
        <w:ind w:firstLine="708"/>
        <w:jc w:val="both"/>
        <w:rPr>
          <w:sz w:val="28"/>
          <w:szCs w:val="28"/>
        </w:rPr>
      </w:pPr>
      <w:r w:rsidRPr="00EF626A">
        <w:rPr>
          <w:sz w:val="28"/>
          <w:szCs w:val="28"/>
        </w:rPr>
        <w:t xml:space="preserve">Из </w:t>
      </w:r>
      <w:r w:rsidR="00BF6BB9">
        <w:rPr>
          <w:sz w:val="28"/>
          <w:szCs w:val="28"/>
        </w:rPr>
        <w:t>4</w:t>
      </w:r>
      <w:r w:rsidRPr="00EF626A">
        <w:rPr>
          <w:sz w:val="28"/>
          <w:szCs w:val="28"/>
        </w:rPr>
        <w:t xml:space="preserve"> запланированных </w:t>
      </w:r>
      <w:r w:rsidR="00685485" w:rsidRPr="00EF626A">
        <w:rPr>
          <w:sz w:val="28"/>
          <w:szCs w:val="28"/>
        </w:rPr>
        <w:t>мероприятий выполнено</w:t>
      </w:r>
      <w:r w:rsidRPr="00EF626A">
        <w:rPr>
          <w:sz w:val="28"/>
          <w:szCs w:val="28"/>
        </w:rPr>
        <w:t xml:space="preserve"> </w:t>
      </w:r>
      <w:r w:rsidR="00BF6BB9">
        <w:rPr>
          <w:sz w:val="28"/>
          <w:szCs w:val="28"/>
        </w:rPr>
        <w:t>4</w:t>
      </w:r>
      <w:r w:rsidR="004B2F6F">
        <w:rPr>
          <w:sz w:val="28"/>
          <w:szCs w:val="28"/>
        </w:rPr>
        <w:t xml:space="preserve"> (приложение №</w:t>
      </w:r>
      <w:r w:rsidR="004C1EDF">
        <w:rPr>
          <w:sz w:val="28"/>
          <w:szCs w:val="28"/>
        </w:rPr>
        <w:t xml:space="preserve"> </w:t>
      </w:r>
      <w:r w:rsidR="004B2F6F">
        <w:rPr>
          <w:sz w:val="28"/>
          <w:szCs w:val="28"/>
        </w:rPr>
        <w:t>3</w:t>
      </w:r>
      <w:r w:rsidR="008F0C9D">
        <w:rPr>
          <w:sz w:val="28"/>
          <w:szCs w:val="28"/>
        </w:rPr>
        <w:t xml:space="preserve"> к постановлению</w:t>
      </w:r>
      <w:r w:rsidR="004B2F6F">
        <w:rPr>
          <w:sz w:val="28"/>
          <w:szCs w:val="28"/>
        </w:rPr>
        <w:t>)</w:t>
      </w:r>
      <w:r w:rsidRPr="00EF626A">
        <w:rPr>
          <w:sz w:val="28"/>
          <w:szCs w:val="28"/>
        </w:rPr>
        <w:t>.</w:t>
      </w:r>
      <w:r w:rsidRPr="00EF626A">
        <w:rPr>
          <w:b/>
          <w:color w:val="000000"/>
          <w:sz w:val="28"/>
          <w:szCs w:val="28"/>
        </w:rPr>
        <w:t xml:space="preserve"> </w:t>
      </w:r>
    </w:p>
    <w:p w:rsidR="008A506E" w:rsidRDefault="008A506E" w:rsidP="00EF626A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A01BFC" w:rsidRDefault="00A01BFC" w:rsidP="00EF626A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A01BFC" w:rsidRDefault="00A01BFC" w:rsidP="00EF626A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A01BFC" w:rsidRPr="00EF626A" w:rsidRDefault="00A01BFC" w:rsidP="00EF626A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8A506E" w:rsidRPr="00EF626A" w:rsidRDefault="00685485" w:rsidP="008F0C9D">
      <w:pPr>
        <w:numPr>
          <w:ilvl w:val="0"/>
          <w:numId w:val="28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EF626A">
        <w:rPr>
          <w:b/>
          <w:sz w:val="28"/>
          <w:szCs w:val="28"/>
        </w:rPr>
        <w:t>Причины недостижения</w:t>
      </w:r>
      <w:r w:rsidR="008A506E" w:rsidRPr="00EF626A">
        <w:rPr>
          <w:b/>
          <w:sz w:val="28"/>
          <w:szCs w:val="28"/>
        </w:rPr>
        <w:t xml:space="preserve"> плановых значений</w:t>
      </w:r>
    </w:p>
    <w:p w:rsidR="008A506E" w:rsidRDefault="008A506E" w:rsidP="008A506E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EF626A">
        <w:rPr>
          <w:b/>
          <w:sz w:val="28"/>
          <w:szCs w:val="28"/>
        </w:rPr>
        <w:t xml:space="preserve"> ожидаемых результатов реализации муниципальной программы</w:t>
      </w:r>
    </w:p>
    <w:p w:rsidR="004B2F6F" w:rsidRDefault="004B2F6F" w:rsidP="008A506E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8F0C9D" w:rsidRPr="00EF626A" w:rsidRDefault="008A506E" w:rsidP="008F0C9D">
      <w:pPr>
        <w:shd w:val="clear" w:color="auto" w:fill="FFFFFF"/>
        <w:ind w:firstLine="708"/>
        <w:jc w:val="both"/>
        <w:rPr>
          <w:sz w:val="28"/>
          <w:szCs w:val="28"/>
        </w:rPr>
      </w:pPr>
      <w:r w:rsidRPr="00EF626A">
        <w:rPr>
          <w:sz w:val="28"/>
          <w:szCs w:val="28"/>
        </w:rPr>
        <w:t xml:space="preserve">Плановые значения ожидаемых результатов реализации муниципальной </w:t>
      </w:r>
      <w:r w:rsidR="00685485" w:rsidRPr="00EF626A">
        <w:rPr>
          <w:sz w:val="28"/>
          <w:szCs w:val="28"/>
        </w:rPr>
        <w:t>программы достигнуты</w:t>
      </w:r>
      <w:r w:rsidR="004B2F6F">
        <w:rPr>
          <w:sz w:val="28"/>
          <w:szCs w:val="28"/>
        </w:rPr>
        <w:t xml:space="preserve"> (приложение №</w:t>
      </w:r>
      <w:r w:rsidR="008F0C9D">
        <w:rPr>
          <w:sz w:val="28"/>
          <w:szCs w:val="28"/>
        </w:rPr>
        <w:t xml:space="preserve"> </w:t>
      </w:r>
      <w:r w:rsidR="004B2F6F">
        <w:rPr>
          <w:sz w:val="28"/>
          <w:szCs w:val="28"/>
        </w:rPr>
        <w:t>3</w:t>
      </w:r>
      <w:r w:rsidR="008F0C9D">
        <w:rPr>
          <w:sz w:val="28"/>
          <w:szCs w:val="28"/>
        </w:rPr>
        <w:t xml:space="preserve"> к постановлению)</w:t>
      </w:r>
      <w:r w:rsidR="008F0C9D" w:rsidRPr="00EF626A">
        <w:rPr>
          <w:sz w:val="28"/>
          <w:szCs w:val="28"/>
        </w:rPr>
        <w:t>.</w:t>
      </w:r>
      <w:r w:rsidR="008F0C9D" w:rsidRPr="00EF626A">
        <w:rPr>
          <w:b/>
          <w:color w:val="000000"/>
          <w:sz w:val="28"/>
          <w:szCs w:val="28"/>
        </w:rPr>
        <w:t xml:space="preserve"> </w:t>
      </w:r>
    </w:p>
    <w:p w:rsidR="008A506E" w:rsidRPr="00EF626A" w:rsidRDefault="008A506E" w:rsidP="008A50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F626A" w:rsidRDefault="00EF626A" w:rsidP="008A506E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8A506E" w:rsidRDefault="008A506E" w:rsidP="008F0C9D">
      <w:pPr>
        <w:numPr>
          <w:ilvl w:val="0"/>
          <w:numId w:val="28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EF626A">
        <w:rPr>
          <w:b/>
          <w:sz w:val="28"/>
          <w:szCs w:val="28"/>
        </w:rPr>
        <w:t>Предложения по повышению эффективности реализации муниципальной программы</w:t>
      </w:r>
    </w:p>
    <w:p w:rsidR="004B2F6F" w:rsidRPr="00EF626A" w:rsidRDefault="004B2F6F" w:rsidP="004B2F6F">
      <w:pPr>
        <w:autoSpaceDE w:val="0"/>
        <w:autoSpaceDN w:val="0"/>
        <w:adjustRightInd w:val="0"/>
        <w:ind w:left="1069"/>
        <w:rPr>
          <w:b/>
          <w:sz w:val="28"/>
          <w:szCs w:val="28"/>
        </w:rPr>
      </w:pPr>
    </w:p>
    <w:p w:rsidR="008A506E" w:rsidRDefault="00685485" w:rsidP="008A50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EF626A">
        <w:rPr>
          <w:sz w:val="28"/>
          <w:szCs w:val="28"/>
        </w:rPr>
        <w:t>еобходимо</w:t>
      </w:r>
      <w:r>
        <w:rPr>
          <w:sz w:val="28"/>
          <w:szCs w:val="28"/>
        </w:rPr>
        <w:t>сти</w:t>
      </w:r>
      <w:r w:rsidRPr="00EF626A">
        <w:rPr>
          <w:sz w:val="28"/>
          <w:szCs w:val="28"/>
        </w:rPr>
        <w:t xml:space="preserve"> корректировки</w:t>
      </w:r>
      <w:r w:rsidR="00745293" w:rsidRPr="00EF626A">
        <w:rPr>
          <w:sz w:val="28"/>
          <w:szCs w:val="28"/>
        </w:rPr>
        <w:t xml:space="preserve"> на 20</w:t>
      </w:r>
      <w:r w:rsidR="00745293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="00745293" w:rsidRPr="00EF626A">
        <w:rPr>
          <w:sz w:val="28"/>
          <w:szCs w:val="28"/>
        </w:rPr>
        <w:t xml:space="preserve"> – 202</w:t>
      </w:r>
      <w:r>
        <w:rPr>
          <w:sz w:val="28"/>
          <w:szCs w:val="28"/>
        </w:rPr>
        <w:t>6</w:t>
      </w:r>
      <w:r w:rsidR="00745293" w:rsidRPr="00EF626A">
        <w:rPr>
          <w:sz w:val="28"/>
          <w:szCs w:val="28"/>
        </w:rPr>
        <w:t xml:space="preserve"> </w:t>
      </w:r>
      <w:r w:rsidRPr="00EF626A">
        <w:rPr>
          <w:sz w:val="28"/>
          <w:szCs w:val="28"/>
        </w:rPr>
        <w:t>годы муниципальной</w:t>
      </w:r>
      <w:r w:rsidR="008A506E" w:rsidRPr="00EF626A">
        <w:rPr>
          <w:sz w:val="28"/>
          <w:szCs w:val="28"/>
        </w:rPr>
        <w:t xml:space="preserve"> программы «</w:t>
      </w:r>
      <w:r w:rsidR="00745293" w:rsidRPr="008C1C92">
        <w:rPr>
          <w:sz w:val="28"/>
          <w:szCs w:val="28"/>
          <w:lang w:eastAsia="ru-RU"/>
        </w:rPr>
        <w:t xml:space="preserve">Создание условий для </w:t>
      </w:r>
      <w:r w:rsidRPr="008C1C92">
        <w:rPr>
          <w:sz w:val="28"/>
          <w:szCs w:val="28"/>
          <w:lang w:eastAsia="ru-RU"/>
        </w:rPr>
        <w:t>обеспечения безопасности</w:t>
      </w:r>
      <w:r w:rsidR="00745293" w:rsidRPr="008C1C92">
        <w:rPr>
          <w:sz w:val="28"/>
          <w:szCs w:val="28"/>
          <w:lang w:eastAsia="ru-RU"/>
        </w:rPr>
        <w:t xml:space="preserve"> жизнедеятельности населения, укрепления законности и правопорядка на территории Азовского немецкого национального муниципального района Омской области</w:t>
      </w:r>
      <w:r w:rsidR="008A506E" w:rsidRPr="00EF626A">
        <w:rPr>
          <w:sz w:val="28"/>
          <w:szCs w:val="28"/>
        </w:rPr>
        <w:t xml:space="preserve">» </w:t>
      </w:r>
      <w:r w:rsidR="008F0C9D">
        <w:rPr>
          <w:sz w:val="28"/>
        </w:rPr>
        <w:t>утвержденной</w:t>
      </w:r>
      <w:r w:rsidR="008F0C9D" w:rsidRPr="00567CA9">
        <w:rPr>
          <w:sz w:val="28"/>
        </w:rPr>
        <w:t xml:space="preserve"> постановлением Администрации Азовского немецкого национального муниципального района Омской области от </w:t>
      </w:r>
      <w:r w:rsidR="008F0C9D">
        <w:rPr>
          <w:sz w:val="28"/>
        </w:rPr>
        <w:t>13</w:t>
      </w:r>
      <w:r w:rsidR="008F0C9D" w:rsidRPr="00567CA9">
        <w:rPr>
          <w:sz w:val="28"/>
        </w:rPr>
        <w:t>.11.201</w:t>
      </w:r>
      <w:r w:rsidR="008F0C9D">
        <w:rPr>
          <w:sz w:val="28"/>
        </w:rPr>
        <w:t>9</w:t>
      </w:r>
      <w:r w:rsidR="008F0C9D" w:rsidRPr="00567CA9">
        <w:rPr>
          <w:sz w:val="28"/>
        </w:rPr>
        <w:t xml:space="preserve"> № </w:t>
      </w:r>
      <w:r w:rsidR="008F0C9D">
        <w:rPr>
          <w:sz w:val="28"/>
        </w:rPr>
        <w:t xml:space="preserve">695, </w:t>
      </w:r>
      <w:r>
        <w:rPr>
          <w:sz w:val="28"/>
          <w:szCs w:val="28"/>
        </w:rPr>
        <w:t xml:space="preserve">для </w:t>
      </w:r>
      <w:r w:rsidRPr="00EF626A">
        <w:rPr>
          <w:sz w:val="28"/>
          <w:szCs w:val="28"/>
        </w:rPr>
        <w:t>повышения</w:t>
      </w:r>
      <w:r w:rsidR="00745293" w:rsidRPr="00EF626A">
        <w:rPr>
          <w:sz w:val="28"/>
          <w:szCs w:val="28"/>
        </w:rPr>
        <w:t xml:space="preserve"> эффективности </w:t>
      </w:r>
      <w:r w:rsidR="008F0C9D">
        <w:rPr>
          <w:sz w:val="28"/>
          <w:szCs w:val="28"/>
        </w:rPr>
        <w:t>на данный момент не имеется</w:t>
      </w:r>
      <w:r w:rsidR="008A506E" w:rsidRPr="00EF626A">
        <w:rPr>
          <w:sz w:val="28"/>
          <w:szCs w:val="28"/>
        </w:rPr>
        <w:t xml:space="preserve">. </w:t>
      </w:r>
    </w:p>
    <w:p w:rsidR="00DF2199" w:rsidRDefault="00DF2199" w:rsidP="008A50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F2199" w:rsidRDefault="00DF2199" w:rsidP="008F0C9D">
      <w:pPr>
        <w:numPr>
          <w:ilvl w:val="0"/>
          <w:numId w:val="28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Pr="00DF2199">
        <w:rPr>
          <w:b/>
          <w:sz w:val="28"/>
          <w:szCs w:val="28"/>
        </w:rPr>
        <w:t xml:space="preserve">ыводы об эффективности реализации муниципальной программы и принятое ответственным исполнителем </w:t>
      </w:r>
      <w:r w:rsidR="00685485" w:rsidRPr="00DF2199">
        <w:rPr>
          <w:b/>
          <w:sz w:val="28"/>
          <w:szCs w:val="28"/>
        </w:rPr>
        <w:t>муниципальной программы</w:t>
      </w:r>
      <w:r w:rsidRPr="00DF2199">
        <w:rPr>
          <w:b/>
          <w:sz w:val="28"/>
          <w:szCs w:val="28"/>
        </w:rPr>
        <w:t xml:space="preserve"> управленческое решение, сформированное по результатам оценки эффективности реализации </w:t>
      </w:r>
      <w:r w:rsidR="00685485" w:rsidRPr="00DF2199">
        <w:rPr>
          <w:b/>
          <w:sz w:val="28"/>
          <w:szCs w:val="28"/>
        </w:rPr>
        <w:t>муниципальной программы</w:t>
      </w:r>
    </w:p>
    <w:p w:rsidR="004B2F6F" w:rsidRDefault="004B2F6F" w:rsidP="004B2F6F">
      <w:pPr>
        <w:autoSpaceDE w:val="0"/>
        <w:autoSpaceDN w:val="0"/>
        <w:adjustRightInd w:val="0"/>
        <w:ind w:left="1069"/>
        <w:rPr>
          <w:b/>
          <w:sz w:val="28"/>
          <w:szCs w:val="28"/>
        </w:rPr>
      </w:pPr>
    </w:p>
    <w:p w:rsidR="00DF2199" w:rsidRDefault="00745293" w:rsidP="00AD70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</w:t>
      </w:r>
      <w:r w:rsidRPr="00B71D95">
        <w:rPr>
          <w:sz w:val="28"/>
          <w:szCs w:val="28"/>
        </w:rPr>
        <w:t>иципальн</w:t>
      </w:r>
      <w:r>
        <w:rPr>
          <w:sz w:val="28"/>
          <w:szCs w:val="28"/>
        </w:rPr>
        <w:t>ая</w:t>
      </w:r>
      <w:r w:rsidRPr="00B71D95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</w:t>
      </w:r>
      <w:r w:rsidRPr="00B71D95">
        <w:rPr>
          <w:sz w:val="28"/>
          <w:szCs w:val="28"/>
        </w:rPr>
        <w:t xml:space="preserve"> Азовского немецкого национального муниципального района Омской области </w:t>
      </w:r>
      <w:r w:rsidRPr="00EF626A">
        <w:rPr>
          <w:sz w:val="28"/>
          <w:szCs w:val="28"/>
        </w:rPr>
        <w:t>«</w:t>
      </w:r>
      <w:r w:rsidRPr="008C1C92">
        <w:rPr>
          <w:sz w:val="28"/>
          <w:szCs w:val="28"/>
          <w:lang w:eastAsia="ru-RU"/>
        </w:rPr>
        <w:t xml:space="preserve">Создание условий для </w:t>
      </w:r>
      <w:r w:rsidR="00685485" w:rsidRPr="008C1C92">
        <w:rPr>
          <w:sz w:val="28"/>
          <w:szCs w:val="28"/>
          <w:lang w:eastAsia="ru-RU"/>
        </w:rPr>
        <w:t>обеспечения безопасности</w:t>
      </w:r>
      <w:r w:rsidRPr="008C1C92">
        <w:rPr>
          <w:sz w:val="28"/>
          <w:szCs w:val="28"/>
          <w:lang w:eastAsia="ru-RU"/>
        </w:rPr>
        <w:t xml:space="preserve"> жизнедеятельности населения, укрепления законности и правопорядка на территории Азовского немецкого национального муниципального района Омской области</w:t>
      </w:r>
      <w:r w:rsidRPr="00EF626A">
        <w:rPr>
          <w:sz w:val="28"/>
          <w:szCs w:val="28"/>
        </w:rPr>
        <w:t>»</w:t>
      </w:r>
      <w:r w:rsidR="008F0C9D">
        <w:rPr>
          <w:sz w:val="28"/>
          <w:szCs w:val="28"/>
        </w:rPr>
        <w:t>,</w:t>
      </w:r>
      <w:r w:rsidR="008F0C9D" w:rsidRPr="008F0C9D">
        <w:rPr>
          <w:sz w:val="28"/>
        </w:rPr>
        <w:t xml:space="preserve"> </w:t>
      </w:r>
      <w:r w:rsidR="008F0C9D">
        <w:rPr>
          <w:sz w:val="28"/>
        </w:rPr>
        <w:t>утвержденная</w:t>
      </w:r>
      <w:r w:rsidR="008F0C9D" w:rsidRPr="00567CA9">
        <w:rPr>
          <w:sz w:val="28"/>
        </w:rPr>
        <w:t xml:space="preserve"> постановлением Администрации Азовского немецкого национального муниципального района Омской области от </w:t>
      </w:r>
      <w:r w:rsidR="008F0C9D">
        <w:rPr>
          <w:sz w:val="28"/>
        </w:rPr>
        <w:t>13</w:t>
      </w:r>
      <w:r w:rsidR="008F0C9D" w:rsidRPr="00567CA9">
        <w:rPr>
          <w:sz w:val="28"/>
        </w:rPr>
        <w:t>.11.201</w:t>
      </w:r>
      <w:r w:rsidR="008F0C9D">
        <w:rPr>
          <w:sz w:val="28"/>
        </w:rPr>
        <w:t>9</w:t>
      </w:r>
      <w:r w:rsidR="008F0C9D" w:rsidRPr="00567CA9">
        <w:rPr>
          <w:sz w:val="28"/>
        </w:rPr>
        <w:t xml:space="preserve"> № </w:t>
      </w:r>
      <w:r w:rsidR="008F0C9D">
        <w:rPr>
          <w:sz w:val="28"/>
        </w:rPr>
        <w:t>695,</w:t>
      </w:r>
      <w:r w:rsidRPr="00EF626A">
        <w:rPr>
          <w:sz w:val="28"/>
          <w:szCs w:val="28"/>
        </w:rPr>
        <w:t xml:space="preserve"> </w:t>
      </w:r>
      <w:r>
        <w:rPr>
          <w:sz w:val="28"/>
          <w:szCs w:val="28"/>
        </w:rPr>
        <w:t>по итогам оценки 202</w:t>
      </w:r>
      <w:r w:rsidR="0038515C">
        <w:rPr>
          <w:sz w:val="28"/>
          <w:szCs w:val="28"/>
        </w:rPr>
        <w:t>2</w:t>
      </w:r>
      <w:r>
        <w:rPr>
          <w:sz w:val="28"/>
          <w:szCs w:val="28"/>
        </w:rPr>
        <w:t xml:space="preserve"> года эффективна.</w:t>
      </w:r>
      <w:r w:rsidR="00915E8A">
        <w:rPr>
          <w:sz w:val="28"/>
          <w:szCs w:val="28"/>
        </w:rPr>
        <w:t xml:space="preserve"> </w:t>
      </w:r>
      <w:r w:rsidR="00915E8A" w:rsidRPr="00EF626A">
        <w:rPr>
          <w:sz w:val="28"/>
          <w:szCs w:val="28"/>
        </w:rPr>
        <w:t xml:space="preserve">Эффективность </w:t>
      </w:r>
      <w:r w:rsidR="00685485" w:rsidRPr="00EF626A">
        <w:rPr>
          <w:sz w:val="28"/>
          <w:szCs w:val="28"/>
        </w:rPr>
        <w:t>программы составляет</w:t>
      </w:r>
      <w:r w:rsidR="00915E8A" w:rsidRPr="00EF626A">
        <w:rPr>
          <w:sz w:val="28"/>
          <w:szCs w:val="28"/>
        </w:rPr>
        <w:t xml:space="preserve"> </w:t>
      </w:r>
      <w:r w:rsidR="0038515C">
        <w:rPr>
          <w:sz w:val="28"/>
          <w:szCs w:val="28"/>
        </w:rPr>
        <w:t>100</w:t>
      </w:r>
      <w:r w:rsidR="00915E8A">
        <w:rPr>
          <w:sz w:val="28"/>
          <w:szCs w:val="28"/>
        </w:rPr>
        <w:t>% и признается высокой. Следовательно, реализаци</w:t>
      </w:r>
      <w:r w:rsidR="008F0C9D">
        <w:rPr>
          <w:sz w:val="28"/>
          <w:szCs w:val="28"/>
        </w:rPr>
        <w:t>я программы на очередной период 202</w:t>
      </w:r>
      <w:r w:rsidR="00685485">
        <w:rPr>
          <w:sz w:val="28"/>
          <w:szCs w:val="28"/>
        </w:rPr>
        <w:t>4</w:t>
      </w:r>
      <w:r w:rsidR="008F0C9D">
        <w:rPr>
          <w:sz w:val="28"/>
          <w:szCs w:val="28"/>
        </w:rPr>
        <w:t xml:space="preserve"> года</w:t>
      </w:r>
      <w:r w:rsidR="00915E8A">
        <w:rPr>
          <w:sz w:val="28"/>
          <w:szCs w:val="28"/>
        </w:rPr>
        <w:t xml:space="preserve"> будет продолжена.</w:t>
      </w:r>
    </w:p>
    <w:sectPr w:rsidR="00DF2199" w:rsidSect="00EF2264">
      <w:footerReference w:type="even" r:id="rId10"/>
      <w:footerReference w:type="default" r:id="rId11"/>
      <w:footnotePr>
        <w:pos w:val="beneathText"/>
      </w:footnotePr>
      <w:pgSz w:w="11905" w:h="16837"/>
      <w:pgMar w:top="1134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6991" w:rsidRDefault="00066991">
      <w:r>
        <w:separator/>
      </w:r>
    </w:p>
  </w:endnote>
  <w:endnote w:type="continuationSeparator" w:id="0">
    <w:p w:rsidR="00066991" w:rsidRDefault="000669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_Timer">
    <w:altName w:val="Times New Roman"/>
    <w:panose1 w:val="02020603050405020304"/>
    <w:charset w:val="CC"/>
    <w:family w:val="roman"/>
    <w:pitch w:val="variable"/>
    <w:sig w:usb0="00000203" w:usb1="00000000" w:usb2="00000000" w:usb3="00000000" w:csb0="00000004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BFC" w:rsidRDefault="00866034" w:rsidP="001200F1">
    <w:pPr>
      <w:pStyle w:val="af1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A01BFC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A01BFC" w:rsidRDefault="00A01BFC" w:rsidP="00F633BE">
    <w:pPr>
      <w:pStyle w:val="af1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BFC" w:rsidRDefault="00866034" w:rsidP="001200F1">
    <w:pPr>
      <w:pStyle w:val="af1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A01BF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F238A2">
      <w:rPr>
        <w:rStyle w:val="af0"/>
        <w:noProof/>
      </w:rPr>
      <w:t>2</w:t>
    </w:r>
    <w:r>
      <w:rPr>
        <w:rStyle w:val="af0"/>
      </w:rPr>
      <w:fldChar w:fldCharType="end"/>
    </w:r>
  </w:p>
  <w:p w:rsidR="00A01BFC" w:rsidRDefault="00866034">
    <w:pPr>
      <w:pStyle w:val="af1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69.6pt;margin-top:.05pt;width:83.1pt;height:13.75pt;z-index:251657728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A01BFC" w:rsidRPr="00E75BFA" w:rsidRDefault="00A01BFC" w:rsidP="00E75BFA"/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6991" w:rsidRDefault="00066991">
      <w:r>
        <w:separator/>
      </w:r>
    </w:p>
  </w:footnote>
  <w:footnote w:type="continuationSeparator" w:id="0">
    <w:p w:rsidR="00066991" w:rsidRDefault="000669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4927FE8"/>
    <w:multiLevelType w:val="multilevel"/>
    <w:tmpl w:val="87C295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311389A"/>
    <w:multiLevelType w:val="hybridMultilevel"/>
    <w:tmpl w:val="4A3C6340"/>
    <w:lvl w:ilvl="0" w:tplc="1A5ED4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2DE528D"/>
    <w:multiLevelType w:val="hybridMultilevel"/>
    <w:tmpl w:val="7DF0DC22"/>
    <w:lvl w:ilvl="0" w:tplc="F912E3CA">
      <w:start w:val="1"/>
      <w:numFmt w:val="decimal"/>
      <w:lvlText w:val="%1)"/>
      <w:lvlJc w:val="left"/>
      <w:pPr>
        <w:ind w:left="99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47B4360"/>
    <w:multiLevelType w:val="hybridMultilevel"/>
    <w:tmpl w:val="0D5493BE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9">
    <w:nsid w:val="25490D53"/>
    <w:multiLevelType w:val="hybridMultilevel"/>
    <w:tmpl w:val="D8A239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8502F9"/>
    <w:multiLevelType w:val="hybridMultilevel"/>
    <w:tmpl w:val="A40ABE06"/>
    <w:lvl w:ilvl="0" w:tplc="B59A8C1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3C694075"/>
    <w:multiLevelType w:val="hybridMultilevel"/>
    <w:tmpl w:val="BE2AE9F8"/>
    <w:lvl w:ilvl="0" w:tplc="49AE1F9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3DC27C35"/>
    <w:multiLevelType w:val="hybridMultilevel"/>
    <w:tmpl w:val="BCA23CF4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3">
    <w:nsid w:val="405E120D"/>
    <w:multiLevelType w:val="hybridMultilevel"/>
    <w:tmpl w:val="932448AA"/>
    <w:lvl w:ilvl="0" w:tplc="C23AA90C">
      <w:start w:val="1"/>
      <w:numFmt w:val="decimal"/>
      <w:lvlText w:val="%1."/>
      <w:lvlJc w:val="left"/>
      <w:pPr>
        <w:tabs>
          <w:tab w:val="num" w:pos="507"/>
        </w:tabs>
        <w:ind w:left="507" w:hanging="43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052"/>
        </w:tabs>
        <w:ind w:left="2052" w:hanging="360"/>
      </w:pPr>
      <w:rPr>
        <w:rFonts w:hint="default"/>
      </w:rPr>
    </w:lvl>
    <w:lvl w:ilvl="3" w:tplc="304085D2">
      <w:start w:val="3"/>
      <w:numFmt w:val="upperRoman"/>
      <w:lvlText w:val="%4."/>
      <w:lvlJc w:val="left"/>
      <w:pPr>
        <w:tabs>
          <w:tab w:val="num" w:pos="2952"/>
        </w:tabs>
        <w:ind w:left="2952" w:hanging="72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14">
    <w:nsid w:val="44B804E5"/>
    <w:multiLevelType w:val="hybridMultilevel"/>
    <w:tmpl w:val="D542EC6A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5">
    <w:nsid w:val="45E63DDD"/>
    <w:multiLevelType w:val="hybridMultilevel"/>
    <w:tmpl w:val="3B3E303A"/>
    <w:lvl w:ilvl="0" w:tplc="B97A27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70D7735"/>
    <w:multiLevelType w:val="hybridMultilevel"/>
    <w:tmpl w:val="89F61D2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48745020"/>
    <w:multiLevelType w:val="hybridMultilevel"/>
    <w:tmpl w:val="2B00E3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63A392B"/>
    <w:multiLevelType w:val="hybridMultilevel"/>
    <w:tmpl w:val="C28878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D000E5F"/>
    <w:multiLevelType w:val="hybridMultilevel"/>
    <w:tmpl w:val="5372AB0C"/>
    <w:lvl w:ilvl="0" w:tplc="9A00833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>
    <w:nsid w:val="66261EB2"/>
    <w:multiLevelType w:val="multilevel"/>
    <w:tmpl w:val="9A6CB42A"/>
    <w:lvl w:ilvl="0">
      <w:start w:val="9"/>
      <w:numFmt w:val="decimalZero"/>
      <w:lvlText w:val="%1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1">
      <w:start w:val="8"/>
      <w:numFmt w:val="decimalZero"/>
      <w:lvlText w:val="%1.%2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2">
      <w:start w:val="2011"/>
      <w:numFmt w:val="decimal"/>
      <w:lvlText w:val="%1.%2.%3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785"/>
        </w:tabs>
        <w:ind w:left="7785" w:hanging="7785"/>
      </w:pPr>
      <w:rPr>
        <w:rFonts w:hint="default"/>
      </w:rPr>
    </w:lvl>
  </w:abstractNum>
  <w:abstractNum w:abstractNumId="21">
    <w:nsid w:val="684748C2"/>
    <w:multiLevelType w:val="hybridMultilevel"/>
    <w:tmpl w:val="F16412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0AB27ED"/>
    <w:multiLevelType w:val="hybridMultilevel"/>
    <w:tmpl w:val="5238B4AC"/>
    <w:lvl w:ilvl="0" w:tplc="DD32558C">
      <w:start w:val="29"/>
      <w:numFmt w:val="decimal"/>
      <w:lvlText w:val="%1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746F277F"/>
    <w:multiLevelType w:val="multilevel"/>
    <w:tmpl w:val="EB3ACC38"/>
    <w:lvl w:ilvl="0">
      <w:start w:val="7"/>
      <w:numFmt w:val="decimalZero"/>
      <w:lvlText w:val="%1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1">
      <w:start w:val="9"/>
      <w:numFmt w:val="decimalZero"/>
      <w:lvlText w:val="%1.%2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2">
      <w:start w:val="2011"/>
      <w:numFmt w:val="decimal"/>
      <w:lvlText w:val="%1.%2.%3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785"/>
        </w:tabs>
        <w:ind w:left="7785" w:hanging="7785"/>
      </w:pPr>
      <w:rPr>
        <w:rFonts w:hint="default"/>
      </w:rPr>
    </w:lvl>
  </w:abstractNum>
  <w:abstractNum w:abstractNumId="24">
    <w:nsid w:val="7EA26920"/>
    <w:multiLevelType w:val="hybridMultilevel"/>
    <w:tmpl w:val="1EF860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20C9742">
      <w:start w:val="1"/>
      <w:numFmt w:val="decimal"/>
      <w:lvlText w:val="%2."/>
      <w:lvlJc w:val="left"/>
      <w:pPr>
        <w:tabs>
          <w:tab w:val="num" w:pos="885"/>
        </w:tabs>
        <w:ind w:left="885" w:hanging="705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ED86A58"/>
    <w:multiLevelType w:val="hybridMultilevel"/>
    <w:tmpl w:val="88FC98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F76235D"/>
    <w:multiLevelType w:val="hybridMultilevel"/>
    <w:tmpl w:val="9956F774"/>
    <w:lvl w:ilvl="0" w:tplc="9C54D77A">
      <w:start w:val="1"/>
      <w:numFmt w:val="decimal"/>
      <w:lvlText w:val="%1)."/>
      <w:lvlJc w:val="left"/>
      <w:pPr>
        <w:tabs>
          <w:tab w:val="num" w:pos="709"/>
        </w:tabs>
        <w:ind w:left="0" w:firstLine="709"/>
      </w:pPr>
      <w:rPr>
        <w:rFonts w:hint="default"/>
        <w:spacing w:val="0"/>
        <w:position w:val="0"/>
        <w:effect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</w:num>
  <w:num w:numId="8">
    <w:abstractNumId w:val="4"/>
    <w:lvlOverride w:ilvl="0">
      <w:startOverride w:val="1"/>
    </w:lvlOverride>
  </w:num>
  <w:num w:numId="9">
    <w:abstractNumId w:val="19"/>
  </w:num>
  <w:num w:numId="10">
    <w:abstractNumId w:val="5"/>
  </w:num>
  <w:num w:numId="11">
    <w:abstractNumId w:val="25"/>
  </w:num>
  <w:num w:numId="12">
    <w:abstractNumId w:val="9"/>
  </w:num>
  <w:num w:numId="13">
    <w:abstractNumId w:val="15"/>
  </w:num>
  <w:num w:numId="14">
    <w:abstractNumId w:val="24"/>
  </w:num>
  <w:num w:numId="15">
    <w:abstractNumId w:val="17"/>
  </w:num>
  <w:num w:numId="16">
    <w:abstractNumId w:val="13"/>
  </w:num>
  <w:num w:numId="17">
    <w:abstractNumId w:val="21"/>
  </w:num>
  <w:num w:numId="18">
    <w:abstractNumId w:val="16"/>
  </w:num>
  <w:num w:numId="19">
    <w:abstractNumId w:val="14"/>
  </w:num>
  <w:num w:numId="20">
    <w:abstractNumId w:val="8"/>
  </w:num>
  <w:num w:numId="21">
    <w:abstractNumId w:val="12"/>
  </w:num>
  <w:num w:numId="22">
    <w:abstractNumId w:val="20"/>
  </w:num>
  <w:num w:numId="23">
    <w:abstractNumId w:val="11"/>
  </w:num>
  <w:num w:numId="24">
    <w:abstractNumId w:val="22"/>
  </w:num>
  <w:num w:numId="25">
    <w:abstractNumId w:val="23"/>
  </w:num>
  <w:num w:numId="26">
    <w:abstractNumId w:val="7"/>
  </w:num>
  <w:num w:numId="27">
    <w:abstractNumId w:val="26"/>
  </w:num>
  <w:num w:numId="2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5508"/>
    <w:rsid w:val="000009B2"/>
    <w:rsid w:val="00007022"/>
    <w:rsid w:val="00010607"/>
    <w:rsid w:val="000153A3"/>
    <w:rsid w:val="00020B1B"/>
    <w:rsid w:val="00026773"/>
    <w:rsid w:val="000311B7"/>
    <w:rsid w:val="00042E05"/>
    <w:rsid w:val="00045201"/>
    <w:rsid w:val="000513FA"/>
    <w:rsid w:val="0005542E"/>
    <w:rsid w:val="00056241"/>
    <w:rsid w:val="000645D7"/>
    <w:rsid w:val="00066991"/>
    <w:rsid w:val="00090865"/>
    <w:rsid w:val="000A2943"/>
    <w:rsid w:val="000A3471"/>
    <w:rsid w:val="000B1BBD"/>
    <w:rsid w:val="000C377A"/>
    <w:rsid w:val="000C652A"/>
    <w:rsid w:val="000D3384"/>
    <w:rsid w:val="000D53F6"/>
    <w:rsid w:val="000E10E9"/>
    <w:rsid w:val="000E4D39"/>
    <w:rsid w:val="000F16CA"/>
    <w:rsid w:val="00104486"/>
    <w:rsid w:val="00105597"/>
    <w:rsid w:val="00105D90"/>
    <w:rsid w:val="001065AE"/>
    <w:rsid w:val="00107399"/>
    <w:rsid w:val="0011012F"/>
    <w:rsid w:val="00116546"/>
    <w:rsid w:val="001200F1"/>
    <w:rsid w:val="0012446E"/>
    <w:rsid w:val="001337CF"/>
    <w:rsid w:val="00133FF5"/>
    <w:rsid w:val="001360C1"/>
    <w:rsid w:val="001450F8"/>
    <w:rsid w:val="00151A13"/>
    <w:rsid w:val="001564DC"/>
    <w:rsid w:val="00160152"/>
    <w:rsid w:val="001705D3"/>
    <w:rsid w:val="001801BE"/>
    <w:rsid w:val="00180D80"/>
    <w:rsid w:val="00182383"/>
    <w:rsid w:val="00192D15"/>
    <w:rsid w:val="001A3644"/>
    <w:rsid w:val="001A3E6C"/>
    <w:rsid w:val="001A44C2"/>
    <w:rsid w:val="001C2021"/>
    <w:rsid w:val="001C383B"/>
    <w:rsid w:val="001C5C53"/>
    <w:rsid w:val="001D3CF2"/>
    <w:rsid w:val="001D7076"/>
    <w:rsid w:val="001E5064"/>
    <w:rsid w:val="00200DAA"/>
    <w:rsid w:val="00202EB1"/>
    <w:rsid w:val="002034C0"/>
    <w:rsid w:val="0021048F"/>
    <w:rsid w:val="00216D6B"/>
    <w:rsid w:val="00220FEC"/>
    <w:rsid w:val="002316CF"/>
    <w:rsid w:val="0023551E"/>
    <w:rsid w:val="00244491"/>
    <w:rsid w:val="002524E3"/>
    <w:rsid w:val="00254191"/>
    <w:rsid w:val="00255A3D"/>
    <w:rsid w:val="002578C0"/>
    <w:rsid w:val="002719C0"/>
    <w:rsid w:val="002759E9"/>
    <w:rsid w:val="002772CF"/>
    <w:rsid w:val="0028315D"/>
    <w:rsid w:val="00291642"/>
    <w:rsid w:val="002946FC"/>
    <w:rsid w:val="002971FE"/>
    <w:rsid w:val="00297972"/>
    <w:rsid w:val="002A0395"/>
    <w:rsid w:val="002A3B83"/>
    <w:rsid w:val="002A4E41"/>
    <w:rsid w:val="002A4F1D"/>
    <w:rsid w:val="002C46AB"/>
    <w:rsid w:val="002C6974"/>
    <w:rsid w:val="002D0F93"/>
    <w:rsid w:val="002D1AE4"/>
    <w:rsid w:val="002E2AE4"/>
    <w:rsid w:val="002E2F13"/>
    <w:rsid w:val="002E3046"/>
    <w:rsid w:val="002E45D8"/>
    <w:rsid w:val="002E5A06"/>
    <w:rsid w:val="002F20A3"/>
    <w:rsid w:val="002F7C06"/>
    <w:rsid w:val="002F7F34"/>
    <w:rsid w:val="00310276"/>
    <w:rsid w:val="003131D4"/>
    <w:rsid w:val="003133C8"/>
    <w:rsid w:val="0032088A"/>
    <w:rsid w:val="00326582"/>
    <w:rsid w:val="00330458"/>
    <w:rsid w:val="00331E99"/>
    <w:rsid w:val="003409AC"/>
    <w:rsid w:val="00343524"/>
    <w:rsid w:val="00343878"/>
    <w:rsid w:val="00346C51"/>
    <w:rsid w:val="003479EA"/>
    <w:rsid w:val="00350C99"/>
    <w:rsid w:val="003669E5"/>
    <w:rsid w:val="00377DD7"/>
    <w:rsid w:val="0038515C"/>
    <w:rsid w:val="00385604"/>
    <w:rsid w:val="003A22A8"/>
    <w:rsid w:val="003C73DA"/>
    <w:rsid w:val="003D36C8"/>
    <w:rsid w:val="003D6B0C"/>
    <w:rsid w:val="003D7BA2"/>
    <w:rsid w:val="003E3B04"/>
    <w:rsid w:val="003E7B3C"/>
    <w:rsid w:val="003F00D2"/>
    <w:rsid w:val="003F0AD5"/>
    <w:rsid w:val="003F4C82"/>
    <w:rsid w:val="003F5071"/>
    <w:rsid w:val="003F5499"/>
    <w:rsid w:val="003F70B3"/>
    <w:rsid w:val="00406BE8"/>
    <w:rsid w:val="0041206F"/>
    <w:rsid w:val="0041576C"/>
    <w:rsid w:val="00424B46"/>
    <w:rsid w:val="00432154"/>
    <w:rsid w:val="00440326"/>
    <w:rsid w:val="0044777A"/>
    <w:rsid w:val="00447D97"/>
    <w:rsid w:val="004504DD"/>
    <w:rsid w:val="0045736C"/>
    <w:rsid w:val="00477615"/>
    <w:rsid w:val="00484A69"/>
    <w:rsid w:val="00485442"/>
    <w:rsid w:val="00485EB8"/>
    <w:rsid w:val="004A0C20"/>
    <w:rsid w:val="004A5D01"/>
    <w:rsid w:val="004B1498"/>
    <w:rsid w:val="004B2F6F"/>
    <w:rsid w:val="004B6FF5"/>
    <w:rsid w:val="004C0E82"/>
    <w:rsid w:val="004C1EDF"/>
    <w:rsid w:val="004C3AF8"/>
    <w:rsid w:val="004C4B68"/>
    <w:rsid w:val="004D44FD"/>
    <w:rsid w:val="004F1546"/>
    <w:rsid w:val="004F1633"/>
    <w:rsid w:val="0050037D"/>
    <w:rsid w:val="00504048"/>
    <w:rsid w:val="0051460E"/>
    <w:rsid w:val="00520618"/>
    <w:rsid w:val="00524AD9"/>
    <w:rsid w:val="005274F5"/>
    <w:rsid w:val="00545380"/>
    <w:rsid w:val="00555548"/>
    <w:rsid w:val="005557B0"/>
    <w:rsid w:val="00555A16"/>
    <w:rsid w:val="00556C73"/>
    <w:rsid w:val="00556F55"/>
    <w:rsid w:val="0056153A"/>
    <w:rsid w:val="00564D3B"/>
    <w:rsid w:val="005703E2"/>
    <w:rsid w:val="005826CD"/>
    <w:rsid w:val="00586E01"/>
    <w:rsid w:val="0059295B"/>
    <w:rsid w:val="00593271"/>
    <w:rsid w:val="00597511"/>
    <w:rsid w:val="005A0290"/>
    <w:rsid w:val="005A1B46"/>
    <w:rsid w:val="005A3D2E"/>
    <w:rsid w:val="005A5975"/>
    <w:rsid w:val="005A6657"/>
    <w:rsid w:val="005C4118"/>
    <w:rsid w:val="005E0592"/>
    <w:rsid w:val="005E34FB"/>
    <w:rsid w:val="005E513A"/>
    <w:rsid w:val="005E5405"/>
    <w:rsid w:val="005F1FBC"/>
    <w:rsid w:val="005F5508"/>
    <w:rsid w:val="00612BF6"/>
    <w:rsid w:val="0061573D"/>
    <w:rsid w:val="00616ED7"/>
    <w:rsid w:val="006276CF"/>
    <w:rsid w:val="00632E54"/>
    <w:rsid w:val="00637861"/>
    <w:rsid w:val="00642BE6"/>
    <w:rsid w:val="00651A98"/>
    <w:rsid w:val="00654B77"/>
    <w:rsid w:val="00676FA1"/>
    <w:rsid w:val="00685485"/>
    <w:rsid w:val="006975EC"/>
    <w:rsid w:val="006A66A8"/>
    <w:rsid w:val="006B12EF"/>
    <w:rsid w:val="006E29AD"/>
    <w:rsid w:val="006E6C6E"/>
    <w:rsid w:val="006F14DB"/>
    <w:rsid w:val="006F74B1"/>
    <w:rsid w:val="007002B3"/>
    <w:rsid w:val="007038C4"/>
    <w:rsid w:val="007130AE"/>
    <w:rsid w:val="00726007"/>
    <w:rsid w:val="00740384"/>
    <w:rsid w:val="0074198B"/>
    <w:rsid w:val="00745293"/>
    <w:rsid w:val="00746A09"/>
    <w:rsid w:val="00746BE8"/>
    <w:rsid w:val="0074709A"/>
    <w:rsid w:val="0076640C"/>
    <w:rsid w:val="00785948"/>
    <w:rsid w:val="007868B4"/>
    <w:rsid w:val="00786C75"/>
    <w:rsid w:val="007A47D4"/>
    <w:rsid w:val="007A4CAE"/>
    <w:rsid w:val="007A5A37"/>
    <w:rsid w:val="007C5EBB"/>
    <w:rsid w:val="007C6C0E"/>
    <w:rsid w:val="007D08BA"/>
    <w:rsid w:val="007D1921"/>
    <w:rsid w:val="007E4DD1"/>
    <w:rsid w:val="007F5A98"/>
    <w:rsid w:val="00800B89"/>
    <w:rsid w:val="00800BB6"/>
    <w:rsid w:val="0080576F"/>
    <w:rsid w:val="0080582E"/>
    <w:rsid w:val="008106D1"/>
    <w:rsid w:val="00813556"/>
    <w:rsid w:val="00815A9C"/>
    <w:rsid w:val="00821200"/>
    <w:rsid w:val="00821F48"/>
    <w:rsid w:val="008459B3"/>
    <w:rsid w:val="008464EE"/>
    <w:rsid w:val="0086268D"/>
    <w:rsid w:val="00866034"/>
    <w:rsid w:val="00881992"/>
    <w:rsid w:val="00884C94"/>
    <w:rsid w:val="00887EB0"/>
    <w:rsid w:val="008A506E"/>
    <w:rsid w:val="008A50B3"/>
    <w:rsid w:val="008A517E"/>
    <w:rsid w:val="008A577C"/>
    <w:rsid w:val="008B1D34"/>
    <w:rsid w:val="008B2259"/>
    <w:rsid w:val="008B2817"/>
    <w:rsid w:val="008B4275"/>
    <w:rsid w:val="008B4F5A"/>
    <w:rsid w:val="008B526A"/>
    <w:rsid w:val="008C1C92"/>
    <w:rsid w:val="008C6953"/>
    <w:rsid w:val="008C7EC0"/>
    <w:rsid w:val="008D3356"/>
    <w:rsid w:val="008D5160"/>
    <w:rsid w:val="008E3993"/>
    <w:rsid w:val="008E4B2F"/>
    <w:rsid w:val="008E4BA2"/>
    <w:rsid w:val="008E515B"/>
    <w:rsid w:val="008E5C8D"/>
    <w:rsid w:val="008F0C9D"/>
    <w:rsid w:val="00902066"/>
    <w:rsid w:val="0090564D"/>
    <w:rsid w:val="00910F4A"/>
    <w:rsid w:val="00911939"/>
    <w:rsid w:val="00915E8A"/>
    <w:rsid w:val="00926F58"/>
    <w:rsid w:val="00927549"/>
    <w:rsid w:val="00930138"/>
    <w:rsid w:val="0094106D"/>
    <w:rsid w:val="00942DFE"/>
    <w:rsid w:val="009455F9"/>
    <w:rsid w:val="00945B94"/>
    <w:rsid w:val="0094767E"/>
    <w:rsid w:val="00950249"/>
    <w:rsid w:val="00950D97"/>
    <w:rsid w:val="0095159E"/>
    <w:rsid w:val="00956ED5"/>
    <w:rsid w:val="00962BB7"/>
    <w:rsid w:val="0096784C"/>
    <w:rsid w:val="00972C1F"/>
    <w:rsid w:val="00972C38"/>
    <w:rsid w:val="00980691"/>
    <w:rsid w:val="00981879"/>
    <w:rsid w:val="0098377E"/>
    <w:rsid w:val="0098438E"/>
    <w:rsid w:val="009955AE"/>
    <w:rsid w:val="009A65BB"/>
    <w:rsid w:val="009A687E"/>
    <w:rsid w:val="009A7D50"/>
    <w:rsid w:val="009B5456"/>
    <w:rsid w:val="009B6F9A"/>
    <w:rsid w:val="009C47A1"/>
    <w:rsid w:val="009D59F6"/>
    <w:rsid w:val="009D7A0E"/>
    <w:rsid w:val="009E24A9"/>
    <w:rsid w:val="009E54B9"/>
    <w:rsid w:val="009E6DF0"/>
    <w:rsid w:val="009F2BC6"/>
    <w:rsid w:val="009F4BE1"/>
    <w:rsid w:val="009F7A16"/>
    <w:rsid w:val="00A00404"/>
    <w:rsid w:val="00A00CB2"/>
    <w:rsid w:val="00A01BFC"/>
    <w:rsid w:val="00A01C7D"/>
    <w:rsid w:val="00A04A83"/>
    <w:rsid w:val="00A05AB2"/>
    <w:rsid w:val="00A1269A"/>
    <w:rsid w:val="00A131F9"/>
    <w:rsid w:val="00A17458"/>
    <w:rsid w:val="00A2059E"/>
    <w:rsid w:val="00A241A5"/>
    <w:rsid w:val="00A2798C"/>
    <w:rsid w:val="00A27B39"/>
    <w:rsid w:val="00A3098F"/>
    <w:rsid w:val="00A44A8A"/>
    <w:rsid w:val="00A4772B"/>
    <w:rsid w:val="00A526A4"/>
    <w:rsid w:val="00A54F9F"/>
    <w:rsid w:val="00A557F0"/>
    <w:rsid w:val="00A66083"/>
    <w:rsid w:val="00A66D50"/>
    <w:rsid w:val="00A76413"/>
    <w:rsid w:val="00A80A37"/>
    <w:rsid w:val="00A814FF"/>
    <w:rsid w:val="00A86898"/>
    <w:rsid w:val="00A901B8"/>
    <w:rsid w:val="00A9072D"/>
    <w:rsid w:val="00A90D20"/>
    <w:rsid w:val="00A9380A"/>
    <w:rsid w:val="00A970F6"/>
    <w:rsid w:val="00AB0238"/>
    <w:rsid w:val="00AC6A05"/>
    <w:rsid w:val="00AD3E02"/>
    <w:rsid w:val="00AD70B8"/>
    <w:rsid w:val="00AD7DE3"/>
    <w:rsid w:val="00AE14E2"/>
    <w:rsid w:val="00AE1722"/>
    <w:rsid w:val="00AF0CD2"/>
    <w:rsid w:val="00AF1C82"/>
    <w:rsid w:val="00AF5522"/>
    <w:rsid w:val="00B00F72"/>
    <w:rsid w:val="00B0497F"/>
    <w:rsid w:val="00B10CB2"/>
    <w:rsid w:val="00B12183"/>
    <w:rsid w:val="00B13B98"/>
    <w:rsid w:val="00B16465"/>
    <w:rsid w:val="00B435D7"/>
    <w:rsid w:val="00B53B59"/>
    <w:rsid w:val="00B60257"/>
    <w:rsid w:val="00B6482F"/>
    <w:rsid w:val="00B71D95"/>
    <w:rsid w:val="00B831A8"/>
    <w:rsid w:val="00B8540A"/>
    <w:rsid w:val="00B85636"/>
    <w:rsid w:val="00B91327"/>
    <w:rsid w:val="00B94335"/>
    <w:rsid w:val="00B957E4"/>
    <w:rsid w:val="00B96F45"/>
    <w:rsid w:val="00BB1882"/>
    <w:rsid w:val="00BB5F24"/>
    <w:rsid w:val="00BB661B"/>
    <w:rsid w:val="00BF25CE"/>
    <w:rsid w:val="00BF2736"/>
    <w:rsid w:val="00BF6BB9"/>
    <w:rsid w:val="00C01E8A"/>
    <w:rsid w:val="00C11FCA"/>
    <w:rsid w:val="00C126AA"/>
    <w:rsid w:val="00C1271F"/>
    <w:rsid w:val="00C1425B"/>
    <w:rsid w:val="00C1798D"/>
    <w:rsid w:val="00C20E46"/>
    <w:rsid w:val="00C22D98"/>
    <w:rsid w:val="00C231EC"/>
    <w:rsid w:val="00C25C65"/>
    <w:rsid w:val="00C305CB"/>
    <w:rsid w:val="00C34277"/>
    <w:rsid w:val="00C34837"/>
    <w:rsid w:val="00C5485A"/>
    <w:rsid w:val="00C55DD5"/>
    <w:rsid w:val="00C60CC0"/>
    <w:rsid w:val="00C640FE"/>
    <w:rsid w:val="00C662A3"/>
    <w:rsid w:val="00C66755"/>
    <w:rsid w:val="00C66831"/>
    <w:rsid w:val="00C7154B"/>
    <w:rsid w:val="00C76959"/>
    <w:rsid w:val="00C805DF"/>
    <w:rsid w:val="00C847A7"/>
    <w:rsid w:val="00C86F65"/>
    <w:rsid w:val="00C920DE"/>
    <w:rsid w:val="00C96679"/>
    <w:rsid w:val="00CA51C0"/>
    <w:rsid w:val="00CA6EB4"/>
    <w:rsid w:val="00CA7BF1"/>
    <w:rsid w:val="00CB1FBE"/>
    <w:rsid w:val="00CB6302"/>
    <w:rsid w:val="00CC2180"/>
    <w:rsid w:val="00CC30C3"/>
    <w:rsid w:val="00CD4924"/>
    <w:rsid w:val="00CD4D4C"/>
    <w:rsid w:val="00CE1EE5"/>
    <w:rsid w:val="00CE2565"/>
    <w:rsid w:val="00CE2719"/>
    <w:rsid w:val="00CF1069"/>
    <w:rsid w:val="00D041FE"/>
    <w:rsid w:val="00D11F59"/>
    <w:rsid w:val="00D35EB8"/>
    <w:rsid w:val="00D518BB"/>
    <w:rsid w:val="00D53A2E"/>
    <w:rsid w:val="00D570E2"/>
    <w:rsid w:val="00D65282"/>
    <w:rsid w:val="00D806EB"/>
    <w:rsid w:val="00D86397"/>
    <w:rsid w:val="00D965D7"/>
    <w:rsid w:val="00DA0C04"/>
    <w:rsid w:val="00DA318F"/>
    <w:rsid w:val="00DA3E71"/>
    <w:rsid w:val="00DC1CD2"/>
    <w:rsid w:val="00DC42F1"/>
    <w:rsid w:val="00DC476D"/>
    <w:rsid w:val="00DC4963"/>
    <w:rsid w:val="00DC5DFB"/>
    <w:rsid w:val="00DD3B9C"/>
    <w:rsid w:val="00DD75AA"/>
    <w:rsid w:val="00DE2D8E"/>
    <w:rsid w:val="00DE7123"/>
    <w:rsid w:val="00DF2199"/>
    <w:rsid w:val="00E01DA9"/>
    <w:rsid w:val="00E05DFF"/>
    <w:rsid w:val="00E12AB5"/>
    <w:rsid w:val="00E12FE8"/>
    <w:rsid w:val="00E15250"/>
    <w:rsid w:val="00E1729A"/>
    <w:rsid w:val="00E25A9A"/>
    <w:rsid w:val="00E344FE"/>
    <w:rsid w:val="00E46258"/>
    <w:rsid w:val="00E51090"/>
    <w:rsid w:val="00E56AA3"/>
    <w:rsid w:val="00E57062"/>
    <w:rsid w:val="00E6296D"/>
    <w:rsid w:val="00E631A0"/>
    <w:rsid w:val="00E73826"/>
    <w:rsid w:val="00E75BFA"/>
    <w:rsid w:val="00E8090D"/>
    <w:rsid w:val="00E84C61"/>
    <w:rsid w:val="00E97685"/>
    <w:rsid w:val="00EB2DFF"/>
    <w:rsid w:val="00EB3978"/>
    <w:rsid w:val="00EB450F"/>
    <w:rsid w:val="00EB457D"/>
    <w:rsid w:val="00EC37AA"/>
    <w:rsid w:val="00EC4F26"/>
    <w:rsid w:val="00EC6BE5"/>
    <w:rsid w:val="00EE33A1"/>
    <w:rsid w:val="00EF0D64"/>
    <w:rsid w:val="00EF2264"/>
    <w:rsid w:val="00EF2A28"/>
    <w:rsid w:val="00EF2BD3"/>
    <w:rsid w:val="00EF4BB4"/>
    <w:rsid w:val="00EF626A"/>
    <w:rsid w:val="00F00B21"/>
    <w:rsid w:val="00F238A2"/>
    <w:rsid w:val="00F30D90"/>
    <w:rsid w:val="00F37CB0"/>
    <w:rsid w:val="00F5013B"/>
    <w:rsid w:val="00F52B91"/>
    <w:rsid w:val="00F52C5B"/>
    <w:rsid w:val="00F6161E"/>
    <w:rsid w:val="00F633BE"/>
    <w:rsid w:val="00F6370B"/>
    <w:rsid w:val="00F74997"/>
    <w:rsid w:val="00F7507E"/>
    <w:rsid w:val="00F75648"/>
    <w:rsid w:val="00F77DD0"/>
    <w:rsid w:val="00F85634"/>
    <w:rsid w:val="00F95661"/>
    <w:rsid w:val="00F97F03"/>
    <w:rsid w:val="00FA0969"/>
    <w:rsid w:val="00FA72FB"/>
    <w:rsid w:val="00FB0978"/>
    <w:rsid w:val="00FB6B49"/>
    <w:rsid w:val="00FB75FA"/>
    <w:rsid w:val="00FC496A"/>
    <w:rsid w:val="00FC4C93"/>
    <w:rsid w:val="00FC4E5E"/>
    <w:rsid w:val="00FC5AE3"/>
    <w:rsid w:val="00FC7DD5"/>
    <w:rsid w:val="00FD06D2"/>
    <w:rsid w:val="00FD56C6"/>
    <w:rsid w:val="00FD692D"/>
    <w:rsid w:val="00FD7900"/>
    <w:rsid w:val="00FE3168"/>
    <w:rsid w:val="00FE5FC4"/>
    <w:rsid w:val="00FE6C74"/>
    <w:rsid w:val="00FF362F"/>
    <w:rsid w:val="00FF6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03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866034"/>
    <w:pPr>
      <w:keepNext/>
      <w:tabs>
        <w:tab w:val="num" w:pos="0"/>
      </w:tabs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qFormat/>
    <w:rsid w:val="00866034"/>
    <w:pPr>
      <w:keepNext/>
      <w:tabs>
        <w:tab w:val="num" w:pos="0"/>
      </w:tabs>
      <w:autoSpaceDE w:val="0"/>
      <w:jc w:val="center"/>
      <w:outlineLvl w:val="1"/>
    </w:pPr>
    <w:rPr>
      <w:rFonts w:ascii="a_Timer" w:hAnsi="a_Timer"/>
      <w:b/>
      <w:sz w:val="32"/>
    </w:rPr>
  </w:style>
  <w:style w:type="paragraph" w:styleId="3">
    <w:name w:val="heading 3"/>
    <w:basedOn w:val="a"/>
    <w:next w:val="a"/>
    <w:qFormat/>
    <w:rsid w:val="00866034"/>
    <w:pPr>
      <w:keepNext/>
      <w:tabs>
        <w:tab w:val="num" w:pos="0"/>
      </w:tabs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qFormat/>
    <w:rsid w:val="00866034"/>
    <w:pPr>
      <w:keepNext/>
      <w:tabs>
        <w:tab w:val="num" w:pos="0"/>
      </w:tabs>
      <w:jc w:val="center"/>
      <w:outlineLvl w:val="3"/>
    </w:pPr>
    <w:rPr>
      <w:rFonts w:ascii="a_Timer" w:hAnsi="a_Time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"/>
    <w:basedOn w:val="a"/>
    <w:rsid w:val="00DC4963"/>
    <w:pPr>
      <w:suppressAutoHyphens w:val="0"/>
      <w:spacing w:line="240" w:lineRule="exact"/>
      <w:jc w:val="both"/>
    </w:pPr>
    <w:rPr>
      <w:lang w:val="en-US" w:eastAsia="en-US"/>
    </w:rPr>
  </w:style>
  <w:style w:type="character" w:customStyle="1" w:styleId="Absatz-Standardschriftart">
    <w:name w:val="Absatz-Standardschriftart"/>
    <w:rsid w:val="00866034"/>
  </w:style>
  <w:style w:type="character" w:customStyle="1" w:styleId="WW-Absatz-Standardschriftart">
    <w:name w:val="WW-Absatz-Standardschriftart"/>
    <w:rsid w:val="00866034"/>
  </w:style>
  <w:style w:type="character" w:customStyle="1" w:styleId="WW-Absatz-Standardschriftart1">
    <w:name w:val="WW-Absatz-Standardschriftart1"/>
    <w:rsid w:val="00866034"/>
  </w:style>
  <w:style w:type="character" w:customStyle="1" w:styleId="WW-Absatz-Standardschriftart11">
    <w:name w:val="WW-Absatz-Standardschriftart11"/>
    <w:rsid w:val="00866034"/>
  </w:style>
  <w:style w:type="character" w:customStyle="1" w:styleId="WW-Absatz-Standardschriftart111">
    <w:name w:val="WW-Absatz-Standardschriftart111"/>
    <w:rsid w:val="00866034"/>
  </w:style>
  <w:style w:type="character" w:customStyle="1" w:styleId="WW-Absatz-Standardschriftart1111">
    <w:name w:val="WW-Absatz-Standardschriftart1111"/>
    <w:rsid w:val="00866034"/>
  </w:style>
  <w:style w:type="character" w:customStyle="1" w:styleId="WW-Absatz-Standardschriftart11111">
    <w:name w:val="WW-Absatz-Standardschriftart11111"/>
    <w:rsid w:val="00866034"/>
  </w:style>
  <w:style w:type="character" w:customStyle="1" w:styleId="WW-Absatz-Standardschriftart111111">
    <w:name w:val="WW-Absatz-Standardschriftart111111"/>
    <w:rsid w:val="00866034"/>
  </w:style>
  <w:style w:type="character" w:customStyle="1" w:styleId="WW-Absatz-Standardschriftart1111111">
    <w:name w:val="WW-Absatz-Standardschriftart1111111"/>
    <w:rsid w:val="00866034"/>
  </w:style>
  <w:style w:type="character" w:customStyle="1" w:styleId="WW-Absatz-Standardschriftart11111111">
    <w:name w:val="WW-Absatz-Standardschriftart11111111"/>
    <w:rsid w:val="00866034"/>
  </w:style>
  <w:style w:type="character" w:customStyle="1" w:styleId="WW-Absatz-Standardschriftart111111111">
    <w:name w:val="WW-Absatz-Standardschriftart111111111"/>
    <w:rsid w:val="00866034"/>
  </w:style>
  <w:style w:type="character" w:customStyle="1" w:styleId="WW-Absatz-Standardschriftart1111111111">
    <w:name w:val="WW-Absatz-Standardschriftart1111111111"/>
    <w:rsid w:val="00866034"/>
  </w:style>
  <w:style w:type="character" w:customStyle="1" w:styleId="WW-Absatz-Standardschriftart11111111111">
    <w:name w:val="WW-Absatz-Standardschriftart11111111111"/>
    <w:rsid w:val="00866034"/>
  </w:style>
  <w:style w:type="character" w:customStyle="1" w:styleId="WW-Absatz-Standardschriftart111111111111">
    <w:name w:val="WW-Absatz-Standardschriftart111111111111"/>
    <w:rsid w:val="00866034"/>
  </w:style>
  <w:style w:type="character" w:customStyle="1" w:styleId="WW-Absatz-Standardschriftart1111111111111">
    <w:name w:val="WW-Absatz-Standardschriftart1111111111111"/>
    <w:rsid w:val="00866034"/>
  </w:style>
  <w:style w:type="character" w:customStyle="1" w:styleId="WW-Absatz-Standardschriftart11111111111111">
    <w:name w:val="WW-Absatz-Standardschriftart11111111111111"/>
    <w:rsid w:val="00866034"/>
  </w:style>
  <w:style w:type="character" w:customStyle="1" w:styleId="WW-Absatz-Standardschriftart111111111111111">
    <w:name w:val="WW-Absatz-Standardschriftart111111111111111"/>
    <w:rsid w:val="00866034"/>
  </w:style>
  <w:style w:type="character" w:customStyle="1" w:styleId="WW-Absatz-Standardschriftart1111111111111111">
    <w:name w:val="WW-Absatz-Standardschriftart1111111111111111"/>
    <w:rsid w:val="00866034"/>
  </w:style>
  <w:style w:type="character" w:customStyle="1" w:styleId="WW-Absatz-Standardschriftart11111111111111111">
    <w:name w:val="WW-Absatz-Standardschriftart11111111111111111"/>
    <w:rsid w:val="00866034"/>
  </w:style>
  <w:style w:type="character" w:customStyle="1" w:styleId="WW-Absatz-Standardschriftart111111111111111111">
    <w:name w:val="WW-Absatz-Standardschriftart111111111111111111"/>
    <w:rsid w:val="00866034"/>
  </w:style>
  <w:style w:type="character" w:customStyle="1" w:styleId="WW-Absatz-Standardschriftart1111111111111111111">
    <w:name w:val="WW-Absatz-Standardschriftart1111111111111111111"/>
    <w:rsid w:val="00866034"/>
  </w:style>
  <w:style w:type="character" w:customStyle="1" w:styleId="WW-Absatz-Standardschriftart11111111111111111111">
    <w:name w:val="WW-Absatz-Standardschriftart11111111111111111111"/>
    <w:rsid w:val="00866034"/>
  </w:style>
  <w:style w:type="character" w:customStyle="1" w:styleId="40">
    <w:name w:val="Основной шрифт абзаца4"/>
    <w:rsid w:val="00866034"/>
  </w:style>
  <w:style w:type="character" w:customStyle="1" w:styleId="WW-Absatz-Standardschriftart111111111111111111111">
    <w:name w:val="WW-Absatz-Standardschriftart111111111111111111111"/>
    <w:rsid w:val="00866034"/>
  </w:style>
  <w:style w:type="character" w:customStyle="1" w:styleId="WW-Absatz-Standardschriftart1111111111111111111111">
    <w:name w:val="WW-Absatz-Standardschriftart1111111111111111111111"/>
    <w:rsid w:val="00866034"/>
  </w:style>
  <w:style w:type="character" w:customStyle="1" w:styleId="WW-Absatz-Standardschriftart11111111111111111111111">
    <w:name w:val="WW-Absatz-Standardschriftart11111111111111111111111"/>
    <w:rsid w:val="00866034"/>
  </w:style>
  <w:style w:type="character" w:customStyle="1" w:styleId="WW-Absatz-Standardschriftart111111111111111111111111">
    <w:name w:val="WW-Absatz-Standardschriftart111111111111111111111111"/>
    <w:rsid w:val="00866034"/>
  </w:style>
  <w:style w:type="character" w:customStyle="1" w:styleId="WW-Absatz-Standardschriftart1111111111111111111111111">
    <w:name w:val="WW-Absatz-Standardschriftart1111111111111111111111111"/>
    <w:rsid w:val="00866034"/>
  </w:style>
  <w:style w:type="character" w:customStyle="1" w:styleId="WW-Absatz-Standardschriftart11111111111111111111111111">
    <w:name w:val="WW-Absatz-Standardschriftart11111111111111111111111111"/>
    <w:rsid w:val="00866034"/>
  </w:style>
  <w:style w:type="character" w:customStyle="1" w:styleId="WW-Absatz-Standardschriftart111111111111111111111111111">
    <w:name w:val="WW-Absatz-Standardschriftart111111111111111111111111111"/>
    <w:rsid w:val="00866034"/>
  </w:style>
  <w:style w:type="character" w:customStyle="1" w:styleId="WW-Absatz-Standardschriftart1111111111111111111111111111">
    <w:name w:val="WW-Absatz-Standardschriftart1111111111111111111111111111"/>
    <w:rsid w:val="00866034"/>
  </w:style>
  <w:style w:type="character" w:customStyle="1" w:styleId="WW-Absatz-Standardschriftart11111111111111111111111111111">
    <w:name w:val="WW-Absatz-Standardschriftart11111111111111111111111111111"/>
    <w:rsid w:val="00866034"/>
  </w:style>
  <w:style w:type="character" w:customStyle="1" w:styleId="WW-Absatz-Standardschriftart111111111111111111111111111111">
    <w:name w:val="WW-Absatz-Standardschriftart111111111111111111111111111111"/>
    <w:rsid w:val="00866034"/>
  </w:style>
  <w:style w:type="character" w:customStyle="1" w:styleId="WW-Absatz-Standardschriftart1111111111111111111111111111111">
    <w:name w:val="WW-Absatz-Standardschriftart1111111111111111111111111111111"/>
    <w:rsid w:val="00866034"/>
  </w:style>
  <w:style w:type="character" w:customStyle="1" w:styleId="WW-Absatz-Standardschriftart11111111111111111111111111111111">
    <w:name w:val="WW-Absatz-Standardschriftart11111111111111111111111111111111"/>
    <w:rsid w:val="00866034"/>
  </w:style>
  <w:style w:type="character" w:customStyle="1" w:styleId="WW-Absatz-Standardschriftart111111111111111111111111111111111">
    <w:name w:val="WW-Absatz-Standardschriftart111111111111111111111111111111111"/>
    <w:rsid w:val="00866034"/>
  </w:style>
  <w:style w:type="character" w:customStyle="1" w:styleId="WW-Absatz-Standardschriftart1111111111111111111111111111111111">
    <w:name w:val="WW-Absatz-Standardschriftart1111111111111111111111111111111111"/>
    <w:rsid w:val="00866034"/>
  </w:style>
  <w:style w:type="character" w:customStyle="1" w:styleId="WW-Absatz-Standardschriftart11111111111111111111111111111111111">
    <w:name w:val="WW-Absatz-Standardschriftart11111111111111111111111111111111111"/>
    <w:rsid w:val="00866034"/>
  </w:style>
  <w:style w:type="character" w:customStyle="1" w:styleId="WW-Absatz-Standardschriftart111111111111111111111111111111111111">
    <w:name w:val="WW-Absatz-Standardschriftart111111111111111111111111111111111111"/>
    <w:rsid w:val="00866034"/>
  </w:style>
  <w:style w:type="character" w:customStyle="1" w:styleId="WW-Absatz-Standardschriftart1111111111111111111111111111111111111">
    <w:name w:val="WW-Absatz-Standardschriftart1111111111111111111111111111111111111"/>
    <w:rsid w:val="00866034"/>
  </w:style>
  <w:style w:type="character" w:customStyle="1" w:styleId="WW-Absatz-Standardschriftart11111111111111111111111111111111111111">
    <w:name w:val="WW-Absatz-Standardschriftart11111111111111111111111111111111111111"/>
    <w:rsid w:val="00866034"/>
  </w:style>
  <w:style w:type="character" w:customStyle="1" w:styleId="WW-Absatz-Standardschriftart111111111111111111111111111111111111111">
    <w:name w:val="WW-Absatz-Standardschriftart111111111111111111111111111111111111111"/>
    <w:rsid w:val="00866034"/>
  </w:style>
  <w:style w:type="character" w:customStyle="1" w:styleId="WW-Absatz-Standardschriftart1111111111111111111111111111111111111111">
    <w:name w:val="WW-Absatz-Standardschriftart1111111111111111111111111111111111111111"/>
    <w:rsid w:val="00866034"/>
  </w:style>
  <w:style w:type="character" w:customStyle="1" w:styleId="WW-Absatz-Standardschriftart11111111111111111111111111111111111111111">
    <w:name w:val="WW-Absatz-Standardschriftart11111111111111111111111111111111111111111"/>
    <w:rsid w:val="00866034"/>
  </w:style>
  <w:style w:type="character" w:customStyle="1" w:styleId="WW-Absatz-Standardschriftart111111111111111111111111111111111111111111">
    <w:name w:val="WW-Absatz-Standardschriftart111111111111111111111111111111111111111111"/>
    <w:rsid w:val="00866034"/>
  </w:style>
  <w:style w:type="character" w:customStyle="1" w:styleId="WW-Absatz-Standardschriftart1111111111111111111111111111111111111111111">
    <w:name w:val="WW-Absatz-Standardschriftart1111111111111111111111111111111111111111111"/>
    <w:rsid w:val="00866034"/>
  </w:style>
  <w:style w:type="character" w:customStyle="1" w:styleId="WW-Absatz-Standardschriftart11111111111111111111111111111111111111111111">
    <w:name w:val="WW-Absatz-Standardschriftart11111111111111111111111111111111111111111111"/>
    <w:rsid w:val="00866034"/>
  </w:style>
  <w:style w:type="character" w:customStyle="1" w:styleId="30">
    <w:name w:val="Основной шрифт абзаца3"/>
    <w:rsid w:val="00866034"/>
  </w:style>
  <w:style w:type="character" w:customStyle="1" w:styleId="WW-Absatz-Standardschriftart111111111111111111111111111111111111111111111">
    <w:name w:val="WW-Absatz-Standardschriftart111111111111111111111111111111111111111111111"/>
    <w:rsid w:val="00866034"/>
  </w:style>
  <w:style w:type="character" w:customStyle="1" w:styleId="WW-Absatz-Standardschriftart1111111111111111111111111111111111111111111111">
    <w:name w:val="WW-Absatz-Standardschriftart1111111111111111111111111111111111111111111111"/>
    <w:rsid w:val="00866034"/>
  </w:style>
  <w:style w:type="character" w:customStyle="1" w:styleId="WW-Absatz-Standardschriftart11111111111111111111111111111111111111111111111">
    <w:name w:val="WW-Absatz-Standardschriftart11111111111111111111111111111111111111111111111"/>
    <w:rsid w:val="00866034"/>
  </w:style>
  <w:style w:type="character" w:customStyle="1" w:styleId="WW-Absatz-Standardschriftart111111111111111111111111111111111111111111111111">
    <w:name w:val="WW-Absatz-Standardschriftart111111111111111111111111111111111111111111111111"/>
    <w:rsid w:val="00866034"/>
  </w:style>
  <w:style w:type="character" w:customStyle="1" w:styleId="WW-Absatz-Standardschriftart1111111111111111111111111111111111111111111111111">
    <w:name w:val="WW-Absatz-Standardschriftart1111111111111111111111111111111111111111111111111"/>
    <w:rsid w:val="00866034"/>
  </w:style>
  <w:style w:type="character" w:customStyle="1" w:styleId="WW-Absatz-Standardschriftart11111111111111111111111111111111111111111111111111">
    <w:name w:val="WW-Absatz-Standardschriftart11111111111111111111111111111111111111111111111111"/>
    <w:rsid w:val="00866034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866034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866034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866034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866034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866034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866034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866034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866034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866034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866034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866034"/>
  </w:style>
  <w:style w:type="character" w:customStyle="1" w:styleId="20">
    <w:name w:val="Основной шрифт абзаца2"/>
    <w:rsid w:val="0086603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866034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866034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866034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866034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866034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866034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866034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866034"/>
  </w:style>
  <w:style w:type="character" w:customStyle="1" w:styleId="WW8Num2z1">
    <w:name w:val="WW8Num2z1"/>
    <w:rsid w:val="00866034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866034"/>
    <w:rPr>
      <w:rFonts w:ascii="Times New Roman" w:eastAsia="Times New Roman" w:hAnsi="Times New Roman" w:cs="Times New Roman"/>
    </w:rPr>
  </w:style>
  <w:style w:type="character" w:customStyle="1" w:styleId="WW8Num4z1">
    <w:name w:val="WW8Num4z1"/>
    <w:rsid w:val="00866034"/>
    <w:rPr>
      <w:rFonts w:ascii="Courier New" w:hAnsi="Courier New"/>
    </w:rPr>
  </w:style>
  <w:style w:type="character" w:customStyle="1" w:styleId="WW8Num4z2">
    <w:name w:val="WW8Num4z2"/>
    <w:rsid w:val="00866034"/>
    <w:rPr>
      <w:rFonts w:ascii="Wingdings" w:hAnsi="Wingdings"/>
    </w:rPr>
  </w:style>
  <w:style w:type="character" w:customStyle="1" w:styleId="WW8Num4z3">
    <w:name w:val="WW8Num4z3"/>
    <w:rsid w:val="00866034"/>
    <w:rPr>
      <w:rFonts w:ascii="Symbol" w:hAnsi="Symbol"/>
    </w:rPr>
  </w:style>
  <w:style w:type="character" w:customStyle="1" w:styleId="WW8Num5z0">
    <w:name w:val="WW8Num5z0"/>
    <w:rsid w:val="00866034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866034"/>
    <w:rPr>
      <w:rFonts w:ascii="Courier New" w:hAnsi="Courier New"/>
    </w:rPr>
  </w:style>
  <w:style w:type="character" w:customStyle="1" w:styleId="WW8Num5z2">
    <w:name w:val="WW8Num5z2"/>
    <w:rsid w:val="00866034"/>
    <w:rPr>
      <w:rFonts w:ascii="Wingdings" w:hAnsi="Wingdings"/>
    </w:rPr>
  </w:style>
  <w:style w:type="character" w:customStyle="1" w:styleId="WW8Num5z3">
    <w:name w:val="WW8Num5z3"/>
    <w:rsid w:val="00866034"/>
    <w:rPr>
      <w:rFonts w:ascii="Symbol" w:hAnsi="Symbol"/>
    </w:rPr>
  </w:style>
  <w:style w:type="character" w:customStyle="1" w:styleId="10">
    <w:name w:val="Основной шрифт абзаца1"/>
    <w:rsid w:val="00866034"/>
  </w:style>
  <w:style w:type="character" w:customStyle="1" w:styleId="a4">
    <w:name w:val="Символ сноски"/>
    <w:rsid w:val="00866034"/>
    <w:rPr>
      <w:vertAlign w:val="superscript"/>
    </w:rPr>
  </w:style>
  <w:style w:type="character" w:customStyle="1" w:styleId="11">
    <w:name w:val="Знак сноски1"/>
    <w:rsid w:val="00866034"/>
    <w:rPr>
      <w:vertAlign w:val="superscript"/>
    </w:rPr>
  </w:style>
  <w:style w:type="character" w:customStyle="1" w:styleId="a5">
    <w:name w:val="Символ нумерации"/>
    <w:rsid w:val="00866034"/>
  </w:style>
  <w:style w:type="character" w:customStyle="1" w:styleId="a6">
    <w:name w:val="Маркеры списка"/>
    <w:rsid w:val="00866034"/>
    <w:rPr>
      <w:rFonts w:ascii="StarSymbol" w:eastAsia="StarSymbol" w:hAnsi="StarSymbol" w:cs="StarSymbol"/>
      <w:sz w:val="18"/>
      <w:szCs w:val="18"/>
    </w:rPr>
  </w:style>
  <w:style w:type="paragraph" w:customStyle="1" w:styleId="a7">
    <w:name w:val="Заголовок"/>
    <w:basedOn w:val="a"/>
    <w:next w:val="a8"/>
    <w:rsid w:val="0086603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8">
    <w:name w:val="Body Text"/>
    <w:basedOn w:val="a"/>
    <w:rsid w:val="00866034"/>
    <w:pPr>
      <w:jc w:val="both"/>
    </w:pPr>
    <w:rPr>
      <w:rFonts w:ascii="a_Timer" w:hAnsi="a_Timer"/>
      <w:sz w:val="28"/>
    </w:rPr>
  </w:style>
  <w:style w:type="paragraph" w:styleId="a9">
    <w:name w:val="List"/>
    <w:basedOn w:val="a8"/>
    <w:rsid w:val="00866034"/>
    <w:rPr>
      <w:rFonts w:ascii="Arial" w:hAnsi="Arial" w:cs="Tahoma"/>
    </w:rPr>
  </w:style>
  <w:style w:type="paragraph" w:customStyle="1" w:styleId="41">
    <w:name w:val="Название4"/>
    <w:basedOn w:val="a"/>
    <w:rsid w:val="00866034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2">
    <w:name w:val="Указатель4"/>
    <w:basedOn w:val="a"/>
    <w:rsid w:val="00866034"/>
    <w:pPr>
      <w:suppressLineNumbers/>
    </w:pPr>
    <w:rPr>
      <w:rFonts w:ascii="Arial" w:hAnsi="Arial" w:cs="Tahoma"/>
    </w:rPr>
  </w:style>
  <w:style w:type="paragraph" w:customStyle="1" w:styleId="31">
    <w:name w:val="Название3"/>
    <w:basedOn w:val="a"/>
    <w:rsid w:val="00866034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2">
    <w:name w:val="Указатель3"/>
    <w:basedOn w:val="a"/>
    <w:rsid w:val="00866034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866034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866034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866034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866034"/>
    <w:pPr>
      <w:suppressLineNumbers/>
    </w:pPr>
    <w:rPr>
      <w:rFonts w:ascii="Arial" w:hAnsi="Arial" w:cs="Tahoma"/>
    </w:rPr>
  </w:style>
  <w:style w:type="paragraph" w:styleId="aa">
    <w:name w:val="Body Text Indent"/>
    <w:basedOn w:val="a"/>
    <w:rsid w:val="00866034"/>
    <w:pPr>
      <w:ind w:firstLine="705"/>
    </w:pPr>
    <w:rPr>
      <w:rFonts w:ascii="a_Timer" w:hAnsi="a_Timer"/>
      <w:sz w:val="28"/>
    </w:rPr>
  </w:style>
  <w:style w:type="paragraph" w:customStyle="1" w:styleId="210">
    <w:name w:val="Основной текст с отступом 21"/>
    <w:basedOn w:val="a"/>
    <w:rsid w:val="00866034"/>
    <w:pPr>
      <w:ind w:left="3540" w:hanging="3540"/>
      <w:jc w:val="both"/>
    </w:pPr>
    <w:rPr>
      <w:rFonts w:ascii="a_Timer" w:hAnsi="a_Timer"/>
      <w:sz w:val="28"/>
    </w:rPr>
  </w:style>
  <w:style w:type="paragraph" w:customStyle="1" w:styleId="310">
    <w:name w:val="Основной текст с отступом 31"/>
    <w:basedOn w:val="a"/>
    <w:rsid w:val="00866034"/>
    <w:pPr>
      <w:ind w:firstLine="340"/>
    </w:pPr>
    <w:rPr>
      <w:rFonts w:ascii="a_Timer" w:hAnsi="a_Timer"/>
      <w:sz w:val="28"/>
    </w:rPr>
  </w:style>
  <w:style w:type="paragraph" w:customStyle="1" w:styleId="211">
    <w:name w:val="Основной текст 21"/>
    <w:basedOn w:val="a"/>
    <w:rsid w:val="00866034"/>
    <w:rPr>
      <w:rFonts w:ascii="a_Timer" w:hAnsi="a_Timer"/>
      <w:sz w:val="28"/>
    </w:rPr>
  </w:style>
  <w:style w:type="paragraph" w:customStyle="1" w:styleId="311">
    <w:name w:val="Основной текст 31"/>
    <w:basedOn w:val="a"/>
    <w:rsid w:val="00866034"/>
    <w:pPr>
      <w:jc w:val="center"/>
    </w:pPr>
    <w:rPr>
      <w:rFonts w:ascii="a_Timer" w:hAnsi="a_Timer"/>
      <w:sz w:val="28"/>
    </w:rPr>
  </w:style>
  <w:style w:type="paragraph" w:styleId="ab">
    <w:name w:val="footnote text"/>
    <w:basedOn w:val="a"/>
    <w:semiHidden/>
    <w:rsid w:val="00866034"/>
    <w:pPr>
      <w:suppressLineNumbers/>
      <w:ind w:left="283" w:hanging="283"/>
    </w:pPr>
    <w:rPr>
      <w:sz w:val="20"/>
      <w:szCs w:val="20"/>
    </w:rPr>
  </w:style>
  <w:style w:type="paragraph" w:customStyle="1" w:styleId="ConsPlusNormal">
    <w:name w:val="ConsPlusNormal"/>
    <w:rsid w:val="00866034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c">
    <w:name w:val="Содержимое таблицы"/>
    <w:basedOn w:val="a"/>
    <w:rsid w:val="00866034"/>
    <w:pPr>
      <w:suppressLineNumbers/>
    </w:pPr>
  </w:style>
  <w:style w:type="paragraph" w:customStyle="1" w:styleId="ad">
    <w:name w:val="Заголовок таблицы"/>
    <w:basedOn w:val="ac"/>
    <w:rsid w:val="00866034"/>
    <w:pPr>
      <w:jc w:val="center"/>
    </w:pPr>
    <w:rPr>
      <w:b/>
      <w:bCs/>
    </w:rPr>
  </w:style>
  <w:style w:type="paragraph" w:styleId="ae">
    <w:name w:val="Normal (Web)"/>
    <w:basedOn w:val="a"/>
    <w:rsid w:val="00866034"/>
    <w:pPr>
      <w:spacing w:before="280" w:after="280"/>
    </w:pPr>
  </w:style>
  <w:style w:type="paragraph" w:customStyle="1" w:styleId="af">
    <w:name w:val="Содержимое врезки"/>
    <w:basedOn w:val="a8"/>
    <w:rsid w:val="00866034"/>
  </w:style>
  <w:style w:type="paragraph" w:customStyle="1" w:styleId="33">
    <w:name w:val="Основной текст 33"/>
    <w:basedOn w:val="a"/>
    <w:rsid w:val="00866034"/>
    <w:pPr>
      <w:jc w:val="center"/>
    </w:pPr>
    <w:rPr>
      <w:rFonts w:ascii="a_Timer" w:hAnsi="a_Timer"/>
      <w:sz w:val="28"/>
    </w:rPr>
  </w:style>
  <w:style w:type="paragraph" w:customStyle="1" w:styleId="320">
    <w:name w:val="Основной текст 32"/>
    <w:basedOn w:val="a"/>
    <w:rsid w:val="00866034"/>
    <w:pPr>
      <w:jc w:val="center"/>
    </w:pPr>
    <w:rPr>
      <w:rFonts w:ascii="a_Timer" w:hAnsi="a_Timer"/>
      <w:sz w:val="28"/>
    </w:rPr>
  </w:style>
  <w:style w:type="paragraph" w:customStyle="1" w:styleId="ConsPlusNonformat">
    <w:name w:val="ConsPlusNonformat"/>
    <w:rsid w:val="0016015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0">
    <w:name w:val="page number"/>
    <w:basedOn w:val="20"/>
    <w:rsid w:val="009F4BE1"/>
  </w:style>
  <w:style w:type="paragraph" w:styleId="af1">
    <w:name w:val="footer"/>
    <w:basedOn w:val="a"/>
    <w:rsid w:val="009F4BE1"/>
    <w:pPr>
      <w:tabs>
        <w:tab w:val="center" w:pos="4677"/>
        <w:tab w:val="right" w:pos="9355"/>
      </w:tabs>
    </w:pPr>
  </w:style>
  <w:style w:type="paragraph" w:styleId="af2">
    <w:name w:val="header"/>
    <w:basedOn w:val="a"/>
    <w:rsid w:val="00E75BFA"/>
    <w:pPr>
      <w:tabs>
        <w:tab w:val="center" w:pos="4677"/>
        <w:tab w:val="right" w:pos="9355"/>
      </w:tabs>
    </w:pPr>
  </w:style>
  <w:style w:type="table" w:styleId="af3">
    <w:name w:val="Table Grid"/>
    <w:basedOn w:val="a1"/>
    <w:rsid w:val="00FD6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DC496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nformat">
    <w:name w:val="ConsNonformat"/>
    <w:rsid w:val="002E45D8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styleId="af4">
    <w:name w:val="Title"/>
    <w:basedOn w:val="a"/>
    <w:qFormat/>
    <w:rsid w:val="00612BF6"/>
    <w:pPr>
      <w:suppressAutoHyphens w:val="0"/>
      <w:jc w:val="center"/>
    </w:pPr>
    <w:rPr>
      <w:sz w:val="32"/>
      <w:lang w:eastAsia="ru-RU"/>
    </w:rPr>
  </w:style>
  <w:style w:type="paragraph" w:customStyle="1" w:styleId="321">
    <w:name w:val="Знак Знак Знак Знак Знак Знак Знак Знак Знак Знак Знак Знак3 Знак Знак Знак Знак Знак Знак Знак Знак Знак2 Знак Знак Знак"/>
    <w:basedOn w:val="a"/>
    <w:rsid w:val="00F7564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5">
    <w:name w:val="Hyperlink"/>
    <w:rsid w:val="004C3AF8"/>
    <w:rPr>
      <w:color w:val="0563C1"/>
      <w:u w:val="single"/>
    </w:rPr>
  </w:style>
  <w:style w:type="paragraph" w:styleId="af6">
    <w:name w:val="Balloon Text"/>
    <w:basedOn w:val="a"/>
    <w:link w:val="af7"/>
    <w:rsid w:val="007868B4"/>
    <w:rPr>
      <w:rFonts w:ascii="Segoe UI" w:hAnsi="Segoe UI"/>
      <w:sz w:val="18"/>
      <w:szCs w:val="18"/>
    </w:rPr>
  </w:style>
  <w:style w:type="character" w:customStyle="1" w:styleId="af7">
    <w:name w:val="Текст выноски Знак"/>
    <w:link w:val="af6"/>
    <w:rsid w:val="007868B4"/>
    <w:rPr>
      <w:rFonts w:ascii="Segoe UI" w:hAnsi="Segoe UI" w:cs="Segoe UI"/>
      <w:sz w:val="18"/>
      <w:szCs w:val="18"/>
      <w:lang w:eastAsia="ar-SA"/>
    </w:rPr>
  </w:style>
  <w:style w:type="paragraph" w:customStyle="1" w:styleId="14">
    <w:name w:val="Знак Знак Знак Знак Знак Знак Знак Знак Знак Знак Знак Знак1"/>
    <w:basedOn w:val="a"/>
    <w:rsid w:val="005E34FB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8">
    <w:name w:val="Знак Знак"/>
    <w:basedOn w:val="a"/>
    <w:rsid w:val="002524E3"/>
    <w:pPr>
      <w:suppressAutoHyphens w:val="0"/>
      <w:spacing w:line="240" w:lineRule="exact"/>
      <w:jc w:val="both"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749</Words>
  <Characters>4272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ф</Company>
  <LinksUpToDate>false</LinksUpToDate>
  <CharactersWithSpaces>5011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Пашанина</dc:creator>
  <cp:lastModifiedBy>Ирина Аношкина</cp:lastModifiedBy>
  <cp:revision>4</cp:revision>
  <cp:lastPrinted>2024-05-28T08:21:00Z</cp:lastPrinted>
  <dcterms:created xsi:type="dcterms:W3CDTF">2024-05-23T10:05:00Z</dcterms:created>
  <dcterms:modified xsi:type="dcterms:W3CDTF">2024-05-28T08:22:00Z</dcterms:modified>
</cp:coreProperties>
</file>