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932736" w:rsidP="00B435D7">
            <w:pPr>
              <w:autoSpaceDE w:val="0"/>
              <w:snapToGrid w:val="0"/>
              <w:jc w:val="right"/>
            </w:pPr>
            <w:r w:rsidRPr="00932736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25pt;height:18.8pt" filled="t">
                  <v:fill color2="black"/>
                  <v:imagedata r:id="rId7" o:title=""/>
                </v:shape>
              </w:pict>
            </w:r>
          </w:p>
        </w:tc>
        <w:tc>
          <w:tcPr>
            <w:tcW w:w="855" w:type="dxa"/>
          </w:tcPr>
          <w:p w:rsidR="00F77DD0" w:rsidRDefault="00932736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8pt;height:34.45pt" filled="t">
                  <v:fill color2="black"/>
                  <v:imagedata r:id="rId8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932736" w:rsidP="00B435D7">
            <w:pPr>
              <w:autoSpaceDE w:val="0"/>
              <w:snapToGrid w:val="0"/>
            </w:pPr>
            <w:r w:rsidRPr="00932736">
              <w:rPr>
                <w:sz w:val="40"/>
                <w:szCs w:val="40"/>
              </w:rPr>
              <w:pict>
                <v:shape id="_x0000_i1027" type="#_x0000_t75" style="width:90.8pt;height:18.8pt" filled="t">
                  <v:fill color2="black"/>
                  <v:imagedata r:id="rId9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647A9D" w:rsidRPr="004D7A60" w:rsidRDefault="00647A9D" w:rsidP="00647A9D">
      <w:pPr>
        <w:numPr>
          <w:ilvl w:val="0"/>
          <w:numId w:val="29"/>
        </w:numPr>
        <w:rPr>
          <w:bCs/>
          <w:sz w:val="28"/>
          <w:szCs w:val="28"/>
        </w:rPr>
      </w:pPr>
      <w:r>
        <w:rPr>
          <w:sz w:val="28"/>
          <w:szCs w:val="28"/>
        </w:rPr>
        <w:t>23.05.2024</w:t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</w:r>
      <w:r w:rsidRPr="004D7A60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</w:t>
      </w:r>
      <w:r w:rsidRPr="004D7A60">
        <w:rPr>
          <w:sz w:val="28"/>
          <w:szCs w:val="28"/>
        </w:rPr>
        <w:t xml:space="preserve">  № </w:t>
      </w:r>
      <w:r>
        <w:rPr>
          <w:sz w:val="28"/>
          <w:szCs w:val="28"/>
        </w:rPr>
        <w:t>387</w:t>
      </w:r>
    </w:p>
    <w:p w:rsidR="007130AE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A23822" w:rsidRPr="00A2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A23822"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законопослушного поведения участников дорожного движения Азовского немецкого национального района Омской области</w:t>
      </w:r>
      <w:r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0555"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0555" w:rsidRPr="00380555">
        <w:rPr>
          <w:rFonts w:ascii="Times New Roman" w:hAnsi="Times New Roman" w:cs="Times New Roman"/>
          <w:sz w:val="28"/>
        </w:rPr>
        <w:t xml:space="preserve"> утвержденной постановлением Администрации Азовского немецкого национального муниципального района Омской области от 13.11.2019 № 694</w:t>
      </w:r>
      <w:r w:rsidR="00380555" w:rsidRPr="00380555">
        <w:rPr>
          <w:rFonts w:ascii="Times New Roman" w:hAnsi="Times New Roman" w:cs="Times New Roman"/>
          <w:sz w:val="28"/>
          <w:szCs w:val="28"/>
        </w:rPr>
        <w:t>,</w:t>
      </w:r>
      <w:r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2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8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6722F1">
        <w:rPr>
          <w:rFonts w:ascii="Times New Roman" w:hAnsi="Times New Roman" w:cs="Times New Roman"/>
          <w:sz w:val="28"/>
          <w:szCs w:val="28"/>
        </w:rPr>
        <w:t>утвержденного 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 </w:t>
      </w:r>
      <w:r w:rsidR="00721EEC">
        <w:rPr>
          <w:rFonts w:ascii="Times New Roman" w:hAnsi="Times New Roman" w:cs="Times New Roman"/>
          <w:sz w:val="28"/>
          <w:szCs w:val="28"/>
        </w:rPr>
        <w:br/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Default="0090564D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A23822" w:rsidRPr="00A23822">
        <w:rPr>
          <w:sz w:val="28"/>
          <w:szCs w:val="28"/>
          <w:lang w:eastAsia="ru-RU"/>
        </w:rPr>
        <w:t>Формирование законопослушного поведения участников дорожного движения Азовского немецкого национального района Омской области</w:t>
      </w:r>
      <w:r w:rsidR="00BF25CE">
        <w:rPr>
          <w:sz w:val="28"/>
          <w:szCs w:val="28"/>
        </w:rPr>
        <w:t>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>
        <w:rPr>
          <w:sz w:val="28"/>
        </w:rPr>
        <w:t>13</w:t>
      </w:r>
      <w:r w:rsidR="009F5978">
        <w:rPr>
          <w:sz w:val="28"/>
        </w:rPr>
        <w:t xml:space="preserve">.11.2019 </w:t>
      </w:r>
      <w:r w:rsidR="00950D97" w:rsidRPr="00567CA9">
        <w:rPr>
          <w:sz w:val="28"/>
        </w:rPr>
        <w:t xml:space="preserve">№ </w:t>
      </w:r>
      <w:r w:rsidR="008C1C92">
        <w:rPr>
          <w:sz w:val="28"/>
        </w:rPr>
        <w:t>69</w:t>
      </w:r>
      <w:r w:rsidR="00BC48E7">
        <w:rPr>
          <w:sz w:val="28"/>
        </w:rPr>
        <w:t>4</w:t>
      </w:r>
      <w:r w:rsidR="00380555">
        <w:rPr>
          <w:sz w:val="28"/>
        </w:rPr>
        <w:t>,</w:t>
      </w:r>
      <w:r w:rsidR="00950D97">
        <w:rPr>
          <w:sz w:val="28"/>
          <w:szCs w:val="28"/>
        </w:rPr>
        <w:t xml:space="preserve"> </w:t>
      </w:r>
      <w:r w:rsidR="00FA0969">
        <w:rPr>
          <w:sz w:val="28"/>
          <w:szCs w:val="28"/>
        </w:rPr>
        <w:t xml:space="preserve">(далее – Программа) </w:t>
      </w:r>
      <w:r w:rsidR="00B71D95" w:rsidRPr="00AB6D38">
        <w:rPr>
          <w:sz w:val="28"/>
          <w:szCs w:val="28"/>
        </w:rPr>
        <w:t>за 20</w:t>
      </w:r>
      <w:r w:rsidR="008C1C92">
        <w:rPr>
          <w:sz w:val="28"/>
          <w:szCs w:val="28"/>
        </w:rPr>
        <w:t>2</w:t>
      </w:r>
      <w:r w:rsidR="0001247C">
        <w:rPr>
          <w:sz w:val="28"/>
          <w:szCs w:val="28"/>
        </w:rPr>
        <w:t>3</w:t>
      </w:r>
      <w:r w:rsidR="00C66831">
        <w:rPr>
          <w:sz w:val="28"/>
          <w:szCs w:val="28"/>
        </w:rPr>
        <w:t xml:space="preserve"> </w:t>
      </w:r>
      <w:r w:rsidR="00B71D95" w:rsidRPr="00AB6D38">
        <w:rPr>
          <w:sz w:val="28"/>
          <w:szCs w:val="28"/>
        </w:rPr>
        <w:t>год</w:t>
      </w:r>
      <w:r w:rsidR="009F5978">
        <w:rPr>
          <w:sz w:val="28"/>
          <w:szCs w:val="28"/>
        </w:rPr>
        <w:t xml:space="preserve"> </w:t>
      </w:r>
      <w:r w:rsidR="00416E57">
        <w:rPr>
          <w:sz w:val="28"/>
          <w:szCs w:val="28"/>
        </w:rPr>
        <w:t>согласно приложениям №№</w:t>
      </w:r>
      <w:r w:rsidR="00416E57" w:rsidRPr="005563A9">
        <w:rPr>
          <w:color w:val="FF0000"/>
          <w:sz w:val="28"/>
          <w:szCs w:val="28"/>
        </w:rPr>
        <w:t xml:space="preserve"> </w:t>
      </w:r>
      <w:r w:rsidR="00416E57" w:rsidRPr="00D20019">
        <w:rPr>
          <w:sz w:val="28"/>
          <w:szCs w:val="28"/>
        </w:rPr>
        <w:t>1, 2, 3</w:t>
      </w:r>
      <w:r w:rsidR="00416E57">
        <w:rPr>
          <w:color w:val="FF0000"/>
          <w:sz w:val="28"/>
          <w:szCs w:val="28"/>
        </w:rPr>
        <w:t xml:space="preserve"> </w:t>
      </w:r>
      <w:r w:rsidR="00416E57">
        <w:rPr>
          <w:sz w:val="28"/>
          <w:szCs w:val="28"/>
        </w:rPr>
        <w:t>к настоящему постановлению.</w:t>
      </w:r>
    </w:p>
    <w:p w:rsidR="00B435D7" w:rsidRDefault="00B435D7" w:rsidP="0012446E">
      <w:pPr>
        <w:jc w:val="both"/>
        <w:rPr>
          <w:sz w:val="28"/>
          <w:szCs w:val="28"/>
        </w:rPr>
      </w:pPr>
    </w:p>
    <w:p w:rsidR="00804B0F" w:rsidRDefault="00804B0F" w:rsidP="0012446E">
      <w:pPr>
        <w:jc w:val="both"/>
        <w:rPr>
          <w:sz w:val="28"/>
          <w:szCs w:val="28"/>
        </w:rPr>
      </w:pPr>
    </w:p>
    <w:p w:rsidR="00FD06D2" w:rsidRDefault="00FD06D2" w:rsidP="0012446E">
      <w:pPr>
        <w:jc w:val="both"/>
        <w:rPr>
          <w:sz w:val="28"/>
          <w:szCs w:val="28"/>
        </w:rPr>
      </w:pPr>
    </w:p>
    <w:p w:rsidR="00BE65D3" w:rsidRDefault="00BE65D3" w:rsidP="0012446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BE65D3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Азовского</w:t>
      </w:r>
      <w:proofErr w:type="gramEnd"/>
      <w:r>
        <w:rPr>
          <w:sz w:val="28"/>
          <w:szCs w:val="28"/>
        </w:rPr>
        <w:t xml:space="preserve"> немецкого</w:t>
      </w:r>
    </w:p>
    <w:p w:rsidR="0012446E" w:rsidRDefault="0012446E" w:rsidP="0012446E">
      <w:pPr>
        <w:jc w:val="both"/>
        <w:rPr>
          <w:sz w:val="28"/>
          <w:szCs w:val="28"/>
        </w:rPr>
      </w:pPr>
      <w:r>
        <w:rPr>
          <w:sz w:val="28"/>
          <w:szCs w:val="28"/>
        </w:rPr>
        <w:t>национального муниципального</w:t>
      </w:r>
    </w:p>
    <w:p w:rsidR="001D7076" w:rsidRDefault="0090564D" w:rsidP="008B2259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E2D8E">
        <w:rPr>
          <w:sz w:val="28"/>
          <w:szCs w:val="28"/>
        </w:rPr>
        <w:t xml:space="preserve">  </w:t>
      </w:r>
      <w:r w:rsidR="00AF1C82">
        <w:rPr>
          <w:sz w:val="28"/>
          <w:szCs w:val="28"/>
        </w:rPr>
        <w:t xml:space="preserve">     </w:t>
      </w:r>
      <w:r w:rsidR="00DE2D8E">
        <w:rPr>
          <w:sz w:val="28"/>
          <w:szCs w:val="28"/>
        </w:rPr>
        <w:t xml:space="preserve">  </w:t>
      </w:r>
      <w:r w:rsidR="00521C39">
        <w:rPr>
          <w:sz w:val="28"/>
          <w:szCs w:val="28"/>
        </w:rPr>
        <w:t xml:space="preserve">  </w:t>
      </w:r>
      <w:r w:rsidR="00BE65D3">
        <w:rPr>
          <w:sz w:val="28"/>
          <w:szCs w:val="28"/>
        </w:rPr>
        <w:t xml:space="preserve">Т.П. </w:t>
      </w:r>
      <w:proofErr w:type="spellStart"/>
      <w:r w:rsidR="00BE65D3">
        <w:rPr>
          <w:sz w:val="28"/>
          <w:szCs w:val="28"/>
        </w:rPr>
        <w:t>Дашевская</w:t>
      </w:r>
      <w:proofErr w:type="spellEnd"/>
      <w:r w:rsidR="0012446E">
        <w:rPr>
          <w:sz w:val="28"/>
          <w:szCs w:val="28"/>
        </w:rPr>
        <w:t xml:space="preserve"> </w:t>
      </w:r>
    </w:p>
    <w:p w:rsidR="002514EE" w:rsidRDefault="002514EE" w:rsidP="00BC48E7">
      <w:pPr>
        <w:autoSpaceDE w:val="0"/>
        <w:autoSpaceDN w:val="0"/>
        <w:adjustRightInd w:val="0"/>
        <w:ind w:left="3539" w:firstLine="708"/>
        <w:jc w:val="center"/>
        <w:rPr>
          <w:sz w:val="28"/>
          <w:szCs w:val="28"/>
        </w:rPr>
      </w:pPr>
    </w:p>
    <w:p w:rsidR="008B449D" w:rsidRDefault="008B449D" w:rsidP="00380555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</w:p>
    <w:p w:rsidR="00380555" w:rsidRDefault="00ED4054" w:rsidP="00380555">
      <w:pPr>
        <w:autoSpaceDE w:val="0"/>
        <w:autoSpaceDN w:val="0"/>
        <w:adjustRightInd w:val="0"/>
        <w:ind w:left="5387" w:firstLine="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A0E2F" w:rsidRDefault="008A506E" w:rsidP="00380555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  <w:r w:rsidR="00380555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380555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380555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  <w:r w:rsidR="00380555">
        <w:rPr>
          <w:sz w:val="28"/>
          <w:szCs w:val="28"/>
          <w:lang w:eastAsia="ru-RU"/>
        </w:rPr>
        <w:t xml:space="preserve"> </w:t>
      </w:r>
    </w:p>
    <w:p w:rsidR="004A0E2F" w:rsidRDefault="008A506E" w:rsidP="004A0E2F">
      <w:pPr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от </w:t>
      </w:r>
      <w:r w:rsidR="00647A9D">
        <w:rPr>
          <w:sz w:val="28"/>
          <w:szCs w:val="28"/>
          <w:lang w:eastAsia="ru-RU"/>
        </w:rPr>
        <w:t>23</w:t>
      </w:r>
      <w:r w:rsidR="00DF2199">
        <w:rPr>
          <w:sz w:val="28"/>
          <w:szCs w:val="28"/>
          <w:lang w:eastAsia="ru-RU"/>
        </w:rPr>
        <w:t>.05.202</w:t>
      </w:r>
      <w:r w:rsidR="0001247C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EF626A">
        <w:rPr>
          <w:sz w:val="28"/>
          <w:szCs w:val="28"/>
          <w:lang w:eastAsia="ru-RU"/>
        </w:rPr>
        <w:t xml:space="preserve"> </w:t>
      </w:r>
      <w:r w:rsidR="00647A9D">
        <w:rPr>
          <w:sz w:val="28"/>
          <w:szCs w:val="28"/>
          <w:lang w:eastAsia="ru-RU"/>
        </w:rPr>
        <w:t>387</w:t>
      </w:r>
    </w:p>
    <w:p w:rsidR="008A506E" w:rsidRDefault="008A506E" w:rsidP="004A0E2F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</w:t>
      </w:r>
    </w:p>
    <w:p w:rsidR="008A506E" w:rsidRPr="00EF626A" w:rsidRDefault="008A506E" w:rsidP="004A0E2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8A506E" w:rsidRDefault="008A506E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 xml:space="preserve"> к результатам проведенной оценки эффективности реализации муниципальной программы «</w:t>
      </w:r>
      <w:r w:rsidR="00A23822" w:rsidRPr="00A23822">
        <w:rPr>
          <w:sz w:val="28"/>
          <w:szCs w:val="28"/>
          <w:lang w:eastAsia="ru-RU"/>
        </w:rPr>
        <w:t>Формирование законопослушного поведения участников дорожного движения Азовского немецкого национального района Омской области</w:t>
      </w:r>
      <w:r w:rsidRPr="00EF626A">
        <w:rPr>
          <w:sz w:val="28"/>
          <w:szCs w:val="28"/>
        </w:rPr>
        <w:t>»</w:t>
      </w:r>
      <w:r w:rsidR="0038055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380555">
        <w:rPr>
          <w:sz w:val="28"/>
        </w:rPr>
        <w:t>утвержденной</w:t>
      </w:r>
      <w:r w:rsidR="00380555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380555">
        <w:rPr>
          <w:sz w:val="28"/>
        </w:rPr>
        <w:t>13</w:t>
      </w:r>
      <w:r w:rsidR="00380555" w:rsidRPr="00567CA9">
        <w:rPr>
          <w:sz w:val="28"/>
        </w:rPr>
        <w:t>.11.201</w:t>
      </w:r>
      <w:r w:rsidR="00380555">
        <w:rPr>
          <w:sz w:val="28"/>
        </w:rPr>
        <w:t>9</w:t>
      </w:r>
      <w:r w:rsidR="00380555" w:rsidRPr="00567CA9">
        <w:rPr>
          <w:sz w:val="28"/>
        </w:rPr>
        <w:t xml:space="preserve"> № </w:t>
      </w:r>
      <w:r w:rsidR="00380555">
        <w:rPr>
          <w:sz w:val="28"/>
        </w:rPr>
        <w:t xml:space="preserve">694, </w:t>
      </w:r>
      <w:r w:rsidR="00DF2199">
        <w:rPr>
          <w:sz w:val="28"/>
          <w:szCs w:val="28"/>
        </w:rPr>
        <w:t>за 202</w:t>
      </w:r>
      <w:r w:rsidR="0001247C">
        <w:rPr>
          <w:sz w:val="28"/>
          <w:szCs w:val="28"/>
        </w:rPr>
        <w:t>3</w:t>
      </w:r>
      <w:r w:rsidR="00C6407C">
        <w:rPr>
          <w:sz w:val="28"/>
          <w:szCs w:val="28"/>
        </w:rPr>
        <w:t xml:space="preserve"> </w:t>
      </w:r>
      <w:r w:rsidR="00DF2199">
        <w:rPr>
          <w:sz w:val="28"/>
          <w:szCs w:val="28"/>
        </w:rPr>
        <w:t>год</w:t>
      </w:r>
    </w:p>
    <w:p w:rsidR="00DF2199" w:rsidRPr="00EF626A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EF626A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Достижение</w:t>
      </w:r>
    </w:p>
    <w:p w:rsidR="008A506E" w:rsidRDefault="008A506E" w:rsidP="003805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поставленных целей и задач муниципальной программы</w:t>
      </w:r>
    </w:p>
    <w:p w:rsidR="002514EE" w:rsidRPr="00EF626A" w:rsidRDefault="002514E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F4636" w:rsidRPr="002514EE" w:rsidRDefault="007F4636" w:rsidP="002514EE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2514EE">
        <w:rPr>
          <w:sz w:val="28"/>
          <w:szCs w:val="28"/>
        </w:rPr>
        <w:t>В ходе реализации муниципальной программы был</w:t>
      </w:r>
      <w:r w:rsidR="009F5978">
        <w:rPr>
          <w:sz w:val="28"/>
          <w:szCs w:val="28"/>
        </w:rPr>
        <w:t>а</w:t>
      </w:r>
      <w:r w:rsidRPr="002514EE">
        <w:rPr>
          <w:sz w:val="28"/>
          <w:szCs w:val="28"/>
        </w:rPr>
        <w:t xml:space="preserve"> </w:t>
      </w:r>
      <w:r w:rsidR="002514EE" w:rsidRPr="002514EE">
        <w:rPr>
          <w:sz w:val="28"/>
          <w:szCs w:val="28"/>
        </w:rPr>
        <w:t>поставлен</w:t>
      </w:r>
      <w:r w:rsidR="002514EE">
        <w:rPr>
          <w:sz w:val="28"/>
          <w:szCs w:val="28"/>
        </w:rPr>
        <w:t>а</w:t>
      </w:r>
      <w:r w:rsidR="002514EE" w:rsidRPr="002514EE">
        <w:rPr>
          <w:sz w:val="28"/>
          <w:szCs w:val="28"/>
        </w:rPr>
        <w:t xml:space="preserve"> и </w:t>
      </w:r>
      <w:r w:rsidRPr="002514EE">
        <w:rPr>
          <w:sz w:val="28"/>
          <w:szCs w:val="28"/>
        </w:rPr>
        <w:t>достигнут</w:t>
      </w:r>
      <w:r w:rsidR="002514EE">
        <w:rPr>
          <w:sz w:val="28"/>
          <w:szCs w:val="28"/>
        </w:rPr>
        <w:t>а</w:t>
      </w:r>
      <w:r w:rsidRPr="002514EE">
        <w:rPr>
          <w:sz w:val="28"/>
          <w:szCs w:val="28"/>
        </w:rPr>
        <w:t xml:space="preserve"> цел</w:t>
      </w:r>
      <w:r w:rsidR="002514EE">
        <w:rPr>
          <w:sz w:val="28"/>
          <w:szCs w:val="28"/>
        </w:rPr>
        <w:t>ь</w:t>
      </w:r>
      <w:r w:rsidRPr="002514EE">
        <w:rPr>
          <w:sz w:val="28"/>
          <w:szCs w:val="28"/>
        </w:rPr>
        <w:t>:</w:t>
      </w:r>
    </w:p>
    <w:p w:rsidR="007F4636" w:rsidRDefault="007F4636" w:rsidP="002514EE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2514EE">
        <w:rPr>
          <w:sz w:val="28"/>
          <w:szCs w:val="28"/>
        </w:rPr>
        <w:t xml:space="preserve">- </w:t>
      </w:r>
      <w:r w:rsidR="002514EE">
        <w:rPr>
          <w:sz w:val="28"/>
          <w:szCs w:val="28"/>
        </w:rPr>
        <w:t>о</w:t>
      </w:r>
      <w:r w:rsidR="002514EE" w:rsidRPr="002514EE">
        <w:rPr>
          <w:sz w:val="28"/>
          <w:szCs w:val="28"/>
        </w:rPr>
        <w:t>беспечение безопасности дорожного движения в Азовском немецком национальном муниципальном районе Омской области</w:t>
      </w:r>
      <w:r w:rsidR="002514EE">
        <w:rPr>
          <w:sz w:val="28"/>
          <w:szCs w:val="28"/>
        </w:rPr>
        <w:t>.</w:t>
      </w:r>
    </w:p>
    <w:p w:rsidR="002514EE" w:rsidRPr="002514EE" w:rsidRDefault="002514EE" w:rsidP="002514EE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цели решена задача:</w:t>
      </w:r>
    </w:p>
    <w:p w:rsidR="007F4636" w:rsidRPr="002514EE" w:rsidRDefault="007F4636" w:rsidP="002514EE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2514EE">
        <w:rPr>
          <w:sz w:val="28"/>
          <w:szCs w:val="28"/>
        </w:rPr>
        <w:t>-</w:t>
      </w:r>
      <w:r w:rsidR="002514EE" w:rsidRPr="002514EE">
        <w:rPr>
          <w:sz w:val="28"/>
          <w:szCs w:val="28"/>
        </w:rPr>
        <w:t xml:space="preserve"> </w:t>
      </w:r>
      <w:r w:rsidR="002514EE">
        <w:rPr>
          <w:sz w:val="28"/>
          <w:szCs w:val="28"/>
        </w:rPr>
        <w:t>с</w:t>
      </w:r>
      <w:r w:rsidR="002514EE" w:rsidRPr="002514EE">
        <w:rPr>
          <w:sz w:val="28"/>
          <w:szCs w:val="28"/>
        </w:rPr>
        <w:t>оздание системы пропаганды с целью формирования негативного отношения к правонарушениям  в сфере дорожного движения</w:t>
      </w:r>
      <w:r w:rsidR="002514EE">
        <w:rPr>
          <w:sz w:val="28"/>
          <w:szCs w:val="28"/>
        </w:rPr>
        <w:t>.</w:t>
      </w: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Результаты реализации мероприятий</w:t>
      </w:r>
    </w:p>
    <w:p w:rsidR="002514EE" w:rsidRPr="00EF626A" w:rsidRDefault="002514EE" w:rsidP="002514EE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745293" w:rsidRPr="00EF626A" w:rsidRDefault="008A506E" w:rsidP="00745293">
      <w:pPr>
        <w:shd w:val="clear" w:color="auto" w:fill="FFFFFF"/>
        <w:ind w:firstLine="708"/>
        <w:jc w:val="both"/>
        <w:rPr>
          <w:sz w:val="28"/>
          <w:szCs w:val="28"/>
        </w:rPr>
      </w:pPr>
      <w:r w:rsidRPr="00EF626A">
        <w:rPr>
          <w:sz w:val="28"/>
          <w:szCs w:val="28"/>
        </w:rPr>
        <w:t xml:space="preserve">Из </w:t>
      </w:r>
      <w:r w:rsidR="00CE2AD7">
        <w:rPr>
          <w:sz w:val="28"/>
          <w:szCs w:val="28"/>
        </w:rPr>
        <w:t>2</w:t>
      </w:r>
      <w:r w:rsidRPr="00EF626A">
        <w:rPr>
          <w:sz w:val="28"/>
          <w:szCs w:val="28"/>
        </w:rPr>
        <w:t xml:space="preserve"> запланированных мероприятий  выполнено </w:t>
      </w:r>
      <w:r w:rsidR="00CE2AD7">
        <w:rPr>
          <w:sz w:val="28"/>
          <w:szCs w:val="28"/>
        </w:rPr>
        <w:t>2</w:t>
      </w:r>
      <w:r w:rsidR="002514EE">
        <w:rPr>
          <w:sz w:val="28"/>
          <w:szCs w:val="28"/>
        </w:rPr>
        <w:t xml:space="preserve"> (приложение №</w:t>
      </w:r>
      <w:r w:rsidR="00380555">
        <w:rPr>
          <w:sz w:val="28"/>
          <w:szCs w:val="28"/>
        </w:rPr>
        <w:t xml:space="preserve"> </w:t>
      </w:r>
      <w:r w:rsidR="002514EE">
        <w:rPr>
          <w:sz w:val="28"/>
          <w:szCs w:val="28"/>
        </w:rPr>
        <w:t>3</w:t>
      </w:r>
      <w:r w:rsidR="00380555">
        <w:rPr>
          <w:sz w:val="28"/>
          <w:szCs w:val="28"/>
        </w:rPr>
        <w:t xml:space="preserve"> к постановлению</w:t>
      </w:r>
      <w:r w:rsidR="002514EE">
        <w:rPr>
          <w:sz w:val="28"/>
          <w:szCs w:val="28"/>
        </w:rPr>
        <w:t>)</w:t>
      </w:r>
      <w:r w:rsidRPr="00EF626A">
        <w:rPr>
          <w:sz w:val="28"/>
          <w:szCs w:val="28"/>
        </w:rPr>
        <w:t>.</w:t>
      </w:r>
      <w:r w:rsidRPr="00EF626A">
        <w:rPr>
          <w:b/>
          <w:color w:val="000000"/>
          <w:sz w:val="28"/>
          <w:szCs w:val="28"/>
        </w:rPr>
        <w:t xml:space="preserve"> </w:t>
      </w:r>
    </w:p>
    <w:p w:rsidR="008A506E" w:rsidRPr="00EF626A" w:rsidRDefault="008A506E" w:rsidP="00380555">
      <w:pPr>
        <w:shd w:val="clear" w:color="auto" w:fill="FFFFFF"/>
        <w:jc w:val="both"/>
        <w:rPr>
          <w:sz w:val="28"/>
          <w:szCs w:val="28"/>
        </w:rPr>
      </w:pPr>
    </w:p>
    <w:p w:rsidR="008A506E" w:rsidRPr="00EF626A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Причины  </w:t>
      </w:r>
      <w:proofErr w:type="spellStart"/>
      <w:r w:rsidRPr="00EF626A">
        <w:rPr>
          <w:b/>
          <w:sz w:val="28"/>
          <w:szCs w:val="28"/>
        </w:rPr>
        <w:t>недостижения</w:t>
      </w:r>
      <w:proofErr w:type="spellEnd"/>
      <w:r w:rsidRPr="00EF626A">
        <w:rPr>
          <w:b/>
          <w:sz w:val="28"/>
          <w:szCs w:val="28"/>
        </w:rPr>
        <w:t xml:space="preserve"> плановых значений</w:t>
      </w:r>
    </w:p>
    <w:p w:rsidR="008A506E" w:rsidRDefault="008A506E" w:rsidP="003805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 xml:space="preserve"> ожидаемых результатов реализации муниципальной программы</w:t>
      </w:r>
    </w:p>
    <w:p w:rsidR="002514EE" w:rsidRDefault="002514EE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Pr="00EF626A" w:rsidRDefault="008A506E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626A">
        <w:rPr>
          <w:sz w:val="28"/>
          <w:szCs w:val="28"/>
        </w:rPr>
        <w:t>Плановые значения ожидаемых результатов реализации муниципальной программы  достигнуты</w:t>
      </w:r>
      <w:r w:rsidR="002514EE">
        <w:rPr>
          <w:sz w:val="28"/>
          <w:szCs w:val="28"/>
        </w:rPr>
        <w:t xml:space="preserve"> (приложение №</w:t>
      </w:r>
      <w:r w:rsidR="00380555">
        <w:rPr>
          <w:sz w:val="28"/>
          <w:szCs w:val="28"/>
        </w:rPr>
        <w:t xml:space="preserve"> </w:t>
      </w:r>
      <w:r w:rsidR="002514EE">
        <w:rPr>
          <w:sz w:val="28"/>
          <w:szCs w:val="28"/>
        </w:rPr>
        <w:t>3</w:t>
      </w:r>
      <w:r w:rsidR="00380555">
        <w:rPr>
          <w:sz w:val="28"/>
          <w:szCs w:val="28"/>
        </w:rPr>
        <w:t xml:space="preserve"> к постановлению</w:t>
      </w:r>
      <w:r w:rsidR="002514EE">
        <w:rPr>
          <w:sz w:val="28"/>
          <w:szCs w:val="28"/>
        </w:rPr>
        <w:t>)</w:t>
      </w:r>
      <w:r w:rsidRPr="00EF626A">
        <w:rPr>
          <w:sz w:val="28"/>
          <w:szCs w:val="28"/>
        </w:rPr>
        <w:t>.</w:t>
      </w:r>
    </w:p>
    <w:p w:rsidR="00EF626A" w:rsidRDefault="00EF626A" w:rsidP="008A506E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A506E" w:rsidRDefault="008A506E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2514EE" w:rsidRPr="00EF626A" w:rsidRDefault="002514EE" w:rsidP="002514EE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8A506E" w:rsidRDefault="0001247C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F626A">
        <w:rPr>
          <w:sz w:val="28"/>
          <w:szCs w:val="28"/>
        </w:rPr>
        <w:t>еобходимо</w:t>
      </w:r>
      <w:r>
        <w:rPr>
          <w:sz w:val="28"/>
          <w:szCs w:val="28"/>
        </w:rPr>
        <w:t>сти</w:t>
      </w:r>
      <w:r w:rsidRPr="00EF626A">
        <w:rPr>
          <w:sz w:val="28"/>
          <w:szCs w:val="28"/>
        </w:rPr>
        <w:t xml:space="preserve"> корректировки</w:t>
      </w:r>
      <w:r w:rsidR="00745293" w:rsidRPr="00EF626A">
        <w:rPr>
          <w:sz w:val="28"/>
          <w:szCs w:val="28"/>
        </w:rPr>
        <w:t xml:space="preserve"> на 20</w:t>
      </w:r>
      <w:r w:rsidR="0074529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745293" w:rsidRPr="00EF626A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="00745293" w:rsidRPr="00EF626A">
        <w:rPr>
          <w:sz w:val="28"/>
          <w:szCs w:val="28"/>
        </w:rPr>
        <w:t xml:space="preserve"> </w:t>
      </w:r>
      <w:r w:rsidRPr="00EF626A">
        <w:rPr>
          <w:sz w:val="28"/>
          <w:szCs w:val="28"/>
        </w:rPr>
        <w:t>годы муниципальной</w:t>
      </w:r>
      <w:r w:rsidR="008A506E" w:rsidRPr="00EF626A">
        <w:rPr>
          <w:sz w:val="28"/>
          <w:szCs w:val="28"/>
        </w:rPr>
        <w:t xml:space="preserve"> программы «</w:t>
      </w:r>
      <w:r w:rsidR="00BC48E7" w:rsidRPr="00BC48E7">
        <w:rPr>
          <w:sz w:val="28"/>
          <w:szCs w:val="28"/>
          <w:lang w:eastAsia="ru-RU"/>
        </w:rPr>
        <w:t xml:space="preserve">Формирование законопослушного поведения участников дорожного движения Азовского немецкого национального района Омской </w:t>
      </w:r>
      <w:r w:rsidR="00BC48E7" w:rsidRPr="00BC48E7">
        <w:rPr>
          <w:sz w:val="28"/>
          <w:szCs w:val="28"/>
          <w:lang w:eastAsia="ru-RU"/>
        </w:rPr>
        <w:lastRenderedPageBreak/>
        <w:t>области</w:t>
      </w:r>
      <w:r w:rsidR="008A506E" w:rsidRPr="00EF626A">
        <w:rPr>
          <w:sz w:val="28"/>
          <w:szCs w:val="28"/>
        </w:rPr>
        <w:t>»</w:t>
      </w:r>
      <w:r w:rsidR="00380555">
        <w:rPr>
          <w:sz w:val="28"/>
          <w:szCs w:val="28"/>
        </w:rPr>
        <w:t>,</w:t>
      </w:r>
      <w:r w:rsidR="008A506E" w:rsidRPr="00EF626A">
        <w:rPr>
          <w:sz w:val="28"/>
          <w:szCs w:val="28"/>
        </w:rPr>
        <w:t xml:space="preserve"> </w:t>
      </w:r>
      <w:r w:rsidR="00380555">
        <w:rPr>
          <w:sz w:val="28"/>
        </w:rPr>
        <w:t>утвержденной</w:t>
      </w:r>
      <w:r w:rsidR="00380555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380555">
        <w:rPr>
          <w:sz w:val="28"/>
        </w:rPr>
        <w:t>13</w:t>
      </w:r>
      <w:r w:rsidR="00380555" w:rsidRPr="00567CA9">
        <w:rPr>
          <w:sz w:val="28"/>
        </w:rPr>
        <w:t>.11.201</w:t>
      </w:r>
      <w:r w:rsidR="00380555">
        <w:rPr>
          <w:sz w:val="28"/>
        </w:rPr>
        <w:t>9</w:t>
      </w:r>
      <w:r w:rsidR="00380555" w:rsidRPr="00567CA9">
        <w:rPr>
          <w:sz w:val="28"/>
        </w:rPr>
        <w:t xml:space="preserve"> № </w:t>
      </w:r>
      <w:r w:rsidR="00380555">
        <w:rPr>
          <w:sz w:val="28"/>
        </w:rPr>
        <w:t xml:space="preserve">694, </w:t>
      </w:r>
      <w:r>
        <w:rPr>
          <w:sz w:val="28"/>
          <w:szCs w:val="28"/>
        </w:rPr>
        <w:t xml:space="preserve">для </w:t>
      </w:r>
      <w:r w:rsidRPr="00EF626A">
        <w:rPr>
          <w:sz w:val="28"/>
          <w:szCs w:val="28"/>
        </w:rPr>
        <w:t>повышения</w:t>
      </w:r>
      <w:r w:rsidR="00745293" w:rsidRPr="00EF626A">
        <w:rPr>
          <w:sz w:val="28"/>
          <w:szCs w:val="28"/>
        </w:rPr>
        <w:t xml:space="preserve"> эффективности </w:t>
      </w:r>
      <w:r w:rsidR="00745293">
        <w:rPr>
          <w:sz w:val="28"/>
          <w:szCs w:val="28"/>
        </w:rPr>
        <w:t>на данный момент нет</w:t>
      </w:r>
      <w:r w:rsidR="008A506E" w:rsidRPr="00EF626A">
        <w:rPr>
          <w:sz w:val="28"/>
          <w:szCs w:val="28"/>
        </w:rPr>
        <w:t xml:space="preserve">. </w:t>
      </w:r>
    </w:p>
    <w:p w:rsidR="00DF2199" w:rsidRDefault="00DF2199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199" w:rsidRDefault="00DF2199" w:rsidP="00380555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DF2199">
        <w:rPr>
          <w:b/>
          <w:sz w:val="28"/>
          <w:szCs w:val="28"/>
        </w:rPr>
        <w:t>ыводы об эффективности реализации муниципальной программы и принятое ответственным исполнителем муниципальной  программы управленческое решение, сформированное по результатам оценки эффективности реализации муниципальной  программы</w:t>
      </w:r>
    </w:p>
    <w:p w:rsidR="002514EE" w:rsidRDefault="002514EE" w:rsidP="002514EE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p w:rsidR="00DF2199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Pr="00EF626A">
        <w:rPr>
          <w:sz w:val="28"/>
          <w:szCs w:val="28"/>
        </w:rPr>
        <w:t>«</w:t>
      </w:r>
      <w:r w:rsidR="00BC48E7" w:rsidRPr="00BC48E7">
        <w:rPr>
          <w:sz w:val="28"/>
          <w:szCs w:val="28"/>
          <w:lang w:eastAsia="ru-RU"/>
        </w:rPr>
        <w:t>Формирование законопослушного поведения участников дорожного движения Азовского немецкого национального района Омской области</w:t>
      </w:r>
      <w:r w:rsidRPr="00EF626A">
        <w:rPr>
          <w:sz w:val="28"/>
          <w:szCs w:val="28"/>
        </w:rPr>
        <w:t>»</w:t>
      </w:r>
      <w:r w:rsidR="00380555">
        <w:rPr>
          <w:sz w:val="28"/>
          <w:szCs w:val="28"/>
        </w:rPr>
        <w:t>,</w:t>
      </w:r>
      <w:r w:rsidRPr="00EF626A">
        <w:rPr>
          <w:sz w:val="28"/>
          <w:szCs w:val="28"/>
        </w:rPr>
        <w:t xml:space="preserve"> </w:t>
      </w:r>
      <w:r w:rsidR="00380555">
        <w:rPr>
          <w:sz w:val="28"/>
        </w:rPr>
        <w:t>утвержденная</w:t>
      </w:r>
      <w:r w:rsidR="00380555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380555">
        <w:rPr>
          <w:sz w:val="28"/>
        </w:rPr>
        <w:t>13</w:t>
      </w:r>
      <w:r w:rsidR="00380555" w:rsidRPr="00567CA9">
        <w:rPr>
          <w:sz w:val="28"/>
        </w:rPr>
        <w:t>.11.201</w:t>
      </w:r>
      <w:r w:rsidR="00380555">
        <w:rPr>
          <w:sz w:val="28"/>
        </w:rPr>
        <w:t>9</w:t>
      </w:r>
      <w:r w:rsidR="00380555" w:rsidRPr="00567CA9">
        <w:rPr>
          <w:sz w:val="28"/>
        </w:rPr>
        <w:t xml:space="preserve"> № </w:t>
      </w:r>
      <w:r w:rsidR="00380555">
        <w:rPr>
          <w:sz w:val="28"/>
        </w:rPr>
        <w:t>694</w:t>
      </w:r>
      <w:r w:rsidR="00380555">
        <w:rPr>
          <w:sz w:val="28"/>
          <w:szCs w:val="28"/>
        </w:rPr>
        <w:t xml:space="preserve">, </w:t>
      </w:r>
      <w:r>
        <w:rPr>
          <w:sz w:val="28"/>
          <w:szCs w:val="28"/>
        </w:rPr>
        <w:t>по итогам оценки 202</w:t>
      </w:r>
      <w:r w:rsidR="0001247C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года эффективна.</w:t>
      </w:r>
      <w:r w:rsidR="006F66E4" w:rsidRPr="006F66E4">
        <w:rPr>
          <w:sz w:val="28"/>
          <w:szCs w:val="28"/>
        </w:rPr>
        <w:t xml:space="preserve"> </w:t>
      </w:r>
      <w:r w:rsidR="006F66E4" w:rsidRPr="00EF626A">
        <w:rPr>
          <w:sz w:val="28"/>
          <w:szCs w:val="28"/>
        </w:rPr>
        <w:t xml:space="preserve">Эффективность программы  составляет </w:t>
      </w:r>
      <w:r w:rsidR="006F66E4">
        <w:rPr>
          <w:sz w:val="28"/>
          <w:szCs w:val="28"/>
        </w:rPr>
        <w:t>100% и признается высокой. Следовательно, реализаци</w:t>
      </w:r>
      <w:r w:rsidR="009531BC">
        <w:rPr>
          <w:sz w:val="28"/>
          <w:szCs w:val="28"/>
        </w:rPr>
        <w:t>я программы на очередной период 202</w:t>
      </w:r>
      <w:r w:rsidR="0001247C">
        <w:rPr>
          <w:sz w:val="28"/>
          <w:szCs w:val="28"/>
        </w:rPr>
        <w:t>4</w:t>
      </w:r>
      <w:r w:rsidR="009531BC">
        <w:rPr>
          <w:sz w:val="28"/>
          <w:szCs w:val="28"/>
        </w:rPr>
        <w:t xml:space="preserve"> года</w:t>
      </w:r>
      <w:r w:rsidR="006F66E4">
        <w:rPr>
          <w:sz w:val="28"/>
          <w:szCs w:val="28"/>
        </w:rPr>
        <w:t xml:space="preserve"> будет продолжена.</w:t>
      </w:r>
    </w:p>
    <w:p w:rsidR="00DF21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Sect="00B64424">
      <w:footerReference w:type="even" r:id="rId10"/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E1B" w:rsidRDefault="00485E1B">
      <w:r>
        <w:separator/>
      </w:r>
    </w:p>
  </w:endnote>
  <w:endnote w:type="continuationSeparator" w:id="0">
    <w:p w:rsidR="00485E1B" w:rsidRDefault="00485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9D" w:rsidRDefault="00932736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B449D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B449D" w:rsidRDefault="008B449D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49D" w:rsidRDefault="00932736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B449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47A9D">
      <w:rPr>
        <w:rStyle w:val="af0"/>
        <w:noProof/>
      </w:rPr>
      <w:t>2</w:t>
    </w:r>
    <w:r>
      <w:rPr>
        <w:rStyle w:val="af0"/>
      </w:rPr>
      <w:fldChar w:fldCharType="end"/>
    </w:r>
  </w:p>
  <w:p w:rsidR="008B449D" w:rsidRDefault="00932736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8B449D" w:rsidRPr="00E75BFA" w:rsidRDefault="008B449D" w:rsidP="00E75BF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E1B" w:rsidRDefault="00485E1B">
      <w:r>
        <w:separator/>
      </w:r>
    </w:p>
  </w:footnote>
  <w:footnote w:type="continuationSeparator" w:id="0">
    <w:p w:rsidR="00485E1B" w:rsidRDefault="00485E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7022"/>
    <w:rsid w:val="00010607"/>
    <w:rsid w:val="0001247C"/>
    <w:rsid w:val="000153A3"/>
    <w:rsid w:val="00020B1B"/>
    <w:rsid w:val="00022247"/>
    <w:rsid w:val="00023EE6"/>
    <w:rsid w:val="00026773"/>
    <w:rsid w:val="000352FE"/>
    <w:rsid w:val="00042E05"/>
    <w:rsid w:val="00045201"/>
    <w:rsid w:val="000513FA"/>
    <w:rsid w:val="0005542E"/>
    <w:rsid w:val="00056241"/>
    <w:rsid w:val="000645D7"/>
    <w:rsid w:val="00090865"/>
    <w:rsid w:val="000A2943"/>
    <w:rsid w:val="000A3471"/>
    <w:rsid w:val="000B1BBD"/>
    <w:rsid w:val="000C377A"/>
    <w:rsid w:val="000D3384"/>
    <w:rsid w:val="000E10E9"/>
    <w:rsid w:val="000E4D39"/>
    <w:rsid w:val="000F16CA"/>
    <w:rsid w:val="00104486"/>
    <w:rsid w:val="00105597"/>
    <w:rsid w:val="00105D90"/>
    <w:rsid w:val="001065AE"/>
    <w:rsid w:val="00107399"/>
    <w:rsid w:val="0011012F"/>
    <w:rsid w:val="00116546"/>
    <w:rsid w:val="001200F1"/>
    <w:rsid w:val="0012446E"/>
    <w:rsid w:val="001337CF"/>
    <w:rsid w:val="00133FF5"/>
    <w:rsid w:val="001450F8"/>
    <w:rsid w:val="00151A13"/>
    <w:rsid w:val="001564DC"/>
    <w:rsid w:val="00160152"/>
    <w:rsid w:val="001705D3"/>
    <w:rsid w:val="001801BE"/>
    <w:rsid w:val="00180D80"/>
    <w:rsid w:val="00182383"/>
    <w:rsid w:val="00192D15"/>
    <w:rsid w:val="001A3644"/>
    <w:rsid w:val="001A3E6C"/>
    <w:rsid w:val="001A44C2"/>
    <w:rsid w:val="001A7C0D"/>
    <w:rsid w:val="001C2021"/>
    <w:rsid w:val="001C383B"/>
    <w:rsid w:val="001C5C53"/>
    <w:rsid w:val="001D3CF2"/>
    <w:rsid w:val="001D7076"/>
    <w:rsid w:val="001E5064"/>
    <w:rsid w:val="00200DAA"/>
    <w:rsid w:val="00202EB1"/>
    <w:rsid w:val="002034C0"/>
    <w:rsid w:val="0021048F"/>
    <w:rsid w:val="00216D6B"/>
    <w:rsid w:val="00220FEC"/>
    <w:rsid w:val="002316CF"/>
    <w:rsid w:val="0023551E"/>
    <w:rsid w:val="002514EE"/>
    <w:rsid w:val="002524E3"/>
    <w:rsid w:val="00254191"/>
    <w:rsid w:val="00255A3D"/>
    <w:rsid w:val="002578C0"/>
    <w:rsid w:val="002719C0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C46AB"/>
    <w:rsid w:val="002C6974"/>
    <w:rsid w:val="002D0F93"/>
    <w:rsid w:val="002D1AE4"/>
    <w:rsid w:val="002E2AE4"/>
    <w:rsid w:val="002E2F13"/>
    <w:rsid w:val="002E3046"/>
    <w:rsid w:val="002E45D8"/>
    <w:rsid w:val="002E5A06"/>
    <w:rsid w:val="002F20A3"/>
    <w:rsid w:val="002F7C06"/>
    <w:rsid w:val="002F7F34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50C99"/>
    <w:rsid w:val="003669E5"/>
    <w:rsid w:val="00377DD7"/>
    <w:rsid w:val="00380555"/>
    <w:rsid w:val="00385604"/>
    <w:rsid w:val="003A22A8"/>
    <w:rsid w:val="003C73DA"/>
    <w:rsid w:val="003D36C8"/>
    <w:rsid w:val="003D6B0C"/>
    <w:rsid w:val="003D7BA2"/>
    <w:rsid w:val="003E3B04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16E57"/>
    <w:rsid w:val="00424B46"/>
    <w:rsid w:val="00432154"/>
    <w:rsid w:val="00440326"/>
    <w:rsid w:val="0044777A"/>
    <w:rsid w:val="00447D97"/>
    <w:rsid w:val="004504DD"/>
    <w:rsid w:val="0045736C"/>
    <w:rsid w:val="00477615"/>
    <w:rsid w:val="00484A69"/>
    <w:rsid w:val="00485E1B"/>
    <w:rsid w:val="00485EB8"/>
    <w:rsid w:val="004A0C20"/>
    <w:rsid w:val="004A0E2F"/>
    <w:rsid w:val="004A5D01"/>
    <w:rsid w:val="004A622A"/>
    <w:rsid w:val="004B1498"/>
    <w:rsid w:val="004B6FF5"/>
    <w:rsid w:val="004C0E82"/>
    <w:rsid w:val="004C3AF8"/>
    <w:rsid w:val="004C4B68"/>
    <w:rsid w:val="004D44FD"/>
    <w:rsid w:val="004F1546"/>
    <w:rsid w:val="004F1633"/>
    <w:rsid w:val="0050037D"/>
    <w:rsid w:val="00504048"/>
    <w:rsid w:val="00520618"/>
    <w:rsid w:val="00521C39"/>
    <w:rsid w:val="00524AD9"/>
    <w:rsid w:val="005274F5"/>
    <w:rsid w:val="005367CD"/>
    <w:rsid w:val="005379C0"/>
    <w:rsid w:val="00545380"/>
    <w:rsid w:val="00555548"/>
    <w:rsid w:val="005557B0"/>
    <w:rsid w:val="00555A16"/>
    <w:rsid w:val="00556C73"/>
    <w:rsid w:val="00556F55"/>
    <w:rsid w:val="0056153A"/>
    <w:rsid w:val="00564D3B"/>
    <w:rsid w:val="005703E2"/>
    <w:rsid w:val="005826CD"/>
    <w:rsid w:val="00586E01"/>
    <w:rsid w:val="0059295B"/>
    <w:rsid w:val="00593271"/>
    <w:rsid w:val="005A0290"/>
    <w:rsid w:val="005A1B46"/>
    <w:rsid w:val="005A5975"/>
    <w:rsid w:val="005A6657"/>
    <w:rsid w:val="005C4118"/>
    <w:rsid w:val="005E0592"/>
    <w:rsid w:val="005E34FB"/>
    <w:rsid w:val="005E513A"/>
    <w:rsid w:val="005E5405"/>
    <w:rsid w:val="005F1FBC"/>
    <w:rsid w:val="005F5508"/>
    <w:rsid w:val="00612BF6"/>
    <w:rsid w:val="0061573D"/>
    <w:rsid w:val="00616ED7"/>
    <w:rsid w:val="006276CF"/>
    <w:rsid w:val="00632E54"/>
    <w:rsid w:val="00637861"/>
    <w:rsid w:val="00642BE6"/>
    <w:rsid w:val="00647A9D"/>
    <w:rsid w:val="00651A98"/>
    <w:rsid w:val="00654B77"/>
    <w:rsid w:val="006722F1"/>
    <w:rsid w:val="00676FA1"/>
    <w:rsid w:val="006975EC"/>
    <w:rsid w:val="006A66A8"/>
    <w:rsid w:val="006B12EF"/>
    <w:rsid w:val="006D74D7"/>
    <w:rsid w:val="006E29AD"/>
    <w:rsid w:val="006E6C6E"/>
    <w:rsid w:val="006F14DB"/>
    <w:rsid w:val="006F66E4"/>
    <w:rsid w:val="006F74B1"/>
    <w:rsid w:val="007002B3"/>
    <w:rsid w:val="007038C4"/>
    <w:rsid w:val="007130AE"/>
    <w:rsid w:val="00721EEC"/>
    <w:rsid w:val="00726007"/>
    <w:rsid w:val="00740384"/>
    <w:rsid w:val="0074198B"/>
    <w:rsid w:val="00745293"/>
    <w:rsid w:val="00746BE8"/>
    <w:rsid w:val="0074709A"/>
    <w:rsid w:val="0076640C"/>
    <w:rsid w:val="007767EB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D7DA3"/>
    <w:rsid w:val="007E4DD1"/>
    <w:rsid w:val="007F4636"/>
    <w:rsid w:val="007F5A98"/>
    <w:rsid w:val="00800B89"/>
    <w:rsid w:val="00800BB6"/>
    <w:rsid w:val="00804B0F"/>
    <w:rsid w:val="0080576F"/>
    <w:rsid w:val="0080582E"/>
    <w:rsid w:val="008106D1"/>
    <w:rsid w:val="00812354"/>
    <w:rsid w:val="00813556"/>
    <w:rsid w:val="00815A9C"/>
    <w:rsid w:val="00821200"/>
    <w:rsid w:val="00821F48"/>
    <w:rsid w:val="008459B3"/>
    <w:rsid w:val="008464EE"/>
    <w:rsid w:val="0086268D"/>
    <w:rsid w:val="00881992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49D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564D"/>
    <w:rsid w:val="00910F4A"/>
    <w:rsid w:val="00911939"/>
    <w:rsid w:val="00915D32"/>
    <w:rsid w:val="00926F58"/>
    <w:rsid w:val="00927549"/>
    <w:rsid w:val="00930138"/>
    <w:rsid w:val="00932736"/>
    <w:rsid w:val="0094106D"/>
    <w:rsid w:val="009455F9"/>
    <w:rsid w:val="00945B94"/>
    <w:rsid w:val="0094767E"/>
    <w:rsid w:val="00950249"/>
    <w:rsid w:val="00950D97"/>
    <w:rsid w:val="0095159E"/>
    <w:rsid w:val="009531BC"/>
    <w:rsid w:val="00956ED5"/>
    <w:rsid w:val="00962BB7"/>
    <w:rsid w:val="0096784C"/>
    <w:rsid w:val="00972C38"/>
    <w:rsid w:val="00975529"/>
    <w:rsid w:val="00980691"/>
    <w:rsid w:val="00981879"/>
    <w:rsid w:val="0098377E"/>
    <w:rsid w:val="0098438E"/>
    <w:rsid w:val="009955AE"/>
    <w:rsid w:val="009A687E"/>
    <w:rsid w:val="009A7D50"/>
    <w:rsid w:val="009B5456"/>
    <w:rsid w:val="009B6F9A"/>
    <w:rsid w:val="009C47A1"/>
    <w:rsid w:val="009D59F6"/>
    <w:rsid w:val="009D7A0E"/>
    <w:rsid w:val="009E0319"/>
    <w:rsid w:val="009E24A9"/>
    <w:rsid w:val="009E54B9"/>
    <w:rsid w:val="009E6DF0"/>
    <w:rsid w:val="009F2BC6"/>
    <w:rsid w:val="009F4BE1"/>
    <w:rsid w:val="009F5978"/>
    <w:rsid w:val="009F7A16"/>
    <w:rsid w:val="00A00404"/>
    <w:rsid w:val="00A00CB2"/>
    <w:rsid w:val="00A01C7D"/>
    <w:rsid w:val="00A04A83"/>
    <w:rsid w:val="00A05AB2"/>
    <w:rsid w:val="00A1269A"/>
    <w:rsid w:val="00A131F9"/>
    <w:rsid w:val="00A17458"/>
    <w:rsid w:val="00A2056D"/>
    <w:rsid w:val="00A2059E"/>
    <w:rsid w:val="00A22181"/>
    <w:rsid w:val="00A23822"/>
    <w:rsid w:val="00A241A5"/>
    <w:rsid w:val="00A2798C"/>
    <w:rsid w:val="00A27B39"/>
    <w:rsid w:val="00A3098F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B0238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6465"/>
    <w:rsid w:val="00B435D7"/>
    <w:rsid w:val="00B53B59"/>
    <w:rsid w:val="00B60257"/>
    <w:rsid w:val="00B64424"/>
    <w:rsid w:val="00B6482F"/>
    <w:rsid w:val="00B71D95"/>
    <w:rsid w:val="00B831A8"/>
    <w:rsid w:val="00B8540A"/>
    <w:rsid w:val="00B85636"/>
    <w:rsid w:val="00B91327"/>
    <w:rsid w:val="00B94335"/>
    <w:rsid w:val="00B957E4"/>
    <w:rsid w:val="00B96F45"/>
    <w:rsid w:val="00BB14F2"/>
    <w:rsid w:val="00BB1882"/>
    <w:rsid w:val="00BB5F24"/>
    <w:rsid w:val="00BB661B"/>
    <w:rsid w:val="00BC48E7"/>
    <w:rsid w:val="00BE65D3"/>
    <w:rsid w:val="00BF25CE"/>
    <w:rsid w:val="00BF2736"/>
    <w:rsid w:val="00C01E8A"/>
    <w:rsid w:val="00C11FCA"/>
    <w:rsid w:val="00C1271F"/>
    <w:rsid w:val="00C1425B"/>
    <w:rsid w:val="00C1798D"/>
    <w:rsid w:val="00C20E46"/>
    <w:rsid w:val="00C22D98"/>
    <w:rsid w:val="00C231EC"/>
    <w:rsid w:val="00C25C65"/>
    <w:rsid w:val="00C305CB"/>
    <w:rsid w:val="00C34277"/>
    <w:rsid w:val="00C34837"/>
    <w:rsid w:val="00C5485A"/>
    <w:rsid w:val="00C55DD5"/>
    <w:rsid w:val="00C579FF"/>
    <w:rsid w:val="00C60CC0"/>
    <w:rsid w:val="00C6407C"/>
    <w:rsid w:val="00C640FE"/>
    <w:rsid w:val="00C662A3"/>
    <w:rsid w:val="00C66755"/>
    <w:rsid w:val="00C66831"/>
    <w:rsid w:val="00C7154B"/>
    <w:rsid w:val="00C76959"/>
    <w:rsid w:val="00C805DF"/>
    <w:rsid w:val="00C847A7"/>
    <w:rsid w:val="00C86F65"/>
    <w:rsid w:val="00C920DE"/>
    <w:rsid w:val="00C96679"/>
    <w:rsid w:val="00CA51C0"/>
    <w:rsid w:val="00CA6EB4"/>
    <w:rsid w:val="00CA7BF1"/>
    <w:rsid w:val="00CB1FBE"/>
    <w:rsid w:val="00CB6302"/>
    <w:rsid w:val="00CC2180"/>
    <w:rsid w:val="00CC30C3"/>
    <w:rsid w:val="00CD4D4C"/>
    <w:rsid w:val="00CE1EE5"/>
    <w:rsid w:val="00CE2565"/>
    <w:rsid w:val="00CE2719"/>
    <w:rsid w:val="00CE2AD7"/>
    <w:rsid w:val="00CF0887"/>
    <w:rsid w:val="00CF1069"/>
    <w:rsid w:val="00D041FE"/>
    <w:rsid w:val="00D11F59"/>
    <w:rsid w:val="00D35EB8"/>
    <w:rsid w:val="00D452DF"/>
    <w:rsid w:val="00D518BB"/>
    <w:rsid w:val="00D53A2E"/>
    <w:rsid w:val="00D570E2"/>
    <w:rsid w:val="00D65282"/>
    <w:rsid w:val="00D806EB"/>
    <w:rsid w:val="00D86397"/>
    <w:rsid w:val="00D965D7"/>
    <w:rsid w:val="00DA07A4"/>
    <w:rsid w:val="00DA0C04"/>
    <w:rsid w:val="00DA318F"/>
    <w:rsid w:val="00DA3E71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2199"/>
    <w:rsid w:val="00E01DA9"/>
    <w:rsid w:val="00E05DFF"/>
    <w:rsid w:val="00E12AB5"/>
    <w:rsid w:val="00E12FE8"/>
    <w:rsid w:val="00E15250"/>
    <w:rsid w:val="00E1729A"/>
    <w:rsid w:val="00E25A9A"/>
    <w:rsid w:val="00E344FE"/>
    <w:rsid w:val="00E46258"/>
    <w:rsid w:val="00E51090"/>
    <w:rsid w:val="00E56AA3"/>
    <w:rsid w:val="00E57062"/>
    <w:rsid w:val="00E6296D"/>
    <w:rsid w:val="00E631A0"/>
    <w:rsid w:val="00E73826"/>
    <w:rsid w:val="00E75BFA"/>
    <w:rsid w:val="00E8090D"/>
    <w:rsid w:val="00E84C61"/>
    <w:rsid w:val="00E97685"/>
    <w:rsid w:val="00EA3AB5"/>
    <w:rsid w:val="00EB2DFF"/>
    <w:rsid w:val="00EB3978"/>
    <w:rsid w:val="00EB450F"/>
    <w:rsid w:val="00EB457D"/>
    <w:rsid w:val="00EC37AA"/>
    <w:rsid w:val="00EC4F26"/>
    <w:rsid w:val="00EC6BE5"/>
    <w:rsid w:val="00ED4054"/>
    <w:rsid w:val="00EE33A1"/>
    <w:rsid w:val="00EF0D64"/>
    <w:rsid w:val="00EF2A28"/>
    <w:rsid w:val="00EF2BD3"/>
    <w:rsid w:val="00EF4BB4"/>
    <w:rsid w:val="00EF626A"/>
    <w:rsid w:val="00F00B21"/>
    <w:rsid w:val="00F30D90"/>
    <w:rsid w:val="00F37CB0"/>
    <w:rsid w:val="00F5013B"/>
    <w:rsid w:val="00F52B91"/>
    <w:rsid w:val="00F52C5B"/>
    <w:rsid w:val="00F53276"/>
    <w:rsid w:val="00F6161E"/>
    <w:rsid w:val="00F633BE"/>
    <w:rsid w:val="00F6370B"/>
    <w:rsid w:val="00F74997"/>
    <w:rsid w:val="00F7507E"/>
    <w:rsid w:val="00F75648"/>
    <w:rsid w:val="00F77DD0"/>
    <w:rsid w:val="00F85634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6180"/>
    <w:rsid w:val="00FC7DD5"/>
    <w:rsid w:val="00FD06D2"/>
    <w:rsid w:val="00FD56C6"/>
    <w:rsid w:val="00FD692D"/>
    <w:rsid w:val="00FD7900"/>
    <w:rsid w:val="00FE3168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8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22181"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A22181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A22181"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A22181"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  <w:rsid w:val="00A22181"/>
  </w:style>
  <w:style w:type="character" w:customStyle="1" w:styleId="WW-Absatz-Standardschriftart">
    <w:name w:val="WW-Absatz-Standardschriftart"/>
    <w:rsid w:val="00A22181"/>
  </w:style>
  <w:style w:type="character" w:customStyle="1" w:styleId="WW-Absatz-Standardschriftart1">
    <w:name w:val="WW-Absatz-Standardschriftart1"/>
    <w:rsid w:val="00A22181"/>
  </w:style>
  <w:style w:type="character" w:customStyle="1" w:styleId="WW-Absatz-Standardschriftart11">
    <w:name w:val="WW-Absatz-Standardschriftart11"/>
    <w:rsid w:val="00A22181"/>
  </w:style>
  <w:style w:type="character" w:customStyle="1" w:styleId="WW-Absatz-Standardschriftart111">
    <w:name w:val="WW-Absatz-Standardschriftart111"/>
    <w:rsid w:val="00A22181"/>
  </w:style>
  <w:style w:type="character" w:customStyle="1" w:styleId="WW-Absatz-Standardschriftart1111">
    <w:name w:val="WW-Absatz-Standardschriftart1111"/>
    <w:rsid w:val="00A22181"/>
  </w:style>
  <w:style w:type="character" w:customStyle="1" w:styleId="WW-Absatz-Standardschriftart11111">
    <w:name w:val="WW-Absatz-Standardschriftart11111"/>
    <w:rsid w:val="00A22181"/>
  </w:style>
  <w:style w:type="character" w:customStyle="1" w:styleId="WW-Absatz-Standardschriftart111111">
    <w:name w:val="WW-Absatz-Standardschriftart111111"/>
    <w:rsid w:val="00A22181"/>
  </w:style>
  <w:style w:type="character" w:customStyle="1" w:styleId="WW-Absatz-Standardschriftart1111111">
    <w:name w:val="WW-Absatz-Standardschriftart1111111"/>
    <w:rsid w:val="00A22181"/>
  </w:style>
  <w:style w:type="character" w:customStyle="1" w:styleId="WW-Absatz-Standardschriftart11111111">
    <w:name w:val="WW-Absatz-Standardschriftart11111111"/>
    <w:rsid w:val="00A22181"/>
  </w:style>
  <w:style w:type="character" w:customStyle="1" w:styleId="WW-Absatz-Standardschriftart111111111">
    <w:name w:val="WW-Absatz-Standardschriftart111111111"/>
    <w:rsid w:val="00A22181"/>
  </w:style>
  <w:style w:type="character" w:customStyle="1" w:styleId="WW-Absatz-Standardschriftart1111111111">
    <w:name w:val="WW-Absatz-Standardschriftart1111111111"/>
    <w:rsid w:val="00A22181"/>
  </w:style>
  <w:style w:type="character" w:customStyle="1" w:styleId="WW-Absatz-Standardschriftart11111111111">
    <w:name w:val="WW-Absatz-Standardschriftart11111111111"/>
    <w:rsid w:val="00A22181"/>
  </w:style>
  <w:style w:type="character" w:customStyle="1" w:styleId="WW-Absatz-Standardschriftart111111111111">
    <w:name w:val="WW-Absatz-Standardschriftart111111111111"/>
    <w:rsid w:val="00A22181"/>
  </w:style>
  <w:style w:type="character" w:customStyle="1" w:styleId="WW-Absatz-Standardschriftart1111111111111">
    <w:name w:val="WW-Absatz-Standardschriftart1111111111111"/>
    <w:rsid w:val="00A22181"/>
  </w:style>
  <w:style w:type="character" w:customStyle="1" w:styleId="WW-Absatz-Standardschriftart11111111111111">
    <w:name w:val="WW-Absatz-Standardschriftart11111111111111"/>
    <w:rsid w:val="00A22181"/>
  </w:style>
  <w:style w:type="character" w:customStyle="1" w:styleId="WW-Absatz-Standardschriftart111111111111111">
    <w:name w:val="WW-Absatz-Standardschriftart111111111111111"/>
    <w:rsid w:val="00A22181"/>
  </w:style>
  <w:style w:type="character" w:customStyle="1" w:styleId="WW-Absatz-Standardschriftart1111111111111111">
    <w:name w:val="WW-Absatz-Standardschriftart1111111111111111"/>
    <w:rsid w:val="00A22181"/>
  </w:style>
  <w:style w:type="character" w:customStyle="1" w:styleId="WW-Absatz-Standardschriftart11111111111111111">
    <w:name w:val="WW-Absatz-Standardschriftart11111111111111111"/>
    <w:rsid w:val="00A22181"/>
  </w:style>
  <w:style w:type="character" w:customStyle="1" w:styleId="WW-Absatz-Standardschriftart111111111111111111">
    <w:name w:val="WW-Absatz-Standardschriftart111111111111111111"/>
    <w:rsid w:val="00A22181"/>
  </w:style>
  <w:style w:type="character" w:customStyle="1" w:styleId="WW-Absatz-Standardschriftart1111111111111111111">
    <w:name w:val="WW-Absatz-Standardschriftart1111111111111111111"/>
    <w:rsid w:val="00A22181"/>
  </w:style>
  <w:style w:type="character" w:customStyle="1" w:styleId="WW-Absatz-Standardschriftart11111111111111111111">
    <w:name w:val="WW-Absatz-Standardschriftart11111111111111111111"/>
    <w:rsid w:val="00A22181"/>
  </w:style>
  <w:style w:type="character" w:customStyle="1" w:styleId="40">
    <w:name w:val="Основной шрифт абзаца4"/>
    <w:rsid w:val="00A22181"/>
  </w:style>
  <w:style w:type="character" w:customStyle="1" w:styleId="WW-Absatz-Standardschriftart111111111111111111111">
    <w:name w:val="WW-Absatz-Standardschriftart111111111111111111111"/>
    <w:rsid w:val="00A22181"/>
  </w:style>
  <w:style w:type="character" w:customStyle="1" w:styleId="WW-Absatz-Standardschriftart1111111111111111111111">
    <w:name w:val="WW-Absatz-Standardschriftart1111111111111111111111"/>
    <w:rsid w:val="00A22181"/>
  </w:style>
  <w:style w:type="character" w:customStyle="1" w:styleId="WW-Absatz-Standardschriftart11111111111111111111111">
    <w:name w:val="WW-Absatz-Standardschriftart11111111111111111111111"/>
    <w:rsid w:val="00A22181"/>
  </w:style>
  <w:style w:type="character" w:customStyle="1" w:styleId="WW-Absatz-Standardschriftart111111111111111111111111">
    <w:name w:val="WW-Absatz-Standardschriftart111111111111111111111111"/>
    <w:rsid w:val="00A22181"/>
  </w:style>
  <w:style w:type="character" w:customStyle="1" w:styleId="WW-Absatz-Standardschriftart1111111111111111111111111">
    <w:name w:val="WW-Absatz-Standardschriftart1111111111111111111111111"/>
    <w:rsid w:val="00A22181"/>
  </w:style>
  <w:style w:type="character" w:customStyle="1" w:styleId="WW-Absatz-Standardschriftart11111111111111111111111111">
    <w:name w:val="WW-Absatz-Standardschriftart11111111111111111111111111"/>
    <w:rsid w:val="00A22181"/>
  </w:style>
  <w:style w:type="character" w:customStyle="1" w:styleId="WW-Absatz-Standardschriftart111111111111111111111111111">
    <w:name w:val="WW-Absatz-Standardschriftart111111111111111111111111111"/>
    <w:rsid w:val="00A22181"/>
  </w:style>
  <w:style w:type="character" w:customStyle="1" w:styleId="WW-Absatz-Standardschriftart1111111111111111111111111111">
    <w:name w:val="WW-Absatz-Standardschriftart1111111111111111111111111111"/>
    <w:rsid w:val="00A22181"/>
  </w:style>
  <w:style w:type="character" w:customStyle="1" w:styleId="WW-Absatz-Standardschriftart11111111111111111111111111111">
    <w:name w:val="WW-Absatz-Standardschriftart11111111111111111111111111111"/>
    <w:rsid w:val="00A22181"/>
  </w:style>
  <w:style w:type="character" w:customStyle="1" w:styleId="WW-Absatz-Standardschriftart111111111111111111111111111111">
    <w:name w:val="WW-Absatz-Standardschriftart111111111111111111111111111111"/>
    <w:rsid w:val="00A22181"/>
  </w:style>
  <w:style w:type="character" w:customStyle="1" w:styleId="WW-Absatz-Standardschriftart1111111111111111111111111111111">
    <w:name w:val="WW-Absatz-Standardschriftart1111111111111111111111111111111"/>
    <w:rsid w:val="00A22181"/>
  </w:style>
  <w:style w:type="character" w:customStyle="1" w:styleId="WW-Absatz-Standardschriftart11111111111111111111111111111111">
    <w:name w:val="WW-Absatz-Standardschriftart11111111111111111111111111111111"/>
    <w:rsid w:val="00A22181"/>
  </w:style>
  <w:style w:type="character" w:customStyle="1" w:styleId="WW-Absatz-Standardschriftart111111111111111111111111111111111">
    <w:name w:val="WW-Absatz-Standardschriftart111111111111111111111111111111111"/>
    <w:rsid w:val="00A22181"/>
  </w:style>
  <w:style w:type="character" w:customStyle="1" w:styleId="WW-Absatz-Standardschriftart1111111111111111111111111111111111">
    <w:name w:val="WW-Absatz-Standardschriftart1111111111111111111111111111111111"/>
    <w:rsid w:val="00A22181"/>
  </w:style>
  <w:style w:type="character" w:customStyle="1" w:styleId="WW-Absatz-Standardschriftart11111111111111111111111111111111111">
    <w:name w:val="WW-Absatz-Standardschriftart11111111111111111111111111111111111"/>
    <w:rsid w:val="00A22181"/>
  </w:style>
  <w:style w:type="character" w:customStyle="1" w:styleId="WW-Absatz-Standardschriftart111111111111111111111111111111111111">
    <w:name w:val="WW-Absatz-Standardschriftart111111111111111111111111111111111111"/>
    <w:rsid w:val="00A22181"/>
  </w:style>
  <w:style w:type="character" w:customStyle="1" w:styleId="WW-Absatz-Standardschriftart1111111111111111111111111111111111111">
    <w:name w:val="WW-Absatz-Standardschriftart1111111111111111111111111111111111111"/>
    <w:rsid w:val="00A22181"/>
  </w:style>
  <w:style w:type="character" w:customStyle="1" w:styleId="WW-Absatz-Standardschriftart11111111111111111111111111111111111111">
    <w:name w:val="WW-Absatz-Standardschriftart11111111111111111111111111111111111111"/>
    <w:rsid w:val="00A22181"/>
  </w:style>
  <w:style w:type="character" w:customStyle="1" w:styleId="WW-Absatz-Standardschriftart111111111111111111111111111111111111111">
    <w:name w:val="WW-Absatz-Standardschriftart111111111111111111111111111111111111111"/>
    <w:rsid w:val="00A22181"/>
  </w:style>
  <w:style w:type="character" w:customStyle="1" w:styleId="WW-Absatz-Standardschriftart1111111111111111111111111111111111111111">
    <w:name w:val="WW-Absatz-Standardschriftart1111111111111111111111111111111111111111"/>
    <w:rsid w:val="00A22181"/>
  </w:style>
  <w:style w:type="character" w:customStyle="1" w:styleId="WW-Absatz-Standardschriftart11111111111111111111111111111111111111111">
    <w:name w:val="WW-Absatz-Standardschriftart11111111111111111111111111111111111111111"/>
    <w:rsid w:val="00A22181"/>
  </w:style>
  <w:style w:type="character" w:customStyle="1" w:styleId="WW-Absatz-Standardschriftart111111111111111111111111111111111111111111">
    <w:name w:val="WW-Absatz-Standardschriftart111111111111111111111111111111111111111111"/>
    <w:rsid w:val="00A22181"/>
  </w:style>
  <w:style w:type="character" w:customStyle="1" w:styleId="WW-Absatz-Standardschriftart1111111111111111111111111111111111111111111">
    <w:name w:val="WW-Absatz-Standardschriftart1111111111111111111111111111111111111111111"/>
    <w:rsid w:val="00A22181"/>
  </w:style>
  <w:style w:type="character" w:customStyle="1" w:styleId="WW-Absatz-Standardschriftart11111111111111111111111111111111111111111111">
    <w:name w:val="WW-Absatz-Standardschriftart11111111111111111111111111111111111111111111"/>
    <w:rsid w:val="00A22181"/>
  </w:style>
  <w:style w:type="character" w:customStyle="1" w:styleId="30">
    <w:name w:val="Основной шрифт абзаца3"/>
    <w:rsid w:val="00A22181"/>
  </w:style>
  <w:style w:type="character" w:customStyle="1" w:styleId="WW-Absatz-Standardschriftart111111111111111111111111111111111111111111111">
    <w:name w:val="WW-Absatz-Standardschriftart111111111111111111111111111111111111111111111"/>
    <w:rsid w:val="00A22181"/>
  </w:style>
  <w:style w:type="character" w:customStyle="1" w:styleId="WW-Absatz-Standardschriftart1111111111111111111111111111111111111111111111">
    <w:name w:val="WW-Absatz-Standardschriftart1111111111111111111111111111111111111111111111"/>
    <w:rsid w:val="00A22181"/>
  </w:style>
  <w:style w:type="character" w:customStyle="1" w:styleId="WW-Absatz-Standardschriftart11111111111111111111111111111111111111111111111">
    <w:name w:val="WW-Absatz-Standardschriftart11111111111111111111111111111111111111111111111"/>
    <w:rsid w:val="00A22181"/>
  </w:style>
  <w:style w:type="character" w:customStyle="1" w:styleId="WW-Absatz-Standardschriftart111111111111111111111111111111111111111111111111">
    <w:name w:val="WW-Absatz-Standardschriftart111111111111111111111111111111111111111111111111"/>
    <w:rsid w:val="00A22181"/>
  </w:style>
  <w:style w:type="character" w:customStyle="1" w:styleId="WW-Absatz-Standardschriftart1111111111111111111111111111111111111111111111111">
    <w:name w:val="WW-Absatz-Standardschriftart1111111111111111111111111111111111111111111111111"/>
    <w:rsid w:val="00A2218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2218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2218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2218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2218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2218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2218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2218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2218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2218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2218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2218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22181"/>
  </w:style>
  <w:style w:type="character" w:customStyle="1" w:styleId="20">
    <w:name w:val="Основной шрифт абзаца2"/>
    <w:rsid w:val="00A2218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2218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2218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2218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2218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A2218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A2218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A2218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A22181"/>
  </w:style>
  <w:style w:type="character" w:customStyle="1" w:styleId="WW8Num2z1">
    <w:name w:val="WW8Num2z1"/>
    <w:rsid w:val="00A22181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A22181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A22181"/>
    <w:rPr>
      <w:rFonts w:ascii="Courier New" w:hAnsi="Courier New"/>
    </w:rPr>
  </w:style>
  <w:style w:type="character" w:customStyle="1" w:styleId="WW8Num4z2">
    <w:name w:val="WW8Num4z2"/>
    <w:rsid w:val="00A22181"/>
    <w:rPr>
      <w:rFonts w:ascii="Wingdings" w:hAnsi="Wingdings"/>
    </w:rPr>
  </w:style>
  <w:style w:type="character" w:customStyle="1" w:styleId="WW8Num4z3">
    <w:name w:val="WW8Num4z3"/>
    <w:rsid w:val="00A22181"/>
    <w:rPr>
      <w:rFonts w:ascii="Symbol" w:hAnsi="Symbol"/>
    </w:rPr>
  </w:style>
  <w:style w:type="character" w:customStyle="1" w:styleId="WW8Num5z0">
    <w:name w:val="WW8Num5z0"/>
    <w:rsid w:val="00A2218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A22181"/>
    <w:rPr>
      <w:rFonts w:ascii="Courier New" w:hAnsi="Courier New"/>
    </w:rPr>
  </w:style>
  <w:style w:type="character" w:customStyle="1" w:styleId="WW8Num5z2">
    <w:name w:val="WW8Num5z2"/>
    <w:rsid w:val="00A22181"/>
    <w:rPr>
      <w:rFonts w:ascii="Wingdings" w:hAnsi="Wingdings"/>
    </w:rPr>
  </w:style>
  <w:style w:type="character" w:customStyle="1" w:styleId="WW8Num5z3">
    <w:name w:val="WW8Num5z3"/>
    <w:rsid w:val="00A22181"/>
    <w:rPr>
      <w:rFonts w:ascii="Symbol" w:hAnsi="Symbol"/>
    </w:rPr>
  </w:style>
  <w:style w:type="character" w:customStyle="1" w:styleId="10">
    <w:name w:val="Основной шрифт абзаца1"/>
    <w:rsid w:val="00A22181"/>
  </w:style>
  <w:style w:type="character" w:customStyle="1" w:styleId="a4">
    <w:name w:val="Символ сноски"/>
    <w:rsid w:val="00A22181"/>
    <w:rPr>
      <w:vertAlign w:val="superscript"/>
    </w:rPr>
  </w:style>
  <w:style w:type="character" w:customStyle="1" w:styleId="11">
    <w:name w:val="Знак сноски1"/>
    <w:rsid w:val="00A22181"/>
    <w:rPr>
      <w:vertAlign w:val="superscript"/>
    </w:rPr>
  </w:style>
  <w:style w:type="character" w:customStyle="1" w:styleId="a5">
    <w:name w:val="Символ нумерации"/>
    <w:rsid w:val="00A22181"/>
  </w:style>
  <w:style w:type="character" w:customStyle="1" w:styleId="a6">
    <w:name w:val="Маркеры списка"/>
    <w:rsid w:val="00A22181"/>
    <w:rPr>
      <w:rFonts w:ascii="StarSymbol" w:eastAsia="StarSymbol" w:hAnsi="StarSymbol" w:cs="StarSymbol"/>
      <w:sz w:val="18"/>
      <w:szCs w:val="18"/>
    </w:rPr>
  </w:style>
  <w:style w:type="paragraph" w:styleId="a7">
    <w:name w:val="Title"/>
    <w:basedOn w:val="a"/>
    <w:next w:val="a8"/>
    <w:qFormat/>
    <w:rsid w:val="00612BF6"/>
    <w:pPr>
      <w:suppressAutoHyphens w:val="0"/>
      <w:jc w:val="center"/>
    </w:pPr>
    <w:rPr>
      <w:sz w:val="32"/>
      <w:lang w:eastAsia="ru-RU"/>
    </w:rPr>
  </w:style>
  <w:style w:type="paragraph" w:styleId="a8">
    <w:name w:val="Body Text"/>
    <w:basedOn w:val="a"/>
    <w:rsid w:val="00A22181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sid w:val="00A22181"/>
    <w:rPr>
      <w:rFonts w:ascii="Arial" w:hAnsi="Arial" w:cs="Tahoma"/>
    </w:rPr>
  </w:style>
  <w:style w:type="paragraph" w:customStyle="1" w:styleId="41">
    <w:name w:val="Название4"/>
    <w:basedOn w:val="a"/>
    <w:rsid w:val="00A2218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A22181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A2218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A22181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A2218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A22181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A2218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A22181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A22181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A22181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A22181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A22181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A22181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rsid w:val="00A22181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rsid w:val="00A2218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rsid w:val="00A22181"/>
    <w:pPr>
      <w:suppressLineNumbers/>
    </w:pPr>
  </w:style>
  <w:style w:type="paragraph" w:customStyle="1" w:styleId="ad">
    <w:name w:val="Заголовок таблицы"/>
    <w:basedOn w:val="ac"/>
    <w:rsid w:val="00A22181"/>
    <w:pPr>
      <w:jc w:val="center"/>
    </w:pPr>
    <w:rPr>
      <w:b/>
      <w:bCs/>
    </w:rPr>
  </w:style>
  <w:style w:type="paragraph" w:styleId="ae">
    <w:name w:val="Normal (Web)"/>
    <w:basedOn w:val="a"/>
    <w:rsid w:val="00A22181"/>
    <w:pPr>
      <w:spacing w:before="280" w:after="280"/>
    </w:pPr>
  </w:style>
  <w:style w:type="paragraph" w:customStyle="1" w:styleId="af">
    <w:name w:val="Содержимое врезки"/>
    <w:basedOn w:val="a8"/>
    <w:rsid w:val="00A22181"/>
  </w:style>
  <w:style w:type="paragraph" w:customStyle="1" w:styleId="33">
    <w:name w:val="Основной текст 33"/>
    <w:basedOn w:val="a"/>
    <w:rsid w:val="00A22181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A22181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4">
    <w:name w:val="Hyperlink"/>
    <w:rsid w:val="004C3AF8"/>
    <w:rPr>
      <w:color w:val="0563C1"/>
      <w:u w:val="single"/>
    </w:rPr>
  </w:style>
  <w:style w:type="paragraph" w:styleId="af5">
    <w:name w:val="Balloon Text"/>
    <w:basedOn w:val="a"/>
    <w:link w:val="af6"/>
    <w:rsid w:val="007868B4"/>
    <w:rPr>
      <w:rFonts w:ascii="Segoe UI" w:hAnsi="Segoe UI"/>
      <w:sz w:val="18"/>
      <w:szCs w:val="18"/>
    </w:rPr>
  </w:style>
  <w:style w:type="character" w:customStyle="1" w:styleId="af6">
    <w:name w:val="Текст выноски Знак"/>
    <w:link w:val="af5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2022-05-24T03:07:00Z</cp:lastPrinted>
  <dcterms:created xsi:type="dcterms:W3CDTF">2024-05-23T09:42:00Z</dcterms:created>
  <dcterms:modified xsi:type="dcterms:W3CDTF">2024-05-23T09:42:00Z</dcterms:modified>
</cp:coreProperties>
</file>