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45" w:type="dxa"/>
        <w:tblLayout w:type="fixed"/>
        <w:tblLook w:val="0000"/>
      </w:tblPr>
      <w:tblGrid>
        <w:gridCol w:w="4069"/>
        <w:gridCol w:w="960"/>
        <w:gridCol w:w="4106"/>
      </w:tblGrid>
      <w:tr w:rsidR="00F77DD0">
        <w:trPr>
          <w:jc w:val="center"/>
        </w:trPr>
        <w:tc>
          <w:tcPr>
            <w:tcW w:w="4069" w:type="dxa"/>
            <w:vAlign w:val="center"/>
          </w:tcPr>
          <w:p w:rsidR="00F77DD0" w:rsidRDefault="00F77DD0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78pt;height:18.75pt" filled="t">
                  <v:fill color2="black"/>
                  <v:imagedata r:id="rId8" o:title=""/>
                </v:shape>
              </w:pict>
            </w:r>
          </w:p>
        </w:tc>
        <w:tc>
          <w:tcPr>
            <w:tcW w:w="960" w:type="dxa"/>
          </w:tcPr>
          <w:p w:rsidR="00F77DD0" w:rsidRDefault="00F77DD0">
            <w:pPr>
              <w:autoSpaceDE w:val="0"/>
              <w:snapToGrid w:val="0"/>
            </w:pPr>
            <w:r>
              <w:pict>
                <v:shape id="_x0000_i1025" type="#_x0000_t75" style="width:33.75pt;height:34.5pt" filled="t">
                  <v:fill color2="black"/>
                  <v:imagedata r:id="rId9" o:title=""/>
                </v:shape>
              </w:pict>
            </w:r>
          </w:p>
        </w:tc>
        <w:tc>
          <w:tcPr>
            <w:tcW w:w="4106" w:type="dxa"/>
            <w:vAlign w:val="center"/>
          </w:tcPr>
          <w:p w:rsidR="00F77DD0" w:rsidRDefault="00F77DD0">
            <w:pPr>
              <w:autoSpaceDE w:val="0"/>
              <w:snapToGrid w:val="0"/>
            </w:pPr>
            <w:r>
              <w:rPr>
                <w:sz w:val="40"/>
                <w:szCs w:val="40"/>
              </w:rPr>
              <w:pict>
                <v:shape id="_x0000_i1027" type="#_x0000_t75" style="width:90.75pt;height:18.75pt" filled="t">
                  <v:fill color2="black"/>
                  <v:imagedata r:id="rId10" o:title=""/>
                </v:shape>
              </w:pict>
            </w:r>
          </w:p>
        </w:tc>
      </w:tr>
    </w:tbl>
    <w:p w:rsidR="00F77DD0" w:rsidRDefault="00F77DD0">
      <w:pPr>
        <w:autoSpaceDE w:val="0"/>
        <w:jc w:val="center"/>
      </w:pPr>
    </w:p>
    <w:p w:rsidR="00465702" w:rsidRDefault="00F77DD0">
      <w:pPr>
        <w:autoSpaceDE w:val="0"/>
        <w:jc w:val="center"/>
        <w:rPr>
          <w:b/>
        </w:rPr>
      </w:pPr>
      <w:r>
        <w:rPr>
          <w:b/>
        </w:rPr>
        <w:t xml:space="preserve">Администрация Азовского немецкого национального муниципального района </w:t>
      </w:r>
    </w:p>
    <w:p w:rsidR="00F77DD0" w:rsidRDefault="00F77DD0">
      <w:pPr>
        <w:autoSpaceDE w:val="0"/>
        <w:jc w:val="center"/>
        <w:rPr>
          <w:b/>
        </w:rPr>
      </w:pPr>
      <w:r>
        <w:rPr>
          <w:b/>
        </w:rPr>
        <w:t>Омской области</w:t>
      </w:r>
    </w:p>
    <w:p w:rsidR="00010607" w:rsidRDefault="00010607">
      <w:pPr>
        <w:autoSpaceDE w:val="0"/>
        <w:jc w:val="center"/>
        <w:rPr>
          <w:b/>
        </w:rPr>
      </w:pPr>
    </w:p>
    <w:p w:rsidR="00F77DD0" w:rsidRPr="000D536F" w:rsidRDefault="00F77DD0" w:rsidP="000D536F">
      <w:pPr>
        <w:pStyle w:val="2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>ПОСТАНОВЛЕНИЕ</w:t>
      </w:r>
    </w:p>
    <w:p w:rsidR="00420759" w:rsidRDefault="00420759" w:rsidP="009F0B00">
      <w:pPr>
        <w:numPr>
          <w:ilvl w:val="0"/>
          <w:numId w:val="1"/>
        </w:numPr>
        <w:jc w:val="both"/>
        <w:rPr>
          <w:sz w:val="28"/>
          <w:szCs w:val="28"/>
        </w:rPr>
      </w:pPr>
    </w:p>
    <w:p w:rsidR="009F0B00" w:rsidRDefault="00692858" w:rsidP="009F0B0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9F0B00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9F0B00">
        <w:rPr>
          <w:sz w:val="28"/>
          <w:szCs w:val="28"/>
        </w:rPr>
        <w:t>.20</w:t>
      </w:r>
      <w:r w:rsidR="00C518C9">
        <w:rPr>
          <w:sz w:val="28"/>
          <w:szCs w:val="28"/>
        </w:rPr>
        <w:t>2</w:t>
      </w:r>
      <w:r w:rsidR="00592437">
        <w:rPr>
          <w:sz w:val="28"/>
          <w:szCs w:val="28"/>
        </w:rPr>
        <w:t>3</w:t>
      </w:r>
      <w:r w:rsidR="009F0B00">
        <w:rPr>
          <w:sz w:val="28"/>
          <w:szCs w:val="28"/>
        </w:rPr>
        <w:tab/>
      </w:r>
      <w:r w:rsidR="009F0B00">
        <w:rPr>
          <w:sz w:val="28"/>
          <w:szCs w:val="28"/>
        </w:rPr>
        <w:tab/>
      </w:r>
      <w:r w:rsidR="009F0B00">
        <w:rPr>
          <w:sz w:val="28"/>
          <w:szCs w:val="28"/>
        </w:rPr>
        <w:tab/>
      </w:r>
      <w:r w:rsidR="009F0B00">
        <w:rPr>
          <w:sz w:val="28"/>
          <w:szCs w:val="28"/>
        </w:rPr>
        <w:tab/>
      </w:r>
      <w:r w:rsidR="009F0B00">
        <w:rPr>
          <w:sz w:val="28"/>
          <w:szCs w:val="28"/>
        </w:rPr>
        <w:tab/>
      </w:r>
      <w:r w:rsidR="009F0B00">
        <w:rPr>
          <w:sz w:val="28"/>
          <w:szCs w:val="28"/>
        </w:rPr>
        <w:tab/>
      </w:r>
      <w:r w:rsidR="009F0B00">
        <w:rPr>
          <w:sz w:val="28"/>
          <w:szCs w:val="28"/>
        </w:rPr>
        <w:tab/>
      </w:r>
      <w:r w:rsidR="009F0B00">
        <w:rPr>
          <w:sz w:val="28"/>
          <w:szCs w:val="28"/>
        </w:rPr>
        <w:tab/>
      </w:r>
      <w:r w:rsidR="009F0B00">
        <w:rPr>
          <w:sz w:val="28"/>
          <w:szCs w:val="28"/>
        </w:rPr>
        <w:tab/>
      </w:r>
      <w:r w:rsidR="009F0B00">
        <w:rPr>
          <w:sz w:val="28"/>
          <w:szCs w:val="28"/>
        </w:rPr>
        <w:tab/>
      </w:r>
      <w:r w:rsidR="002716ED">
        <w:rPr>
          <w:sz w:val="28"/>
          <w:szCs w:val="28"/>
        </w:rPr>
        <w:t xml:space="preserve">      </w:t>
      </w:r>
      <w:r w:rsidR="004C7C65">
        <w:rPr>
          <w:sz w:val="28"/>
          <w:szCs w:val="28"/>
        </w:rPr>
        <w:t xml:space="preserve"> </w:t>
      </w:r>
      <w:r w:rsidR="009F0B00">
        <w:rPr>
          <w:sz w:val="28"/>
          <w:szCs w:val="28"/>
        </w:rPr>
        <w:t xml:space="preserve">№ </w:t>
      </w:r>
      <w:r>
        <w:rPr>
          <w:sz w:val="28"/>
          <w:szCs w:val="28"/>
        </w:rPr>
        <w:t>892</w:t>
      </w:r>
    </w:p>
    <w:p w:rsidR="009F0B00" w:rsidRPr="004C7C65" w:rsidRDefault="009F0B00" w:rsidP="00EC25DD">
      <w:pPr>
        <w:jc w:val="both"/>
        <w:rPr>
          <w:sz w:val="28"/>
          <w:szCs w:val="28"/>
        </w:rPr>
      </w:pPr>
    </w:p>
    <w:p w:rsidR="00EC25DD" w:rsidRDefault="00AE0065" w:rsidP="00EC25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  <w:r w:rsidRPr="00AE0065">
        <w:rPr>
          <w:sz w:val="28"/>
          <w:szCs w:val="28"/>
        </w:rPr>
        <w:t xml:space="preserve">Администрации Азовского немецкого национального муниципального района Омской области от </w:t>
      </w:r>
      <w:r>
        <w:rPr>
          <w:sz w:val="28"/>
          <w:szCs w:val="28"/>
        </w:rPr>
        <w:t>31</w:t>
      </w:r>
      <w:r w:rsidRPr="00AE0065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AE0065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AE0065">
        <w:rPr>
          <w:sz w:val="28"/>
          <w:szCs w:val="28"/>
        </w:rPr>
        <w:t xml:space="preserve"> № </w:t>
      </w:r>
      <w:r>
        <w:rPr>
          <w:sz w:val="28"/>
          <w:szCs w:val="28"/>
        </w:rPr>
        <w:t>566 «</w:t>
      </w:r>
      <w:r w:rsidR="00EC25DD">
        <w:rPr>
          <w:sz w:val="28"/>
          <w:szCs w:val="28"/>
        </w:rPr>
        <w:t xml:space="preserve">Об утверждении </w:t>
      </w:r>
      <w:proofErr w:type="gramStart"/>
      <w:r w:rsidR="00EC25DD">
        <w:rPr>
          <w:sz w:val="28"/>
          <w:szCs w:val="28"/>
        </w:rPr>
        <w:t xml:space="preserve">программы оздоровления муниципальных финансов Азовского немецкого национального </w:t>
      </w:r>
      <w:r w:rsidR="002C57BE">
        <w:rPr>
          <w:sz w:val="28"/>
          <w:szCs w:val="28"/>
        </w:rPr>
        <w:t xml:space="preserve">муниципального </w:t>
      </w:r>
      <w:r w:rsidR="00EC25DD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="00EC25DD">
        <w:rPr>
          <w:sz w:val="28"/>
          <w:szCs w:val="28"/>
        </w:rPr>
        <w:t>Омской области</w:t>
      </w:r>
      <w:proofErr w:type="gramEnd"/>
      <w:r w:rsidR="002C57BE">
        <w:rPr>
          <w:sz w:val="28"/>
          <w:szCs w:val="28"/>
        </w:rPr>
        <w:t xml:space="preserve"> </w:t>
      </w:r>
      <w:r w:rsidR="00EC25DD">
        <w:rPr>
          <w:sz w:val="28"/>
          <w:szCs w:val="28"/>
        </w:rPr>
        <w:t>на 20</w:t>
      </w:r>
      <w:r w:rsidR="003360B7">
        <w:rPr>
          <w:sz w:val="28"/>
          <w:szCs w:val="28"/>
        </w:rPr>
        <w:t>23</w:t>
      </w:r>
      <w:r w:rsidR="00EC25DD">
        <w:rPr>
          <w:sz w:val="28"/>
          <w:szCs w:val="28"/>
        </w:rPr>
        <w:t>-202</w:t>
      </w:r>
      <w:r w:rsidR="00050EFE">
        <w:rPr>
          <w:sz w:val="28"/>
          <w:szCs w:val="28"/>
        </w:rPr>
        <w:t>6</w:t>
      </w:r>
      <w:r w:rsidR="00EC25DD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</w:p>
    <w:p w:rsidR="00EC25DD" w:rsidRDefault="00EC25DD" w:rsidP="00EC25DD">
      <w:pPr>
        <w:jc w:val="center"/>
        <w:rPr>
          <w:sz w:val="28"/>
          <w:szCs w:val="28"/>
        </w:rPr>
      </w:pPr>
    </w:p>
    <w:p w:rsidR="00EC25DD" w:rsidRDefault="00EC25DD" w:rsidP="00EC25DD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реализации Распоряжения Правительства Омской области</w:t>
      </w:r>
      <w:r w:rsidR="004C7C65">
        <w:rPr>
          <w:rFonts w:ascii="Times New Roman" w:hAnsi="Times New Roman"/>
          <w:sz w:val="28"/>
          <w:szCs w:val="28"/>
        </w:rPr>
        <w:t xml:space="preserve"> от 24.03.2017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AC20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26-рп «Об утверждении программы оздоровления государственных финансов Омской области», в соответствии со статьей 6 Положения о бюджетном процессе в Азовском немецком национальном муниципальном районе Омской области, </w:t>
      </w:r>
      <w:r w:rsidRPr="006C52B9">
        <w:rPr>
          <w:rFonts w:ascii="Times New Roman" w:hAnsi="Times New Roman"/>
          <w:sz w:val="28"/>
          <w:szCs w:val="28"/>
        </w:rPr>
        <w:t xml:space="preserve">утвержденного Решением Совета Азовского немецкого национального муниципального района Омской области от 18.12.2019 № 61-343, руководствуясь Уставом Азовского </w:t>
      </w:r>
      <w:r w:rsidR="006C52B9" w:rsidRPr="006C52B9">
        <w:rPr>
          <w:rFonts w:ascii="Times New Roman" w:hAnsi="Times New Roman"/>
          <w:sz w:val="28"/>
          <w:szCs w:val="28"/>
        </w:rPr>
        <w:t xml:space="preserve">немецкого национального муниципального района </w:t>
      </w:r>
      <w:r w:rsidRPr="006C52B9">
        <w:rPr>
          <w:rFonts w:ascii="Times New Roman" w:hAnsi="Times New Roman"/>
          <w:sz w:val="28"/>
          <w:szCs w:val="28"/>
        </w:rPr>
        <w:t>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C25DD" w:rsidRDefault="00EC25DD" w:rsidP="00EC25DD">
      <w:pPr>
        <w:pStyle w:val="af7"/>
        <w:jc w:val="both"/>
        <w:rPr>
          <w:rFonts w:ascii="Times New Roman" w:hAnsi="Times New Roman"/>
          <w:sz w:val="28"/>
          <w:szCs w:val="28"/>
        </w:rPr>
      </w:pPr>
    </w:p>
    <w:p w:rsidR="00EC25DD" w:rsidRDefault="00EC25DD" w:rsidP="00EC25DD">
      <w:pPr>
        <w:pStyle w:val="af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EC25DD" w:rsidRDefault="00EC25DD" w:rsidP="00EC25DD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4036" w:rsidRPr="00470EA4" w:rsidRDefault="00CB4036" w:rsidP="00946555">
      <w:pPr>
        <w:numPr>
          <w:ilvl w:val="0"/>
          <w:numId w:val="41"/>
        </w:numPr>
        <w:ind w:left="0" w:firstLine="709"/>
        <w:jc w:val="both"/>
        <w:rPr>
          <w:sz w:val="28"/>
          <w:szCs w:val="28"/>
        </w:rPr>
      </w:pPr>
      <w:r w:rsidRPr="00470EA4">
        <w:rPr>
          <w:sz w:val="28"/>
          <w:szCs w:val="28"/>
        </w:rPr>
        <w:t xml:space="preserve">Внести в постановление Администрации Азовского немецкого национального муниципального района Омской области от </w:t>
      </w:r>
      <w:r w:rsidR="00470EA4" w:rsidRPr="00470EA4">
        <w:rPr>
          <w:sz w:val="28"/>
          <w:szCs w:val="28"/>
        </w:rPr>
        <w:t>31</w:t>
      </w:r>
      <w:r w:rsidRPr="00470EA4">
        <w:rPr>
          <w:sz w:val="28"/>
          <w:szCs w:val="28"/>
        </w:rPr>
        <w:t>.0</w:t>
      </w:r>
      <w:r w:rsidR="00470EA4" w:rsidRPr="00470EA4">
        <w:rPr>
          <w:sz w:val="28"/>
          <w:szCs w:val="28"/>
        </w:rPr>
        <w:t>7</w:t>
      </w:r>
      <w:r w:rsidRPr="00470EA4">
        <w:rPr>
          <w:sz w:val="28"/>
          <w:szCs w:val="28"/>
        </w:rPr>
        <w:t>.202</w:t>
      </w:r>
      <w:r w:rsidR="00470EA4" w:rsidRPr="00470EA4">
        <w:rPr>
          <w:sz w:val="28"/>
          <w:szCs w:val="28"/>
        </w:rPr>
        <w:t>3</w:t>
      </w:r>
      <w:r w:rsidRPr="00470EA4">
        <w:rPr>
          <w:sz w:val="28"/>
          <w:szCs w:val="28"/>
        </w:rPr>
        <w:t xml:space="preserve"> № </w:t>
      </w:r>
      <w:r w:rsidR="00470EA4" w:rsidRPr="00470EA4">
        <w:rPr>
          <w:sz w:val="28"/>
          <w:szCs w:val="28"/>
        </w:rPr>
        <w:t>566</w:t>
      </w:r>
      <w:r w:rsidRPr="00470EA4">
        <w:rPr>
          <w:sz w:val="28"/>
          <w:szCs w:val="28"/>
        </w:rPr>
        <w:t xml:space="preserve"> «</w:t>
      </w:r>
      <w:r w:rsidR="00470EA4" w:rsidRPr="00470EA4">
        <w:rPr>
          <w:sz w:val="28"/>
          <w:szCs w:val="28"/>
        </w:rPr>
        <w:t xml:space="preserve">Об утверждении </w:t>
      </w:r>
      <w:proofErr w:type="gramStart"/>
      <w:r w:rsidR="00470EA4" w:rsidRPr="00470EA4">
        <w:rPr>
          <w:sz w:val="28"/>
          <w:szCs w:val="28"/>
        </w:rPr>
        <w:t>программы оздоровления муниципальных финансов Азовского немецкого национального муниципального района Омской области</w:t>
      </w:r>
      <w:proofErr w:type="gramEnd"/>
      <w:r w:rsidR="00470EA4" w:rsidRPr="00470EA4">
        <w:rPr>
          <w:sz w:val="28"/>
          <w:szCs w:val="28"/>
        </w:rPr>
        <w:t xml:space="preserve"> на 2023-2026 годы</w:t>
      </w:r>
      <w:r w:rsidRPr="00470EA4">
        <w:rPr>
          <w:sz w:val="28"/>
          <w:szCs w:val="28"/>
        </w:rPr>
        <w:t>» (далее – постановление) следующие изменения:</w:t>
      </w:r>
    </w:p>
    <w:p w:rsidR="00470EA4" w:rsidRPr="00470EA4" w:rsidRDefault="00470EA4" w:rsidP="00470EA4">
      <w:pPr>
        <w:pStyle w:val="af7"/>
        <w:numPr>
          <w:ilvl w:val="1"/>
          <w:numId w:val="44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70EA4">
        <w:rPr>
          <w:rFonts w:ascii="Times New Roman" w:hAnsi="Times New Roman"/>
          <w:sz w:val="28"/>
          <w:szCs w:val="28"/>
        </w:rPr>
        <w:t>Приложение № 1</w:t>
      </w:r>
      <w:r w:rsidR="006C52B9">
        <w:rPr>
          <w:rFonts w:ascii="Times New Roman" w:hAnsi="Times New Roman"/>
          <w:sz w:val="28"/>
          <w:szCs w:val="28"/>
        </w:rPr>
        <w:t xml:space="preserve"> к постановлению</w:t>
      </w:r>
      <w:r w:rsidRPr="00470EA4">
        <w:rPr>
          <w:rFonts w:ascii="Times New Roman" w:hAnsi="Times New Roman"/>
          <w:sz w:val="28"/>
          <w:szCs w:val="28"/>
        </w:rPr>
        <w:t xml:space="preserve"> изложить в редакции согласно приложению к настоящему постановлению.</w:t>
      </w:r>
    </w:p>
    <w:p w:rsidR="00946555" w:rsidRPr="00470EA4" w:rsidRDefault="00470EA4" w:rsidP="00470EA4">
      <w:pPr>
        <w:pStyle w:val="af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E19E6" w:rsidRPr="00470EA4">
        <w:rPr>
          <w:rFonts w:ascii="Times New Roman" w:hAnsi="Times New Roman"/>
          <w:sz w:val="28"/>
          <w:szCs w:val="28"/>
        </w:rPr>
        <w:t>.</w:t>
      </w:r>
      <w:r w:rsidR="003C5463" w:rsidRPr="00470EA4">
        <w:rPr>
          <w:rFonts w:ascii="Times New Roman" w:hAnsi="Times New Roman"/>
          <w:sz w:val="28"/>
          <w:szCs w:val="28"/>
        </w:rPr>
        <w:t xml:space="preserve"> </w:t>
      </w:r>
      <w:r w:rsidR="00946555" w:rsidRPr="00470EA4">
        <w:rPr>
          <w:rFonts w:ascii="Times New Roman" w:hAnsi="Times New Roman"/>
          <w:sz w:val="28"/>
          <w:szCs w:val="28"/>
        </w:rPr>
        <w:t>Контроль исполнени</w:t>
      </w:r>
      <w:r w:rsidR="00B57020" w:rsidRPr="00470EA4">
        <w:rPr>
          <w:rFonts w:ascii="Times New Roman" w:hAnsi="Times New Roman"/>
          <w:sz w:val="28"/>
          <w:szCs w:val="28"/>
        </w:rPr>
        <w:t>я</w:t>
      </w:r>
      <w:r w:rsidR="00946555" w:rsidRPr="00470EA4">
        <w:rPr>
          <w:rFonts w:ascii="Times New Roman" w:hAnsi="Times New Roman"/>
          <w:sz w:val="28"/>
          <w:szCs w:val="28"/>
        </w:rPr>
        <w:t xml:space="preserve"> настоящего </w:t>
      </w:r>
      <w:r w:rsidR="00FA52DE" w:rsidRPr="00470EA4">
        <w:rPr>
          <w:rFonts w:ascii="Times New Roman" w:hAnsi="Times New Roman"/>
          <w:sz w:val="28"/>
          <w:szCs w:val="28"/>
        </w:rPr>
        <w:t>п</w:t>
      </w:r>
      <w:r w:rsidR="00946555" w:rsidRPr="00470EA4">
        <w:rPr>
          <w:rFonts w:ascii="Times New Roman" w:hAnsi="Times New Roman"/>
          <w:sz w:val="28"/>
          <w:szCs w:val="28"/>
        </w:rPr>
        <w:t xml:space="preserve">остановления возложить на председателя Комитета финансов и контроля Азовского немецкого национального муниципального района Омской области </w:t>
      </w:r>
      <w:r w:rsidR="00B57020" w:rsidRPr="00470EA4">
        <w:rPr>
          <w:rFonts w:ascii="Times New Roman" w:hAnsi="Times New Roman"/>
          <w:sz w:val="28"/>
          <w:szCs w:val="28"/>
        </w:rPr>
        <w:t xml:space="preserve">А.П. </w:t>
      </w:r>
      <w:r w:rsidR="00946555" w:rsidRPr="00470EA4">
        <w:rPr>
          <w:rFonts w:ascii="Times New Roman" w:hAnsi="Times New Roman"/>
          <w:sz w:val="28"/>
          <w:szCs w:val="28"/>
        </w:rPr>
        <w:t>Снежко.</w:t>
      </w:r>
    </w:p>
    <w:p w:rsidR="00EC25DD" w:rsidRDefault="00EC25DD" w:rsidP="00EC25DD">
      <w:pPr>
        <w:pStyle w:val="af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C57BE" w:rsidRPr="00FA5A6A" w:rsidRDefault="002C57BE" w:rsidP="00EC25DD">
      <w:pPr>
        <w:pStyle w:val="af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C25DD" w:rsidRDefault="00EC25DD" w:rsidP="00EC25DD">
      <w:pPr>
        <w:pStyle w:val="af7"/>
        <w:ind w:firstLine="708"/>
        <w:rPr>
          <w:rFonts w:ascii="Times New Roman" w:hAnsi="Times New Roman"/>
          <w:sz w:val="28"/>
          <w:szCs w:val="28"/>
        </w:rPr>
      </w:pPr>
    </w:p>
    <w:p w:rsidR="00EC25DD" w:rsidRDefault="00EC25DD" w:rsidP="00EC25DD">
      <w:pPr>
        <w:pStyle w:val="af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Азовского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немецкого </w:t>
      </w:r>
    </w:p>
    <w:p w:rsidR="00EC25DD" w:rsidRDefault="00EC25DD" w:rsidP="00EC25DD">
      <w:pPr>
        <w:pStyle w:val="af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национального муниципального </w:t>
      </w:r>
    </w:p>
    <w:p w:rsidR="00EC25DD" w:rsidRPr="00EC25DD" w:rsidRDefault="00EC25DD" w:rsidP="002C57BE">
      <w:pPr>
        <w:pStyle w:val="af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района Омской области                                                                      Д.И. </w:t>
      </w:r>
      <w:proofErr w:type="spellStart"/>
      <w:r>
        <w:rPr>
          <w:rFonts w:ascii="Times New Roman" w:hAnsi="Times New Roman"/>
          <w:sz w:val="28"/>
          <w:szCs w:val="28"/>
        </w:rPr>
        <w:t>Дизер</w:t>
      </w:r>
      <w:proofErr w:type="spellEnd"/>
    </w:p>
    <w:sectPr w:rsidR="00EC25DD" w:rsidRPr="00EC25DD" w:rsidSect="002716ED">
      <w:footerReference w:type="default" r:id="rId11"/>
      <w:footnotePr>
        <w:pos w:val="beneathText"/>
      </w:footnotePr>
      <w:pgSz w:w="11905" w:h="16837" w:code="9"/>
      <w:pgMar w:top="1134" w:right="1134" w:bottom="1134" w:left="1701" w:header="720" w:footer="45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6ED" w:rsidRDefault="002716ED">
      <w:r>
        <w:separator/>
      </w:r>
    </w:p>
  </w:endnote>
  <w:endnote w:type="continuationSeparator" w:id="0">
    <w:p w:rsidR="002716ED" w:rsidRDefault="002716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_Timer"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6ED" w:rsidRDefault="002716ED" w:rsidP="001E0811">
    <w:pPr>
      <w:pStyle w:val="af0"/>
      <w:jc w:val="right"/>
    </w:pPr>
    <w:fldSimple w:instr=" PAGE   \* MERGEFORMAT ">
      <w:r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6ED" w:rsidRDefault="002716ED">
      <w:r>
        <w:separator/>
      </w:r>
    </w:p>
  </w:footnote>
  <w:footnote w:type="continuationSeparator" w:id="0">
    <w:p w:rsidR="002716ED" w:rsidRDefault="002716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C7E41D6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4927FE8"/>
    <w:multiLevelType w:val="multilevel"/>
    <w:tmpl w:val="87C29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E874DA1"/>
    <w:multiLevelType w:val="hybridMultilevel"/>
    <w:tmpl w:val="ACF82C00"/>
    <w:lvl w:ilvl="0" w:tplc="601EE3B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7B4360"/>
    <w:multiLevelType w:val="hybridMultilevel"/>
    <w:tmpl w:val="0D5493BE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9">
    <w:nsid w:val="25490D53"/>
    <w:multiLevelType w:val="hybridMultilevel"/>
    <w:tmpl w:val="D8A23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492171"/>
    <w:multiLevelType w:val="hybridMultilevel"/>
    <w:tmpl w:val="AAFC066E"/>
    <w:lvl w:ilvl="0" w:tplc="C216404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E104C7F"/>
    <w:multiLevelType w:val="singleLevel"/>
    <w:tmpl w:val="BD7E0E0C"/>
    <w:lvl w:ilvl="0">
      <w:start w:val="5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2">
    <w:nsid w:val="2F977FFC"/>
    <w:multiLevelType w:val="hybridMultilevel"/>
    <w:tmpl w:val="984AF71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3">
    <w:nsid w:val="3824012E"/>
    <w:multiLevelType w:val="hybridMultilevel"/>
    <w:tmpl w:val="A7166A18"/>
    <w:lvl w:ilvl="0" w:tplc="E0C43A8E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88502F9"/>
    <w:multiLevelType w:val="hybridMultilevel"/>
    <w:tmpl w:val="A40ABE06"/>
    <w:lvl w:ilvl="0" w:tplc="B59A8C1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3BD8008E"/>
    <w:multiLevelType w:val="hybridMultilevel"/>
    <w:tmpl w:val="DA6A93A2"/>
    <w:lvl w:ilvl="0" w:tplc="F45618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C694075"/>
    <w:multiLevelType w:val="hybridMultilevel"/>
    <w:tmpl w:val="BE2AE9F8"/>
    <w:lvl w:ilvl="0" w:tplc="49AE1F9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3DC27C35"/>
    <w:multiLevelType w:val="hybridMultilevel"/>
    <w:tmpl w:val="BCA23CF4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05E120D"/>
    <w:multiLevelType w:val="hybridMultilevel"/>
    <w:tmpl w:val="932448AA"/>
    <w:lvl w:ilvl="0" w:tplc="C23AA90C">
      <w:start w:val="1"/>
      <w:numFmt w:val="decimal"/>
      <w:lvlText w:val="%1."/>
      <w:lvlJc w:val="left"/>
      <w:pPr>
        <w:tabs>
          <w:tab w:val="num" w:pos="507"/>
        </w:tabs>
        <w:ind w:left="507" w:hanging="43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52"/>
        </w:tabs>
        <w:ind w:left="2052" w:hanging="360"/>
      </w:pPr>
      <w:rPr>
        <w:rFonts w:hint="default"/>
      </w:rPr>
    </w:lvl>
    <w:lvl w:ilvl="3" w:tplc="304085D2">
      <w:start w:val="3"/>
      <w:numFmt w:val="upperRoman"/>
      <w:lvlText w:val="%4."/>
      <w:lvlJc w:val="left"/>
      <w:pPr>
        <w:tabs>
          <w:tab w:val="num" w:pos="2952"/>
        </w:tabs>
        <w:ind w:left="2952" w:hanging="72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9">
    <w:nsid w:val="44B804E5"/>
    <w:multiLevelType w:val="hybridMultilevel"/>
    <w:tmpl w:val="D542EC6A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>
    <w:nsid w:val="45E63DDD"/>
    <w:multiLevelType w:val="hybridMultilevel"/>
    <w:tmpl w:val="3B3E303A"/>
    <w:lvl w:ilvl="0" w:tplc="B97A27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0D7735"/>
    <w:multiLevelType w:val="hybridMultilevel"/>
    <w:tmpl w:val="89F61D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79155A2"/>
    <w:multiLevelType w:val="multilevel"/>
    <w:tmpl w:val="EEAE323C"/>
    <w:lvl w:ilvl="0">
      <w:start w:val="3"/>
      <w:numFmt w:val="decimalZero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23">
    <w:nsid w:val="48745020"/>
    <w:multiLevelType w:val="hybridMultilevel"/>
    <w:tmpl w:val="2B00E3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3F62AC"/>
    <w:multiLevelType w:val="multilevel"/>
    <w:tmpl w:val="8C1EDF8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25">
    <w:nsid w:val="50B3285B"/>
    <w:multiLevelType w:val="hybridMultilevel"/>
    <w:tmpl w:val="AB7E7CDE"/>
    <w:lvl w:ilvl="0" w:tplc="5462A9EE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>
    <w:nsid w:val="563A392B"/>
    <w:multiLevelType w:val="hybridMultilevel"/>
    <w:tmpl w:val="C2887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70E7B2C"/>
    <w:multiLevelType w:val="multilevel"/>
    <w:tmpl w:val="3676AA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5D000E5F"/>
    <w:multiLevelType w:val="hybridMultilevel"/>
    <w:tmpl w:val="5372AB0C"/>
    <w:lvl w:ilvl="0" w:tplc="9A0083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>
    <w:nsid w:val="60014365"/>
    <w:multiLevelType w:val="hybridMultilevel"/>
    <w:tmpl w:val="69A0862A"/>
    <w:lvl w:ilvl="0" w:tplc="11821D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34049A4"/>
    <w:multiLevelType w:val="hybridMultilevel"/>
    <w:tmpl w:val="22F21B78"/>
    <w:lvl w:ilvl="0" w:tplc="B7829E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6261EB2"/>
    <w:multiLevelType w:val="multilevel"/>
    <w:tmpl w:val="9A6CB42A"/>
    <w:lvl w:ilvl="0">
      <w:start w:val="9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32">
    <w:nsid w:val="684748C2"/>
    <w:multiLevelType w:val="hybridMultilevel"/>
    <w:tmpl w:val="F16412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91D4462"/>
    <w:multiLevelType w:val="hybridMultilevel"/>
    <w:tmpl w:val="A54E4796"/>
    <w:lvl w:ilvl="0" w:tplc="BD1AFF1E">
      <w:start w:val="5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AB03F78"/>
    <w:multiLevelType w:val="multilevel"/>
    <w:tmpl w:val="291A1890"/>
    <w:lvl w:ilvl="0">
      <w:start w:val="10"/>
      <w:numFmt w:val="decimal"/>
      <w:lvlText w:val="%1"/>
      <w:lvlJc w:val="left"/>
      <w:pPr>
        <w:tabs>
          <w:tab w:val="num" w:pos="8295"/>
        </w:tabs>
        <w:ind w:left="8295" w:hanging="829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8295"/>
        </w:tabs>
        <w:ind w:left="8295" w:hanging="829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8295"/>
        </w:tabs>
        <w:ind w:left="8295" w:hanging="82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295"/>
        </w:tabs>
        <w:ind w:left="8295" w:hanging="82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295"/>
        </w:tabs>
        <w:ind w:left="8295" w:hanging="82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95"/>
        </w:tabs>
        <w:ind w:left="8295" w:hanging="82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95"/>
        </w:tabs>
        <w:ind w:left="8295" w:hanging="82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295"/>
        </w:tabs>
        <w:ind w:left="8295" w:hanging="82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95"/>
        </w:tabs>
        <w:ind w:left="8295" w:hanging="8295"/>
      </w:pPr>
      <w:rPr>
        <w:rFonts w:hint="default"/>
      </w:rPr>
    </w:lvl>
  </w:abstractNum>
  <w:abstractNum w:abstractNumId="35">
    <w:nsid w:val="6E324516"/>
    <w:multiLevelType w:val="singleLevel"/>
    <w:tmpl w:val="531A63D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6">
    <w:nsid w:val="70AB27ED"/>
    <w:multiLevelType w:val="hybridMultilevel"/>
    <w:tmpl w:val="5238B4AC"/>
    <w:lvl w:ilvl="0" w:tplc="DD32558C">
      <w:start w:val="29"/>
      <w:numFmt w:val="decimal"/>
      <w:lvlText w:val="%1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73FB3190"/>
    <w:multiLevelType w:val="hybridMultilevel"/>
    <w:tmpl w:val="4F48DCE6"/>
    <w:lvl w:ilvl="0" w:tplc="A83695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46F277F"/>
    <w:multiLevelType w:val="multilevel"/>
    <w:tmpl w:val="EB3ACC38"/>
    <w:lvl w:ilvl="0">
      <w:start w:val="7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39">
    <w:nsid w:val="77443E81"/>
    <w:multiLevelType w:val="hybridMultilevel"/>
    <w:tmpl w:val="ACC0C5CE"/>
    <w:lvl w:ilvl="0" w:tplc="5C64D39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EA26920"/>
    <w:multiLevelType w:val="hybridMultilevel"/>
    <w:tmpl w:val="1EF860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0C9742">
      <w:start w:val="1"/>
      <w:numFmt w:val="decimal"/>
      <w:lvlText w:val="%2."/>
      <w:lvlJc w:val="left"/>
      <w:pPr>
        <w:tabs>
          <w:tab w:val="num" w:pos="885"/>
        </w:tabs>
        <w:ind w:left="885" w:hanging="70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ED86A58"/>
    <w:multiLevelType w:val="hybridMultilevel"/>
    <w:tmpl w:val="88FC9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2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</w:num>
  <w:num w:numId="8">
    <w:abstractNumId w:val="5"/>
    <w:lvlOverride w:ilvl="0">
      <w:startOverride w:val="1"/>
    </w:lvlOverride>
  </w:num>
  <w:num w:numId="9">
    <w:abstractNumId w:val="28"/>
  </w:num>
  <w:num w:numId="10">
    <w:abstractNumId w:val="6"/>
  </w:num>
  <w:num w:numId="11">
    <w:abstractNumId w:val="41"/>
  </w:num>
  <w:num w:numId="12">
    <w:abstractNumId w:val="9"/>
  </w:num>
  <w:num w:numId="13">
    <w:abstractNumId w:val="20"/>
  </w:num>
  <w:num w:numId="14">
    <w:abstractNumId w:val="40"/>
  </w:num>
  <w:num w:numId="15">
    <w:abstractNumId w:val="23"/>
  </w:num>
  <w:num w:numId="16">
    <w:abstractNumId w:val="18"/>
  </w:num>
  <w:num w:numId="17">
    <w:abstractNumId w:val="32"/>
  </w:num>
  <w:num w:numId="18">
    <w:abstractNumId w:val="21"/>
  </w:num>
  <w:num w:numId="19">
    <w:abstractNumId w:val="19"/>
  </w:num>
  <w:num w:numId="20">
    <w:abstractNumId w:val="8"/>
  </w:num>
  <w:num w:numId="21">
    <w:abstractNumId w:val="17"/>
  </w:num>
  <w:num w:numId="22">
    <w:abstractNumId w:val="31"/>
  </w:num>
  <w:num w:numId="23">
    <w:abstractNumId w:val="16"/>
  </w:num>
  <w:num w:numId="24">
    <w:abstractNumId w:val="36"/>
  </w:num>
  <w:num w:numId="25">
    <w:abstractNumId w:val="38"/>
  </w:num>
  <w:num w:numId="26">
    <w:abstractNumId w:val="22"/>
  </w:num>
  <w:num w:numId="27">
    <w:abstractNumId w:val="34"/>
  </w:num>
  <w:num w:numId="28">
    <w:abstractNumId w:val="2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35"/>
  </w:num>
  <w:num w:numId="32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11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</w:num>
  <w:num w:numId="36">
    <w:abstractNumId w:val="15"/>
  </w:num>
  <w:num w:numId="37">
    <w:abstractNumId w:val="10"/>
  </w:num>
  <w:num w:numId="38">
    <w:abstractNumId w:val="33"/>
  </w:num>
  <w:num w:numId="39">
    <w:abstractNumId w:val="13"/>
  </w:num>
  <w:num w:numId="40">
    <w:abstractNumId w:val="37"/>
  </w:num>
  <w:num w:numId="41">
    <w:abstractNumId w:val="24"/>
  </w:num>
  <w:num w:numId="42">
    <w:abstractNumId w:val="39"/>
  </w:num>
  <w:num w:numId="43">
    <w:abstractNumId w:val="29"/>
  </w:num>
  <w:num w:numId="44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08"/>
    <w:rsid w:val="000009B2"/>
    <w:rsid w:val="00007022"/>
    <w:rsid w:val="00010607"/>
    <w:rsid w:val="000168EF"/>
    <w:rsid w:val="00017BD6"/>
    <w:rsid w:val="00020B1B"/>
    <w:rsid w:val="00026773"/>
    <w:rsid w:val="00037447"/>
    <w:rsid w:val="00047A2B"/>
    <w:rsid w:val="00050537"/>
    <w:rsid w:val="00050EFE"/>
    <w:rsid w:val="000513FA"/>
    <w:rsid w:val="00056241"/>
    <w:rsid w:val="00061A30"/>
    <w:rsid w:val="00064028"/>
    <w:rsid w:val="00064BC5"/>
    <w:rsid w:val="0006614A"/>
    <w:rsid w:val="00070ED4"/>
    <w:rsid w:val="0007180B"/>
    <w:rsid w:val="00074CFE"/>
    <w:rsid w:val="00090865"/>
    <w:rsid w:val="00091047"/>
    <w:rsid w:val="00096556"/>
    <w:rsid w:val="000A2943"/>
    <w:rsid w:val="000A4953"/>
    <w:rsid w:val="000B1018"/>
    <w:rsid w:val="000B7336"/>
    <w:rsid w:val="000C377A"/>
    <w:rsid w:val="000D0E23"/>
    <w:rsid w:val="000D284D"/>
    <w:rsid w:val="000D536F"/>
    <w:rsid w:val="000E05DE"/>
    <w:rsid w:val="000F16CA"/>
    <w:rsid w:val="000F2CEB"/>
    <w:rsid w:val="000F5505"/>
    <w:rsid w:val="00104486"/>
    <w:rsid w:val="00110B79"/>
    <w:rsid w:val="00116B62"/>
    <w:rsid w:val="0012446E"/>
    <w:rsid w:val="0012494D"/>
    <w:rsid w:val="001329BD"/>
    <w:rsid w:val="00136336"/>
    <w:rsid w:val="00140647"/>
    <w:rsid w:val="00150029"/>
    <w:rsid w:val="00154782"/>
    <w:rsid w:val="001553D4"/>
    <w:rsid w:val="00160152"/>
    <w:rsid w:val="00163D51"/>
    <w:rsid w:val="00166C45"/>
    <w:rsid w:val="001801BE"/>
    <w:rsid w:val="00180D80"/>
    <w:rsid w:val="00187AF8"/>
    <w:rsid w:val="00192D15"/>
    <w:rsid w:val="0019344B"/>
    <w:rsid w:val="00193870"/>
    <w:rsid w:val="001A3E82"/>
    <w:rsid w:val="001A44C2"/>
    <w:rsid w:val="001B26DA"/>
    <w:rsid w:val="001C0BFA"/>
    <w:rsid w:val="001C175E"/>
    <w:rsid w:val="001C5C53"/>
    <w:rsid w:val="001C7FBA"/>
    <w:rsid w:val="001E0811"/>
    <w:rsid w:val="001E7D36"/>
    <w:rsid w:val="001F0B51"/>
    <w:rsid w:val="001F5CD6"/>
    <w:rsid w:val="00200782"/>
    <w:rsid w:val="00200DAA"/>
    <w:rsid w:val="00205DFC"/>
    <w:rsid w:val="002069CA"/>
    <w:rsid w:val="00220FEC"/>
    <w:rsid w:val="002256F7"/>
    <w:rsid w:val="00232979"/>
    <w:rsid w:val="00254191"/>
    <w:rsid w:val="00260D44"/>
    <w:rsid w:val="00261181"/>
    <w:rsid w:val="0026378C"/>
    <w:rsid w:val="0026556D"/>
    <w:rsid w:val="002713BA"/>
    <w:rsid w:val="002716ED"/>
    <w:rsid w:val="002719C0"/>
    <w:rsid w:val="002A4E32"/>
    <w:rsid w:val="002A5343"/>
    <w:rsid w:val="002B6B84"/>
    <w:rsid w:val="002C57BE"/>
    <w:rsid w:val="002C6974"/>
    <w:rsid w:val="002E45D8"/>
    <w:rsid w:val="002E58EE"/>
    <w:rsid w:val="002E5A06"/>
    <w:rsid w:val="002E6B89"/>
    <w:rsid w:val="002F20A3"/>
    <w:rsid w:val="002F2178"/>
    <w:rsid w:val="00305548"/>
    <w:rsid w:val="003133C8"/>
    <w:rsid w:val="00330458"/>
    <w:rsid w:val="00331E99"/>
    <w:rsid w:val="003322E0"/>
    <w:rsid w:val="003360B7"/>
    <w:rsid w:val="003372CE"/>
    <w:rsid w:val="003409AC"/>
    <w:rsid w:val="00352DDC"/>
    <w:rsid w:val="00360F03"/>
    <w:rsid w:val="003669E5"/>
    <w:rsid w:val="00374CC9"/>
    <w:rsid w:val="0037600A"/>
    <w:rsid w:val="00385604"/>
    <w:rsid w:val="00392512"/>
    <w:rsid w:val="0039583C"/>
    <w:rsid w:val="003A0651"/>
    <w:rsid w:val="003A4680"/>
    <w:rsid w:val="003C5463"/>
    <w:rsid w:val="003D1E48"/>
    <w:rsid w:val="003D46F4"/>
    <w:rsid w:val="003E47FD"/>
    <w:rsid w:val="003E7B3C"/>
    <w:rsid w:val="003F4C82"/>
    <w:rsid w:val="003F5071"/>
    <w:rsid w:val="00406A4B"/>
    <w:rsid w:val="00406BE8"/>
    <w:rsid w:val="004112F7"/>
    <w:rsid w:val="0041576C"/>
    <w:rsid w:val="00415878"/>
    <w:rsid w:val="00415EBE"/>
    <w:rsid w:val="00420759"/>
    <w:rsid w:val="00421743"/>
    <w:rsid w:val="00431086"/>
    <w:rsid w:val="00431FCB"/>
    <w:rsid w:val="00432154"/>
    <w:rsid w:val="004504DD"/>
    <w:rsid w:val="00465702"/>
    <w:rsid w:val="00470EA4"/>
    <w:rsid w:val="00477615"/>
    <w:rsid w:val="00491D3D"/>
    <w:rsid w:val="004920DA"/>
    <w:rsid w:val="004A16D4"/>
    <w:rsid w:val="004A1930"/>
    <w:rsid w:val="004A4279"/>
    <w:rsid w:val="004A5D01"/>
    <w:rsid w:val="004B2722"/>
    <w:rsid w:val="004C7C65"/>
    <w:rsid w:val="004D0168"/>
    <w:rsid w:val="004D44FD"/>
    <w:rsid w:val="004E151C"/>
    <w:rsid w:val="004E6ABD"/>
    <w:rsid w:val="00504048"/>
    <w:rsid w:val="00506903"/>
    <w:rsid w:val="00513431"/>
    <w:rsid w:val="00516200"/>
    <w:rsid w:val="00520618"/>
    <w:rsid w:val="005220C8"/>
    <w:rsid w:val="0053461E"/>
    <w:rsid w:val="00537A02"/>
    <w:rsid w:val="0054285D"/>
    <w:rsid w:val="00556C73"/>
    <w:rsid w:val="00564D3B"/>
    <w:rsid w:val="00566DB0"/>
    <w:rsid w:val="005826CD"/>
    <w:rsid w:val="00586E01"/>
    <w:rsid w:val="00592437"/>
    <w:rsid w:val="005A0290"/>
    <w:rsid w:val="005B7B74"/>
    <w:rsid w:val="005C31A4"/>
    <w:rsid w:val="005D0E68"/>
    <w:rsid w:val="005D1D92"/>
    <w:rsid w:val="005D20C5"/>
    <w:rsid w:val="005D55CA"/>
    <w:rsid w:val="005E0592"/>
    <w:rsid w:val="005F1ACF"/>
    <w:rsid w:val="005F53CB"/>
    <w:rsid w:val="005F5508"/>
    <w:rsid w:val="00600C3B"/>
    <w:rsid w:val="006112EB"/>
    <w:rsid w:val="00612BF6"/>
    <w:rsid w:val="0063530C"/>
    <w:rsid w:val="00635B1E"/>
    <w:rsid w:val="00646126"/>
    <w:rsid w:val="00647267"/>
    <w:rsid w:val="006511B8"/>
    <w:rsid w:val="00651A98"/>
    <w:rsid w:val="00655733"/>
    <w:rsid w:val="0066037A"/>
    <w:rsid w:val="006623E5"/>
    <w:rsid w:val="00673AE4"/>
    <w:rsid w:val="00674CA4"/>
    <w:rsid w:val="00676F45"/>
    <w:rsid w:val="00677988"/>
    <w:rsid w:val="00692858"/>
    <w:rsid w:val="006C2D08"/>
    <w:rsid w:val="006C52B9"/>
    <w:rsid w:val="006D5564"/>
    <w:rsid w:val="006D5F81"/>
    <w:rsid w:val="006E19E6"/>
    <w:rsid w:val="006E29AD"/>
    <w:rsid w:val="006E54CD"/>
    <w:rsid w:val="006E6C6E"/>
    <w:rsid w:val="006F7F0B"/>
    <w:rsid w:val="00726007"/>
    <w:rsid w:val="00730287"/>
    <w:rsid w:val="0074623C"/>
    <w:rsid w:val="00746BE8"/>
    <w:rsid w:val="00761A62"/>
    <w:rsid w:val="007625D8"/>
    <w:rsid w:val="0076640C"/>
    <w:rsid w:val="007977CA"/>
    <w:rsid w:val="007A3B1A"/>
    <w:rsid w:val="007A47D4"/>
    <w:rsid w:val="007C0707"/>
    <w:rsid w:val="007C2128"/>
    <w:rsid w:val="007C31A8"/>
    <w:rsid w:val="007D1921"/>
    <w:rsid w:val="007D64F6"/>
    <w:rsid w:val="00800624"/>
    <w:rsid w:val="00802E19"/>
    <w:rsid w:val="008106D1"/>
    <w:rsid w:val="00811D5B"/>
    <w:rsid w:val="00813556"/>
    <w:rsid w:val="00824D09"/>
    <w:rsid w:val="00836C8C"/>
    <w:rsid w:val="008464EE"/>
    <w:rsid w:val="008567F8"/>
    <w:rsid w:val="0086268D"/>
    <w:rsid w:val="008708C0"/>
    <w:rsid w:val="00870EC4"/>
    <w:rsid w:val="00870F8B"/>
    <w:rsid w:val="00873719"/>
    <w:rsid w:val="00882E64"/>
    <w:rsid w:val="008841C8"/>
    <w:rsid w:val="00887EB0"/>
    <w:rsid w:val="00890F3F"/>
    <w:rsid w:val="0089440C"/>
    <w:rsid w:val="00895B77"/>
    <w:rsid w:val="008B1D34"/>
    <w:rsid w:val="008B526A"/>
    <w:rsid w:val="008B6801"/>
    <w:rsid w:val="008C6953"/>
    <w:rsid w:val="008C6AA3"/>
    <w:rsid w:val="008C7EC0"/>
    <w:rsid w:val="008D7084"/>
    <w:rsid w:val="008E4B2F"/>
    <w:rsid w:val="008E515B"/>
    <w:rsid w:val="008E5C8D"/>
    <w:rsid w:val="008F7CC3"/>
    <w:rsid w:val="00902066"/>
    <w:rsid w:val="00903CDC"/>
    <w:rsid w:val="00913C22"/>
    <w:rsid w:val="00917AE8"/>
    <w:rsid w:val="00931142"/>
    <w:rsid w:val="009325BF"/>
    <w:rsid w:val="00940B3F"/>
    <w:rsid w:val="00943016"/>
    <w:rsid w:val="00946555"/>
    <w:rsid w:val="00946852"/>
    <w:rsid w:val="0095159E"/>
    <w:rsid w:val="00952D4E"/>
    <w:rsid w:val="009630DD"/>
    <w:rsid w:val="0096784C"/>
    <w:rsid w:val="00972C38"/>
    <w:rsid w:val="0097742E"/>
    <w:rsid w:val="00990D11"/>
    <w:rsid w:val="009942E3"/>
    <w:rsid w:val="00996BE9"/>
    <w:rsid w:val="009A5512"/>
    <w:rsid w:val="009A687E"/>
    <w:rsid w:val="009B0C18"/>
    <w:rsid w:val="009B5456"/>
    <w:rsid w:val="009B54EA"/>
    <w:rsid w:val="009B69E8"/>
    <w:rsid w:val="009B6A93"/>
    <w:rsid w:val="009B77CC"/>
    <w:rsid w:val="009C472D"/>
    <w:rsid w:val="009C47A1"/>
    <w:rsid w:val="009D1222"/>
    <w:rsid w:val="009E1717"/>
    <w:rsid w:val="009F0B00"/>
    <w:rsid w:val="009F44A9"/>
    <w:rsid w:val="009F4BE1"/>
    <w:rsid w:val="00A1269A"/>
    <w:rsid w:val="00A131F9"/>
    <w:rsid w:val="00A2059E"/>
    <w:rsid w:val="00A24475"/>
    <w:rsid w:val="00A27B39"/>
    <w:rsid w:val="00A41670"/>
    <w:rsid w:val="00A4772B"/>
    <w:rsid w:val="00A478C0"/>
    <w:rsid w:val="00A54F9F"/>
    <w:rsid w:val="00A57F17"/>
    <w:rsid w:val="00A6551E"/>
    <w:rsid w:val="00A6655B"/>
    <w:rsid w:val="00A74009"/>
    <w:rsid w:val="00A7610B"/>
    <w:rsid w:val="00A80A37"/>
    <w:rsid w:val="00A90D20"/>
    <w:rsid w:val="00AA23C0"/>
    <w:rsid w:val="00AC0B1B"/>
    <w:rsid w:val="00AC20C9"/>
    <w:rsid w:val="00AD0AAB"/>
    <w:rsid w:val="00AD7DE3"/>
    <w:rsid w:val="00AE0065"/>
    <w:rsid w:val="00AE3472"/>
    <w:rsid w:val="00AE4AE6"/>
    <w:rsid w:val="00AF13AF"/>
    <w:rsid w:val="00B0076D"/>
    <w:rsid w:val="00B0497F"/>
    <w:rsid w:val="00B07A2F"/>
    <w:rsid w:val="00B1404E"/>
    <w:rsid w:val="00B16465"/>
    <w:rsid w:val="00B209AD"/>
    <w:rsid w:val="00B33042"/>
    <w:rsid w:val="00B36D12"/>
    <w:rsid w:val="00B457A7"/>
    <w:rsid w:val="00B53B59"/>
    <w:rsid w:val="00B57020"/>
    <w:rsid w:val="00B6482F"/>
    <w:rsid w:val="00B67615"/>
    <w:rsid w:val="00B86164"/>
    <w:rsid w:val="00B86582"/>
    <w:rsid w:val="00B876A0"/>
    <w:rsid w:val="00B91327"/>
    <w:rsid w:val="00B94335"/>
    <w:rsid w:val="00B96F45"/>
    <w:rsid w:val="00BA53C3"/>
    <w:rsid w:val="00BB1882"/>
    <w:rsid w:val="00BC7231"/>
    <w:rsid w:val="00BD0B6A"/>
    <w:rsid w:val="00BD7BDC"/>
    <w:rsid w:val="00BF3067"/>
    <w:rsid w:val="00C028D0"/>
    <w:rsid w:val="00C0537A"/>
    <w:rsid w:val="00C060FA"/>
    <w:rsid w:val="00C1425B"/>
    <w:rsid w:val="00C24540"/>
    <w:rsid w:val="00C305CB"/>
    <w:rsid w:val="00C33E5F"/>
    <w:rsid w:val="00C40BD7"/>
    <w:rsid w:val="00C40E9D"/>
    <w:rsid w:val="00C518C9"/>
    <w:rsid w:val="00C640FE"/>
    <w:rsid w:val="00C65892"/>
    <w:rsid w:val="00C65EE8"/>
    <w:rsid w:val="00C7154B"/>
    <w:rsid w:val="00C72C9F"/>
    <w:rsid w:val="00C847A7"/>
    <w:rsid w:val="00CA0C24"/>
    <w:rsid w:val="00CA7BF1"/>
    <w:rsid w:val="00CB068F"/>
    <w:rsid w:val="00CB4036"/>
    <w:rsid w:val="00CC475A"/>
    <w:rsid w:val="00CD5CCF"/>
    <w:rsid w:val="00CE22A0"/>
    <w:rsid w:val="00CE2565"/>
    <w:rsid w:val="00CF210A"/>
    <w:rsid w:val="00D041FE"/>
    <w:rsid w:val="00D05820"/>
    <w:rsid w:val="00D117D1"/>
    <w:rsid w:val="00D12A71"/>
    <w:rsid w:val="00D16180"/>
    <w:rsid w:val="00D30121"/>
    <w:rsid w:val="00D35EB8"/>
    <w:rsid w:val="00D47D37"/>
    <w:rsid w:val="00D62FF0"/>
    <w:rsid w:val="00D65282"/>
    <w:rsid w:val="00D73D2E"/>
    <w:rsid w:val="00D94A71"/>
    <w:rsid w:val="00DA318F"/>
    <w:rsid w:val="00DA484F"/>
    <w:rsid w:val="00DA590A"/>
    <w:rsid w:val="00DA7286"/>
    <w:rsid w:val="00DB6E0C"/>
    <w:rsid w:val="00DC1CD2"/>
    <w:rsid w:val="00DC42F1"/>
    <w:rsid w:val="00DC476D"/>
    <w:rsid w:val="00DC4963"/>
    <w:rsid w:val="00DC5113"/>
    <w:rsid w:val="00DD3011"/>
    <w:rsid w:val="00DD3B9C"/>
    <w:rsid w:val="00DD47A2"/>
    <w:rsid w:val="00DE5900"/>
    <w:rsid w:val="00DF0ECB"/>
    <w:rsid w:val="00DF334F"/>
    <w:rsid w:val="00E12109"/>
    <w:rsid w:val="00E1729A"/>
    <w:rsid w:val="00E21BF8"/>
    <w:rsid w:val="00E300AF"/>
    <w:rsid w:val="00E439DC"/>
    <w:rsid w:val="00E441C6"/>
    <w:rsid w:val="00E46258"/>
    <w:rsid w:val="00E51090"/>
    <w:rsid w:val="00E52F63"/>
    <w:rsid w:val="00E54A9F"/>
    <w:rsid w:val="00E6296D"/>
    <w:rsid w:val="00E74DF3"/>
    <w:rsid w:val="00E7514B"/>
    <w:rsid w:val="00E75BFA"/>
    <w:rsid w:val="00E8090D"/>
    <w:rsid w:val="00E84C61"/>
    <w:rsid w:val="00E97685"/>
    <w:rsid w:val="00EA25A3"/>
    <w:rsid w:val="00EB0C6C"/>
    <w:rsid w:val="00EB457D"/>
    <w:rsid w:val="00EC25DD"/>
    <w:rsid w:val="00EC605E"/>
    <w:rsid w:val="00ED0E73"/>
    <w:rsid w:val="00ED2EEC"/>
    <w:rsid w:val="00ED4322"/>
    <w:rsid w:val="00ED601C"/>
    <w:rsid w:val="00EE0F73"/>
    <w:rsid w:val="00EE33A1"/>
    <w:rsid w:val="00EF2A28"/>
    <w:rsid w:val="00EF2BD3"/>
    <w:rsid w:val="00F00B21"/>
    <w:rsid w:val="00F01270"/>
    <w:rsid w:val="00F306A1"/>
    <w:rsid w:val="00F31E58"/>
    <w:rsid w:val="00F34779"/>
    <w:rsid w:val="00F44C68"/>
    <w:rsid w:val="00F52C5B"/>
    <w:rsid w:val="00F6161E"/>
    <w:rsid w:val="00F63931"/>
    <w:rsid w:val="00F64186"/>
    <w:rsid w:val="00F71310"/>
    <w:rsid w:val="00F77DD0"/>
    <w:rsid w:val="00F818B2"/>
    <w:rsid w:val="00F84D34"/>
    <w:rsid w:val="00F95661"/>
    <w:rsid w:val="00F9728A"/>
    <w:rsid w:val="00FA52DE"/>
    <w:rsid w:val="00FA5A6A"/>
    <w:rsid w:val="00FA5D16"/>
    <w:rsid w:val="00FA72FB"/>
    <w:rsid w:val="00FB2CA4"/>
    <w:rsid w:val="00FC5AE3"/>
    <w:rsid w:val="00FD3FC2"/>
    <w:rsid w:val="00FD56C6"/>
    <w:rsid w:val="00FD692D"/>
    <w:rsid w:val="00FE3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E5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jc w:val="center"/>
      <w:outlineLvl w:val="1"/>
    </w:pPr>
    <w:rPr>
      <w:rFonts w:ascii="a_Timer" w:hAnsi="a_Timer"/>
      <w:b/>
      <w:sz w:val="3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rFonts w:ascii="a_Timer" w:hAnsi="a_Timer"/>
      <w:sz w:val="28"/>
    </w:rPr>
  </w:style>
  <w:style w:type="character" w:default="1" w:styleId="a0">
    <w:name w:val="Default Paragraph Font"/>
    <w:aliases w:val="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40">
    <w:name w:val="Основной шрифт абзаца4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30">
    <w:name w:val="Основной шрифт абзаца3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20">
    <w:name w:val="Основной шрифт абзаца2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10">
    <w:name w:val="Основной шрифт абзаца1"/>
  </w:style>
  <w:style w:type="character" w:customStyle="1" w:styleId="a3">
    <w:name w:val="Символ сноски"/>
    <w:rPr>
      <w:vertAlign w:val="superscript"/>
    </w:rPr>
  </w:style>
  <w:style w:type="character" w:customStyle="1" w:styleId="11">
    <w:name w:val="Знак сноски1"/>
    <w:rPr>
      <w:vertAlign w:val="superscript"/>
    </w:rPr>
  </w:style>
  <w:style w:type="character" w:customStyle="1" w:styleId="a4">
    <w:name w:val="Символ нумерации"/>
  </w:style>
  <w:style w:type="character" w:customStyle="1" w:styleId="a5">
    <w:name w:val="Маркеры списка"/>
    <w:rPr>
      <w:rFonts w:ascii="StarSymbol" w:eastAsia="StarSymbol" w:hAnsi="StarSymbol" w:cs="StarSymbol"/>
      <w:sz w:val="18"/>
      <w:szCs w:val="18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pPr>
      <w:jc w:val="both"/>
    </w:pPr>
    <w:rPr>
      <w:rFonts w:ascii="a_Timer" w:hAnsi="a_Timer"/>
      <w:sz w:val="28"/>
    </w:rPr>
  </w:style>
  <w:style w:type="paragraph" w:styleId="a8">
    <w:name w:val="List"/>
    <w:basedOn w:val="a7"/>
    <w:rPr>
      <w:rFonts w:ascii="Arial" w:hAnsi="Arial" w:cs="Tahoma"/>
    </w:rPr>
  </w:style>
  <w:style w:type="paragraph" w:customStyle="1" w:styleId="41">
    <w:name w:val="Название4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2">
    <w:name w:val="Указатель4"/>
    <w:basedOn w:val="a"/>
    <w:pPr>
      <w:suppressLineNumbers/>
    </w:pPr>
    <w:rPr>
      <w:rFonts w:ascii="Arial" w:hAnsi="Arial" w:cs="Tahoma"/>
    </w:rPr>
  </w:style>
  <w:style w:type="paragraph" w:customStyle="1" w:styleId="31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9">
    <w:name w:val="Body Text Indent"/>
    <w:basedOn w:val="a"/>
    <w:pPr>
      <w:ind w:firstLine="705"/>
    </w:pPr>
    <w:rPr>
      <w:rFonts w:ascii="a_Timer" w:hAnsi="a_Timer"/>
      <w:sz w:val="28"/>
    </w:rPr>
  </w:style>
  <w:style w:type="paragraph" w:customStyle="1" w:styleId="210">
    <w:name w:val="Основной текст с отступом 21"/>
    <w:basedOn w:val="a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rPr>
      <w:rFonts w:ascii="a_Timer" w:hAnsi="a_Timer"/>
      <w:sz w:val="28"/>
    </w:rPr>
  </w:style>
  <w:style w:type="paragraph" w:customStyle="1" w:styleId="311">
    <w:name w:val="Основной текст 31"/>
    <w:basedOn w:val="a"/>
    <w:pPr>
      <w:jc w:val="center"/>
    </w:pPr>
    <w:rPr>
      <w:rFonts w:ascii="a_Timer" w:hAnsi="a_Timer"/>
      <w:sz w:val="28"/>
    </w:rPr>
  </w:style>
  <w:style w:type="paragraph" w:styleId="aa">
    <w:name w:val="footnote text"/>
    <w:basedOn w:val="a"/>
    <w:semiHidden/>
    <w:pPr>
      <w:suppressLineNumbers/>
      <w:ind w:left="283" w:hanging="283"/>
    </w:pPr>
    <w:rPr>
      <w:sz w:val="20"/>
      <w:szCs w:val="20"/>
    </w:rPr>
  </w:style>
  <w:style w:type="paragraph" w:customStyle="1" w:styleId="ConsPlusNormal">
    <w:name w:val="ConsPlusNormal"/>
    <w:uiPriority w:val="99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Normal (Web)"/>
    <w:basedOn w:val="a"/>
    <w:pPr>
      <w:spacing w:before="280" w:after="280"/>
    </w:pPr>
  </w:style>
  <w:style w:type="paragraph" w:customStyle="1" w:styleId="ae">
    <w:name w:val="Содержимое врезки"/>
    <w:basedOn w:val="a7"/>
  </w:style>
  <w:style w:type="paragraph" w:customStyle="1" w:styleId="33">
    <w:name w:val="Основной текст 33"/>
    <w:basedOn w:val="a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rsid w:val="001601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page number"/>
    <w:basedOn w:val="20"/>
    <w:rsid w:val="009F4BE1"/>
  </w:style>
  <w:style w:type="paragraph" w:styleId="af0">
    <w:name w:val="footer"/>
    <w:basedOn w:val="a"/>
    <w:link w:val="af1"/>
    <w:uiPriority w:val="99"/>
    <w:rsid w:val="009F4BE1"/>
    <w:pPr>
      <w:tabs>
        <w:tab w:val="center" w:pos="4677"/>
        <w:tab w:val="right" w:pos="9355"/>
      </w:tabs>
    </w:pPr>
    <w:rPr>
      <w:lang/>
    </w:rPr>
  </w:style>
  <w:style w:type="paragraph" w:styleId="af2">
    <w:name w:val="header"/>
    <w:basedOn w:val="a"/>
    <w:rsid w:val="00E75BFA"/>
    <w:pPr>
      <w:tabs>
        <w:tab w:val="center" w:pos="4677"/>
        <w:tab w:val="right" w:pos="9355"/>
      </w:tabs>
    </w:pPr>
  </w:style>
  <w:style w:type="table" w:styleId="af3">
    <w:name w:val="Table Grid"/>
    <w:basedOn w:val="a1"/>
    <w:rsid w:val="00FD6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C496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4">
    <w:name w:val=" Знак Знак"/>
    <w:basedOn w:val="a"/>
    <w:rsid w:val="00DC4963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Nonformat">
    <w:name w:val="ConsNonformat"/>
    <w:rsid w:val="002E45D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f5">
    <w:name w:val="Title"/>
    <w:basedOn w:val="a"/>
    <w:qFormat/>
    <w:rsid w:val="00612BF6"/>
    <w:pPr>
      <w:suppressAutoHyphens w:val="0"/>
      <w:jc w:val="center"/>
    </w:pPr>
    <w:rPr>
      <w:sz w:val="32"/>
      <w:lang w:eastAsia="ru-RU"/>
    </w:rPr>
  </w:style>
  <w:style w:type="paragraph" w:customStyle="1" w:styleId="321">
    <w:name w:val=" Знак Знак Знак Знак Знак Знак Знак Знак Знак Знак Знак Знак3 Знак Знак Знак Знак Знак Знак Знак Знак Знак2 Знак Знак Знак"/>
    <w:basedOn w:val="a"/>
    <w:rsid w:val="007C31A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 Знак Знак Знак Знак Знак Знак Знак Знак Знак Знак Знак Знак1"/>
    <w:basedOn w:val="a"/>
    <w:rsid w:val="009A5512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Normal">
    <w:name w:val="ConsNormal"/>
    <w:rsid w:val="008F7CC3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af6">
    <w:name w:val="Основной текст_"/>
    <w:link w:val="34"/>
    <w:rsid w:val="00A7610B"/>
    <w:rPr>
      <w:rFonts w:ascii="Arial Unicode MS" w:eastAsia="Arial Unicode MS" w:hAnsi="Arial Unicode MS" w:cs="Arial Unicode MS"/>
      <w:color w:val="000000"/>
      <w:sz w:val="28"/>
      <w:szCs w:val="28"/>
      <w:lang w:eastAsia="ru-RU" w:bidi="ar-SA"/>
    </w:rPr>
  </w:style>
  <w:style w:type="character" w:customStyle="1" w:styleId="23">
    <w:name w:val="Основной текст2"/>
    <w:rsid w:val="00A7610B"/>
    <w:rPr>
      <w:rFonts w:ascii="Arial Unicode MS" w:eastAsia="Arial Unicode MS" w:hAnsi="Arial Unicode MS" w:cs="Arial Unicode MS"/>
      <w:color w:val="000000"/>
      <w:sz w:val="28"/>
      <w:szCs w:val="28"/>
      <w:u w:val="single"/>
      <w:lang w:eastAsia="ru-RU" w:bidi="ar-SA"/>
    </w:rPr>
  </w:style>
  <w:style w:type="character" w:customStyle="1" w:styleId="43">
    <w:name w:val="Основной текст (4)_"/>
    <w:link w:val="44"/>
    <w:rsid w:val="00A7610B"/>
    <w:rPr>
      <w:rFonts w:ascii="Arial Unicode MS" w:eastAsia="Arial Unicode MS" w:hAnsi="Arial Unicode MS" w:cs="Arial Unicode MS"/>
      <w:color w:val="000000"/>
      <w:sz w:val="29"/>
      <w:szCs w:val="29"/>
      <w:lang w:eastAsia="ru-RU" w:bidi="ar-SA"/>
    </w:rPr>
  </w:style>
  <w:style w:type="paragraph" w:customStyle="1" w:styleId="34">
    <w:name w:val="Основной текст3"/>
    <w:basedOn w:val="a"/>
    <w:link w:val="af6"/>
    <w:rsid w:val="00A7610B"/>
    <w:pPr>
      <w:shd w:val="clear" w:color="auto" w:fill="FFFFFF"/>
      <w:suppressAutoHyphens w:val="0"/>
      <w:spacing w:line="0" w:lineRule="atLeast"/>
    </w:pPr>
    <w:rPr>
      <w:rFonts w:ascii="Arial Unicode MS" w:eastAsia="Arial Unicode MS" w:hAnsi="Arial Unicode MS" w:cs="Arial Unicode MS"/>
      <w:color w:val="000000"/>
      <w:sz w:val="28"/>
      <w:szCs w:val="28"/>
      <w:lang w:eastAsia="ru-RU"/>
    </w:rPr>
  </w:style>
  <w:style w:type="paragraph" w:customStyle="1" w:styleId="44">
    <w:name w:val="Основной текст (4)"/>
    <w:basedOn w:val="a"/>
    <w:link w:val="43"/>
    <w:rsid w:val="00A7610B"/>
    <w:pPr>
      <w:shd w:val="clear" w:color="auto" w:fill="FFFFFF"/>
      <w:suppressAutoHyphens w:val="0"/>
      <w:spacing w:after="60" w:line="0" w:lineRule="atLeast"/>
    </w:pPr>
    <w:rPr>
      <w:rFonts w:ascii="Arial Unicode MS" w:eastAsia="Arial Unicode MS" w:hAnsi="Arial Unicode MS" w:cs="Arial Unicode MS"/>
      <w:color w:val="000000"/>
      <w:sz w:val="29"/>
      <w:szCs w:val="29"/>
      <w:lang w:eastAsia="ru-RU"/>
    </w:rPr>
  </w:style>
  <w:style w:type="character" w:customStyle="1" w:styleId="af1">
    <w:name w:val="Нижний колонтитул Знак"/>
    <w:link w:val="af0"/>
    <w:uiPriority w:val="99"/>
    <w:rsid w:val="001E0811"/>
    <w:rPr>
      <w:sz w:val="24"/>
      <w:szCs w:val="24"/>
      <w:lang w:eastAsia="ar-SA"/>
    </w:rPr>
  </w:style>
  <w:style w:type="paragraph" w:styleId="24">
    <w:name w:val="Body Text 2"/>
    <w:basedOn w:val="a"/>
    <w:link w:val="25"/>
    <w:uiPriority w:val="99"/>
    <w:semiHidden/>
    <w:unhideWhenUsed/>
    <w:rsid w:val="009F0B00"/>
    <w:pPr>
      <w:spacing w:after="120" w:line="480" w:lineRule="auto"/>
    </w:pPr>
    <w:rPr>
      <w:lang/>
    </w:rPr>
  </w:style>
  <w:style w:type="character" w:customStyle="1" w:styleId="25">
    <w:name w:val="Основной текст 2 Знак"/>
    <w:link w:val="24"/>
    <w:uiPriority w:val="99"/>
    <w:semiHidden/>
    <w:rsid w:val="009F0B00"/>
    <w:rPr>
      <w:sz w:val="24"/>
      <w:szCs w:val="24"/>
      <w:lang w:eastAsia="ar-SA"/>
    </w:rPr>
  </w:style>
  <w:style w:type="paragraph" w:customStyle="1" w:styleId="western">
    <w:name w:val="western"/>
    <w:basedOn w:val="a"/>
    <w:rsid w:val="009F0B0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No Spacing"/>
    <w:uiPriority w:val="1"/>
    <w:qFormat/>
    <w:rsid w:val="00154782"/>
    <w:rPr>
      <w:rFonts w:ascii="Calibri" w:eastAsia="Calibri" w:hAnsi="Calibri"/>
      <w:sz w:val="22"/>
      <w:szCs w:val="22"/>
      <w:lang w:eastAsia="en-US"/>
    </w:rPr>
  </w:style>
  <w:style w:type="paragraph" w:styleId="af8">
    <w:name w:val="Balloon Text"/>
    <w:basedOn w:val="a"/>
    <w:link w:val="af9"/>
    <w:uiPriority w:val="99"/>
    <w:semiHidden/>
    <w:unhideWhenUsed/>
    <w:rsid w:val="00420759"/>
    <w:rPr>
      <w:rFonts w:ascii="Tahoma" w:hAnsi="Tahoma"/>
      <w:sz w:val="16"/>
      <w:szCs w:val="16"/>
      <w:lang/>
    </w:rPr>
  </w:style>
  <w:style w:type="character" w:customStyle="1" w:styleId="af9">
    <w:name w:val="Текст выноски Знак"/>
    <w:link w:val="af8"/>
    <w:uiPriority w:val="99"/>
    <w:semiHidden/>
    <w:rsid w:val="00420759"/>
    <w:rPr>
      <w:rFonts w:ascii="Tahoma" w:hAnsi="Tahoma" w:cs="Tahoma"/>
      <w:sz w:val="16"/>
      <w:szCs w:val="16"/>
      <w:lang w:eastAsia="ar-SA"/>
    </w:rPr>
  </w:style>
  <w:style w:type="paragraph" w:customStyle="1" w:styleId="normal">
    <w:name w:val="normal"/>
    <w:rsid w:val="00655733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84340-E3E7-4DB9-BE24-475B5E6A7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3</cp:revision>
  <cp:lastPrinted>2024-01-12T08:44:00Z</cp:lastPrinted>
  <dcterms:created xsi:type="dcterms:W3CDTF">2024-01-12T08:44:00Z</dcterms:created>
  <dcterms:modified xsi:type="dcterms:W3CDTF">2024-01-12T08:44:00Z</dcterms:modified>
</cp:coreProperties>
</file>