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45" w:type="dxa"/>
        <w:tblLayout w:type="fixed"/>
        <w:tblLook w:val="0000"/>
      </w:tblPr>
      <w:tblGrid>
        <w:gridCol w:w="4069"/>
        <w:gridCol w:w="960"/>
        <w:gridCol w:w="4106"/>
      </w:tblGrid>
      <w:tr w:rsidR="00F77DD0">
        <w:trPr>
          <w:jc w:val="center"/>
        </w:trPr>
        <w:tc>
          <w:tcPr>
            <w:tcW w:w="4069" w:type="dxa"/>
            <w:vAlign w:val="center"/>
          </w:tcPr>
          <w:p w:rsidR="00F77DD0" w:rsidRDefault="00090E11">
            <w:pPr>
              <w:autoSpaceDE w:val="0"/>
              <w:snapToGrid w:val="0"/>
              <w:jc w:val="right"/>
            </w:pPr>
            <w:r w:rsidRPr="00090E11"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.1pt;height:18.9pt" filled="t">
                  <v:fill color2="black"/>
                  <v:imagedata r:id="rId8" o:title=""/>
                </v:shape>
              </w:pict>
            </w:r>
          </w:p>
        </w:tc>
        <w:tc>
          <w:tcPr>
            <w:tcW w:w="960" w:type="dxa"/>
          </w:tcPr>
          <w:p w:rsidR="00F77DD0" w:rsidRDefault="00090E11">
            <w:pPr>
              <w:autoSpaceDE w:val="0"/>
              <w:snapToGrid w:val="0"/>
            </w:pPr>
            <w:r>
              <w:pict>
                <v:shape id="_x0000_i1026" type="#_x0000_t75" style="width:33.55pt;height:34.15pt" filled="t">
                  <v:fill color2="black"/>
                  <v:imagedata r:id="rId9" o:title=""/>
                </v:shape>
              </w:pict>
            </w:r>
          </w:p>
        </w:tc>
        <w:tc>
          <w:tcPr>
            <w:tcW w:w="4106" w:type="dxa"/>
            <w:vAlign w:val="center"/>
          </w:tcPr>
          <w:p w:rsidR="00F77DD0" w:rsidRDefault="00090E11">
            <w:pPr>
              <w:autoSpaceDE w:val="0"/>
              <w:snapToGrid w:val="0"/>
            </w:pPr>
            <w:r w:rsidRPr="00090E11">
              <w:rPr>
                <w:sz w:val="40"/>
                <w:szCs w:val="40"/>
              </w:rPr>
              <w:pict>
                <v:shape id="_x0000_i1027" type="#_x0000_t75" style="width:90.3pt;height:18.9pt" filled="t">
                  <v:fill color2="black"/>
                  <v:imagedata r:id="rId10" o:title=""/>
                </v:shape>
              </w:pict>
            </w:r>
          </w:p>
        </w:tc>
      </w:tr>
    </w:tbl>
    <w:p w:rsidR="00F77DD0" w:rsidRDefault="00F77DD0">
      <w:pPr>
        <w:autoSpaceDE w:val="0"/>
        <w:jc w:val="center"/>
      </w:pPr>
    </w:p>
    <w:p w:rsidR="00465702" w:rsidRDefault="00F77DD0">
      <w:pPr>
        <w:autoSpaceDE w:val="0"/>
        <w:jc w:val="center"/>
        <w:rPr>
          <w:b/>
        </w:rPr>
      </w:pPr>
      <w:r>
        <w:rPr>
          <w:b/>
        </w:rPr>
        <w:t xml:space="preserve">Администрация Азовского немецкого национального муниципального района </w:t>
      </w:r>
    </w:p>
    <w:p w:rsidR="00F77DD0" w:rsidRDefault="00F77DD0">
      <w:pPr>
        <w:autoSpaceDE w:val="0"/>
        <w:jc w:val="center"/>
        <w:rPr>
          <w:b/>
        </w:rPr>
      </w:pPr>
      <w:r>
        <w:rPr>
          <w:b/>
        </w:rPr>
        <w:t>Омской области</w:t>
      </w:r>
    </w:p>
    <w:p w:rsidR="00010607" w:rsidRDefault="00010607">
      <w:pPr>
        <w:autoSpaceDE w:val="0"/>
        <w:jc w:val="center"/>
        <w:rPr>
          <w:b/>
        </w:rPr>
      </w:pPr>
    </w:p>
    <w:p w:rsidR="00F77DD0" w:rsidRPr="000D536F" w:rsidRDefault="00F77DD0" w:rsidP="000D536F">
      <w:pPr>
        <w:pStyle w:val="2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ПОСТАНОВЛЕНИЕ</w:t>
      </w:r>
    </w:p>
    <w:p w:rsidR="00420759" w:rsidRDefault="00420759" w:rsidP="009F0B00">
      <w:pPr>
        <w:numPr>
          <w:ilvl w:val="0"/>
          <w:numId w:val="1"/>
        </w:numPr>
        <w:jc w:val="both"/>
        <w:rPr>
          <w:sz w:val="28"/>
          <w:szCs w:val="28"/>
        </w:rPr>
      </w:pPr>
    </w:p>
    <w:p w:rsidR="009F0B00" w:rsidRDefault="00B06E53" w:rsidP="009F0B0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3773E">
        <w:rPr>
          <w:sz w:val="28"/>
          <w:szCs w:val="28"/>
        </w:rPr>
        <w:t>4</w:t>
      </w:r>
      <w:r w:rsidR="009F0B00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9F0B00">
        <w:rPr>
          <w:sz w:val="28"/>
          <w:szCs w:val="28"/>
        </w:rPr>
        <w:t>.20</w:t>
      </w:r>
      <w:r w:rsidR="00C518C9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9F0B00">
        <w:rPr>
          <w:sz w:val="28"/>
          <w:szCs w:val="28"/>
        </w:rPr>
        <w:tab/>
      </w:r>
      <w:r w:rsidR="004C7C65">
        <w:rPr>
          <w:sz w:val="28"/>
          <w:szCs w:val="28"/>
        </w:rPr>
        <w:tab/>
        <w:t xml:space="preserve"> </w:t>
      </w:r>
      <w:r w:rsidR="009F0B00">
        <w:rPr>
          <w:sz w:val="28"/>
          <w:szCs w:val="28"/>
        </w:rPr>
        <w:t xml:space="preserve">№ </w:t>
      </w:r>
      <w:r w:rsidR="0043773E">
        <w:rPr>
          <w:sz w:val="28"/>
          <w:szCs w:val="28"/>
        </w:rPr>
        <w:t>833</w:t>
      </w:r>
    </w:p>
    <w:p w:rsidR="009F0B00" w:rsidRPr="004C7C65" w:rsidRDefault="009F0B00" w:rsidP="00EC25DD">
      <w:pPr>
        <w:jc w:val="both"/>
        <w:rPr>
          <w:sz w:val="28"/>
          <w:szCs w:val="28"/>
        </w:rPr>
      </w:pPr>
    </w:p>
    <w:p w:rsidR="00EC25DD" w:rsidRDefault="00A822F2" w:rsidP="00EC25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 w:rsidRPr="00A822F2">
        <w:rPr>
          <w:sz w:val="28"/>
          <w:szCs w:val="28"/>
        </w:rPr>
        <w:t>П</w:t>
      </w:r>
      <w:r w:rsidR="00EC25DD">
        <w:rPr>
          <w:sz w:val="28"/>
          <w:szCs w:val="28"/>
        </w:rPr>
        <w:t xml:space="preserve">рограммы оздоровления муниципальных финансов Азовского немецкого национального </w:t>
      </w:r>
      <w:r w:rsidR="002C57BE">
        <w:rPr>
          <w:sz w:val="28"/>
          <w:szCs w:val="28"/>
        </w:rPr>
        <w:t xml:space="preserve">муниципального </w:t>
      </w:r>
      <w:r w:rsidR="00EC25DD">
        <w:rPr>
          <w:sz w:val="28"/>
          <w:szCs w:val="28"/>
        </w:rPr>
        <w:t>района</w:t>
      </w:r>
      <w:r w:rsidR="00FC061F">
        <w:rPr>
          <w:sz w:val="28"/>
          <w:szCs w:val="28"/>
        </w:rPr>
        <w:t xml:space="preserve"> </w:t>
      </w:r>
      <w:r w:rsidR="00EC25DD">
        <w:rPr>
          <w:sz w:val="28"/>
          <w:szCs w:val="28"/>
        </w:rPr>
        <w:t>Омской области</w:t>
      </w:r>
      <w:proofErr w:type="gramEnd"/>
      <w:r w:rsidR="002C57BE">
        <w:rPr>
          <w:sz w:val="28"/>
          <w:szCs w:val="28"/>
        </w:rPr>
        <w:t xml:space="preserve"> </w:t>
      </w:r>
      <w:r w:rsidR="00EC25DD">
        <w:rPr>
          <w:sz w:val="28"/>
          <w:szCs w:val="28"/>
        </w:rPr>
        <w:t>на 20</w:t>
      </w:r>
      <w:r w:rsidR="003360B7">
        <w:rPr>
          <w:sz w:val="28"/>
          <w:szCs w:val="28"/>
        </w:rPr>
        <w:t>2</w:t>
      </w:r>
      <w:r w:rsidR="00B06E53">
        <w:rPr>
          <w:sz w:val="28"/>
          <w:szCs w:val="28"/>
        </w:rPr>
        <w:t>4</w:t>
      </w:r>
      <w:r w:rsidR="00EC25DD">
        <w:rPr>
          <w:sz w:val="28"/>
          <w:szCs w:val="28"/>
        </w:rPr>
        <w:t>-202</w:t>
      </w:r>
      <w:r w:rsidR="00B06E53">
        <w:rPr>
          <w:sz w:val="28"/>
          <w:szCs w:val="28"/>
        </w:rPr>
        <w:t>7</w:t>
      </w:r>
      <w:r w:rsidR="00EC25DD">
        <w:rPr>
          <w:sz w:val="28"/>
          <w:szCs w:val="28"/>
        </w:rPr>
        <w:t xml:space="preserve"> годы</w:t>
      </w:r>
    </w:p>
    <w:p w:rsidR="00EC25DD" w:rsidRDefault="00EC25DD" w:rsidP="00EC25DD">
      <w:pPr>
        <w:jc w:val="center"/>
        <w:rPr>
          <w:sz w:val="28"/>
          <w:szCs w:val="28"/>
        </w:rPr>
      </w:pPr>
    </w:p>
    <w:p w:rsidR="00EC25DD" w:rsidRDefault="00EC25DD" w:rsidP="00EC25DD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целях реализации Распоряжения Правительства Омской области</w:t>
      </w:r>
      <w:r w:rsidR="004C7C65">
        <w:rPr>
          <w:rFonts w:ascii="Times New Roman" w:hAnsi="Times New Roman"/>
          <w:sz w:val="28"/>
          <w:szCs w:val="28"/>
        </w:rPr>
        <w:t xml:space="preserve"> от 24.03.2017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AC20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26-рп «Об утверждении программы оздоровления государственных финансов Омской области», в соответствии со статьей 6 Положения о бюджетном процессе в Азовском немецком национальном муниципальном районе Омской области, утвержденного Решением Совета Азовского немецкого национального муниципального района Омской области от 18.12.2019 № 61-343, руководствуясь Уставом Азовского </w:t>
      </w:r>
      <w:r w:rsidR="008A029B">
        <w:rPr>
          <w:rFonts w:ascii="Times New Roman" w:hAnsi="Times New Roman"/>
          <w:sz w:val="28"/>
          <w:szCs w:val="28"/>
        </w:rPr>
        <w:t>немецкого национального муниципального района Омской области,</w:t>
      </w:r>
      <w:proofErr w:type="gramEnd"/>
    </w:p>
    <w:p w:rsidR="00EC25DD" w:rsidRDefault="00EC25DD" w:rsidP="00EC25DD">
      <w:pPr>
        <w:pStyle w:val="af7"/>
        <w:jc w:val="both"/>
        <w:rPr>
          <w:rFonts w:ascii="Times New Roman" w:hAnsi="Times New Roman"/>
          <w:sz w:val="28"/>
          <w:szCs w:val="28"/>
        </w:rPr>
      </w:pPr>
    </w:p>
    <w:p w:rsidR="00EC25DD" w:rsidRDefault="00EC25DD" w:rsidP="00EC25DD">
      <w:pPr>
        <w:pStyle w:val="af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EC25DD" w:rsidRDefault="00EC25DD" w:rsidP="00EC25DD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25DD" w:rsidRDefault="00E84F15" w:rsidP="00E84F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C25DD" w:rsidRPr="00EC25DD">
        <w:rPr>
          <w:sz w:val="28"/>
          <w:szCs w:val="28"/>
        </w:rPr>
        <w:t>Утвердить Программу оздоровления муниципальных финансов Азовского немецкого национального</w:t>
      </w:r>
      <w:r w:rsidR="002C57BE">
        <w:rPr>
          <w:sz w:val="28"/>
          <w:szCs w:val="28"/>
        </w:rPr>
        <w:t xml:space="preserve"> муниципального</w:t>
      </w:r>
      <w:r w:rsidR="00EC25DD" w:rsidRPr="00EC25DD">
        <w:rPr>
          <w:sz w:val="28"/>
          <w:szCs w:val="28"/>
        </w:rPr>
        <w:t xml:space="preserve"> района Омской области на 202</w:t>
      </w:r>
      <w:r w:rsidR="006B5522">
        <w:rPr>
          <w:sz w:val="28"/>
          <w:szCs w:val="28"/>
        </w:rPr>
        <w:t>4</w:t>
      </w:r>
      <w:r w:rsidR="00EC25DD" w:rsidRPr="00EC25DD">
        <w:rPr>
          <w:sz w:val="28"/>
          <w:szCs w:val="28"/>
        </w:rPr>
        <w:t>-202</w:t>
      </w:r>
      <w:r w:rsidR="006B5522">
        <w:rPr>
          <w:sz w:val="28"/>
          <w:szCs w:val="28"/>
        </w:rPr>
        <w:t>7</w:t>
      </w:r>
      <w:r w:rsidR="00EC25DD" w:rsidRPr="00EC25DD">
        <w:rPr>
          <w:sz w:val="28"/>
          <w:szCs w:val="28"/>
        </w:rPr>
        <w:t xml:space="preserve"> годы</w:t>
      </w:r>
      <w:r w:rsidR="00EC25DD">
        <w:rPr>
          <w:sz w:val="28"/>
          <w:szCs w:val="28"/>
        </w:rPr>
        <w:t xml:space="preserve"> согласно приложению</w:t>
      </w:r>
      <w:r w:rsidR="006E19E6">
        <w:rPr>
          <w:sz w:val="28"/>
          <w:szCs w:val="28"/>
        </w:rPr>
        <w:t xml:space="preserve"> № 1</w:t>
      </w:r>
      <w:r w:rsidR="00EC25DD">
        <w:rPr>
          <w:sz w:val="28"/>
          <w:szCs w:val="28"/>
        </w:rPr>
        <w:t xml:space="preserve"> к настоящему постановлению.</w:t>
      </w:r>
    </w:p>
    <w:p w:rsidR="006E19E6" w:rsidRPr="004D09DF" w:rsidRDefault="00E84F15" w:rsidP="00E84F15">
      <w:pPr>
        <w:pStyle w:val="af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6E19E6">
        <w:rPr>
          <w:rFonts w:ascii="Times New Roman" w:hAnsi="Times New Roman"/>
          <w:sz w:val="28"/>
          <w:szCs w:val="28"/>
        </w:rPr>
        <w:t>Руководителям органов местного самоуправления Азовского немецкого национального муниципального района Омской области</w:t>
      </w:r>
      <w:r w:rsidR="00143DF1">
        <w:rPr>
          <w:rFonts w:ascii="Times New Roman" w:hAnsi="Times New Roman"/>
          <w:sz w:val="28"/>
          <w:szCs w:val="28"/>
        </w:rPr>
        <w:t xml:space="preserve"> обеспечить</w:t>
      </w:r>
      <w:r w:rsidR="006E19E6">
        <w:rPr>
          <w:rFonts w:ascii="Times New Roman" w:hAnsi="Times New Roman"/>
          <w:sz w:val="28"/>
          <w:szCs w:val="28"/>
        </w:rPr>
        <w:t>:</w:t>
      </w:r>
    </w:p>
    <w:p w:rsidR="006E19E6" w:rsidRPr="004D09DF" w:rsidRDefault="006E19E6" w:rsidP="006E19E6">
      <w:pPr>
        <w:pStyle w:val="af7"/>
        <w:ind w:firstLine="708"/>
        <w:jc w:val="both"/>
        <w:rPr>
          <w:rFonts w:ascii="Times New Roman" w:hAnsi="Times New Roman"/>
          <w:sz w:val="28"/>
          <w:szCs w:val="28"/>
        </w:rPr>
      </w:pPr>
      <w:r w:rsidRPr="004D09DF">
        <w:rPr>
          <w:rFonts w:ascii="Times New Roman" w:hAnsi="Times New Roman"/>
          <w:sz w:val="28"/>
          <w:szCs w:val="28"/>
        </w:rPr>
        <w:t xml:space="preserve">1) исполнение </w:t>
      </w:r>
      <w:proofErr w:type="gramStart"/>
      <w:r w:rsidRPr="004D09DF">
        <w:rPr>
          <w:rFonts w:ascii="Times New Roman" w:hAnsi="Times New Roman"/>
          <w:sz w:val="28"/>
          <w:szCs w:val="28"/>
        </w:rPr>
        <w:t xml:space="preserve">Плана мероприятий </w:t>
      </w:r>
      <w:r w:rsidR="004D09DF" w:rsidRPr="004D09DF">
        <w:rPr>
          <w:rFonts w:ascii="Times New Roman" w:hAnsi="Times New Roman"/>
          <w:sz w:val="28"/>
          <w:szCs w:val="28"/>
        </w:rPr>
        <w:t>оздоровления муниципальных финансов Азовского немецкого национального муниципального района Омской области</w:t>
      </w:r>
      <w:proofErr w:type="gramEnd"/>
      <w:r w:rsidR="004D09DF" w:rsidRPr="004D09DF">
        <w:rPr>
          <w:rFonts w:ascii="Times New Roman" w:hAnsi="Times New Roman"/>
          <w:sz w:val="28"/>
          <w:szCs w:val="28"/>
        </w:rPr>
        <w:t xml:space="preserve"> на 2024-2027 годы </w:t>
      </w:r>
      <w:r w:rsidRPr="004D09DF">
        <w:rPr>
          <w:rFonts w:ascii="Times New Roman" w:hAnsi="Times New Roman"/>
          <w:sz w:val="28"/>
          <w:szCs w:val="28"/>
        </w:rPr>
        <w:t>в установленные сроки;</w:t>
      </w:r>
    </w:p>
    <w:p w:rsidR="006E19E6" w:rsidRDefault="006E19E6" w:rsidP="006E19E6">
      <w:pPr>
        <w:pStyle w:val="af7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D09DF">
        <w:rPr>
          <w:rFonts w:ascii="Times New Roman" w:hAnsi="Times New Roman"/>
          <w:sz w:val="28"/>
          <w:szCs w:val="28"/>
        </w:rPr>
        <w:t>2) представл</w:t>
      </w:r>
      <w:r w:rsidR="009616B1" w:rsidRPr="004D09DF">
        <w:rPr>
          <w:rFonts w:ascii="Times New Roman" w:hAnsi="Times New Roman"/>
          <w:sz w:val="28"/>
          <w:szCs w:val="28"/>
        </w:rPr>
        <w:t>ение</w:t>
      </w:r>
      <w:r w:rsidRPr="004D09DF">
        <w:rPr>
          <w:rFonts w:ascii="Times New Roman" w:hAnsi="Times New Roman"/>
          <w:sz w:val="28"/>
          <w:szCs w:val="28"/>
        </w:rPr>
        <w:t xml:space="preserve"> </w:t>
      </w:r>
      <w:r w:rsidR="009616B1" w:rsidRPr="004D09DF">
        <w:rPr>
          <w:rFonts w:ascii="Times New Roman" w:hAnsi="Times New Roman"/>
          <w:sz w:val="28"/>
          <w:szCs w:val="28"/>
        </w:rPr>
        <w:t xml:space="preserve">по итогам полугодия </w:t>
      </w:r>
      <w:r w:rsidRPr="004D09DF">
        <w:rPr>
          <w:rFonts w:ascii="Times New Roman" w:hAnsi="Times New Roman"/>
          <w:sz w:val="28"/>
          <w:szCs w:val="28"/>
        </w:rPr>
        <w:t>до 1</w:t>
      </w:r>
      <w:r w:rsidR="001E7D36" w:rsidRPr="004D09D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="009616B1">
        <w:rPr>
          <w:rFonts w:ascii="Times New Roman" w:hAnsi="Times New Roman"/>
          <w:sz w:val="28"/>
          <w:szCs w:val="28"/>
        </w:rPr>
        <w:t>июля текущего года</w:t>
      </w:r>
      <w:r>
        <w:rPr>
          <w:rFonts w:ascii="Times New Roman" w:hAnsi="Times New Roman"/>
          <w:sz w:val="28"/>
          <w:szCs w:val="28"/>
        </w:rPr>
        <w:t xml:space="preserve"> (по итогам года – до </w:t>
      </w:r>
      <w:r w:rsidR="001E7D36">
        <w:rPr>
          <w:rFonts w:ascii="Times New Roman" w:hAnsi="Times New Roman"/>
          <w:sz w:val="28"/>
          <w:szCs w:val="28"/>
        </w:rPr>
        <w:t>2</w:t>
      </w:r>
      <w:r w:rsidR="006B5522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января года, следующего за отчетным годом) в Комитет финансов и контроля Азовского немецкого национального муниципального района Омской области отчет об исполнении </w:t>
      </w:r>
      <w:r w:rsidR="004D09D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лана мероприятий программы </w:t>
      </w:r>
      <w:r w:rsidR="004D09DF" w:rsidRPr="004D09DF">
        <w:rPr>
          <w:rFonts w:ascii="Times New Roman" w:hAnsi="Times New Roman"/>
          <w:sz w:val="28"/>
          <w:szCs w:val="28"/>
        </w:rPr>
        <w:t>оздоровления муниципальных финансов Азовского немецкого национального муниципального района Омской области на 2024-2027 годы</w:t>
      </w:r>
      <w:r w:rsidR="004D09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форме согласно приложению №</w:t>
      </w:r>
      <w:r w:rsidR="003C54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 к настоящему </w:t>
      </w:r>
      <w:r w:rsidR="001E7D36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остановлению.</w:t>
      </w:r>
      <w:proofErr w:type="gramEnd"/>
    </w:p>
    <w:p w:rsidR="006E19E6" w:rsidRPr="004D09DF" w:rsidRDefault="00E84F15" w:rsidP="00E84F15">
      <w:pPr>
        <w:pStyle w:val="af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6E19E6">
        <w:rPr>
          <w:rFonts w:ascii="Times New Roman" w:hAnsi="Times New Roman"/>
          <w:sz w:val="28"/>
          <w:szCs w:val="28"/>
        </w:rPr>
        <w:t>Комитету финансов и контроля Азовского немецкого национального муниципального района Омской области обеспечить подготовку отчета об исполнении Плана мероприятий Программы</w:t>
      </w:r>
      <w:r w:rsidR="004D09DF" w:rsidRPr="004D09DF">
        <w:rPr>
          <w:rFonts w:ascii="Times New Roman" w:hAnsi="Times New Roman"/>
          <w:sz w:val="28"/>
          <w:szCs w:val="28"/>
        </w:rPr>
        <w:t xml:space="preserve"> оздоровления муниципальных </w:t>
      </w:r>
      <w:r w:rsidR="004D09DF" w:rsidRPr="004D09DF">
        <w:rPr>
          <w:rFonts w:ascii="Times New Roman" w:hAnsi="Times New Roman"/>
          <w:sz w:val="28"/>
          <w:szCs w:val="28"/>
        </w:rPr>
        <w:lastRenderedPageBreak/>
        <w:t>финансов Азовского немецкого национального муниципального района Омской области на 2024-2027 годы</w:t>
      </w:r>
      <w:r w:rsidR="006E19E6" w:rsidRPr="004D09DF">
        <w:rPr>
          <w:rFonts w:ascii="Times New Roman" w:hAnsi="Times New Roman"/>
          <w:sz w:val="28"/>
          <w:szCs w:val="28"/>
        </w:rPr>
        <w:t xml:space="preserve"> </w:t>
      </w:r>
      <w:r w:rsidR="009616B1" w:rsidRPr="004D09DF">
        <w:rPr>
          <w:rFonts w:ascii="Times New Roman" w:hAnsi="Times New Roman"/>
          <w:sz w:val="28"/>
          <w:szCs w:val="28"/>
        </w:rPr>
        <w:t xml:space="preserve">по итогам полугодия до 15 июля текущего года </w:t>
      </w:r>
      <w:r w:rsidR="006E19E6" w:rsidRPr="004D09DF">
        <w:rPr>
          <w:rFonts w:ascii="Times New Roman" w:hAnsi="Times New Roman"/>
          <w:sz w:val="28"/>
          <w:szCs w:val="28"/>
        </w:rPr>
        <w:t xml:space="preserve">(по итогам года – до </w:t>
      </w:r>
      <w:r w:rsidR="009616B1" w:rsidRPr="004D09DF">
        <w:rPr>
          <w:rFonts w:ascii="Times New Roman" w:hAnsi="Times New Roman"/>
          <w:sz w:val="28"/>
          <w:szCs w:val="28"/>
        </w:rPr>
        <w:t xml:space="preserve">30 января </w:t>
      </w:r>
      <w:r w:rsidR="006E19E6" w:rsidRPr="004D09DF">
        <w:rPr>
          <w:rFonts w:ascii="Times New Roman" w:hAnsi="Times New Roman"/>
          <w:sz w:val="28"/>
          <w:szCs w:val="28"/>
        </w:rPr>
        <w:t>года, следующего за отчетным годом).</w:t>
      </w:r>
      <w:proofErr w:type="gramEnd"/>
    </w:p>
    <w:p w:rsidR="00946555" w:rsidRPr="004D09DF" w:rsidRDefault="00E84F15" w:rsidP="004D09DF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D09DF">
        <w:rPr>
          <w:sz w:val="28"/>
          <w:szCs w:val="28"/>
          <w:lang w:eastAsia="ru-RU"/>
        </w:rPr>
        <w:t xml:space="preserve">4. </w:t>
      </w:r>
      <w:r w:rsidR="004E6ABD" w:rsidRPr="004D09DF">
        <w:rPr>
          <w:sz w:val="28"/>
          <w:szCs w:val="28"/>
        </w:rPr>
        <w:t>П</w:t>
      </w:r>
      <w:r w:rsidR="00946555" w:rsidRPr="004D09DF">
        <w:rPr>
          <w:sz w:val="28"/>
          <w:szCs w:val="28"/>
        </w:rPr>
        <w:t xml:space="preserve">остановление Администрации Азовского немецкого национального муниципального района Омской области от </w:t>
      </w:r>
      <w:r w:rsidR="00143DF1" w:rsidRPr="004D09DF">
        <w:rPr>
          <w:sz w:val="28"/>
          <w:szCs w:val="28"/>
        </w:rPr>
        <w:t>31</w:t>
      </w:r>
      <w:r w:rsidR="00946555" w:rsidRPr="004D09DF">
        <w:rPr>
          <w:sz w:val="28"/>
          <w:szCs w:val="28"/>
        </w:rPr>
        <w:t>.</w:t>
      </w:r>
      <w:r w:rsidR="002C57BE" w:rsidRPr="004D09DF">
        <w:rPr>
          <w:sz w:val="28"/>
          <w:szCs w:val="28"/>
        </w:rPr>
        <w:t>0</w:t>
      </w:r>
      <w:r w:rsidR="00143DF1" w:rsidRPr="004D09DF">
        <w:rPr>
          <w:sz w:val="28"/>
          <w:szCs w:val="28"/>
        </w:rPr>
        <w:t>7</w:t>
      </w:r>
      <w:r w:rsidR="00946555" w:rsidRPr="004D09DF">
        <w:rPr>
          <w:sz w:val="28"/>
          <w:szCs w:val="28"/>
        </w:rPr>
        <w:t>.20</w:t>
      </w:r>
      <w:r w:rsidR="003360B7" w:rsidRPr="004D09DF">
        <w:rPr>
          <w:sz w:val="28"/>
          <w:szCs w:val="28"/>
        </w:rPr>
        <w:t>2</w:t>
      </w:r>
      <w:r w:rsidR="00143DF1" w:rsidRPr="004D09DF">
        <w:rPr>
          <w:sz w:val="28"/>
          <w:szCs w:val="28"/>
        </w:rPr>
        <w:t>3</w:t>
      </w:r>
      <w:r w:rsidR="00946555" w:rsidRPr="004D09DF">
        <w:rPr>
          <w:sz w:val="28"/>
          <w:szCs w:val="28"/>
        </w:rPr>
        <w:t xml:space="preserve"> № </w:t>
      </w:r>
      <w:r w:rsidR="00143DF1" w:rsidRPr="004D09DF">
        <w:rPr>
          <w:sz w:val="28"/>
          <w:szCs w:val="28"/>
        </w:rPr>
        <w:t>566</w:t>
      </w:r>
      <w:r w:rsidR="00946555" w:rsidRPr="004D09DF">
        <w:rPr>
          <w:sz w:val="28"/>
          <w:szCs w:val="28"/>
        </w:rPr>
        <w:t xml:space="preserve"> «Об утверждении</w:t>
      </w:r>
      <w:r w:rsidR="002C57BE" w:rsidRPr="004D09DF">
        <w:rPr>
          <w:sz w:val="28"/>
          <w:szCs w:val="28"/>
        </w:rPr>
        <w:t xml:space="preserve"> </w:t>
      </w:r>
      <w:proofErr w:type="gramStart"/>
      <w:r w:rsidR="002C57BE" w:rsidRPr="004D09DF">
        <w:rPr>
          <w:sz w:val="28"/>
          <w:szCs w:val="28"/>
        </w:rPr>
        <w:t>программы оздоровления муниципальных финансов Азовского немецкого национального района Омской области</w:t>
      </w:r>
      <w:proofErr w:type="gramEnd"/>
      <w:r w:rsidR="002C57BE" w:rsidRPr="004D09DF">
        <w:rPr>
          <w:sz w:val="28"/>
          <w:szCs w:val="28"/>
        </w:rPr>
        <w:t xml:space="preserve"> на 20</w:t>
      </w:r>
      <w:r w:rsidR="003360B7" w:rsidRPr="004D09DF">
        <w:rPr>
          <w:sz w:val="28"/>
          <w:szCs w:val="28"/>
        </w:rPr>
        <w:t>2</w:t>
      </w:r>
      <w:r w:rsidR="00143DF1" w:rsidRPr="004D09DF">
        <w:rPr>
          <w:sz w:val="28"/>
          <w:szCs w:val="28"/>
        </w:rPr>
        <w:t>3</w:t>
      </w:r>
      <w:r w:rsidR="002C57BE" w:rsidRPr="004D09DF">
        <w:rPr>
          <w:sz w:val="28"/>
          <w:szCs w:val="28"/>
        </w:rPr>
        <w:t>-202</w:t>
      </w:r>
      <w:r w:rsidR="00143DF1" w:rsidRPr="004D09DF">
        <w:rPr>
          <w:sz w:val="28"/>
          <w:szCs w:val="28"/>
        </w:rPr>
        <w:t>6</w:t>
      </w:r>
      <w:r w:rsidR="002C57BE" w:rsidRPr="004D09DF">
        <w:rPr>
          <w:sz w:val="28"/>
          <w:szCs w:val="28"/>
        </w:rPr>
        <w:t xml:space="preserve"> годы</w:t>
      </w:r>
      <w:r w:rsidR="00946555" w:rsidRPr="004D09DF">
        <w:rPr>
          <w:sz w:val="28"/>
          <w:szCs w:val="28"/>
        </w:rPr>
        <w:t>»</w:t>
      </w:r>
      <w:r w:rsidR="00107D20" w:rsidRPr="004D09DF">
        <w:rPr>
          <w:sz w:val="28"/>
          <w:szCs w:val="28"/>
        </w:rPr>
        <w:t xml:space="preserve"> </w:t>
      </w:r>
      <w:r w:rsidR="004E6ABD" w:rsidRPr="004D09DF">
        <w:rPr>
          <w:sz w:val="28"/>
          <w:szCs w:val="28"/>
        </w:rPr>
        <w:t>признать утратившим силу</w:t>
      </w:r>
      <w:r w:rsidR="004D09DF" w:rsidRPr="004D09DF">
        <w:rPr>
          <w:sz w:val="28"/>
          <w:szCs w:val="28"/>
        </w:rPr>
        <w:t>.</w:t>
      </w:r>
    </w:p>
    <w:p w:rsidR="004D09DF" w:rsidRPr="004D09DF" w:rsidRDefault="004D09DF" w:rsidP="004D09DF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D09DF">
        <w:rPr>
          <w:sz w:val="28"/>
          <w:szCs w:val="28"/>
        </w:rPr>
        <w:t xml:space="preserve">5. </w:t>
      </w:r>
      <w:r w:rsidRPr="004D09DF">
        <w:rPr>
          <w:sz w:val="28"/>
          <w:szCs w:val="28"/>
          <w:lang w:eastAsia="ru-RU"/>
        </w:rPr>
        <w:t>Настоящее постановление распространяется на правоотношения, возникшие с 01.0</w:t>
      </w:r>
      <w:r w:rsidR="005723FA">
        <w:rPr>
          <w:sz w:val="28"/>
          <w:szCs w:val="28"/>
          <w:lang w:eastAsia="ru-RU"/>
        </w:rPr>
        <w:t>8</w:t>
      </w:r>
      <w:r w:rsidRPr="004D09DF">
        <w:rPr>
          <w:sz w:val="28"/>
          <w:szCs w:val="28"/>
          <w:lang w:eastAsia="ru-RU"/>
        </w:rPr>
        <w:t>.2024.</w:t>
      </w:r>
    </w:p>
    <w:p w:rsidR="00946555" w:rsidRPr="001F09EA" w:rsidRDefault="003C5463" w:rsidP="00946555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D09DF">
        <w:rPr>
          <w:rFonts w:ascii="Times New Roman" w:hAnsi="Times New Roman" w:cs="Times New Roman"/>
          <w:b w:val="0"/>
          <w:sz w:val="28"/>
          <w:szCs w:val="28"/>
        </w:rPr>
        <w:t>6</w:t>
      </w:r>
      <w:r w:rsidR="00946555" w:rsidRPr="004D09DF">
        <w:rPr>
          <w:rFonts w:ascii="Times New Roman" w:hAnsi="Times New Roman" w:cs="Times New Roman"/>
          <w:b w:val="0"/>
          <w:sz w:val="28"/>
          <w:szCs w:val="28"/>
        </w:rPr>
        <w:t>. Контроль исполнени</w:t>
      </w:r>
      <w:r w:rsidR="00B57020" w:rsidRPr="004D09DF">
        <w:rPr>
          <w:rFonts w:ascii="Times New Roman" w:hAnsi="Times New Roman" w:cs="Times New Roman"/>
          <w:b w:val="0"/>
          <w:sz w:val="28"/>
          <w:szCs w:val="28"/>
        </w:rPr>
        <w:t>я</w:t>
      </w:r>
      <w:r w:rsidR="00946555" w:rsidRPr="004D09DF">
        <w:rPr>
          <w:rFonts w:ascii="Times New Roman" w:hAnsi="Times New Roman" w:cs="Times New Roman"/>
          <w:b w:val="0"/>
          <w:sz w:val="28"/>
          <w:szCs w:val="28"/>
        </w:rPr>
        <w:t xml:space="preserve"> настоящего </w:t>
      </w:r>
      <w:r w:rsidR="00FA52DE" w:rsidRPr="004D09DF">
        <w:rPr>
          <w:rFonts w:ascii="Times New Roman" w:hAnsi="Times New Roman" w:cs="Times New Roman"/>
          <w:b w:val="0"/>
          <w:sz w:val="28"/>
          <w:szCs w:val="28"/>
        </w:rPr>
        <w:t>п</w:t>
      </w:r>
      <w:r w:rsidR="00946555" w:rsidRPr="004D09DF">
        <w:rPr>
          <w:rFonts w:ascii="Times New Roman" w:hAnsi="Times New Roman" w:cs="Times New Roman"/>
          <w:b w:val="0"/>
          <w:sz w:val="28"/>
          <w:szCs w:val="28"/>
        </w:rPr>
        <w:t>остановления возложить на председателя Комитета финансов</w:t>
      </w:r>
      <w:r w:rsidR="00946555" w:rsidRPr="001F09EA">
        <w:rPr>
          <w:rFonts w:ascii="Times New Roman" w:hAnsi="Times New Roman" w:cs="Times New Roman"/>
          <w:b w:val="0"/>
          <w:sz w:val="28"/>
          <w:szCs w:val="28"/>
        </w:rPr>
        <w:t xml:space="preserve"> и контроля Азовского немецкого национального муниципального района Омской области </w:t>
      </w:r>
      <w:r w:rsidR="00B57020">
        <w:rPr>
          <w:rFonts w:ascii="Times New Roman" w:hAnsi="Times New Roman" w:cs="Times New Roman"/>
          <w:b w:val="0"/>
          <w:sz w:val="28"/>
          <w:szCs w:val="28"/>
        </w:rPr>
        <w:t xml:space="preserve">А.П. </w:t>
      </w:r>
      <w:r w:rsidR="00946555">
        <w:rPr>
          <w:rFonts w:ascii="Times New Roman" w:hAnsi="Times New Roman" w:cs="Times New Roman"/>
          <w:b w:val="0"/>
          <w:sz w:val="28"/>
          <w:szCs w:val="28"/>
        </w:rPr>
        <w:t>Снежко</w:t>
      </w:r>
      <w:r w:rsidR="00946555" w:rsidRPr="001F09E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C25DD" w:rsidRDefault="00EC25DD" w:rsidP="00EC25DD">
      <w:pPr>
        <w:pStyle w:val="af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C57BE" w:rsidRPr="00FA5A6A" w:rsidRDefault="002C57BE" w:rsidP="00EC25DD">
      <w:pPr>
        <w:pStyle w:val="af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C25DD" w:rsidRDefault="00EC25DD" w:rsidP="00EC25DD">
      <w:pPr>
        <w:pStyle w:val="af7"/>
        <w:ind w:firstLine="708"/>
        <w:rPr>
          <w:rFonts w:ascii="Times New Roman" w:hAnsi="Times New Roman"/>
          <w:sz w:val="28"/>
          <w:szCs w:val="28"/>
        </w:rPr>
      </w:pPr>
    </w:p>
    <w:p w:rsidR="00EC25DD" w:rsidRDefault="00EC25DD" w:rsidP="00EC25DD">
      <w:pPr>
        <w:pStyle w:val="af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Азовского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немецкого </w:t>
      </w:r>
    </w:p>
    <w:p w:rsidR="00EC25DD" w:rsidRDefault="00EC25DD" w:rsidP="00EC25DD">
      <w:pPr>
        <w:pStyle w:val="af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национального муниципального </w:t>
      </w:r>
    </w:p>
    <w:p w:rsidR="004D09DF" w:rsidRDefault="00EC25DD" w:rsidP="002C57BE">
      <w:pPr>
        <w:pStyle w:val="af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Омской области                                                                     </w:t>
      </w:r>
      <w:r w:rsidR="004D09D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Д.И. </w:t>
      </w:r>
      <w:proofErr w:type="spellStart"/>
      <w:r>
        <w:rPr>
          <w:rFonts w:ascii="Times New Roman" w:hAnsi="Times New Roman"/>
          <w:sz w:val="28"/>
          <w:szCs w:val="28"/>
        </w:rPr>
        <w:t>Дизер</w:t>
      </w:r>
      <w:proofErr w:type="spellEnd"/>
    </w:p>
    <w:p w:rsidR="004D09DF" w:rsidRDefault="004D09DF" w:rsidP="002C57BE">
      <w:pPr>
        <w:pStyle w:val="af7"/>
        <w:jc w:val="both"/>
        <w:rPr>
          <w:rFonts w:ascii="Times New Roman" w:hAnsi="Times New Roman"/>
          <w:sz w:val="28"/>
          <w:szCs w:val="28"/>
        </w:rPr>
        <w:sectPr w:rsidR="004D09DF" w:rsidSect="00DD3011">
          <w:footerReference w:type="default" r:id="rId11"/>
          <w:footnotePr>
            <w:pos w:val="beneathText"/>
          </w:footnotePr>
          <w:pgSz w:w="11905" w:h="16837" w:code="9"/>
          <w:pgMar w:top="1134" w:right="1134" w:bottom="1134" w:left="1418" w:header="720" w:footer="454" w:gutter="0"/>
          <w:cols w:space="720"/>
          <w:titlePg/>
          <w:docGrid w:linePitch="360"/>
        </w:sectPr>
      </w:pPr>
    </w:p>
    <w:p w:rsidR="004D09DF" w:rsidRDefault="004D09DF" w:rsidP="004D09DF">
      <w:pPr>
        <w:pStyle w:val="af7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2 </w:t>
      </w:r>
    </w:p>
    <w:p w:rsidR="004D09DF" w:rsidRDefault="004D09DF" w:rsidP="004D09DF">
      <w:pPr>
        <w:pStyle w:val="af7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4D09DF" w:rsidRDefault="004D09DF" w:rsidP="004D09DF">
      <w:pPr>
        <w:pStyle w:val="af7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Азовского немецкого национального</w:t>
      </w:r>
    </w:p>
    <w:p w:rsidR="004D09DF" w:rsidRDefault="004D09DF" w:rsidP="004D09DF">
      <w:pPr>
        <w:pStyle w:val="af7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 от 14.11.2024 № 833</w:t>
      </w:r>
    </w:p>
    <w:p w:rsidR="004D09DF" w:rsidRDefault="004D09DF" w:rsidP="004D09DF">
      <w:pPr>
        <w:tabs>
          <w:tab w:val="left" w:pos="5395"/>
        </w:tabs>
        <w:rPr>
          <w:sz w:val="28"/>
          <w:szCs w:val="28"/>
        </w:rPr>
      </w:pPr>
    </w:p>
    <w:tbl>
      <w:tblPr>
        <w:tblW w:w="14757" w:type="dxa"/>
        <w:tblInd w:w="93" w:type="dxa"/>
        <w:tblLook w:val="04A0"/>
      </w:tblPr>
      <w:tblGrid>
        <w:gridCol w:w="594"/>
        <w:gridCol w:w="4140"/>
        <w:gridCol w:w="1623"/>
        <w:gridCol w:w="1541"/>
        <w:gridCol w:w="1902"/>
        <w:gridCol w:w="1795"/>
        <w:gridCol w:w="3162"/>
      </w:tblGrid>
      <w:tr w:rsidR="004D09DF" w:rsidRPr="00F34779" w:rsidTr="004D09DF">
        <w:trPr>
          <w:trHeight w:val="255"/>
        </w:trPr>
        <w:tc>
          <w:tcPr>
            <w:tcW w:w="147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ОТЧЕТ</w:t>
            </w:r>
          </w:p>
        </w:tc>
      </w:tr>
      <w:tr w:rsidR="004D09DF" w:rsidRPr="00F34779" w:rsidTr="004D09DF">
        <w:trPr>
          <w:trHeight w:val="255"/>
        </w:trPr>
        <w:tc>
          <w:tcPr>
            <w:tcW w:w="147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 xml:space="preserve">об исполнении </w:t>
            </w:r>
            <w:proofErr w:type="gramStart"/>
            <w:r w:rsidRPr="00F34779">
              <w:rPr>
                <w:sz w:val="28"/>
                <w:szCs w:val="28"/>
                <w:lang w:eastAsia="ru-RU"/>
              </w:rPr>
              <w:t>Плана мероприятий Программы оздоровления муниципальных финансов</w:t>
            </w:r>
            <w:proofErr w:type="gramEnd"/>
          </w:p>
        </w:tc>
      </w:tr>
      <w:tr w:rsidR="004D09DF" w:rsidRPr="00F34779" w:rsidTr="004D09DF">
        <w:trPr>
          <w:trHeight w:val="255"/>
        </w:trPr>
        <w:tc>
          <w:tcPr>
            <w:tcW w:w="147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Азовского немецкого национального муниципального района Омской области на 20</w:t>
            </w:r>
            <w:r>
              <w:rPr>
                <w:sz w:val="28"/>
                <w:szCs w:val="28"/>
                <w:lang w:eastAsia="ru-RU"/>
              </w:rPr>
              <w:t>24</w:t>
            </w:r>
            <w:r w:rsidRPr="00F34779">
              <w:rPr>
                <w:sz w:val="28"/>
                <w:szCs w:val="28"/>
                <w:lang w:eastAsia="ru-RU"/>
              </w:rPr>
              <w:t>-20</w:t>
            </w:r>
            <w:r>
              <w:rPr>
                <w:sz w:val="28"/>
                <w:szCs w:val="28"/>
                <w:lang w:eastAsia="ru-RU"/>
              </w:rPr>
              <w:t>27</w:t>
            </w:r>
            <w:r w:rsidRPr="00F34779">
              <w:rPr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4D09DF" w:rsidRPr="00F34779" w:rsidTr="004D09DF">
        <w:trPr>
          <w:trHeight w:val="255"/>
        </w:trPr>
        <w:tc>
          <w:tcPr>
            <w:tcW w:w="147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по состоянию на __________________ 20___ года</w:t>
            </w:r>
          </w:p>
        </w:tc>
      </w:tr>
      <w:tr w:rsidR="004D09DF" w:rsidRPr="00F34779" w:rsidTr="004D09DF">
        <w:trPr>
          <w:trHeight w:val="10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4D09DF" w:rsidRPr="00F34779" w:rsidTr="004D09DF">
        <w:trPr>
          <w:trHeight w:val="76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9DF" w:rsidRPr="00F34779" w:rsidRDefault="004D09DF" w:rsidP="00642F7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F34779">
              <w:rPr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F34779">
              <w:rPr>
                <w:sz w:val="28"/>
                <w:szCs w:val="28"/>
                <w:lang w:eastAsia="ru-RU"/>
              </w:rPr>
              <w:t>/</w:t>
            </w:r>
            <w:proofErr w:type="spellStart"/>
            <w:r w:rsidRPr="00F34779">
              <w:rPr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9DF" w:rsidRPr="00F34779" w:rsidRDefault="004D09DF" w:rsidP="00642F7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9DF" w:rsidRPr="00F34779" w:rsidRDefault="004D09DF" w:rsidP="00642F7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Срок исполнения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9DF" w:rsidRPr="00F34779" w:rsidRDefault="004D09DF" w:rsidP="00642F7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Целевой индикатор, ед</w:t>
            </w:r>
            <w:r>
              <w:rPr>
                <w:sz w:val="28"/>
                <w:szCs w:val="28"/>
                <w:lang w:eastAsia="ru-RU"/>
              </w:rPr>
              <w:t>и</w:t>
            </w:r>
            <w:r w:rsidRPr="00F34779">
              <w:rPr>
                <w:sz w:val="28"/>
                <w:szCs w:val="28"/>
                <w:lang w:eastAsia="ru-RU"/>
              </w:rPr>
              <w:t>ница измерения</w:t>
            </w:r>
          </w:p>
        </w:tc>
        <w:tc>
          <w:tcPr>
            <w:tcW w:w="3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9DF" w:rsidRPr="00F34779" w:rsidRDefault="004D09DF" w:rsidP="00642F7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Результат (финансовая оценка)</w:t>
            </w:r>
          </w:p>
        </w:tc>
        <w:tc>
          <w:tcPr>
            <w:tcW w:w="3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9DF" w:rsidRPr="00F34779" w:rsidRDefault="004D09DF" w:rsidP="00642F7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Информация по исполнению мероприятия</w:t>
            </w:r>
          </w:p>
        </w:tc>
      </w:tr>
      <w:tr w:rsidR="004D09DF" w:rsidRPr="00F34779" w:rsidTr="004D09DF">
        <w:trPr>
          <w:trHeight w:val="255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9DF" w:rsidRPr="00F34779" w:rsidRDefault="004D09DF" w:rsidP="00642F7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Планируемый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9DF" w:rsidRPr="00F34779" w:rsidRDefault="004D09DF" w:rsidP="00642F7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Фактический</w:t>
            </w:r>
          </w:p>
        </w:tc>
        <w:tc>
          <w:tcPr>
            <w:tcW w:w="3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4D09DF" w:rsidRPr="00F34779" w:rsidTr="004D09DF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4D09DF" w:rsidRPr="00F34779" w:rsidTr="004D09DF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4D09DF" w:rsidRPr="00F34779" w:rsidTr="004D09DF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4D09DF" w:rsidRPr="00F34779" w:rsidTr="004D09DF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4D09DF" w:rsidRPr="00F34779" w:rsidTr="004D09DF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4D09DF" w:rsidRPr="00F34779" w:rsidTr="004D09DF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4D09DF" w:rsidRPr="00F34779" w:rsidTr="004D09DF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4D09DF" w:rsidRPr="00F34779" w:rsidTr="004D09DF">
        <w:trPr>
          <w:trHeight w:val="255"/>
        </w:trPr>
        <w:tc>
          <w:tcPr>
            <w:tcW w:w="6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Руководитель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4D09DF" w:rsidRPr="00F34779" w:rsidTr="004D09DF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34779">
              <w:rPr>
                <w:sz w:val="28"/>
                <w:szCs w:val="28"/>
                <w:lang w:eastAsia="ru-RU"/>
              </w:rPr>
              <w:t>(расшифровка подписи)</w:t>
            </w:r>
          </w:p>
        </w:tc>
      </w:tr>
      <w:tr w:rsidR="004D09DF" w:rsidRPr="00F34779" w:rsidTr="004D09DF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9DF" w:rsidRPr="00F34779" w:rsidRDefault="004D09DF" w:rsidP="00642F7A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</w:tbl>
    <w:p w:rsidR="00EC25DD" w:rsidRPr="00EC25DD" w:rsidRDefault="00EC25DD" w:rsidP="004D09DF">
      <w:pPr>
        <w:pStyle w:val="af7"/>
        <w:jc w:val="both"/>
        <w:rPr>
          <w:sz w:val="28"/>
          <w:szCs w:val="28"/>
        </w:rPr>
      </w:pPr>
    </w:p>
    <w:sectPr w:rsidR="00EC25DD" w:rsidRPr="00EC25DD" w:rsidSect="004D09DF">
      <w:footnotePr>
        <w:pos w:val="beneathText"/>
      </w:footnotePr>
      <w:pgSz w:w="16837" w:h="11905" w:orient="landscape" w:code="9"/>
      <w:pgMar w:top="1418" w:right="1134" w:bottom="1134" w:left="1134" w:header="720" w:footer="45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F7A" w:rsidRDefault="00642F7A">
      <w:r>
        <w:separator/>
      </w:r>
    </w:p>
  </w:endnote>
  <w:endnote w:type="continuationSeparator" w:id="0">
    <w:p w:rsidR="00642F7A" w:rsidRDefault="00642F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279" w:rsidRDefault="00090E11" w:rsidP="001E0811">
    <w:pPr>
      <w:pStyle w:val="af0"/>
      <w:jc w:val="right"/>
    </w:pPr>
    <w:fldSimple w:instr=" PAGE   \* MERGEFORMAT ">
      <w:r w:rsidR="005723FA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F7A" w:rsidRDefault="00642F7A">
      <w:r>
        <w:separator/>
      </w:r>
    </w:p>
  </w:footnote>
  <w:footnote w:type="continuationSeparator" w:id="0">
    <w:p w:rsidR="00642F7A" w:rsidRDefault="00642F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C7E41D6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4927FE8"/>
    <w:multiLevelType w:val="multilevel"/>
    <w:tmpl w:val="87C29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E874DA1"/>
    <w:multiLevelType w:val="hybridMultilevel"/>
    <w:tmpl w:val="ACF82C00"/>
    <w:lvl w:ilvl="0" w:tplc="601EE3B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7B4360"/>
    <w:multiLevelType w:val="hybridMultilevel"/>
    <w:tmpl w:val="0D5493BE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>
    <w:nsid w:val="25490D53"/>
    <w:multiLevelType w:val="hybridMultilevel"/>
    <w:tmpl w:val="D8A23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492171"/>
    <w:multiLevelType w:val="hybridMultilevel"/>
    <w:tmpl w:val="AAFC066E"/>
    <w:lvl w:ilvl="0" w:tplc="C216404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E104C7F"/>
    <w:multiLevelType w:val="singleLevel"/>
    <w:tmpl w:val="BD7E0E0C"/>
    <w:lvl w:ilvl="0">
      <w:start w:val="5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2">
    <w:nsid w:val="2F977FFC"/>
    <w:multiLevelType w:val="hybridMultilevel"/>
    <w:tmpl w:val="984AF7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3">
    <w:nsid w:val="3824012E"/>
    <w:multiLevelType w:val="hybridMultilevel"/>
    <w:tmpl w:val="A7166A18"/>
    <w:lvl w:ilvl="0" w:tplc="E0C43A8E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88502F9"/>
    <w:multiLevelType w:val="hybridMultilevel"/>
    <w:tmpl w:val="A40ABE06"/>
    <w:lvl w:ilvl="0" w:tplc="B59A8C1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3BD8008E"/>
    <w:multiLevelType w:val="hybridMultilevel"/>
    <w:tmpl w:val="DA6A93A2"/>
    <w:lvl w:ilvl="0" w:tplc="F4561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C694075"/>
    <w:multiLevelType w:val="hybridMultilevel"/>
    <w:tmpl w:val="BE2AE9F8"/>
    <w:lvl w:ilvl="0" w:tplc="49AE1F9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3DC27C35"/>
    <w:multiLevelType w:val="hybridMultilevel"/>
    <w:tmpl w:val="BCA23CF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05E120D"/>
    <w:multiLevelType w:val="hybridMultilevel"/>
    <w:tmpl w:val="932448AA"/>
    <w:lvl w:ilvl="0" w:tplc="C23AA90C">
      <w:start w:val="1"/>
      <w:numFmt w:val="decimal"/>
      <w:lvlText w:val="%1."/>
      <w:lvlJc w:val="left"/>
      <w:pPr>
        <w:tabs>
          <w:tab w:val="num" w:pos="507"/>
        </w:tabs>
        <w:ind w:left="507" w:hanging="43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52"/>
        </w:tabs>
        <w:ind w:left="2052" w:hanging="360"/>
      </w:pPr>
      <w:rPr>
        <w:rFonts w:hint="default"/>
      </w:rPr>
    </w:lvl>
    <w:lvl w:ilvl="3" w:tplc="304085D2">
      <w:start w:val="3"/>
      <w:numFmt w:val="upperRoman"/>
      <w:lvlText w:val="%4."/>
      <w:lvlJc w:val="left"/>
      <w:pPr>
        <w:tabs>
          <w:tab w:val="num" w:pos="2952"/>
        </w:tabs>
        <w:ind w:left="2952" w:hanging="72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9">
    <w:nsid w:val="44B804E5"/>
    <w:multiLevelType w:val="hybridMultilevel"/>
    <w:tmpl w:val="D542EC6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>
    <w:nsid w:val="45E63DDD"/>
    <w:multiLevelType w:val="hybridMultilevel"/>
    <w:tmpl w:val="3B3E303A"/>
    <w:lvl w:ilvl="0" w:tplc="B97A27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D7735"/>
    <w:multiLevelType w:val="hybridMultilevel"/>
    <w:tmpl w:val="89F61D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79155A2"/>
    <w:multiLevelType w:val="multilevel"/>
    <w:tmpl w:val="EEAE323C"/>
    <w:lvl w:ilvl="0">
      <w:start w:val="3"/>
      <w:numFmt w:val="decimalZero"/>
      <w:lvlText w:val="%1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30"/>
        </w:tabs>
        <w:ind w:left="8430" w:hanging="8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0"/>
        </w:tabs>
        <w:ind w:left="8430" w:hanging="8430"/>
      </w:pPr>
      <w:rPr>
        <w:rFonts w:hint="default"/>
      </w:rPr>
    </w:lvl>
  </w:abstractNum>
  <w:abstractNum w:abstractNumId="23">
    <w:nsid w:val="48745020"/>
    <w:multiLevelType w:val="hybridMultilevel"/>
    <w:tmpl w:val="2B00E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3F62AC"/>
    <w:multiLevelType w:val="hybridMultilevel"/>
    <w:tmpl w:val="3E0E24BA"/>
    <w:lvl w:ilvl="0" w:tplc="10341A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50B3285B"/>
    <w:multiLevelType w:val="hybridMultilevel"/>
    <w:tmpl w:val="AB7E7CDE"/>
    <w:lvl w:ilvl="0" w:tplc="5462A9EE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563A392B"/>
    <w:multiLevelType w:val="hybridMultilevel"/>
    <w:tmpl w:val="C2887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000E5F"/>
    <w:multiLevelType w:val="hybridMultilevel"/>
    <w:tmpl w:val="5372AB0C"/>
    <w:lvl w:ilvl="0" w:tplc="9A0083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634049A4"/>
    <w:multiLevelType w:val="hybridMultilevel"/>
    <w:tmpl w:val="22F21B78"/>
    <w:lvl w:ilvl="0" w:tplc="B7829E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6261EB2"/>
    <w:multiLevelType w:val="multilevel"/>
    <w:tmpl w:val="9A6CB42A"/>
    <w:lvl w:ilvl="0">
      <w:start w:val="9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30">
    <w:nsid w:val="684748C2"/>
    <w:multiLevelType w:val="hybridMultilevel"/>
    <w:tmpl w:val="F16412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91D4462"/>
    <w:multiLevelType w:val="hybridMultilevel"/>
    <w:tmpl w:val="A54E4796"/>
    <w:lvl w:ilvl="0" w:tplc="BD1AFF1E">
      <w:start w:val="5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AB03F78"/>
    <w:multiLevelType w:val="multilevel"/>
    <w:tmpl w:val="291A1890"/>
    <w:lvl w:ilvl="0">
      <w:start w:val="10"/>
      <w:numFmt w:val="decimal"/>
      <w:lvlText w:val="%1"/>
      <w:lvlJc w:val="left"/>
      <w:pPr>
        <w:tabs>
          <w:tab w:val="num" w:pos="8295"/>
        </w:tabs>
        <w:ind w:left="8295" w:hanging="829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8295"/>
        </w:tabs>
        <w:ind w:left="8295" w:hanging="829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8295"/>
        </w:tabs>
        <w:ind w:left="8295" w:hanging="82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95"/>
        </w:tabs>
        <w:ind w:left="8295" w:hanging="82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295"/>
        </w:tabs>
        <w:ind w:left="8295" w:hanging="82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95"/>
        </w:tabs>
        <w:ind w:left="8295" w:hanging="82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95"/>
        </w:tabs>
        <w:ind w:left="8295" w:hanging="82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295"/>
        </w:tabs>
        <w:ind w:left="8295" w:hanging="82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95"/>
        </w:tabs>
        <w:ind w:left="8295" w:hanging="8295"/>
      </w:pPr>
      <w:rPr>
        <w:rFonts w:hint="default"/>
      </w:rPr>
    </w:lvl>
  </w:abstractNum>
  <w:abstractNum w:abstractNumId="33">
    <w:nsid w:val="6E324516"/>
    <w:multiLevelType w:val="singleLevel"/>
    <w:tmpl w:val="531A63D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4">
    <w:nsid w:val="70AB27ED"/>
    <w:multiLevelType w:val="hybridMultilevel"/>
    <w:tmpl w:val="5238B4AC"/>
    <w:lvl w:ilvl="0" w:tplc="DD32558C">
      <w:start w:val="29"/>
      <w:numFmt w:val="decimal"/>
      <w:lvlText w:val="%1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2587460"/>
    <w:multiLevelType w:val="hybridMultilevel"/>
    <w:tmpl w:val="FFBEE6DC"/>
    <w:lvl w:ilvl="0" w:tplc="2D44E5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3FB3190"/>
    <w:multiLevelType w:val="hybridMultilevel"/>
    <w:tmpl w:val="4F48DCE6"/>
    <w:lvl w:ilvl="0" w:tplc="A83695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46F277F"/>
    <w:multiLevelType w:val="multilevel"/>
    <w:tmpl w:val="EB3ACC38"/>
    <w:lvl w:ilvl="0">
      <w:start w:val="7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38">
    <w:nsid w:val="77443E81"/>
    <w:multiLevelType w:val="hybridMultilevel"/>
    <w:tmpl w:val="ACC0C5CE"/>
    <w:lvl w:ilvl="0" w:tplc="5C64D39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EA26920"/>
    <w:multiLevelType w:val="hybridMultilevel"/>
    <w:tmpl w:val="1EF86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0C9742">
      <w:start w:val="1"/>
      <w:numFmt w:val="decimal"/>
      <w:lvlText w:val="%2.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ED86A58"/>
    <w:multiLevelType w:val="hybridMultilevel"/>
    <w:tmpl w:val="88FC9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2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</w:num>
  <w:num w:numId="8">
    <w:abstractNumId w:val="5"/>
    <w:lvlOverride w:ilvl="0">
      <w:startOverride w:val="1"/>
    </w:lvlOverride>
  </w:num>
  <w:num w:numId="9">
    <w:abstractNumId w:val="27"/>
  </w:num>
  <w:num w:numId="10">
    <w:abstractNumId w:val="6"/>
  </w:num>
  <w:num w:numId="11">
    <w:abstractNumId w:val="40"/>
  </w:num>
  <w:num w:numId="12">
    <w:abstractNumId w:val="9"/>
  </w:num>
  <w:num w:numId="13">
    <w:abstractNumId w:val="20"/>
  </w:num>
  <w:num w:numId="14">
    <w:abstractNumId w:val="39"/>
  </w:num>
  <w:num w:numId="15">
    <w:abstractNumId w:val="23"/>
  </w:num>
  <w:num w:numId="16">
    <w:abstractNumId w:val="18"/>
  </w:num>
  <w:num w:numId="17">
    <w:abstractNumId w:val="30"/>
  </w:num>
  <w:num w:numId="18">
    <w:abstractNumId w:val="21"/>
  </w:num>
  <w:num w:numId="19">
    <w:abstractNumId w:val="19"/>
  </w:num>
  <w:num w:numId="20">
    <w:abstractNumId w:val="8"/>
  </w:num>
  <w:num w:numId="21">
    <w:abstractNumId w:val="17"/>
  </w:num>
  <w:num w:numId="22">
    <w:abstractNumId w:val="29"/>
  </w:num>
  <w:num w:numId="23">
    <w:abstractNumId w:val="16"/>
  </w:num>
  <w:num w:numId="24">
    <w:abstractNumId w:val="34"/>
  </w:num>
  <w:num w:numId="25">
    <w:abstractNumId w:val="37"/>
  </w:num>
  <w:num w:numId="26">
    <w:abstractNumId w:val="22"/>
  </w:num>
  <w:num w:numId="27">
    <w:abstractNumId w:val="32"/>
  </w:num>
  <w:num w:numId="28">
    <w:abstractNumId w:val="2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33"/>
  </w:num>
  <w:num w:numId="32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11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15"/>
  </w:num>
  <w:num w:numId="37">
    <w:abstractNumId w:val="10"/>
  </w:num>
  <w:num w:numId="38">
    <w:abstractNumId w:val="31"/>
  </w:num>
  <w:num w:numId="39">
    <w:abstractNumId w:val="13"/>
  </w:num>
  <w:num w:numId="40">
    <w:abstractNumId w:val="36"/>
  </w:num>
  <w:num w:numId="41">
    <w:abstractNumId w:val="24"/>
  </w:num>
  <w:num w:numId="42">
    <w:abstractNumId w:val="38"/>
  </w:num>
  <w:num w:numId="43">
    <w:abstractNumId w:val="35"/>
  </w:num>
  <w:num w:numId="4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embedSystemFonts/>
  <w:proofState w:spelling="clean" w:grammar="clean"/>
  <w:stylePaneFormatFilter w:val="3F01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08"/>
    <w:rsid w:val="000009B2"/>
    <w:rsid w:val="00007022"/>
    <w:rsid w:val="00010607"/>
    <w:rsid w:val="000168EF"/>
    <w:rsid w:val="00017BD6"/>
    <w:rsid w:val="00020B1B"/>
    <w:rsid w:val="00026773"/>
    <w:rsid w:val="00037447"/>
    <w:rsid w:val="00047A2B"/>
    <w:rsid w:val="00050537"/>
    <w:rsid w:val="00050EFE"/>
    <w:rsid w:val="000513FA"/>
    <w:rsid w:val="00056241"/>
    <w:rsid w:val="00061A30"/>
    <w:rsid w:val="00064028"/>
    <w:rsid w:val="00064BC5"/>
    <w:rsid w:val="0006614A"/>
    <w:rsid w:val="00070ED4"/>
    <w:rsid w:val="0007180B"/>
    <w:rsid w:val="00074CFE"/>
    <w:rsid w:val="00090865"/>
    <w:rsid w:val="00090E11"/>
    <w:rsid w:val="00091047"/>
    <w:rsid w:val="00096556"/>
    <w:rsid w:val="000A2943"/>
    <w:rsid w:val="000A4953"/>
    <w:rsid w:val="000B1018"/>
    <w:rsid w:val="000B7336"/>
    <w:rsid w:val="000C377A"/>
    <w:rsid w:val="000D0E23"/>
    <w:rsid w:val="000D284D"/>
    <w:rsid w:val="000D536F"/>
    <w:rsid w:val="000E05DE"/>
    <w:rsid w:val="000F16CA"/>
    <w:rsid w:val="000F2CEB"/>
    <w:rsid w:val="000F5505"/>
    <w:rsid w:val="00104486"/>
    <w:rsid w:val="00107D20"/>
    <w:rsid w:val="00110B79"/>
    <w:rsid w:val="00116B62"/>
    <w:rsid w:val="0012446E"/>
    <w:rsid w:val="0012494D"/>
    <w:rsid w:val="001329BD"/>
    <w:rsid w:val="00136336"/>
    <w:rsid w:val="00140647"/>
    <w:rsid w:val="00143DF1"/>
    <w:rsid w:val="00150029"/>
    <w:rsid w:val="00154782"/>
    <w:rsid w:val="001553D4"/>
    <w:rsid w:val="00160152"/>
    <w:rsid w:val="00163D51"/>
    <w:rsid w:val="00166C45"/>
    <w:rsid w:val="001724D9"/>
    <w:rsid w:val="001801BE"/>
    <w:rsid w:val="00180D80"/>
    <w:rsid w:val="00187AF8"/>
    <w:rsid w:val="00192D15"/>
    <w:rsid w:val="0019344B"/>
    <w:rsid w:val="00193870"/>
    <w:rsid w:val="001A3E82"/>
    <w:rsid w:val="001A44C2"/>
    <w:rsid w:val="001B26DA"/>
    <w:rsid w:val="001B6CCC"/>
    <w:rsid w:val="001C0BFA"/>
    <w:rsid w:val="001C175E"/>
    <w:rsid w:val="001C5C53"/>
    <w:rsid w:val="001C7FBA"/>
    <w:rsid w:val="001E0811"/>
    <w:rsid w:val="001E7D36"/>
    <w:rsid w:val="001F0B51"/>
    <w:rsid w:val="001F5CD6"/>
    <w:rsid w:val="00200782"/>
    <w:rsid w:val="00200DAA"/>
    <w:rsid w:val="00205DFC"/>
    <w:rsid w:val="002069CA"/>
    <w:rsid w:val="00220FEC"/>
    <w:rsid w:val="002221A0"/>
    <w:rsid w:val="002256F7"/>
    <w:rsid w:val="00254191"/>
    <w:rsid w:val="00260D44"/>
    <w:rsid w:val="00261181"/>
    <w:rsid w:val="0026378C"/>
    <w:rsid w:val="0026556D"/>
    <w:rsid w:val="002713BA"/>
    <w:rsid w:val="002719C0"/>
    <w:rsid w:val="00292F9C"/>
    <w:rsid w:val="002A4E32"/>
    <w:rsid w:val="002A5343"/>
    <w:rsid w:val="002B6B84"/>
    <w:rsid w:val="002C57BE"/>
    <w:rsid w:val="002C6974"/>
    <w:rsid w:val="002E45D8"/>
    <w:rsid w:val="002E58EE"/>
    <w:rsid w:val="002E5A06"/>
    <w:rsid w:val="002E6B89"/>
    <w:rsid w:val="002F20A3"/>
    <w:rsid w:val="002F2178"/>
    <w:rsid w:val="00305548"/>
    <w:rsid w:val="003133C8"/>
    <w:rsid w:val="00330458"/>
    <w:rsid w:val="00331E99"/>
    <w:rsid w:val="003322E0"/>
    <w:rsid w:val="003360B7"/>
    <w:rsid w:val="003372CE"/>
    <w:rsid w:val="003409AC"/>
    <w:rsid w:val="00352DDC"/>
    <w:rsid w:val="00360F03"/>
    <w:rsid w:val="003669E5"/>
    <w:rsid w:val="00374CC9"/>
    <w:rsid w:val="0037600A"/>
    <w:rsid w:val="00385604"/>
    <w:rsid w:val="00392512"/>
    <w:rsid w:val="0039583C"/>
    <w:rsid w:val="003A0651"/>
    <w:rsid w:val="003A4680"/>
    <w:rsid w:val="003C5463"/>
    <w:rsid w:val="003D1E48"/>
    <w:rsid w:val="003D46F4"/>
    <w:rsid w:val="003E47FD"/>
    <w:rsid w:val="003E7B3C"/>
    <w:rsid w:val="003F4C82"/>
    <w:rsid w:val="003F5071"/>
    <w:rsid w:val="00406A4B"/>
    <w:rsid w:val="00406BE8"/>
    <w:rsid w:val="004112F7"/>
    <w:rsid w:val="0041576C"/>
    <w:rsid w:val="00415878"/>
    <w:rsid w:val="00420759"/>
    <w:rsid w:val="00421743"/>
    <w:rsid w:val="00431086"/>
    <w:rsid w:val="00431FCB"/>
    <w:rsid w:val="00432154"/>
    <w:rsid w:val="0043773E"/>
    <w:rsid w:val="004504DD"/>
    <w:rsid w:val="00465702"/>
    <w:rsid w:val="00477615"/>
    <w:rsid w:val="00491D3D"/>
    <w:rsid w:val="004920DA"/>
    <w:rsid w:val="004A16D4"/>
    <w:rsid w:val="004A1930"/>
    <w:rsid w:val="004A4279"/>
    <w:rsid w:val="004A5D01"/>
    <w:rsid w:val="004B2722"/>
    <w:rsid w:val="004C7C65"/>
    <w:rsid w:val="004D0168"/>
    <w:rsid w:val="004D09DF"/>
    <w:rsid w:val="004D44FD"/>
    <w:rsid w:val="004E151C"/>
    <w:rsid w:val="004E6ABD"/>
    <w:rsid w:val="00504048"/>
    <w:rsid w:val="00506903"/>
    <w:rsid w:val="00513431"/>
    <w:rsid w:val="00516200"/>
    <w:rsid w:val="00520618"/>
    <w:rsid w:val="005220C8"/>
    <w:rsid w:val="0053461E"/>
    <w:rsid w:val="00537A02"/>
    <w:rsid w:val="0054285D"/>
    <w:rsid w:val="00556C73"/>
    <w:rsid w:val="00564D3B"/>
    <w:rsid w:val="00566DB0"/>
    <w:rsid w:val="005723FA"/>
    <w:rsid w:val="005826CD"/>
    <w:rsid w:val="00586E01"/>
    <w:rsid w:val="00592437"/>
    <w:rsid w:val="005A0290"/>
    <w:rsid w:val="005B7B74"/>
    <w:rsid w:val="005C31A4"/>
    <w:rsid w:val="005D0E68"/>
    <w:rsid w:val="005D1D92"/>
    <w:rsid w:val="005D20C5"/>
    <w:rsid w:val="005D55CA"/>
    <w:rsid w:val="005E0592"/>
    <w:rsid w:val="005F1ACF"/>
    <w:rsid w:val="005F53CB"/>
    <w:rsid w:val="005F5508"/>
    <w:rsid w:val="00600C3B"/>
    <w:rsid w:val="006112EB"/>
    <w:rsid w:val="00612BF6"/>
    <w:rsid w:val="0063530C"/>
    <w:rsid w:val="00635B1E"/>
    <w:rsid w:val="00642F7A"/>
    <w:rsid w:val="00646126"/>
    <w:rsid w:val="00647267"/>
    <w:rsid w:val="006511B8"/>
    <w:rsid w:val="00651A98"/>
    <w:rsid w:val="00655733"/>
    <w:rsid w:val="0066037A"/>
    <w:rsid w:val="006623E5"/>
    <w:rsid w:val="00673AE4"/>
    <w:rsid w:val="00674CA4"/>
    <w:rsid w:val="00676F45"/>
    <w:rsid w:val="00677988"/>
    <w:rsid w:val="00694379"/>
    <w:rsid w:val="006B5522"/>
    <w:rsid w:val="006C2D08"/>
    <w:rsid w:val="006D5564"/>
    <w:rsid w:val="006D5F81"/>
    <w:rsid w:val="006E19E6"/>
    <w:rsid w:val="006E29AD"/>
    <w:rsid w:val="006E54CD"/>
    <w:rsid w:val="006E6C6E"/>
    <w:rsid w:val="006F7F0B"/>
    <w:rsid w:val="00726007"/>
    <w:rsid w:val="00730287"/>
    <w:rsid w:val="0074623C"/>
    <w:rsid w:val="00746BE8"/>
    <w:rsid w:val="00761A62"/>
    <w:rsid w:val="007625D8"/>
    <w:rsid w:val="0076640C"/>
    <w:rsid w:val="007977CA"/>
    <w:rsid w:val="007A3B1A"/>
    <w:rsid w:val="007A47D4"/>
    <w:rsid w:val="007C0707"/>
    <w:rsid w:val="007C2128"/>
    <w:rsid w:val="007C31A8"/>
    <w:rsid w:val="007D1921"/>
    <w:rsid w:val="007D64F6"/>
    <w:rsid w:val="00800624"/>
    <w:rsid w:val="00802E19"/>
    <w:rsid w:val="008106D1"/>
    <w:rsid w:val="00811D5B"/>
    <w:rsid w:val="00813556"/>
    <w:rsid w:val="00824D09"/>
    <w:rsid w:val="00836C8C"/>
    <w:rsid w:val="008464EE"/>
    <w:rsid w:val="008567F8"/>
    <w:rsid w:val="0086268D"/>
    <w:rsid w:val="008708C0"/>
    <w:rsid w:val="00870EC4"/>
    <w:rsid w:val="00870F8B"/>
    <w:rsid w:val="00873719"/>
    <w:rsid w:val="00882E64"/>
    <w:rsid w:val="008841C8"/>
    <w:rsid w:val="00887EB0"/>
    <w:rsid w:val="00890F3F"/>
    <w:rsid w:val="0089440C"/>
    <w:rsid w:val="00895B77"/>
    <w:rsid w:val="008A029B"/>
    <w:rsid w:val="008B1D34"/>
    <w:rsid w:val="008B526A"/>
    <w:rsid w:val="008B6801"/>
    <w:rsid w:val="008C6953"/>
    <w:rsid w:val="008C6AA3"/>
    <w:rsid w:val="008C7EC0"/>
    <w:rsid w:val="008D7084"/>
    <w:rsid w:val="008E4B2F"/>
    <w:rsid w:val="008E515B"/>
    <w:rsid w:val="008E5C8D"/>
    <w:rsid w:val="008F7CC3"/>
    <w:rsid w:val="00902066"/>
    <w:rsid w:val="00903CDC"/>
    <w:rsid w:val="00913C22"/>
    <w:rsid w:val="00917AE8"/>
    <w:rsid w:val="00931142"/>
    <w:rsid w:val="009325BF"/>
    <w:rsid w:val="00940B3F"/>
    <w:rsid w:val="00943016"/>
    <w:rsid w:val="00946555"/>
    <w:rsid w:val="00946852"/>
    <w:rsid w:val="0095159E"/>
    <w:rsid w:val="00952D4E"/>
    <w:rsid w:val="009616B1"/>
    <w:rsid w:val="009630DD"/>
    <w:rsid w:val="0096784C"/>
    <w:rsid w:val="00972C38"/>
    <w:rsid w:val="0097742E"/>
    <w:rsid w:val="00990D11"/>
    <w:rsid w:val="009942E3"/>
    <w:rsid w:val="00996BE9"/>
    <w:rsid w:val="009A5512"/>
    <w:rsid w:val="009A687E"/>
    <w:rsid w:val="009B0C18"/>
    <w:rsid w:val="009B5456"/>
    <w:rsid w:val="009B54EA"/>
    <w:rsid w:val="009B69E8"/>
    <w:rsid w:val="009B6A93"/>
    <w:rsid w:val="009B77CC"/>
    <w:rsid w:val="009C472D"/>
    <w:rsid w:val="009C47A1"/>
    <w:rsid w:val="009D1222"/>
    <w:rsid w:val="009E1717"/>
    <w:rsid w:val="009F0B00"/>
    <w:rsid w:val="009F44A9"/>
    <w:rsid w:val="009F4BE1"/>
    <w:rsid w:val="00A1269A"/>
    <w:rsid w:val="00A131F9"/>
    <w:rsid w:val="00A2059E"/>
    <w:rsid w:val="00A24475"/>
    <w:rsid w:val="00A27B39"/>
    <w:rsid w:val="00A41670"/>
    <w:rsid w:val="00A4772B"/>
    <w:rsid w:val="00A478C0"/>
    <w:rsid w:val="00A54F9F"/>
    <w:rsid w:val="00A57F17"/>
    <w:rsid w:val="00A6551E"/>
    <w:rsid w:val="00A6655B"/>
    <w:rsid w:val="00A74009"/>
    <w:rsid w:val="00A7610B"/>
    <w:rsid w:val="00A80A37"/>
    <w:rsid w:val="00A822F2"/>
    <w:rsid w:val="00A90D20"/>
    <w:rsid w:val="00AA23C0"/>
    <w:rsid w:val="00AC0B1B"/>
    <w:rsid w:val="00AC20C9"/>
    <w:rsid w:val="00AD0AAB"/>
    <w:rsid w:val="00AD7DE3"/>
    <w:rsid w:val="00AE3472"/>
    <w:rsid w:val="00AE4AE6"/>
    <w:rsid w:val="00AF13AF"/>
    <w:rsid w:val="00B0076D"/>
    <w:rsid w:val="00B0497F"/>
    <w:rsid w:val="00B06E53"/>
    <w:rsid w:val="00B07A2F"/>
    <w:rsid w:val="00B1404E"/>
    <w:rsid w:val="00B16465"/>
    <w:rsid w:val="00B209AD"/>
    <w:rsid w:val="00B33042"/>
    <w:rsid w:val="00B36D12"/>
    <w:rsid w:val="00B457A7"/>
    <w:rsid w:val="00B53B59"/>
    <w:rsid w:val="00B57020"/>
    <w:rsid w:val="00B6482F"/>
    <w:rsid w:val="00B67615"/>
    <w:rsid w:val="00B86164"/>
    <w:rsid w:val="00B876A0"/>
    <w:rsid w:val="00B91327"/>
    <w:rsid w:val="00B94335"/>
    <w:rsid w:val="00B96F45"/>
    <w:rsid w:val="00BA53C3"/>
    <w:rsid w:val="00BB1882"/>
    <w:rsid w:val="00BC7231"/>
    <w:rsid w:val="00BD0B6A"/>
    <w:rsid w:val="00BD7BDC"/>
    <w:rsid w:val="00BF3067"/>
    <w:rsid w:val="00C028D0"/>
    <w:rsid w:val="00C0537A"/>
    <w:rsid w:val="00C060FA"/>
    <w:rsid w:val="00C1425B"/>
    <w:rsid w:val="00C305CB"/>
    <w:rsid w:val="00C33E5F"/>
    <w:rsid w:val="00C40BD7"/>
    <w:rsid w:val="00C40E9D"/>
    <w:rsid w:val="00C518C9"/>
    <w:rsid w:val="00C62C85"/>
    <w:rsid w:val="00C640FE"/>
    <w:rsid w:val="00C65892"/>
    <w:rsid w:val="00C65EE8"/>
    <w:rsid w:val="00C7154B"/>
    <w:rsid w:val="00C847A7"/>
    <w:rsid w:val="00CA0C24"/>
    <w:rsid w:val="00CA7BF1"/>
    <w:rsid w:val="00CB068F"/>
    <w:rsid w:val="00CC475A"/>
    <w:rsid w:val="00CD5CCF"/>
    <w:rsid w:val="00CE22A0"/>
    <w:rsid w:val="00CE2565"/>
    <w:rsid w:val="00CF210A"/>
    <w:rsid w:val="00D041FE"/>
    <w:rsid w:val="00D05820"/>
    <w:rsid w:val="00D117D1"/>
    <w:rsid w:val="00D12A71"/>
    <w:rsid w:val="00D16180"/>
    <w:rsid w:val="00D30121"/>
    <w:rsid w:val="00D35EB8"/>
    <w:rsid w:val="00D47D37"/>
    <w:rsid w:val="00D62FF0"/>
    <w:rsid w:val="00D65282"/>
    <w:rsid w:val="00D73D2E"/>
    <w:rsid w:val="00D94A71"/>
    <w:rsid w:val="00DA318F"/>
    <w:rsid w:val="00DA484F"/>
    <w:rsid w:val="00DA590A"/>
    <w:rsid w:val="00DA7286"/>
    <w:rsid w:val="00DB6E0C"/>
    <w:rsid w:val="00DC1CD2"/>
    <w:rsid w:val="00DC42F1"/>
    <w:rsid w:val="00DC476D"/>
    <w:rsid w:val="00DC4963"/>
    <w:rsid w:val="00DC5113"/>
    <w:rsid w:val="00DD3011"/>
    <w:rsid w:val="00DD3B9C"/>
    <w:rsid w:val="00DD47A2"/>
    <w:rsid w:val="00DE5900"/>
    <w:rsid w:val="00DF0ECB"/>
    <w:rsid w:val="00DF334F"/>
    <w:rsid w:val="00E12109"/>
    <w:rsid w:val="00E1729A"/>
    <w:rsid w:val="00E21BF8"/>
    <w:rsid w:val="00E300AF"/>
    <w:rsid w:val="00E439DC"/>
    <w:rsid w:val="00E441C6"/>
    <w:rsid w:val="00E46258"/>
    <w:rsid w:val="00E51090"/>
    <w:rsid w:val="00E52F63"/>
    <w:rsid w:val="00E54A9F"/>
    <w:rsid w:val="00E6296D"/>
    <w:rsid w:val="00E74DF3"/>
    <w:rsid w:val="00E7514B"/>
    <w:rsid w:val="00E75BFA"/>
    <w:rsid w:val="00E8090D"/>
    <w:rsid w:val="00E84C61"/>
    <w:rsid w:val="00E84F15"/>
    <w:rsid w:val="00E97685"/>
    <w:rsid w:val="00EA25A3"/>
    <w:rsid w:val="00EB0C6C"/>
    <w:rsid w:val="00EB3520"/>
    <w:rsid w:val="00EB457D"/>
    <w:rsid w:val="00EC25DD"/>
    <w:rsid w:val="00EC605E"/>
    <w:rsid w:val="00ED0E73"/>
    <w:rsid w:val="00ED2EEC"/>
    <w:rsid w:val="00ED4322"/>
    <w:rsid w:val="00ED601C"/>
    <w:rsid w:val="00EE0F73"/>
    <w:rsid w:val="00EE33A1"/>
    <w:rsid w:val="00EF2A28"/>
    <w:rsid w:val="00EF2BD3"/>
    <w:rsid w:val="00F00B21"/>
    <w:rsid w:val="00F01270"/>
    <w:rsid w:val="00F306A1"/>
    <w:rsid w:val="00F31E58"/>
    <w:rsid w:val="00F34779"/>
    <w:rsid w:val="00F52C5B"/>
    <w:rsid w:val="00F6161E"/>
    <w:rsid w:val="00F63931"/>
    <w:rsid w:val="00F64186"/>
    <w:rsid w:val="00F71310"/>
    <w:rsid w:val="00F77DD0"/>
    <w:rsid w:val="00F818B2"/>
    <w:rsid w:val="00F84D34"/>
    <w:rsid w:val="00F95661"/>
    <w:rsid w:val="00F9728A"/>
    <w:rsid w:val="00FA52DE"/>
    <w:rsid w:val="00FA5A6A"/>
    <w:rsid w:val="00FA5D16"/>
    <w:rsid w:val="00FA72FB"/>
    <w:rsid w:val="00FB2CA4"/>
    <w:rsid w:val="00FB52F1"/>
    <w:rsid w:val="00FC061F"/>
    <w:rsid w:val="00FC5AE3"/>
    <w:rsid w:val="00FD3FC2"/>
    <w:rsid w:val="00FD56C6"/>
    <w:rsid w:val="00FD692D"/>
    <w:rsid w:val="00FE3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E5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90E11"/>
    <w:pPr>
      <w:keepNext/>
      <w:numPr>
        <w:numId w:val="1"/>
      </w:numPr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qFormat/>
    <w:rsid w:val="00090E11"/>
    <w:pPr>
      <w:keepNext/>
      <w:numPr>
        <w:ilvl w:val="1"/>
        <w:numId w:val="1"/>
      </w:numPr>
      <w:autoSpaceDE w:val="0"/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qFormat/>
    <w:rsid w:val="00090E11"/>
    <w:pPr>
      <w:keepNext/>
      <w:numPr>
        <w:ilvl w:val="2"/>
        <w:numId w:val="1"/>
      </w:numPr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qFormat/>
    <w:rsid w:val="00090E11"/>
    <w:pPr>
      <w:keepNext/>
      <w:numPr>
        <w:ilvl w:val="3"/>
        <w:numId w:val="1"/>
      </w:numPr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90E11"/>
  </w:style>
  <w:style w:type="character" w:customStyle="1" w:styleId="WW-Absatz-Standardschriftart">
    <w:name w:val="WW-Absatz-Standardschriftart"/>
    <w:rsid w:val="00090E11"/>
  </w:style>
  <w:style w:type="character" w:customStyle="1" w:styleId="WW-Absatz-Standardschriftart1">
    <w:name w:val="WW-Absatz-Standardschriftart1"/>
    <w:rsid w:val="00090E11"/>
  </w:style>
  <w:style w:type="character" w:customStyle="1" w:styleId="WW-Absatz-Standardschriftart11">
    <w:name w:val="WW-Absatz-Standardschriftart11"/>
    <w:rsid w:val="00090E11"/>
  </w:style>
  <w:style w:type="character" w:customStyle="1" w:styleId="WW-Absatz-Standardschriftart111">
    <w:name w:val="WW-Absatz-Standardschriftart111"/>
    <w:rsid w:val="00090E11"/>
  </w:style>
  <w:style w:type="character" w:customStyle="1" w:styleId="WW-Absatz-Standardschriftart1111">
    <w:name w:val="WW-Absatz-Standardschriftart1111"/>
    <w:rsid w:val="00090E11"/>
  </w:style>
  <w:style w:type="character" w:customStyle="1" w:styleId="WW-Absatz-Standardschriftart11111">
    <w:name w:val="WW-Absatz-Standardschriftart11111"/>
    <w:rsid w:val="00090E11"/>
  </w:style>
  <w:style w:type="character" w:customStyle="1" w:styleId="WW-Absatz-Standardschriftart111111">
    <w:name w:val="WW-Absatz-Standardschriftart111111"/>
    <w:rsid w:val="00090E11"/>
  </w:style>
  <w:style w:type="character" w:customStyle="1" w:styleId="WW-Absatz-Standardschriftart1111111">
    <w:name w:val="WW-Absatz-Standardschriftart1111111"/>
    <w:rsid w:val="00090E11"/>
  </w:style>
  <w:style w:type="character" w:customStyle="1" w:styleId="WW-Absatz-Standardschriftart11111111">
    <w:name w:val="WW-Absatz-Standardschriftart11111111"/>
    <w:rsid w:val="00090E11"/>
  </w:style>
  <w:style w:type="character" w:customStyle="1" w:styleId="WW-Absatz-Standardschriftart111111111">
    <w:name w:val="WW-Absatz-Standardschriftart111111111"/>
    <w:rsid w:val="00090E11"/>
  </w:style>
  <w:style w:type="character" w:customStyle="1" w:styleId="WW-Absatz-Standardschriftart1111111111">
    <w:name w:val="WW-Absatz-Standardschriftart1111111111"/>
    <w:rsid w:val="00090E11"/>
  </w:style>
  <w:style w:type="character" w:customStyle="1" w:styleId="WW-Absatz-Standardschriftart11111111111">
    <w:name w:val="WW-Absatz-Standardschriftart11111111111"/>
    <w:rsid w:val="00090E11"/>
  </w:style>
  <w:style w:type="character" w:customStyle="1" w:styleId="WW-Absatz-Standardschriftart111111111111">
    <w:name w:val="WW-Absatz-Standardschriftart111111111111"/>
    <w:rsid w:val="00090E11"/>
  </w:style>
  <w:style w:type="character" w:customStyle="1" w:styleId="WW-Absatz-Standardschriftart1111111111111">
    <w:name w:val="WW-Absatz-Standardschriftart1111111111111"/>
    <w:rsid w:val="00090E11"/>
  </w:style>
  <w:style w:type="character" w:customStyle="1" w:styleId="WW-Absatz-Standardschriftart11111111111111">
    <w:name w:val="WW-Absatz-Standardschriftart11111111111111"/>
    <w:rsid w:val="00090E11"/>
  </w:style>
  <w:style w:type="character" w:customStyle="1" w:styleId="WW-Absatz-Standardschriftart111111111111111">
    <w:name w:val="WW-Absatz-Standardschriftart111111111111111"/>
    <w:rsid w:val="00090E11"/>
  </w:style>
  <w:style w:type="character" w:customStyle="1" w:styleId="WW-Absatz-Standardschriftart1111111111111111">
    <w:name w:val="WW-Absatz-Standardschriftart1111111111111111"/>
    <w:rsid w:val="00090E11"/>
  </w:style>
  <w:style w:type="character" w:customStyle="1" w:styleId="WW-Absatz-Standardschriftart11111111111111111">
    <w:name w:val="WW-Absatz-Standardschriftart11111111111111111"/>
    <w:rsid w:val="00090E11"/>
  </w:style>
  <w:style w:type="character" w:customStyle="1" w:styleId="WW-Absatz-Standardschriftart111111111111111111">
    <w:name w:val="WW-Absatz-Standardschriftart111111111111111111"/>
    <w:rsid w:val="00090E11"/>
  </w:style>
  <w:style w:type="character" w:customStyle="1" w:styleId="WW-Absatz-Standardschriftart1111111111111111111">
    <w:name w:val="WW-Absatz-Standardschriftart1111111111111111111"/>
    <w:rsid w:val="00090E11"/>
  </w:style>
  <w:style w:type="character" w:customStyle="1" w:styleId="WW-Absatz-Standardschriftart11111111111111111111">
    <w:name w:val="WW-Absatz-Standardschriftart11111111111111111111"/>
    <w:rsid w:val="00090E11"/>
  </w:style>
  <w:style w:type="character" w:customStyle="1" w:styleId="40">
    <w:name w:val="Основной шрифт абзаца4"/>
    <w:rsid w:val="00090E11"/>
  </w:style>
  <w:style w:type="character" w:customStyle="1" w:styleId="WW-Absatz-Standardschriftart111111111111111111111">
    <w:name w:val="WW-Absatz-Standardschriftart111111111111111111111"/>
    <w:rsid w:val="00090E11"/>
  </w:style>
  <w:style w:type="character" w:customStyle="1" w:styleId="WW-Absatz-Standardschriftart1111111111111111111111">
    <w:name w:val="WW-Absatz-Standardschriftart1111111111111111111111"/>
    <w:rsid w:val="00090E11"/>
  </w:style>
  <w:style w:type="character" w:customStyle="1" w:styleId="WW-Absatz-Standardschriftart11111111111111111111111">
    <w:name w:val="WW-Absatz-Standardschriftart11111111111111111111111"/>
    <w:rsid w:val="00090E11"/>
  </w:style>
  <w:style w:type="character" w:customStyle="1" w:styleId="WW-Absatz-Standardschriftart111111111111111111111111">
    <w:name w:val="WW-Absatz-Standardschriftart111111111111111111111111"/>
    <w:rsid w:val="00090E11"/>
  </w:style>
  <w:style w:type="character" w:customStyle="1" w:styleId="WW-Absatz-Standardschriftart1111111111111111111111111">
    <w:name w:val="WW-Absatz-Standardschriftart1111111111111111111111111"/>
    <w:rsid w:val="00090E11"/>
  </w:style>
  <w:style w:type="character" w:customStyle="1" w:styleId="WW-Absatz-Standardschriftart11111111111111111111111111">
    <w:name w:val="WW-Absatz-Standardschriftart11111111111111111111111111"/>
    <w:rsid w:val="00090E11"/>
  </w:style>
  <w:style w:type="character" w:customStyle="1" w:styleId="WW-Absatz-Standardschriftart111111111111111111111111111">
    <w:name w:val="WW-Absatz-Standardschriftart111111111111111111111111111"/>
    <w:rsid w:val="00090E11"/>
  </w:style>
  <w:style w:type="character" w:customStyle="1" w:styleId="WW-Absatz-Standardschriftart1111111111111111111111111111">
    <w:name w:val="WW-Absatz-Standardschriftart1111111111111111111111111111"/>
    <w:rsid w:val="00090E11"/>
  </w:style>
  <w:style w:type="character" w:customStyle="1" w:styleId="WW-Absatz-Standardschriftart11111111111111111111111111111">
    <w:name w:val="WW-Absatz-Standardschriftart11111111111111111111111111111"/>
    <w:rsid w:val="00090E11"/>
  </w:style>
  <w:style w:type="character" w:customStyle="1" w:styleId="WW-Absatz-Standardschriftart111111111111111111111111111111">
    <w:name w:val="WW-Absatz-Standardschriftart111111111111111111111111111111"/>
    <w:rsid w:val="00090E11"/>
  </w:style>
  <w:style w:type="character" w:customStyle="1" w:styleId="WW-Absatz-Standardschriftart1111111111111111111111111111111">
    <w:name w:val="WW-Absatz-Standardschriftart1111111111111111111111111111111"/>
    <w:rsid w:val="00090E11"/>
  </w:style>
  <w:style w:type="character" w:customStyle="1" w:styleId="WW-Absatz-Standardschriftart11111111111111111111111111111111">
    <w:name w:val="WW-Absatz-Standardschriftart11111111111111111111111111111111"/>
    <w:rsid w:val="00090E11"/>
  </w:style>
  <w:style w:type="character" w:customStyle="1" w:styleId="WW-Absatz-Standardschriftart111111111111111111111111111111111">
    <w:name w:val="WW-Absatz-Standardschriftart111111111111111111111111111111111"/>
    <w:rsid w:val="00090E11"/>
  </w:style>
  <w:style w:type="character" w:customStyle="1" w:styleId="WW-Absatz-Standardschriftart1111111111111111111111111111111111">
    <w:name w:val="WW-Absatz-Standardschriftart1111111111111111111111111111111111"/>
    <w:rsid w:val="00090E11"/>
  </w:style>
  <w:style w:type="character" w:customStyle="1" w:styleId="WW-Absatz-Standardschriftart11111111111111111111111111111111111">
    <w:name w:val="WW-Absatz-Standardschriftart11111111111111111111111111111111111"/>
    <w:rsid w:val="00090E11"/>
  </w:style>
  <w:style w:type="character" w:customStyle="1" w:styleId="WW-Absatz-Standardschriftart111111111111111111111111111111111111">
    <w:name w:val="WW-Absatz-Standardschriftart111111111111111111111111111111111111"/>
    <w:rsid w:val="00090E11"/>
  </w:style>
  <w:style w:type="character" w:customStyle="1" w:styleId="WW-Absatz-Standardschriftart1111111111111111111111111111111111111">
    <w:name w:val="WW-Absatz-Standardschriftart1111111111111111111111111111111111111"/>
    <w:rsid w:val="00090E11"/>
  </w:style>
  <w:style w:type="character" w:customStyle="1" w:styleId="WW-Absatz-Standardschriftart11111111111111111111111111111111111111">
    <w:name w:val="WW-Absatz-Standardschriftart11111111111111111111111111111111111111"/>
    <w:rsid w:val="00090E11"/>
  </w:style>
  <w:style w:type="character" w:customStyle="1" w:styleId="WW-Absatz-Standardschriftart111111111111111111111111111111111111111">
    <w:name w:val="WW-Absatz-Standardschriftart111111111111111111111111111111111111111"/>
    <w:rsid w:val="00090E11"/>
  </w:style>
  <w:style w:type="character" w:customStyle="1" w:styleId="WW-Absatz-Standardschriftart1111111111111111111111111111111111111111">
    <w:name w:val="WW-Absatz-Standardschriftart1111111111111111111111111111111111111111"/>
    <w:rsid w:val="00090E11"/>
  </w:style>
  <w:style w:type="character" w:customStyle="1" w:styleId="WW-Absatz-Standardschriftart11111111111111111111111111111111111111111">
    <w:name w:val="WW-Absatz-Standardschriftart11111111111111111111111111111111111111111"/>
    <w:rsid w:val="00090E11"/>
  </w:style>
  <w:style w:type="character" w:customStyle="1" w:styleId="WW-Absatz-Standardschriftart111111111111111111111111111111111111111111">
    <w:name w:val="WW-Absatz-Standardschriftart111111111111111111111111111111111111111111"/>
    <w:rsid w:val="00090E11"/>
  </w:style>
  <w:style w:type="character" w:customStyle="1" w:styleId="WW-Absatz-Standardschriftart1111111111111111111111111111111111111111111">
    <w:name w:val="WW-Absatz-Standardschriftart1111111111111111111111111111111111111111111"/>
    <w:rsid w:val="00090E11"/>
  </w:style>
  <w:style w:type="character" w:customStyle="1" w:styleId="WW-Absatz-Standardschriftart11111111111111111111111111111111111111111111">
    <w:name w:val="WW-Absatz-Standardschriftart11111111111111111111111111111111111111111111"/>
    <w:rsid w:val="00090E11"/>
  </w:style>
  <w:style w:type="character" w:customStyle="1" w:styleId="30">
    <w:name w:val="Основной шрифт абзаца3"/>
    <w:rsid w:val="00090E11"/>
  </w:style>
  <w:style w:type="character" w:customStyle="1" w:styleId="WW-Absatz-Standardschriftart111111111111111111111111111111111111111111111">
    <w:name w:val="WW-Absatz-Standardschriftart111111111111111111111111111111111111111111111"/>
    <w:rsid w:val="00090E11"/>
  </w:style>
  <w:style w:type="character" w:customStyle="1" w:styleId="WW-Absatz-Standardschriftart1111111111111111111111111111111111111111111111">
    <w:name w:val="WW-Absatz-Standardschriftart1111111111111111111111111111111111111111111111"/>
    <w:rsid w:val="00090E11"/>
  </w:style>
  <w:style w:type="character" w:customStyle="1" w:styleId="WW-Absatz-Standardschriftart11111111111111111111111111111111111111111111111">
    <w:name w:val="WW-Absatz-Standardschriftart11111111111111111111111111111111111111111111111"/>
    <w:rsid w:val="00090E11"/>
  </w:style>
  <w:style w:type="character" w:customStyle="1" w:styleId="WW-Absatz-Standardschriftart111111111111111111111111111111111111111111111111">
    <w:name w:val="WW-Absatz-Standardschriftart111111111111111111111111111111111111111111111111"/>
    <w:rsid w:val="00090E11"/>
  </w:style>
  <w:style w:type="character" w:customStyle="1" w:styleId="WW-Absatz-Standardschriftart1111111111111111111111111111111111111111111111111">
    <w:name w:val="WW-Absatz-Standardschriftart1111111111111111111111111111111111111111111111111"/>
    <w:rsid w:val="00090E11"/>
  </w:style>
  <w:style w:type="character" w:customStyle="1" w:styleId="WW-Absatz-Standardschriftart11111111111111111111111111111111111111111111111111">
    <w:name w:val="WW-Absatz-Standardschriftart11111111111111111111111111111111111111111111111111"/>
    <w:rsid w:val="00090E11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090E11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090E11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090E11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090E11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090E11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090E11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090E11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090E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090E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090E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090E11"/>
  </w:style>
  <w:style w:type="character" w:customStyle="1" w:styleId="20">
    <w:name w:val="Основной шрифт абзаца2"/>
    <w:rsid w:val="00090E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090E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090E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090E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090E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090E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090E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090E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090E11"/>
  </w:style>
  <w:style w:type="character" w:customStyle="1" w:styleId="WW8Num2z1">
    <w:name w:val="WW8Num2z1"/>
    <w:rsid w:val="00090E11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090E11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090E11"/>
    <w:rPr>
      <w:rFonts w:ascii="Courier New" w:hAnsi="Courier New"/>
    </w:rPr>
  </w:style>
  <w:style w:type="character" w:customStyle="1" w:styleId="WW8Num4z2">
    <w:name w:val="WW8Num4z2"/>
    <w:rsid w:val="00090E11"/>
    <w:rPr>
      <w:rFonts w:ascii="Wingdings" w:hAnsi="Wingdings"/>
    </w:rPr>
  </w:style>
  <w:style w:type="character" w:customStyle="1" w:styleId="WW8Num4z3">
    <w:name w:val="WW8Num4z3"/>
    <w:rsid w:val="00090E11"/>
    <w:rPr>
      <w:rFonts w:ascii="Symbol" w:hAnsi="Symbol"/>
    </w:rPr>
  </w:style>
  <w:style w:type="character" w:customStyle="1" w:styleId="WW8Num5z0">
    <w:name w:val="WW8Num5z0"/>
    <w:rsid w:val="00090E11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090E11"/>
    <w:rPr>
      <w:rFonts w:ascii="Courier New" w:hAnsi="Courier New"/>
    </w:rPr>
  </w:style>
  <w:style w:type="character" w:customStyle="1" w:styleId="WW8Num5z2">
    <w:name w:val="WW8Num5z2"/>
    <w:rsid w:val="00090E11"/>
    <w:rPr>
      <w:rFonts w:ascii="Wingdings" w:hAnsi="Wingdings"/>
    </w:rPr>
  </w:style>
  <w:style w:type="character" w:customStyle="1" w:styleId="WW8Num5z3">
    <w:name w:val="WW8Num5z3"/>
    <w:rsid w:val="00090E11"/>
    <w:rPr>
      <w:rFonts w:ascii="Symbol" w:hAnsi="Symbol"/>
    </w:rPr>
  </w:style>
  <w:style w:type="character" w:customStyle="1" w:styleId="10">
    <w:name w:val="Основной шрифт абзаца1"/>
    <w:rsid w:val="00090E11"/>
  </w:style>
  <w:style w:type="character" w:customStyle="1" w:styleId="a3">
    <w:name w:val="Символ сноски"/>
    <w:rsid w:val="00090E11"/>
    <w:rPr>
      <w:vertAlign w:val="superscript"/>
    </w:rPr>
  </w:style>
  <w:style w:type="character" w:customStyle="1" w:styleId="11">
    <w:name w:val="Знак сноски1"/>
    <w:rsid w:val="00090E11"/>
    <w:rPr>
      <w:vertAlign w:val="superscript"/>
    </w:rPr>
  </w:style>
  <w:style w:type="character" w:customStyle="1" w:styleId="a4">
    <w:name w:val="Символ нумерации"/>
    <w:rsid w:val="00090E11"/>
  </w:style>
  <w:style w:type="character" w:customStyle="1" w:styleId="a5">
    <w:name w:val="Маркеры списка"/>
    <w:rsid w:val="00090E11"/>
    <w:rPr>
      <w:rFonts w:ascii="StarSymbol" w:eastAsia="StarSymbol" w:hAnsi="StarSymbol" w:cs="StarSymbol"/>
      <w:sz w:val="18"/>
      <w:szCs w:val="18"/>
    </w:rPr>
  </w:style>
  <w:style w:type="paragraph" w:customStyle="1" w:styleId="a6">
    <w:name w:val="Заголовок"/>
    <w:basedOn w:val="a"/>
    <w:next w:val="a7"/>
    <w:rsid w:val="00090E1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090E11"/>
    <w:pPr>
      <w:jc w:val="both"/>
    </w:pPr>
    <w:rPr>
      <w:rFonts w:ascii="a_Timer" w:hAnsi="a_Timer"/>
      <w:sz w:val="28"/>
    </w:rPr>
  </w:style>
  <w:style w:type="paragraph" w:styleId="a8">
    <w:name w:val="List"/>
    <w:basedOn w:val="a7"/>
    <w:rsid w:val="00090E11"/>
    <w:rPr>
      <w:rFonts w:ascii="Arial" w:hAnsi="Arial" w:cs="Tahoma"/>
    </w:rPr>
  </w:style>
  <w:style w:type="paragraph" w:customStyle="1" w:styleId="41">
    <w:name w:val="Название4"/>
    <w:basedOn w:val="a"/>
    <w:rsid w:val="00090E1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2">
    <w:name w:val="Указатель4"/>
    <w:basedOn w:val="a"/>
    <w:rsid w:val="00090E11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a"/>
    <w:rsid w:val="00090E1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090E11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090E1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090E11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090E1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090E11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rsid w:val="00090E11"/>
    <w:pPr>
      <w:ind w:firstLine="705"/>
    </w:pPr>
    <w:rPr>
      <w:rFonts w:ascii="a_Timer" w:hAnsi="a_Timer"/>
      <w:sz w:val="28"/>
    </w:rPr>
  </w:style>
  <w:style w:type="paragraph" w:customStyle="1" w:styleId="210">
    <w:name w:val="Основной текст с отступом 21"/>
    <w:basedOn w:val="a"/>
    <w:rsid w:val="00090E11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rsid w:val="00090E11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rsid w:val="00090E11"/>
    <w:rPr>
      <w:rFonts w:ascii="a_Timer" w:hAnsi="a_Timer"/>
      <w:sz w:val="28"/>
    </w:rPr>
  </w:style>
  <w:style w:type="paragraph" w:customStyle="1" w:styleId="311">
    <w:name w:val="Основной текст 31"/>
    <w:basedOn w:val="a"/>
    <w:rsid w:val="00090E11"/>
    <w:pPr>
      <w:jc w:val="center"/>
    </w:pPr>
    <w:rPr>
      <w:rFonts w:ascii="a_Timer" w:hAnsi="a_Timer"/>
      <w:sz w:val="28"/>
    </w:rPr>
  </w:style>
  <w:style w:type="paragraph" w:styleId="aa">
    <w:name w:val="footnote text"/>
    <w:basedOn w:val="a"/>
    <w:semiHidden/>
    <w:rsid w:val="00090E11"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uiPriority w:val="99"/>
    <w:rsid w:val="00090E11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b">
    <w:name w:val="Содержимое таблицы"/>
    <w:basedOn w:val="a"/>
    <w:rsid w:val="00090E11"/>
    <w:pPr>
      <w:suppressLineNumbers/>
    </w:pPr>
  </w:style>
  <w:style w:type="paragraph" w:customStyle="1" w:styleId="ac">
    <w:name w:val="Заголовок таблицы"/>
    <w:basedOn w:val="ab"/>
    <w:rsid w:val="00090E11"/>
    <w:pPr>
      <w:jc w:val="center"/>
    </w:pPr>
    <w:rPr>
      <w:b/>
      <w:bCs/>
    </w:rPr>
  </w:style>
  <w:style w:type="paragraph" w:styleId="ad">
    <w:name w:val="Normal (Web)"/>
    <w:basedOn w:val="a"/>
    <w:rsid w:val="00090E11"/>
    <w:pPr>
      <w:spacing w:before="280" w:after="280"/>
    </w:pPr>
  </w:style>
  <w:style w:type="paragraph" w:customStyle="1" w:styleId="ae">
    <w:name w:val="Содержимое врезки"/>
    <w:basedOn w:val="a7"/>
    <w:rsid w:val="00090E11"/>
  </w:style>
  <w:style w:type="paragraph" w:customStyle="1" w:styleId="33">
    <w:name w:val="Основной текст 33"/>
    <w:basedOn w:val="a"/>
    <w:rsid w:val="00090E11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rsid w:val="00090E11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rsid w:val="001601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page number"/>
    <w:basedOn w:val="20"/>
    <w:rsid w:val="009F4BE1"/>
  </w:style>
  <w:style w:type="paragraph" w:styleId="af0">
    <w:name w:val="footer"/>
    <w:basedOn w:val="a"/>
    <w:link w:val="af1"/>
    <w:uiPriority w:val="99"/>
    <w:rsid w:val="009F4BE1"/>
    <w:pPr>
      <w:tabs>
        <w:tab w:val="center" w:pos="4677"/>
        <w:tab w:val="right" w:pos="9355"/>
      </w:tabs>
    </w:pPr>
  </w:style>
  <w:style w:type="paragraph" w:styleId="af2">
    <w:name w:val="header"/>
    <w:basedOn w:val="a"/>
    <w:rsid w:val="00E75BFA"/>
    <w:pPr>
      <w:tabs>
        <w:tab w:val="center" w:pos="4677"/>
        <w:tab w:val="right" w:pos="9355"/>
      </w:tabs>
    </w:pPr>
  </w:style>
  <w:style w:type="table" w:styleId="af3">
    <w:name w:val="Table Grid"/>
    <w:basedOn w:val="a1"/>
    <w:rsid w:val="00FD6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C49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4">
    <w:name w:val="Знак Знак"/>
    <w:basedOn w:val="a"/>
    <w:rsid w:val="00DC4963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Nonformat">
    <w:name w:val="ConsNonformat"/>
    <w:rsid w:val="002E45D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f5">
    <w:name w:val="Title"/>
    <w:basedOn w:val="a"/>
    <w:qFormat/>
    <w:rsid w:val="00612BF6"/>
    <w:pPr>
      <w:suppressAutoHyphens w:val="0"/>
      <w:jc w:val="center"/>
    </w:pPr>
    <w:rPr>
      <w:sz w:val="32"/>
      <w:lang w:eastAsia="ru-RU"/>
    </w:rPr>
  </w:style>
  <w:style w:type="paragraph" w:customStyle="1" w:styleId="321">
    <w:name w:val="Знак Знак Знак Знак Знак Знак Знак Знак Знак Знак Знак Знак3 Знак Знак Знак Знак Знак Знак Знак Знак Знак2 Знак Знак Знак"/>
    <w:basedOn w:val="a"/>
    <w:rsid w:val="007C31A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 Знак Знак Знак Знак Знак Знак Знак Знак Знак Знак Знак1"/>
    <w:basedOn w:val="a"/>
    <w:rsid w:val="009A5512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Normal">
    <w:name w:val="ConsNormal"/>
    <w:rsid w:val="008F7CC3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af6">
    <w:name w:val="Основной текст_"/>
    <w:link w:val="34"/>
    <w:rsid w:val="00A7610B"/>
    <w:rPr>
      <w:rFonts w:ascii="Arial Unicode MS" w:eastAsia="Arial Unicode MS" w:hAnsi="Arial Unicode MS" w:cs="Arial Unicode MS"/>
      <w:color w:val="000000"/>
      <w:sz w:val="28"/>
      <w:szCs w:val="28"/>
      <w:lang w:eastAsia="ru-RU" w:bidi="ar-SA"/>
    </w:rPr>
  </w:style>
  <w:style w:type="character" w:customStyle="1" w:styleId="23">
    <w:name w:val="Основной текст2"/>
    <w:rsid w:val="00A7610B"/>
    <w:rPr>
      <w:rFonts w:ascii="Arial Unicode MS" w:eastAsia="Arial Unicode MS" w:hAnsi="Arial Unicode MS" w:cs="Arial Unicode MS"/>
      <w:color w:val="000000"/>
      <w:sz w:val="28"/>
      <w:szCs w:val="28"/>
      <w:u w:val="single"/>
      <w:lang w:eastAsia="ru-RU" w:bidi="ar-SA"/>
    </w:rPr>
  </w:style>
  <w:style w:type="character" w:customStyle="1" w:styleId="43">
    <w:name w:val="Основной текст (4)_"/>
    <w:link w:val="44"/>
    <w:rsid w:val="00A7610B"/>
    <w:rPr>
      <w:rFonts w:ascii="Arial Unicode MS" w:eastAsia="Arial Unicode MS" w:hAnsi="Arial Unicode MS" w:cs="Arial Unicode MS"/>
      <w:color w:val="000000"/>
      <w:sz w:val="29"/>
      <w:szCs w:val="29"/>
      <w:lang w:eastAsia="ru-RU" w:bidi="ar-SA"/>
    </w:rPr>
  </w:style>
  <w:style w:type="paragraph" w:customStyle="1" w:styleId="34">
    <w:name w:val="Основной текст3"/>
    <w:basedOn w:val="a"/>
    <w:link w:val="af6"/>
    <w:rsid w:val="00A7610B"/>
    <w:pPr>
      <w:shd w:val="clear" w:color="auto" w:fill="FFFFFF"/>
      <w:suppressAutoHyphens w:val="0"/>
      <w:spacing w:line="0" w:lineRule="atLeast"/>
    </w:pPr>
    <w:rPr>
      <w:rFonts w:ascii="Arial Unicode MS" w:eastAsia="Arial Unicode MS" w:hAnsi="Arial Unicode MS" w:cs="Arial Unicode MS"/>
      <w:color w:val="000000"/>
      <w:sz w:val="28"/>
      <w:szCs w:val="28"/>
      <w:lang w:eastAsia="ru-RU"/>
    </w:rPr>
  </w:style>
  <w:style w:type="paragraph" w:customStyle="1" w:styleId="44">
    <w:name w:val="Основной текст (4)"/>
    <w:basedOn w:val="a"/>
    <w:link w:val="43"/>
    <w:rsid w:val="00A7610B"/>
    <w:pPr>
      <w:shd w:val="clear" w:color="auto" w:fill="FFFFFF"/>
      <w:suppressAutoHyphens w:val="0"/>
      <w:spacing w:after="60" w:line="0" w:lineRule="atLeast"/>
    </w:pPr>
    <w:rPr>
      <w:rFonts w:ascii="Arial Unicode MS" w:eastAsia="Arial Unicode MS" w:hAnsi="Arial Unicode MS" w:cs="Arial Unicode MS"/>
      <w:color w:val="000000"/>
      <w:sz w:val="29"/>
      <w:szCs w:val="29"/>
      <w:lang w:eastAsia="ru-RU"/>
    </w:rPr>
  </w:style>
  <w:style w:type="character" w:customStyle="1" w:styleId="af1">
    <w:name w:val="Нижний колонтитул Знак"/>
    <w:link w:val="af0"/>
    <w:uiPriority w:val="99"/>
    <w:rsid w:val="001E0811"/>
    <w:rPr>
      <w:sz w:val="24"/>
      <w:szCs w:val="24"/>
      <w:lang w:eastAsia="ar-SA"/>
    </w:rPr>
  </w:style>
  <w:style w:type="paragraph" w:styleId="24">
    <w:name w:val="Body Text 2"/>
    <w:basedOn w:val="a"/>
    <w:link w:val="25"/>
    <w:uiPriority w:val="99"/>
    <w:semiHidden/>
    <w:unhideWhenUsed/>
    <w:rsid w:val="009F0B00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9F0B00"/>
    <w:rPr>
      <w:sz w:val="24"/>
      <w:szCs w:val="24"/>
      <w:lang w:eastAsia="ar-SA"/>
    </w:rPr>
  </w:style>
  <w:style w:type="paragraph" w:customStyle="1" w:styleId="western">
    <w:name w:val="western"/>
    <w:basedOn w:val="a"/>
    <w:rsid w:val="009F0B0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 Spacing"/>
    <w:uiPriority w:val="1"/>
    <w:qFormat/>
    <w:rsid w:val="00154782"/>
    <w:rPr>
      <w:rFonts w:ascii="Calibri" w:eastAsia="Calibri" w:hAnsi="Calibri"/>
      <w:sz w:val="22"/>
      <w:szCs w:val="22"/>
      <w:lang w:eastAsia="en-US"/>
    </w:rPr>
  </w:style>
  <w:style w:type="paragraph" w:styleId="af8">
    <w:name w:val="Balloon Text"/>
    <w:basedOn w:val="a"/>
    <w:link w:val="af9"/>
    <w:uiPriority w:val="99"/>
    <w:semiHidden/>
    <w:unhideWhenUsed/>
    <w:rsid w:val="00420759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rsid w:val="00420759"/>
    <w:rPr>
      <w:rFonts w:ascii="Tahoma" w:hAnsi="Tahoma" w:cs="Tahoma"/>
      <w:sz w:val="16"/>
      <w:szCs w:val="16"/>
      <w:lang w:eastAsia="ar-SA"/>
    </w:rPr>
  </w:style>
  <w:style w:type="paragraph" w:customStyle="1" w:styleId="normal">
    <w:name w:val="normal"/>
    <w:rsid w:val="00655733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7C4DA-89D1-4A55-AF95-E9AA0C882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</Company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3</cp:revision>
  <cp:lastPrinted>2024-11-27T10:24:00Z</cp:lastPrinted>
  <dcterms:created xsi:type="dcterms:W3CDTF">2024-11-22T06:43:00Z</dcterms:created>
  <dcterms:modified xsi:type="dcterms:W3CDTF">2024-11-27T10:24:00Z</dcterms:modified>
</cp:coreProperties>
</file>