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F77DD0">
        <w:tc>
          <w:tcPr>
            <w:tcW w:w="3780" w:type="dxa"/>
            <w:vAlign w:val="center"/>
          </w:tcPr>
          <w:p w:rsidR="00F77DD0" w:rsidRDefault="0042775B" w:rsidP="00B435D7">
            <w:pPr>
              <w:autoSpaceDE w:val="0"/>
              <w:snapToGrid w:val="0"/>
              <w:jc w:val="right"/>
            </w:pPr>
            <w:r w:rsidRPr="0042775B"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pt;height:18.75pt" filled="t">
                  <v:fill color2="black"/>
                  <v:imagedata r:id="rId7" o:title=""/>
                </v:shape>
              </w:pict>
            </w:r>
          </w:p>
        </w:tc>
        <w:tc>
          <w:tcPr>
            <w:tcW w:w="855" w:type="dxa"/>
          </w:tcPr>
          <w:p w:rsidR="00F77DD0" w:rsidRDefault="0042775B" w:rsidP="00B10CB2">
            <w:pPr>
              <w:autoSpaceDE w:val="0"/>
              <w:snapToGrid w:val="0"/>
              <w:jc w:val="center"/>
            </w:pPr>
            <w:r>
              <w:pict>
                <v:shape id="_x0000_i1026" type="#_x0000_t75" style="width:33.75pt;height:34.5pt" filled="t">
                  <v:fill color2="black"/>
                  <v:imagedata r:id="rId8" o:title=""/>
                </v:shape>
              </w:pict>
            </w:r>
          </w:p>
        </w:tc>
        <w:tc>
          <w:tcPr>
            <w:tcW w:w="4500" w:type="dxa"/>
            <w:vAlign w:val="center"/>
          </w:tcPr>
          <w:p w:rsidR="00F77DD0" w:rsidRDefault="0042775B" w:rsidP="00B435D7">
            <w:pPr>
              <w:autoSpaceDE w:val="0"/>
              <w:snapToGrid w:val="0"/>
            </w:pPr>
            <w:r w:rsidRPr="0042775B">
              <w:rPr>
                <w:sz w:val="40"/>
                <w:szCs w:val="40"/>
              </w:rPr>
              <w:pict>
                <v:shape id="_x0000_i1027" type="#_x0000_t75" style="width:90.75pt;height:18.75pt" filled="t">
                  <v:fill color2="black"/>
                  <v:imagedata r:id="rId9" o:title=""/>
                </v:shape>
              </w:pict>
            </w:r>
          </w:p>
        </w:tc>
      </w:tr>
    </w:tbl>
    <w:p w:rsidR="00F77DD0" w:rsidRDefault="00F77DD0">
      <w:pPr>
        <w:autoSpaceDE w:val="0"/>
        <w:jc w:val="center"/>
      </w:pPr>
    </w:p>
    <w:p w:rsidR="00F77DD0" w:rsidRDefault="00F77DD0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010607" w:rsidRDefault="00010607">
      <w:pPr>
        <w:autoSpaceDE w:val="0"/>
        <w:jc w:val="center"/>
        <w:rPr>
          <w:b/>
        </w:rPr>
      </w:pPr>
    </w:p>
    <w:p w:rsidR="00F77DD0" w:rsidRDefault="00F77DD0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F75648" w:rsidRPr="00BE7285" w:rsidRDefault="007032B0" w:rsidP="007130AE">
      <w:pPr>
        <w:tabs>
          <w:tab w:val="left" w:pos="3225"/>
        </w:tabs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A76413" w:rsidRPr="00BE7285">
        <w:rPr>
          <w:sz w:val="28"/>
          <w:szCs w:val="28"/>
        </w:rPr>
        <w:t>.</w:t>
      </w:r>
      <w:r w:rsidR="00B12183" w:rsidRPr="00BE7285">
        <w:rPr>
          <w:sz w:val="28"/>
          <w:szCs w:val="28"/>
        </w:rPr>
        <w:t>05</w:t>
      </w:r>
      <w:r w:rsidR="008C1C92" w:rsidRPr="00BE7285">
        <w:rPr>
          <w:sz w:val="28"/>
          <w:szCs w:val="28"/>
        </w:rPr>
        <w:t>.202</w:t>
      </w:r>
      <w:r w:rsidR="006D3066">
        <w:rPr>
          <w:sz w:val="28"/>
          <w:szCs w:val="28"/>
        </w:rPr>
        <w:t>4</w:t>
      </w:r>
      <w:r w:rsidR="002D1AE4" w:rsidRPr="00BE7285">
        <w:rPr>
          <w:sz w:val="28"/>
          <w:szCs w:val="28"/>
        </w:rPr>
        <w:tab/>
      </w:r>
      <w:r w:rsidR="002D1AE4" w:rsidRPr="00BE7285">
        <w:rPr>
          <w:sz w:val="28"/>
          <w:szCs w:val="28"/>
        </w:rPr>
        <w:tab/>
      </w:r>
      <w:r w:rsidR="00F75648" w:rsidRPr="00BE7285">
        <w:rPr>
          <w:sz w:val="28"/>
          <w:szCs w:val="28"/>
        </w:rPr>
        <w:tab/>
      </w:r>
      <w:r w:rsidR="00F75648" w:rsidRPr="00BE7285">
        <w:rPr>
          <w:sz w:val="28"/>
          <w:szCs w:val="28"/>
        </w:rPr>
        <w:tab/>
      </w:r>
      <w:r w:rsidR="00F75648" w:rsidRPr="00BE7285">
        <w:rPr>
          <w:sz w:val="28"/>
          <w:szCs w:val="28"/>
        </w:rPr>
        <w:tab/>
      </w:r>
      <w:r w:rsidR="00FC496A" w:rsidRPr="00BE7285">
        <w:rPr>
          <w:sz w:val="28"/>
          <w:szCs w:val="28"/>
        </w:rPr>
        <w:tab/>
      </w:r>
      <w:r w:rsidR="00F75648" w:rsidRPr="00BE7285">
        <w:rPr>
          <w:sz w:val="28"/>
          <w:szCs w:val="28"/>
        </w:rPr>
        <w:tab/>
      </w:r>
      <w:r w:rsidR="00F75648" w:rsidRPr="00BE7285">
        <w:rPr>
          <w:sz w:val="28"/>
          <w:szCs w:val="28"/>
        </w:rPr>
        <w:tab/>
        <w:t xml:space="preserve">   </w:t>
      </w:r>
      <w:r w:rsidR="00E333A4">
        <w:rPr>
          <w:sz w:val="28"/>
          <w:szCs w:val="28"/>
        </w:rPr>
        <w:t xml:space="preserve"> </w:t>
      </w:r>
      <w:r w:rsidR="00BE7285">
        <w:rPr>
          <w:sz w:val="28"/>
          <w:szCs w:val="28"/>
        </w:rPr>
        <w:t xml:space="preserve"> </w:t>
      </w:r>
      <w:r w:rsidR="00C01E8A" w:rsidRPr="00BE7285">
        <w:rPr>
          <w:sz w:val="28"/>
          <w:szCs w:val="28"/>
        </w:rPr>
        <w:t xml:space="preserve">  </w:t>
      </w:r>
      <w:r w:rsidR="002D1AE4" w:rsidRPr="00BE7285">
        <w:rPr>
          <w:sz w:val="28"/>
          <w:szCs w:val="28"/>
        </w:rPr>
        <w:t xml:space="preserve">№ </w:t>
      </w:r>
      <w:r w:rsidR="00E333A4">
        <w:rPr>
          <w:sz w:val="28"/>
          <w:szCs w:val="28"/>
        </w:rPr>
        <w:t>421</w:t>
      </w:r>
    </w:p>
    <w:p w:rsidR="007130AE" w:rsidRPr="00182FA4" w:rsidRDefault="007130AE" w:rsidP="007130AE">
      <w:pPr>
        <w:tabs>
          <w:tab w:val="left" w:pos="3225"/>
        </w:tabs>
        <w:jc w:val="both"/>
        <w:rPr>
          <w:sz w:val="28"/>
          <w:szCs w:val="28"/>
        </w:rPr>
      </w:pPr>
    </w:p>
    <w:p w:rsidR="00F75648" w:rsidRDefault="0090564D" w:rsidP="008A577C">
      <w:pPr>
        <w:pStyle w:val="ConsPlusNormal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</w:t>
      </w:r>
      <w:proofErr w:type="gramStart"/>
      <w:r w:rsidRPr="00182FA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эффективности реализации муниципальной программы Азовского немецкого национального муниципального района Омской</w:t>
      </w:r>
      <w:proofErr w:type="gramEnd"/>
      <w:r w:rsidRPr="00182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EA0928" w:rsidRPr="00182FA4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системы образования Азовского немецкого национального муниципального района Омской области»</w:t>
      </w:r>
      <w:r w:rsidR="00974D56" w:rsidRPr="00182FA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74D56" w:rsidRPr="00182FA4">
        <w:rPr>
          <w:rFonts w:ascii="Times New Roman" w:hAnsi="Times New Roman" w:cs="Times New Roman"/>
          <w:sz w:val="28"/>
        </w:rPr>
        <w:t xml:space="preserve"> утвержденной постановлением Администрации Азовского немецкого национального муниципального района Омской области от 13.11.2019 № </w:t>
      </w:r>
      <w:r w:rsidR="00EA0928" w:rsidRPr="00182FA4">
        <w:rPr>
          <w:rFonts w:ascii="Times New Roman" w:hAnsi="Times New Roman" w:cs="Times New Roman"/>
          <w:sz w:val="28"/>
        </w:rPr>
        <w:t>698</w:t>
      </w:r>
      <w:r w:rsidR="00974D56" w:rsidRPr="00182FA4">
        <w:rPr>
          <w:rFonts w:ascii="Times New Roman" w:hAnsi="Times New Roman" w:cs="Times New Roman"/>
          <w:sz w:val="28"/>
        </w:rPr>
        <w:t>,</w:t>
      </w:r>
      <w:r w:rsidRPr="00974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8C1C92" w:rsidRPr="00974D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D306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90564D" w:rsidRPr="00BF25CE" w:rsidRDefault="0090564D" w:rsidP="00F756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Pr="009B6F9A" w:rsidRDefault="00447D97" w:rsidP="00B10C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F9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71D95" w:rsidRPr="009B6F9A">
        <w:rPr>
          <w:rFonts w:ascii="Times New Roman" w:hAnsi="Times New Roman" w:cs="Times New Roman"/>
          <w:sz w:val="28"/>
          <w:szCs w:val="28"/>
        </w:rPr>
        <w:t xml:space="preserve">пунктами 36, 37 Порядка принятия решений о разработке муниципальных программ Азовского немецкого национального муниципального района Омской области, </w:t>
      </w:r>
      <w:r w:rsidR="002772CF" w:rsidRPr="002772CF">
        <w:rPr>
          <w:rFonts w:ascii="Times New Roman" w:hAnsi="Times New Roman" w:cs="Times New Roman"/>
          <w:sz w:val="28"/>
          <w:szCs w:val="28"/>
        </w:rPr>
        <w:t>их формирования и реализации</w:t>
      </w:r>
      <w:r w:rsidR="002772CF">
        <w:rPr>
          <w:rFonts w:ascii="Times New Roman" w:hAnsi="Times New Roman" w:cs="Times New Roman"/>
          <w:sz w:val="28"/>
          <w:szCs w:val="28"/>
        </w:rPr>
        <w:t>,</w:t>
      </w:r>
      <w:r w:rsidR="002772CF">
        <w:rPr>
          <w:sz w:val="28"/>
          <w:szCs w:val="28"/>
        </w:rPr>
        <w:t xml:space="preserve"> </w:t>
      </w:r>
      <w:r w:rsidR="00B71D95" w:rsidRPr="009B6F9A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="00974D56">
        <w:rPr>
          <w:rFonts w:ascii="Times New Roman" w:hAnsi="Times New Roman" w:cs="Times New Roman"/>
          <w:sz w:val="28"/>
          <w:szCs w:val="28"/>
        </w:rPr>
        <w:t>п</w:t>
      </w:r>
      <w:r w:rsidR="00B71D95" w:rsidRPr="009B6F9A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Азовского немецкого национального муниципального района Омской области </w:t>
      </w:r>
      <w:r w:rsidR="009B6F9A" w:rsidRPr="009B6F9A">
        <w:rPr>
          <w:rFonts w:ascii="Times New Roman" w:hAnsi="Times New Roman" w:cs="Times New Roman"/>
          <w:sz w:val="28"/>
          <w:szCs w:val="28"/>
        </w:rPr>
        <w:t xml:space="preserve">от </w:t>
      </w:r>
      <w:r w:rsidR="008C1C92">
        <w:rPr>
          <w:rFonts w:ascii="Times New Roman" w:hAnsi="Times New Roman" w:cs="Times New Roman"/>
          <w:sz w:val="28"/>
          <w:szCs w:val="28"/>
        </w:rPr>
        <w:t>24</w:t>
      </w:r>
      <w:r w:rsidR="009B6F9A" w:rsidRPr="009B6F9A">
        <w:rPr>
          <w:rFonts w:ascii="Times New Roman" w:hAnsi="Times New Roman" w:cs="Times New Roman"/>
          <w:sz w:val="28"/>
          <w:szCs w:val="28"/>
        </w:rPr>
        <w:t>.0</w:t>
      </w:r>
      <w:r w:rsidR="008C1C92">
        <w:rPr>
          <w:rFonts w:ascii="Times New Roman" w:hAnsi="Times New Roman" w:cs="Times New Roman"/>
          <w:sz w:val="28"/>
          <w:szCs w:val="28"/>
        </w:rPr>
        <w:t>7</w:t>
      </w:r>
      <w:r w:rsidR="009B6F9A" w:rsidRPr="009B6F9A">
        <w:rPr>
          <w:rFonts w:ascii="Times New Roman" w:hAnsi="Times New Roman" w:cs="Times New Roman"/>
          <w:sz w:val="28"/>
          <w:szCs w:val="28"/>
        </w:rPr>
        <w:t>.201</w:t>
      </w:r>
      <w:r w:rsidR="008C1C92">
        <w:rPr>
          <w:rFonts w:ascii="Times New Roman" w:hAnsi="Times New Roman" w:cs="Times New Roman"/>
          <w:sz w:val="28"/>
          <w:szCs w:val="28"/>
        </w:rPr>
        <w:t>9</w:t>
      </w:r>
      <w:r w:rsidR="009B6F9A" w:rsidRPr="009B6F9A">
        <w:rPr>
          <w:rFonts w:ascii="Times New Roman" w:hAnsi="Times New Roman" w:cs="Times New Roman"/>
          <w:sz w:val="28"/>
          <w:szCs w:val="28"/>
        </w:rPr>
        <w:t xml:space="preserve"> </w:t>
      </w:r>
      <w:r w:rsidR="00357283">
        <w:rPr>
          <w:rFonts w:ascii="Times New Roman" w:hAnsi="Times New Roman" w:cs="Times New Roman"/>
          <w:sz w:val="28"/>
          <w:szCs w:val="28"/>
        </w:rPr>
        <w:t xml:space="preserve">     </w:t>
      </w:r>
      <w:r w:rsidR="009B6F9A" w:rsidRPr="009B6F9A">
        <w:rPr>
          <w:rFonts w:ascii="Times New Roman" w:hAnsi="Times New Roman" w:cs="Times New Roman"/>
          <w:sz w:val="28"/>
          <w:szCs w:val="28"/>
        </w:rPr>
        <w:t xml:space="preserve">№ </w:t>
      </w:r>
      <w:r w:rsidR="008C1C92">
        <w:rPr>
          <w:rFonts w:ascii="Times New Roman" w:hAnsi="Times New Roman" w:cs="Times New Roman"/>
          <w:sz w:val="28"/>
          <w:szCs w:val="28"/>
        </w:rPr>
        <w:t>469</w:t>
      </w:r>
      <w:r w:rsidR="00F75648" w:rsidRPr="009B6F9A">
        <w:rPr>
          <w:rFonts w:ascii="Times New Roman" w:hAnsi="Times New Roman" w:cs="Times New Roman"/>
          <w:sz w:val="28"/>
          <w:szCs w:val="28"/>
        </w:rPr>
        <w:t>,</w:t>
      </w:r>
      <w:r w:rsidR="002524E3">
        <w:rPr>
          <w:rFonts w:ascii="Times New Roman" w:hAnsi="Times New Roman" w:cs="Times New Roman"/>
          <w:sz w:val="28"/>
          <w:szCs w:val="28"/>
        </w:rPr>
        <w:t xml:space="preserve"> руководствуясь Уставом </w:t>
      </w:r>
      <w:r w:rsidR="002524E3" w:rsidRPr="002524E3">
        <w:rPr>
          <w:rFonts w:ascii="Times New Roman" w:hAnsi="Times New Roman" w:cs="Times New Roman"/>
          <w:sz w:val="28"/>
          <w:szCs w:val="28"/>
        </w:rPr>
        <w:t>Азовского немецкого национального муниципального района Омской области</w:t>
      </w:r>
      <w:r w:rsidR="002524E3">
        <w:rPr>
          <w:rFonts w:ascii="Times New Roman" w:hAnsi="Times New Roman" w:cs="Times New Roman"/>
          <w:sz w:val="28"/>
          <w:szCs w:val="28"/>
        </w:rPr>
        <w:t>,</w:t>
      </w:r>
    </w:p>
    <w:p w:rsidR="00AE14E2" w:rsidRDefault="00AE14E2" w:rsidP="00B10C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Default="00F75648" w:rsidP="00F756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E14E2" w:rsidRDefault="00AE14E2" w:rsidP="00F756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380A" w:rsidRPr="00182FA4" w:rsidRDefault="00105D90" w:rsidP="00A9380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90564D">
        <w:rPr>
          <w:sz w:val="28"/>
          <w:szCs w:val="28"/>
        </w:rPr>
        <w:t xml:space="preserve"> </w:t>
      </w:r>
      <w:proofErr w:type="gramStart"/>
      <w:r w:rsidR="0090564D">
        <w:rPr>
          <w:sz w:val="28"/>
          <w:szCs w:val="28"/>
        </w:rPr>
        <w:t>Принять к сведению прилагаемые результаты оценки эффективности реализации мун</w:t>
      </w:r>
      <w:r w:rsidR="00B71D95" w:rsidRPr="00B71D95">
        <w:rPr>
          <w:sz w:val="28"/>
          <w:szCs w:val="28"/>
        </w:rPr>
        <w:t xml:space="preserve">иципальной программы Азовского немецкого национального муниципального района Омской области </w:t>
      </w:r>
      <w:r w:rsidR="00EA0928" w:rsidRPr="00EA0928">
        <w:rPr>
          <w:sz w:val="28"/>
          <w:szCs w:val="28"/>
        </w:rPr>
        <w:t>«Развитие системы образования Азовского немецкого национального муниципального района Омской области»</w:t>
      </w:r>
      <w:r w:rsidR="00FA0969">
        <w:rPr>
          <w:sz w:val="28"/>
          <w:szCs w:val="28"/>
        </w:rPr>
        <w:t xml:space="preserve">, </w:t>
      </w:r>
      <w:r w:rsidR="00F52B91">
        <w:rPr>
          <w:sz w:val="28"/>
        </w:rPr>
        <w:t>утвержденной</w:t>
      </w:r>
      <w:r w:rsidR="00950D97" w:rsidRPr="00567CA9">
        <w:rPr>
          <w:sz w:val="28"/>
        </w:rPr>
        <w:t xml:space="preserve"> постановлением Администрации Азовского немецкого национального муниципального района Омской области от </w:t>
      </w:r>
      <w:r w:rsidR="008C1C92" w:rsidRPr="00182FA4">
        <w:rPr>
          <w:sz w:val="28"/>
        </w:rPr>
        <w:t>13</w:t>
      </w:r>
      <w:r w:rsidR="00950D97" w:rsidRPr="00182FA4">
        <w:rPr>
          <w:sz w:val="28"/>
        </w:rPr>
        <w:t>.11.201</w:t>
      </w:r>
      <w:r w:rsidR="008C1C92" w:rsidRPr="00182FA4">
        <w:rPr>
          <w:sz w:val="28"/>
        </w:rPr>
        <w:t>9</w:t>
      </w:r>
      <w:r w:rsidR="00950D97" w:rsidRPr="00182FA4">
        <w:rPr>
          <w:sz w:val="28"/>
        </w:rPr>
        <w:t xml:space="preserve"> № </w:t>
      </w:r>
      <w:r w:rsidR="00EA0928" w:rsidRPr="00182FA4">
        <w:rPr>
          <w:sz w:val="28"/>
        </w:rPr>
        <w:t>698</w:t>
      </w:r>
      <w:r w:rsidR="00974D56" w:rsidRPr="00182FA4">
        <w:rPr>
          <w:sz w:val="28"/>
        </w:rPr>
        <w:t>,</w:t>
      </w:r>
      <w:r w:rsidR="00950D97" w:rsidRPr="00182FA4">
        <w:rPr>
          <w:sz w:val="28"/>
          <w:szCs w:val="28"/>
        </w:rPr>
        <w:t xml:space="preserve"> </w:t>
      </w:r>
      <w:r w:rsidR="00FA0969" w:rsidRPr="00182FA4">
        <w:rPr>
          <w:sz w:val="28"/>
          <w:szCs w:val="28"/>
        </w:rPr>
        <w:t xml:space="preserve">(далее – Программа) </w:t>
      </w:r>
      <w:r w:rsidR="00B71D95" w:rsidRPr="00182FA4">
        <w:rPr>
          <w:sz w:val="28"/>
          <w:szCs w:val="28"/>
        </w:rPr>
        <w:t>за 20</w:t>
      </w:r>
      <w:r w:rsidR="00B16E16">
        <w:rPr>
          <w:sz w:val="28"/>
          <w:szCs w:val="28"/>
        </w:rPr>
        <w:t>2</w:t>
      </w:r>
      <w:r w:rsidR="006D3066">
        <w:rPr>
          <w:sz w:val="28"/>
          <w:szCs w:val="28"/>
        </w:rPr>
        <w:t>3</w:t>
      </w:r>
      <w:r w:rsidR="00C66831" w:rsidRPr="00182FA4">
        <w:rPr>
          <w:sz w:val="28"/>
          <w:szCs w:val="28"/>
        </w:rPr>
        <w:t xml:space="preserve"> </w:t>
      </w:r>
      <w:r w:rsidR="00B71D95" w:rsidRPr="00182FA4">
        <w:rPr>
          <w:sz w:val="28"/>
          <w:szCs w:val="28"/>
        </w:rPr>
        <w:t>год</w:t>
      </w:r>
      <w:r w:rsidR="0061215B" w:rsidRPr="0061215B">
        <w:rPr>
          <w:sz w:val="28"/>
          <w:szCs w:val="28"/>
        </w:rPr>
        <w:t xml:space="preserve"> </w:t>
      </w:r>
      <w:r w:rsidR="0061215B">
        <w:rPr>
          <w:sz w:val="28"/>
          <w:szCs w:val="28"/>
        </w:rPr>
        <w:t>согласно приложениям №№</w:t>
      </w:r>
      <w:r w:rsidR="0061215B" w:rsidRPr="005563A9">
        <w:rPr>
          <w:color w:val="FF0000"/>
          <w:sz w:val="28"/>
          <w:szCs w:val="28"/>
        </w:rPr>
        <w:t xml:space="preserve"> </w:t>
      </w:r>
      <w:r w:rsidR="0061215B" w:rsidRPr="00D20019">
        <w:rPr>
          <w:sz w:val="28"/>
          <w:szCs w:val="28"/>
        </w:rPr>
        <w:t>1, 2, 3</w:t>
      </w:r>
      <w:r w:rsidR="0061215B">
        <w:rPr>
          <w:color w:val="FF0000"/>
          <w:sz w:val="28"/>
          <w:szCs w:val="28"/>
        </w:rPr>
        <w:t xml:space="preserve"> </w:t>
      </w:r>
      <w:r w:rsidR="0061215B">
        <w:rPr>
          <w:sz w:val="28"/>
          <w:szCs w:val="28"/>
        </w:rPr>
        <w:t>к настоящему постановлению</w:t>
      </w:r>
      <w:r w:rsidR="00974D56" w:rsidRPr="00182FA4">
        <w:rPr>
          <w:sz w:val="28"/>
          <w:szCs w:val="28"/>
        </w:rPr>
        <w:t>.</w:t>
      </w:r>
      <w:proofErr w:type="gramEnd"/>
    </w:p>
    <w:p w:rsidR="006F74B1" w:rsidRPr="00FD06D2" w:rsidRDefault="00950D97" w:rsidP="006F74B1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182FA4">
        <w:rPr>
          <w:sz w:val="28"/>
          <w:szCs w:val="28"/>
        </w:rPr>
        <w:t>2</w:t>
      </w:r>
      <w:r w:rsidR="00FA0969" w:rsidRPr="00182FA4">
        <w:rPr>
          <w:sz w:val="28"/>
          <w:szCs w:val="28"/>
        </w:rPr>
        <w:t xml:space="preserve">. </w:t>
      </w:r>
      <w:r w:rsidR="00182FA4" w:rsidRPr="00182FA4">
        <w:rPr>
          <w:sz w:val="28"/>
          <w:szCs w:val="28"/>
        </w:rPr>
        <w:t>И</w:t>
      </w:r>
      <w:r w:rsidR="00FA0969" w:rsidRPr="00182FA4">
        <w:rPr>
          <w:sz w:val="28"/>
          <w:szCs w:val="28"/>
        </w:rPr>
        <w:t>сполнител</w:t>
      </w:r>
      <w:r w:rsidR="00182FA4" w:rsidRPr="00182FA4">
        <w:rPr>
          <w:sz w:val="28"/>
          <w:szCs w:val="28"/>
        </w:rPr>
        <w:t>ю</w:t>
      </w:r>
      <w:r w:rsidR="00FA0969" w:rsidRPr="00182FA4">
        <w:rPr>
          <w:sz w:val="28"/>
          <w:szCs w:val="28"/>
        </w:rPr>
        <w:t xml:space="preserve"> П</w:t>
      </w:r>
      <w:r w:rsidR="006F74B1" w:rsidRPr="00182FA4">
        <w:rPr>
          <w:sz w:val="28"/>
          <w:szCs w:val="28"/>
        </w:rPr>
        <w:t xml:space="preserve">рограммы обеспечить внесение изменений в </w:t>
      </w:r>
      <w:r w:rsidR="00FA0969" w:rsidRPr="00182FA4">
        <w:rPr>
          <w:sz w:val="28"/>
          <w:szCs w:val="28"/>
        </w:rPr>
        <w:t>Программу</w:t>
      </w:r>
      <w:r w:rsidR="006F74B1" w:rsidRPr="00182FA4">
        <w:rPr>
          <w:sz w:val="28"/>
          <w:szCs w:val="28"/>
        </w:rPr>
        <w:t xml:space="preserve"> в части целевых индикаторов и финансирования с целью повышения ее эффективности.</w:t>
      </w:r>
      <w:r w:rsidR="006F74B1" w:rsidRPr="00FD06D2">
        <w:rPr>
          <w:sz w:val="28"/>
          <w:szCs w:val="28"/>
        </w:rPr>
        <w:t xml:space="preserve"> </w:t>
      </w:r>
    </w:p>
    <w:p w:rsidR="00B435D7" w:rsidRDefault="00B435D7" w:rsidP="0012446E">
      <w:pPr>
        <w:jc w:val="both"/>
        <w:rPr>
          <w:sz w:val="28"/>
          <w:szCs w:val="28"/>
        </w:rPr>
      </w:pPr>
    </w:p>
    <w:p w:rsidR="00FD06D2" w:rsidRDefault="00FD06D2" w:rsidP="0012446E">
      <w:pPr>
        <w:jc w:val="both"/>
        <w:rPr>
          <w:sz w:val="28"/>
          <w:szCs w:val="28"/>
        </w:rPr>
      </w:pPr>
    </w:p>
    <w:p w:rsidR="00FD06D2" w:rsidRDefault="00FD06D2" w:rsidP="0012446E">
      <w:pPr>
        <w:jc w:val="both"/>
        <w:rPr>
          <w:sz w:val="28"/>
          <w:szCs w:val="28"/>
        </w:rPr>
      </w:pPr>
    </w:p>
    <w:p w:rsidR="0012446E" w:rsidRDefault="00312CBD" w:rsidP="0012446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2446E">
        <w:rPr>
          <w:sz w:val="28"/>
          <w:szCs w:val="28"/>
        </w:rPr>
        <w:t xml:space="preserve"> </w:t>
      </w:r>
      <w:proofErr w:type="gramStart"/>
      <w:r w:rsidR="0012446E">
        <w:rPr>
          <w:sz w:val="28"/>
          <w:szCs w:val="28"/>
        </w:rPr>
        <w:t>Азовского</w:t>
      </w:r>
      <w:proofErr w:type="gramEnd"/>
      <w:r w:rsidR="0012446E">
        <w:rPr>
          <w:sz w:val="28"/>
          <w:szCs w:val="28"/>
        </w:rPr>
        <w:t xml:space="preserve"> немецкого</w:t>
      </w:r>
    </w:p>
    <w:p w:rsidR="0012446E" w:rsidRDefault="0012446E" w:rsidP="0012446E">
      <w:pPr>
        <w:jc w:val="both"/>
        <w:rPr>
          <w:sz w:val="28"/>
          <w:szCs w:val="28"/>
        </w:rPr>
      </w:pPr>
      <w:r>
        <w:rPr>
          <w:sz w:val="28"/>
          <w:szCs w:val="28"/>
        </w:rPr>
        <w:t>национального муниципального</w:t>
      </w:r>
    </w:p>
    <w:p w:rsidR="001D7076" w:rsidRDefault="0090564D" w:rsidP="008B2259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Омской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358F3">
        <w:rPr>
          <w:sz w:val="28"/>
          <w:szCs w:val="28"/>
        </w:rPr>
        <w:tab/>
      </w:r>
      <w:r w:rsidR="00312CBD">
        <w:rPr>
          <w:sz w:val="28"/>
          <w:szCs w:val="28"/>
        </w:rPr>
        <w:t xml:space="preserve">Д.И. </w:t>
      </w:r>
      <w:proofErr w:type="spellStart"/>
      <w:r w:rsidR="00312CBD">
        <w:rPr>
          <w:sz w:val="28"/>
          <w:szCs w:val="28"/>
        </w:rPr>
        <w:t>Дизер</w:t>
      </w:r>
      <w:proofErr w:type="spellEnd"/>
      <w:r w:rsidR="0012446E">
        <w:rPr>
          <w:sz w:val="28"/>
          <w:szCs w:val="28"/>
        </w:rPr>
        <w:t xml:space="preserve"> </w:t>
      </w:r>
    </w:p>
    <w:p w:rsidR="001D7076" w:rsidRDefault="001D7076" w:rsidP="001D7076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312CBD" w:rsidRDefault="00312CBD" w:rsidP="001D7076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357283" w:rsidRDefault="008A506E" w:rsidP="00357283">
      <w:pPr>
        <w:autoSpaceDE w:val="0"/>
        <w:autoSpaceDN w:val="0"/>
        <w:adjustRightInd w:val="0"/>
        <w:ind w:left="4248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№1 </w:t>
      </w:r>
    </w:p>
    <w:p w:rsidR="00357283" w:rsidRDefault="008A506E" w:rsidP="00357283">
      <w:pPr>
        <w:autoSpaceDE w:val="0"/>
        <w:autoSpaceDN w:val="0"/>
        <w:adjustRightInd w:val="0"/>
        <w:ind w:left="4955"/>
        <w:rPr>
          <w:sz w:val="28"/>
          <w:szCs w:val="28"/>
          <w:lang w:eastAsia="ru-RU"/>
        </w:rPr>
      </w:pPr>
      <w:r w:rsidRPr="0019480B">
        <w:rPr>
          <w:sz w:val="28"/>
          <w:szCs w:val="28"/>
          <w:lang w:eastAsia="ru-RU"/>
        </w:rPr>
        <w:t xml:space="preserve">к </w:t>
      </w:r>
      <w:r>
        <w:rPr>
          <w:sz w:val="28"/>
          <w:szCs w:val="28"/>
          <w:lang w:eastAsia="ru-RU"/>
        </w:rPr>
        <w:t>п</w:t>
      </w:r>
      <w:r w:rsidRPr="0019480B">
        <w:rPr>
          <w:sz w:val="28"/>
          <w:szCs w:val="28"/>
          <w:lang w:eastAsia="ru-RU"/>
        </w:rPr>
        <w:t>остановлению</w:t>
      </w:r>
      <w:r w:rsidR="00357283">
        <w:rPr>
          <w:sz w:val="28"/>
          <w:szCs w:val="28"/>
          <w:lang w:eastAsia="ru-RU"/>
        </w:rPr>
        <w:t xml:space="preserve"> </w:t>
      </w:r>
      <w:r w:rsidRPr="0019480B">
        <w:rPr>
          <w:sz w:val="28"/>
          <w:szCs w:val="28"/>
          <w:lang w:eastAsia="ru-RU"/>
        </w:rPr>
        <w:t>Администрации Азовского немецкого</w:t>
      </w:r>
      <w:r w:rsidR="00357283">
        <w:rPr>
          <w:sz w:val="28"/>
          <w:szCs w:val="28"/>
          <w:lang w:eastAsia="ru-RU"/>
        </w:rPr>
        <w:t xml:space="preserve"> </w:t>
      </w:r>
      <w:r w:rsidRPr="0019480B">
        <w:rPr>
          <w:sz w:val="28"/>
          <w:szCs w:val="28"/>
          <w:lang w:eastAsia="ru-RU"/>
        </w:rPr>
        <w:t>национального муниципального</w:t>
      </w:r>
      <w:r w:rsidR="00745293">
        <w:rPr>
          <w:sz w:val="28"/>
          <w:szCs w:val="28"/>
          <w:lang w:eastAsia="ru-RU"/>
        </w:rPr>
        <w:t xml:space="preserve"> </w:t>
      </w:r>
      <w:r w:rsidRPr="0019480B">
        <w:rPr>
          <w:sz w:val="28"/>
          <w:szCs w:val="28"/>
          <w:lang w:eastAsia="ru-RU"/>
        </w:rPr>
        <w:t>района Омской области</w:t>
      </w:r>
    </w:p>
    <w:p w:rsidR="008A506E" w:rsidRPr="00312CBD" w:rsidRDefault="008A506E" w:rsidP="00357283">
      <w:pPr>
        <w:autoSpaceDE w:val="0"/>
        <w:autoSpaceDN w:val="0"/>
        <w:adjustRightInd w:val="0"/>
        <w:ind w:left="4955"/>
        <w:rPr>
          <w:sz w:val="28"/>
          <w:szCs w:val="28"/>
          <w:lang w:eastAsia="ru-RU"/>
        </w:rPr>
      </w:pPr>
      <w:r w:rsidRPr="00BE7285">
        <w:rPr>
          <w:sz w:val="28"/>
          <w:szCs w:val="28"/>
          <w:lang w:eastAsia="ru-RU"/>
        </w:rPr>
        <w:t xml:space="preserve">от </w:t>
      </w:r>
      <w:r w:rsidR="007032B0">
        <w:rPr>
          <w:sz w:val="28"/>
          <w:szCs w:val="28"/>
          <w:lang w:eastAsia="ru-RU"/>
        </w:rPr>
        <w:t>30</w:t>
      </w:r>
      <w:bookmarkStart w:id="0" w:name="_GoBack"/>
      <w:bookmarkEnd w:id="0"/>
      <w:r w:rsidR="00DF2199" w:rsidRPr="00BE7285">
        <w:rPr>
          <w:sz w:val="28"/>
          <w:szCs w:val="28"/>
          <w:lang w:eastAsia="ru-RU"/>
        </w:rPr>
        <w:t>.05.202</w:t>
      </w:r>
      <w:r w:rsidR="006D3066">
        <w:rPr>
          <w:sz w:val="28"/>
          <w:szCs w:val="28"/>
          <w:lang w:eastAsia="ru-RU"/>
        </w:rPr>
        <w:t>4</w:t>
      </w:r>
      <w:r w:rsidRPr="00BE7285">
        <w:rPr>
          <w:sz w:val="28"/>
          <w:szCs w:val="28"/>
          <w:lang w:eastAsia="ru-RU"/>
        </w:rPr>
        <w:t xml:space="preserve"> №</w:t>
      </w:r>
      <w:r w:rsidR="00EF626A" w:rsidRPr="00BE7285">
        <w:rPr>
          <w:sz w:val="28"/>
          <w:szCs w:val="28"/>
          <w:lang w:eastAsia="ru-RU"/>
        </w:rPr>
        <w:t xml:space="preserve"> </w:t>
      </w:r>
      <w:r w:rsidR="00E333A4">
        <w:rPr>
          <w:sz w:val="28"/>
          <w:szCs w:val="28"/>
          <w:lang w:eastAsia="ru-RU"/>
        </w:rPr>
        <w:t>421</w:t>
      </w:r>
    </w:p>
    <w:p w:rsidR="008A506E" w:rsidRDefault="008A506E" w:rsidP="008A506E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                                                   </w:t>
      </w:r>
    </w:p>
    <w:p w:rsidR="008A506E" w:rsidRPr="00EF626A" w:rsidRDefault="008A506E" w:rsidP="00233D0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F626A">
        <w:rPr>
          <w:sz w:val="28"/>
          <w:szCs w:val="28"/>
        </w:rPr>
        <w:t>Пояснительная записка</w:t>
      </w:r>
    </w:p>
    <w:p w:rsidR="00EA0928" w:rsidRDefault="008A506E" w:rsidP="008A506E">
      <w:pPr>
        <w:autoSpaceDE w:val="0"/>
        <w:autoSpaceDN w:val="0"/>
        <w:adjustRightInd w:val="0"/>
        <w:ind w:firstLine="709"/>
        <w:jc w:val="center"/>
        <w:rPr>
          <w:sz w:val="28"/>
        </w:rPr>
      </w:pPr>
      <w:r w:rsidRPr="00EF626A">
        <w:rPr>
          <w:sz w:val="28"/>
          <w:szCs w:val="28"/>
        </w:rPr>
        <w:t xml:space="preserve"> к результатам проведенной оценки эффективности реализации муниципальной программы </w:t>
      </w:r>
      <w:r w:rsidR="00EA0928" w:rsidRPr="00EA0928">
        <w:rPr>
          <w:sz w:val="28"/>
          <w:szCs w:val="28"/>
        </w:rPr>
        <w:t>«Развитие системы образования Азовского немецкого национального муниципального района Омской области»</w:t>
      </w:r>
      <w:r w:rsidR="00974D56">
        <w:rPr>
          <w:sz w:val="28"/>
          <w:szCs w:val="28"/>
        </w:rPr>
        <w:t>,</w:t>
      </w:r>
      <w:r w:rsidR="00974D56" w:rsidRPr="00974D56">
        <w:rPr>
          <w:sz w:val="28"/>
        </w:rPr>
        <w:t xml:space="preserve"> </w:t>
      </w:r>
      <w:r w:rsidR="00974D56">
        <w:rPr>
          <w:sz w:val="28"/>
        </w:rPr>
        <w:t>утвержденной</w:t>
      </w:r>
      <w:r w:rsidR="00974D56" w:rsidRPr="00567CA9">
        <w:rPr>
          <w:sz w:val="28"/>
        </w:rPr>
        <w:t xml:space="preserve"> постановлением Администрации Азовского немецкого национального муниципального района Омской области </w:t>
      </w:r>
    </w:p>
    <w:p w:rsidR="008A506E" w:rsidRDefault="00974D56" w:rsidP="008A506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567CA9">
        <w:rPr>
          <w:sz w:val="28"/>
        </w:rPr>
        <w:t xml:space="preserve">от </w:t>
      </w:r>
      <w:r>
        <w:rPr>
          <w:sz w:val="28"/>
        </w:rPr>
        <w:t>13</w:t>
      </w:r>
      <w:r w:rsidRPr="00567CA9">
        <w:rPr>
          <w:sz w:val="28"/>
        </w:rPr>
        <w:t>.11.201</w:t>
      </w:r>
      <w:r>
        <w:rPr>
          <w:sz w:val="28"/>
        </w:rPr>
        <w:t>9</w:t>
      </w:r>
      <w:r w:rsidRPr="00567CA9">
        <w:rPr>
          <w:sz w:val="28"/>
        </w:rPr>
        <w:t xml:space="preserve"> № </w:t>
      </w:r>
      <w:r w:rsidR="00495115">
        <w:rPr>
          <w:sz w:val="28"/>
        </w:rPr>
        <w:t>698</w:t>
      </w:r>
      <w:r>
        <w:rPr>
          <w:sz w:val="28"/>
        </w:rPr>
        <w:t>,</w:t>
      </w:r>
      <w:r w:rsidR="008A506E" w:rsidRPr="00EF626A">
        <w:rPr>
          <w:sz w:val="28"/>
          <w:szCs w:val="28"/>
        </w:rPr>
        <w:t xml:space="preserve"> </w:t>
      </w:r>
      <w:r w:rsidR="00DF2199">
        <w:rPr>
          <w:sz w:val="28"/>
          <w:szCs w:val="28"/>
        </w:rPr>
        <w:t>за 202</w:t>
      </w:r>
      <w:r w:rsidR="006D3066">
        <w:rPr>
          <w:sz w:val="28"/>
          <w:szCs w:val="28"/>
        </w:rPr>
        <w:t>3</w:t>
      </w:r>
      <w:r w:rsidR="00DF2199">
        <w:rPr>
          <w:sz w:val="28"/>
          <w:szCs w:val="28"/>
        </w:rPr>
        <w:t xml:space="preserve"> год</w:t>
      </w:r>
    </w:p>
    <w:p w:rsidR="00233D09" w:rsidRPr="00EF626A" w:rsidRDefault="00233D09" w:rsidP="008A506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A506E" w:rsidRPr="00EF626A" w:rsidRDefault="008A506E" w:rsidP="00974D56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Достижение</w:t>
      </w:r>
    </w:p>
    <w:p w:rsidR="008A506E" w:rsidRDefault="008A506E" w:rsidP="00974D5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поставленных целей и задач муниципальной программы</w:t>
      </w:r>
    </w:p>
    <w:p w:rsidR="00233D09" w:rsidRPr="00EF626A" w:rsidRDefault="00233D09" w:rsidP="00974D5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56D72" w:rsidRPr="004B2F6F" w:rsidRDefault="00456D72" w:rsidP="00456D72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4B2F6F">
        <w:rPr>
          <w:sz w:val="28"/>
          <w:szCs w:val="28"/>
        </w:rPr>
        <w:t>В ходе реализации муниципальной программы был</w:t>
      </w:r>
      <w:r w:rsidR="009339C4">
        <w:rPr>
          <w:sz w:val="28"/>
          <w:szCs w:val="28"/>
        </w:rPr>
        <w:t>и</w:t>
      </w:r>
      <w:r w:rsidRPr="004B2F6F">
        <w:rPr>
          <w:sz w:val="28"/>
          <w:szCs w:val="28"/>
        </w:rPr>
        <w:t xml:space="preserve"> поставлен</w:t>
      </w:r>
      <w:r w:rsidR="009339C4">
        <w:rPr>
          <w:sz w:val="28"/>
          <w:szCs w:val="28"/>
        </w:rPr>
        <w:t>ы</w:t>
      </w:r>
      <w:r w:rsidRPr="004B2F6F">
        <w:rPr>
          <w:sz w:val="28"/>
          <w:szCs w:val="28"/>
        </w:rPr>
        <w:t xml:space="preserve"> и достигнут</w:t>
      </w:r>
      <w:r w:rsidR="009339C4">
        <w:rPr>
          <w:sz w:val="28"/>
          <w:szCs w:val="28"/>
        </w:rPr>
        <w:t>ы</w:t>
      </w:r>
      <w:r w:rsidRPr="004B2F6F">
        <w:rPr>
          <w:sz w:val="28"/>
          <w:szCs w:val="28"/>
        </w:rPr>
        <w:t xml:space="preserve"> цел</w:t>
      </w:r>
      <w:r w:rsidR="009339C4">
        <w:rPr>
          <w:sz w:val="28"/>
          <w:szCs w:val="28"/>
        </w:rPr>
        <w:t>и</w:t>
      </w:r>
      <w:r w:rsidRPr="004B2F6F">
        <w:rPr>
          <w:sz w:val="28"/>
          <w:szCs w:val="28"/>
        </w:rPr>
        <w:t>:</w:t>
      </w:r>
    </w:p>
    <w:p w:rsidR="00456D72" w:rsidRDefault="00EA0928" w:rsidP="00456D72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C006B2">
        <w:rPr>
          <w:sz w:val="28"/>
          <w:szCs w:val="28"/>
        </w:rPr>
        <w:t>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</w:r>
      <w:r>
        <w:rPr>
          <w:sz w:val="28"/>
          <w:szCs w:val="28"/>
        </w:rPr>
        <w:t>.</w:t>
      </w:r>
    </w:p>
    <w:p w:rsidR="00C930A8" w:rsidRDefault="00C930A8" w:rsidP="00456D72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C006B2">
        <w:rPr>
          <w:sz w:val="28"/>
          <w:szCs w:val="28"/>
        </w:rPr>
        <w:t xml:space="preserve">беспечение доступности качественного образования на территории Азовского </w:t>
      </w:r>
      <w:proofErr w:type="spellStart"/>
      <w:r w:rsidRPr="00C006B2">
        <w:rPr>
          <w:sz w:val="28"/>
          <w:szCs w:val="28"/>
        </w:rPr>
        <w:t>ННМР</w:t>
      </w:r>
      <w:proofErr w:type="spellEnd"/>
      <w:r w:rsidRPr="00C006B2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>;</w:t>
      </w:r>
    </w:p>
    <w:p w:rsidR="009339C4" w:rsidRPr="009339C4" w:rsidRDefault="00C930A8" w:rsidP="009339C4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339C4">
        <w:rPr>
          <w:sz w:val="28"/>
          <w:szCs w:val="28"/>
        </w:rPr>
        <w:t xml:space="preserve">- </w:t>
      </w:r>
      <w:r w:rsidR="009339C4" w:rsidRPr="009339C4">
        <w:rPr>
          <w:sz w:val="28"/>
          <w:szCs w:val="28"/>
        </w:rPr>
        <w:t>реализация семейных форм устройства детей-сирот и детей, оставшихся без попечения родителей;</w:t>
      </w:r>
    </w:p>
    <w:p w:rsidR="009339C4" w:rsidRPr="009339C4" w:rsidRDefault="009339C4" w:rsidP="009339C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339C4">
        <w:rPr>
          <w:sz w:val="28"/>
          <w:szCs w:val="28"/>
        </w:rPr>
        <w:tab/>
        <w:t>- модернизация инфраструктуры и материально-технического обеспечения образовательных организаций.</w:t>
      </w:r>
    </w:p>
    <w:p w:rsidR="00C930A8" w:rsidRPr="004B2F6F" w:rsidRDefault="00C930A8" w:rsidP="00456D72">
      <w:pPr>
        <w:shd w:val="clear" w:color="auto" w:fill="FFFFFF"/>
        <w:suppressAutoHyphens w:val="0"/>
        <w:ind w:firstLine="708"/>
        <w:jc w:val="both"/>
        <w:rPr>
          <w:sz w:val="28"/>
          <w:szCs w:val="28"/>
          <w:highlight w:val="yellow"/>
        </w:rPr>
      </w:pPr>
    </w:p>
    <w:p w:rsidR="00456D72" w:rsidRPr="004B2F6F" w:rsidRDefault="00456D72" w:rsidP="00456D72">
      <w:pPr>
        <w:shd w:val="clear" w:color="auto" w:fill="FFFFFF"/>
        <w:suppressAutoHyphens w:val="0"/>
        <w:jc w:val="both"/>
        <w:rPr>
          <w:sz w:val="28"/>
          <w:szCs w:val="28"/>
        </w:rPr>
      </w:pPr>
      <w:r w:rsidRPr="004B2F6F">
        <w:rPr>
          <w:sz w:val="28"/>
          <w:szCs w:val="28"/>
        </w:rPr>
        <w:tab/>
        <w:t>Для достижения цел</w:t>
      </w:r>
      <w:r w:rsidR="00EA0928">
        <w:rPr>
          <w:sz w:val="28"/>
          <w:szCs w:val="28"/>
        </w:rPr>
        <w:t>и</w:t>
      </w:r>
      <w:r w:rsidRPr="004B2F6F">
        <w:rPr>
          <w:sz w:val="28"/>
          <w:szCs w:val="28"/>
        </w:rPr>
        <w:t xml:space="preserve"> решены следующие задачи:</w:t>
      </w:r>
    </w:p>
    <w:p w:rsidR="00EA0928" w:rsidRPr="009339C4" w:rsidRDefault="009339C4" w:rsidP="009339C4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C23F6">
        <w:rPr>
          <w:sz w:val="28"/>
          <w:szCs w:val="28"/>
        </w:rPr>
        <w:t>п</w:t>
      </w:r>
      <w:r w:rsidR="00EA0928" w:rsidRPr="009339C4">
        <w:rPr>
          <w:sz w:val="28"/>
          <w:szCs w:val="28"/>
        </w:rPr>
        <w:t>овышение доступности качественных услуг в сфере дошкольного, общего, дополнительного образования.</w:t>
      </w:r>
    </w:p>
    <w:p w:rsidR="00EA0928" w:rsidRPr="009339C4" w:rsidRDefault="009339C4" w:rsidP="009339C4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EA0928" w:rsidRPr="009339C4">
        <w:rPr>
          <w:sz w:val="28"/>
          <w:szCs w:val="28"/>
        </w:rPr>
        <w:t xml:space="preserve"> </w:t>
      </w:r>
      <w:r w:rsidR="00DC23F6">
        <w:rPr>
          <w:sz w:val="28"/>
          <w:szCs w:val="28"/>
        </w:rPr>
        <w:t>о</w:t>
      </w:r>
      <w:r w:rsidR="00EA0928" w:rsidRPr="009339C4">
        <w:rPr>
          <w:sz w:val="28"/>
          <w:szCs w:val="28"/>
        </w:rPr>
        <w:t>беспечение эффективной деятельности по защите прав и законных интересов детей-сирот и детей, оставшихся без попечения родителей.</w:t>
      </w:r>
    </w:p>
    <w:p w:rsidR="00EA0928" w:rsidRDefault="009339C4" w:rsidP="009339C4">
      <w:pPr>
        <w:autoSpaceDE w:val="0"/>
        <w:autoSpaceDN w:val="0"/>
        <w:adjustRightInd w:val="0"/>
        <w:ind w:firstLine="708"/>
        <w:jc w:val="both"/>
        <w:outlineLvl w:val="0"/>
        <w:rPr>
          <w:color w:val="FF0000"/>
          <w:sz w:val="28"/>
          <w:szCs w:val="28"/>
        </w:rPr>
      </w:pPr>
      <w:r>
        <w:rPr>
          <w:sz w:val="28"/>
          <w:szCs w:val="28"/>
        </w:rPr>
        <w:t>-</w:t>
      </w:r>
      <w:r w:rsidR="00EA0928" w:rsidRPr="009339C4">
        <w:rPr>
          <w:sz w:val="28"/>
          <w:szCs w:val="28"/>
        </w:rPr>
        <w:t xml:space="preserve"> </w:t>
      </w:r>
      <w:r w:rsidR="00DC23F6">
        <w:rPr>
          <w:sz w:val="28"/>
          <w:szCs w:val="28"/>
        </w:rPr>
        <w:t>ф</w:t>
      </w:r>
      <w:r w:rsidR="00EA0928" w:rsidRPr="009339C4">
        <w:rPr>
          <w:sz w:val="28"/>
          <w:szCs w:val="28"/>
        </w:rPr>
        <w:t>ормирование современной инфраструктуры в образовательных организациях</w:t>
      </w:r>
      <w:r w:rsidR="00EA0928" w:rsidRPr="000C352A">
        <w:rPr>
          <w:color w:val="FF0000"/>
          <w:sz w:val="28"/>
          <w:szCs w:val="28"/>
        </w:rPr>
        <w:tab/>
      </w:r>
    </w:p>
    <w:p w:rsidR="00C930A8" w:rsidRPr="00C006B2" w:rsidRDefault="009339C4" w:rsidP="009339C4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C930A8" w:rsidRPr="00C006B2">
        <w:rPr>
          <w:sz w:val="28"/>
          <w:szCs w:val="28"/>
        </w:rPr>
        <w:t xml:space="preserve"> </w:t>
      </w:r>
      <w:r w:rsidR="00DC23F6">
        <w:rPr>
          <w:sz w:val="28"/>
          <w:szCs w:val="28"/>
        </w:rPr>
        <w:t>с</w:t>
      </w:r>
      <w:r w:rsidR="00C930A8" w:rsidRPr="00C006B2">
        <w:rPr>
          <w:sz w:val="28"/>
          <w:szCs w:val="28"/>
        </w:rPr>
        <w:t xml:space="preserve">оздание равных возможностей для каждого ребенка в получении качественного дошкольного образования. </w:t>
      </w:r>
    </w:p>
    <w:p w:rsidR="00C930A8" w:rsidRPr="00C006B2" w:rsidRDefault="009339C4" w:rsidP="009339C4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C23F6">
        <w:rPr>
          <w:sz w:val="28"/>
          <w:szCs w:val="28"/>
        </w:rPr>
        <w:t>р</w:t>
      </w:r>
      <w:r w:rsidR="00C930A8" w:rsidRPr="00C006B2">
        <w:rPr>
          <w:sz w:val="28"/>
          <w:szCs w:val="28"/>
        </w:rPr>
        <w:t>азвитие инфраструктуры и ресурсного обеспечения общеобразовательных организаций</w:t>
      </w:r>
      <w:r>
        <w:rPr>
          <w:sz w:val="28"/>
          <w:szCs w:val="28"/>
        </w:rPr>
        <w:t>;</w:t>
      </w:r>
    </w:p>
    <w:p w:rsidR="00C930A8" w:rsidRDefault="009339C4" w:rsidP="009339C4">
      <w:pPr>
        <w:autoSpaceDE w:val="0"/>
        <w:autoSpaceDN w:val="0"/>
        <w:adjustRightInd w:val="0"/>
        <w:ind w:firstLine="708"/>
        <w:jc w:val="both"/>
        <w:outlineLvl w:val="0"/>
      </w:pPr>
      <w:r>
        <w:rPr>
          <w:sz w:val="28"/>
          <w:szCs w:val="28"/>
        </w:rPr>
        <w:t>- о</w:t>
      </w:r>
      <w:r w:rsidR="00C930A8" w:rsidRPr="009339C4">
        <w:rPr>
          <w:sz w:val="28"/>
          <w:szCs w:val="28"/>
        </w:rPr>
        <w:t xml:space="preserve">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</w:t>
      </w:r>
      <w:r w:rsidR="00C930A8" w:rsidRPr="009339C4">
        <w:rPr>
          <w:sz w:val="28"/>
          <w:szCs w:val="28"/>
        </w:rPr>
        <w:lastRenderedPageBreak/>
        <w:t>средств бюджетов бюджетной системы, легкость и оперативность смены осваиваемых образовательных программ</w:t>
      </w:r>
      <w:r w:rsidR="00DC23F6">
        <w:rPr>
          <w:sz w:val="28"/>
          <w:szCs w:val="28"/>
        </w:rPr>
        <w:t>;</w:t>
      </w:r>
    </w:p>
    <w:p w:rsidR="00C930A8" w:rsidRPr="00C006B2" w:rsidRDefault="00DC23F6" w:rsidP="00DC23F6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с</w:t>
      </w:r>
      <w:r w:rsidR="00C930A8" w:rsidRPr="00C006B2">
        <w:rPr>
          <w:sz w:val="28"/>
          <w:szCs w:val="28"/>
        </w:rPr>
        <w:t>оздание условий для развития, воспитания и социализации детей.</w:t>
      </w:r>
    </w:p>
    <w:p w:rsidR="00C930A8" w:rsidRPr="00C006B2" w:rsidRDefault="00DC23F6" w:rsidP="00E2607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с</w:t>
      </w:r>
      <w:r w:rsidR="00C930A8" w:rsidRPr="00C006B2">
        <w:rPr>
          <w:sz w:val="28"/>
          <w:szCs w:val="28"/>
        </w:rPr>
        <w:t>одержание и обеспечение функционирования бюджетных учреждений, обслуживающих учреждения образования</w:t>
      </w:r>
      <w:r>
        <w:rPr>
          <w:sz w:val="28"/>
          <w:szCs w:val="28"/>
        </w:rPr>
        <w:t>;</w:t>
      </w:r>
    </w:p>
    <w:p w:rsidR="00C930A8" w:rsidRPr="00E2607C" w:rsidRDefault="00DC23F6" w:rsidP="00DC23F6">
      <w:pPr>
        <w:pStyle w:val="af8"/>
        <w:autoSpaceDE w:val="0"/>
        <w:autoSpaceDN w:val="0"/>
        <w:adjustRightInd w:val="0"/>
        <w:ind w:left="33" w:firstLine="67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2607C">
        <w:rPr>
          <w:sz w:val="28"/>
          <w:szCs w:val="28"/>
        </w:rPr>
        <w:t>д</w:t>
      </w:r>
      <w:r w:rsidR="00C930A8" w:rsidRPr="00E2607C">
        <w:rPr>
          <w:sz w:val="28"/>
          <w:szCs w:val="28"/>
        </w:rPr>
        <w:t>остижение положительной динамики качества образования.</w:t>
      </w:r>
    </w:p>
    <w:p w:rsidR="00E2607C" w:rsidRPr="00E2607C" w:rsidRDefault="00E2607C" w:rsidP="00E2607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E2607C">
        <w:rPr>
          <w:sz w:val="28"/>
          <w:szCs w:val="28"/>
        </w:rPr>
        <w:t>- развитие сети образовательных организаций, реализующих образовательные программы дополнительного образования;</w:t>
      </w:r>
    </w:p>
    <w:p w:rsidR="00C930A8" w:rsidRDefault="00F351CF" w:rsidP="00E2607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F351CF">
        <w:rPr>
          <w:sz w:val="28"/>
          <w:szCs w:val="28"/>
        </w:rPr>
        <w:t>- с</w:t>
      </w:r>
      <w:r w:rsidR="00C930A8" w:rsidRPr="00F351CF">
        <w:rPr>
          <w:sz w:val="28"/>
          <w:szCs w:val="28"/>
        </w:rPr>
        <w:t>воевременное выявление детей, ост</w:t>
      </w:r>
      <w:r w:rsidRPr="00F351CF">
        <w:rPr>
          <w:sz w:val="28"/>
          <w:szCs w:val="28"/>
        </w:rPr>
        <w:t>авшихся без попечения родителей;</w:t>
      </w:r>
    </w:p>
    <w:p w:rsidR="009339C4" w:rsidRPr="00E2607C" w:rsidRDefault="00E2607C" w:rsidP="00E2607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2607C">
        <w:rPr>
          <w:sz w:val="28"/>
          <w:szCs w:val="28"/>
        </w:rPr>
        <w:t>- у</w:t>
      </w:r>
      <w:r w:rsidR="009339C4" w:rsidRPr="00E2607C">
        <w:rPr>
          <w:sz w:val="28"/>
          <w:szCs w:val="28"/>
        </w:rPr>
        <w:t>крепление сети и инфраструктуры образовательных учреждений</w:t>
      </w:r>
      <w:r w:rsidRPr="00E2607C">
        <w:rPr>
          <w:sz w:val="28"/>
          <w:szCs w:val="28"/>
        </w:rPr>
        <w:t>;</w:t>
      </w:r>
    </w:p>
    <w:p w:rsidR="00233D09" w:rsidRDefault="00E2607C" w:rsidP="00E2607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- с</w:t>
      </w:r>
      <w:r w:rsidR="009339C4" w:rsidRPr="00E2607C">
        <w:rPr>
          <w:sz w:val="28"/>
          <w:szCs w:val="28"/>
        </w:rPr>
        <w:t>оздание новых мест общего образования и инновационной инфраструктуры в муниципальных общеобразовательных организациях</w:t>
      </w:r>
      <w:r>
        <w:rPr>
          <w:sz w:val="28"/>
          <w:szCs w:val="28"/>
        </w:rPr>
        <w:t>;</w:t>
      </w:r>
    </w:p>
    <w:p w:rsidR="00E2607C" w:rsidRDefault="00E2607C" w:rsidP="00E2607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2607C">
        <w:rPr>
          <w:sz w:val="28"/>
          <w:szCs w:val="28"/>
        </w:rPr>
        <w:t>укрепление сети и инфраструктуры прочих учреждений</w:t>
      </w:r>
      <w:r>
        <w:rPr>
          <w:sz w:val="28"/>
          <w:szCs w:val="28"/>
        </w:rPr>
        <w:t>.</w:t>
      </w:r>
    </w:p>
    <w:p w:rsidR="00E2607C" w:rsidRPr="00E2607C" w:rsidRDefault="00E2607C" w:rsidP="00E2607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A506E" w:rsidRDefault="008A506E" w:rsidP="00974D56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Результаты реализации мероприятий</w:t>
      </w:r>
    </w:p>
    <w:p w:rsidR="00233D09" w:rsidRPr="00EF626A" w:rsidRDefault="00233D09" w:rsidP="00233D09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D84598" w:rsidRPr="000C650A" w:rsidRDefault="00D84598" w:rsidP="00D845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50A">
        <w:rPr>
          <w:rFonts w:ascii="Times New Roman" w:hAnsi="Times New Roman" w:cs="Times New Roman"/>
          <w:sz w:val="28"/>
          <w:szCs w:val="28"/>
        </w:rPr>
        <w:t xml:space="preserve">Для реализации цели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21E99">
        <w:rPr>
          <w:rFonts w:ascii="Times New Roman" w:hAnsi="Times New Roman" w:cs="Times New Roman"/>
          <w:sz w:val="28"/>
          <w:szCs w:val="28"/>
        </w:rPr>
        <w:t>беспечени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21E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высокого качества образования в </w:t>
      </w:r>
      <w:r w:rsidRPr="00221E99">
        <w:rPr>
          <w:rFonts w:ascii="Times New Roman" w:hAnsi="Times New Roman" w:cs="Times New Roman"/>
          <w:sz w:val="28"/>
          <w:szCs w:val="28"/>
        </w:rPr>
        <w:t>соотве</w:t>
      </w:r>
      <w:r w:rsidR="0016604D">
        <w:rPr>
          <w:rFonts w:ascii="Times New Roman" w:hAnsi="Times New Roman" w:cs="Times New Roman"/>
          <w:sz w:val="28"/>
          <w:szCs w:val="28"/>
        </w:rPr>
        <w:t>т</w:t>
      </w:r>
      <w:r w:rsidRPr="00221E99">
        <w:rPr>
          <w:rFonts w:ascii="Times New Roman" w:hAnsi="Times New Roman" w:cs="Times New Roman"/>
          <w:sz w:val="28"/>
          <w:szCs w:val="28"/>
        </w:rPr>
        <w:t>ствии с меняющимися запросами населения и перспективными задачами развития общества и экономики</w:t>
      </w:r>
      <w:r w:rsidRPr="000C650A">
        <w:rPr>
          <w:rFonts w:ascii="Times New Roman" w:hAnsi="Times New Roman" w:cs="Times New Roman"/>
          <w:sz w:val="28"/>
          <w:szCs w:val="28"/>
        </w:rPr>
        <w:t>, осуществлялись запланированные мероприятия, которые и стали объектами оценки эффективности реализации программы.</w:t>
      </w:r>
    </w:p>
    <w:p w:rsidR="00D84598" w:rsidRPr="00D31811" w:rsidRDefault="00D84598" w:rsidP="00D845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63">
        <w:rPr>
          <w:rFonts w:ascii="Times New Roman" w:hAnsi="Times New Roman" w:cs="Times New Roman"/>
          <w:sz w:val="28"/>
          <w:szCs w:val="28"/>
        </w:rPr>
        <w:t xml:space="preserve">Для реализации мероприятий программы было </w:t>
      </w:r>
      <w:r w:rsidRPr="00D31811">
        <w:rPr>
          <w:rFonts w:ascii="Times New Roman" w:hAnsi="Times New Roman" w:cs="Times New Roman"/>
          <w:sz w:val="28"/>
          <w:szCs w:val="28"/>
        </w:rPr>
        <w:t xml:space="preserve">запланировано </w:t>
      </w:r>
      <w:r w:rsidR="00105846" w:rsidRPr="00105846">
        <w:rPr>
          <w:rFonts w:ascii="Times New Roman" w:hAnsi="Times New Roman" w:cs="Times New Roman"/>
          <w:sz w:val="28"/>
          <w:szCs w:val="28"/>
        </w:rPr>
        <w:t>583 200 541,74</w:t>
      </w:r>
      <w:r w:rsidRPr="00105846">
        <w:rPr>
          <w:rFonts w:ascii="Times New Roman" w:hAnsi="Times New Roman" w:cs="Times New Roman"/>
          <w:sz w:val="28"/>
          <w:szCs w:val="28"/>
        </w:rPr>
        <w:t xml:space="preserve"> руб., израсходовано </w:t>
      </w:r>
      <w:r w:rsidR="00105846" w:rsidRPr="00105846">
        <w:rPr>
          <w:rFonts w:ascii="Times New Roman" w:hAnsi="Times New Roman" w:cs="Times New Roman"/>
          <w:sz w:val="28"/>
          <w:szCs w:val="28"/>
        </w:rPr>
        <w:t>573 356 233,70</w:t>
      </w:r>
      <w:r w:rsidR="00DD2B94" w:rsidRPr="00105846">
        <w:rPr>
          <w:rFonts w:ascii="Times New Roman" w:hAnsi="Times New Roman" w:cs="Times New Roman"/>
          <w:sz w:val="28"/>
          <w:szCs w:val="28"/>
        </w:rPr>
        <w:t xml:space="preserve"> рублей, освоено </w:t>
      </w:r>
      <w:r w:rsidR="00105846" w:rsidRPr="00105846">
        <w:rPr>
          <w:rFonts w:ascii="Times New Roman" w:hAnsi="Times New Roman" w:cs="Times New Roman"/>
          <w:sz w:val="28"/>
          <w:szCs w:val="28"/>
        </w:rPr>
        <w:t>98,31</w:t>
      </w:r>
      <w:r w:rsidRPr="00105846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8A506E" w:rsidRPr="006D3066" w:rsidRDefault="00D84598" w:rsidP="003F0571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6D3066">
        <w:rPr>
          <w:sz w:val="28"/>
          <w:szCs w:val="28"/>
        </w:rPr>
        <w:t xml:space="preserve">Уровень </w:t>
      </w:r>
      <w:proofErr w:type="gramStart"/>
      <w:r w:rsidRPr="006D3066">
        <w:rPr>
          <w:sz w:val="28"/>
          <w:szCs w:val="28"/>
        </w:rPr>
        <w:t>достижения значений целевых индикаторов мероприятий муниципальной программы</w:t>
      </w:r>
      <w:proofErr w:type="gramEnd"/>
      <w:r w:rsidRPr="006D3066">
        <w:rPr>
          <w:sz w:val="28"/>
          <w:szCs w:val="28"/>
        </w:rPr>
        <w:t xml:space="preserve"> в </w:t>
      </w:r>
      <w:r w:rsidRPr="006D3066">
        <w:rPr>
          <w:color w:val="000000"/>
          <w:sz w:val="28"/>
          <w:szCs w:val="28"/>
        </w:rPr>
        <w:t xml:space="preserve">целом достигнут. </w:t>
      </w:r>
      <w:proofErr w:type="gramStart"/>
      <w:r w:rsidRPr="006D3066">
        <w:rPr>
          <w:color w:val="000000"/>
          <w:sz w:val="28"/>
          <w:szCs w:val="28"/>
        </w:rPr>
        <w:t xml:space="preserve">Достигнуты плановые значения целевых индикаторов мероприятий программы по </w:t>
      </w:r>
      <w:r w:rsidR="006D3066" w:rsidRPr="006D3066">
        <w:rPr>
          <w:color w:val="000000"/>
          <w:sz w:val="28"/>
          <w:szCs w:val="28"/>
        </w:rPr>
        <w:t>40</w:t>
      </w:r>
      <w:r w:rsidRPr="006D3066">
        <w:rPr>
          <w:color w:val="000000"/>
          <w:sz w:val="28"/>
          <w:szCs w:val="28"/>
        </w:rPr>
        <w:t xml:space="preserve"> показател</w:t>
      </w:r>
      <w:r w:rsidR="006E63A7" w:rsidRPr="006D3066">
        <w:rPr>
          <w:color w:val="000000"/>
          <w:sz w:val="28"/>
          <w:szCs w:val="28"/>
        </w:rPr>
        <w:t>ям</w:t>
      </w:r>
      <w:r w:rsidRPr="006D3066">
        <w:rPr>
          <w:color w:val="000000"/>
          <w:sz w:val="28"/>
          <w:szCs w:val="28"/>
        </w:rPr>
        <w:t xml:space="preserve"> из </w:t>
      </w:r>
      <w:r w:rsidR="006D3066" w:rsidRPr="006D3066">
        <w:rPr>
          <w:color w:val="000000"/>
          <w:sz w:val="28"/>
          <w:szCs w:val="28"/>
        </w:rPr>
        <w:t>41 имеющего</w:t>
      </w:r>
      <w:r w:rsidRPr="006D3066">
        <w:rPr>
          <w:color w:val="000000"/>
          <w:sz w:val="28"/>
          <w:szCs w:val="28"/>
        </w:rPr>
        <w:t>ся.</w:t>
      </w:r>
      <w:proofErr w:type="gramEnd"/>
    </w:p>
    <w:p w:rsidR="001D10C9" w:rsidRDefault="00BE6D40" w:rsidP="001D10C9">
      <w:pPr>
        <w:pStyle w:val="msonormalcxspmidd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3066">
        <w:rPr>
          <w:color w:val="000000"/>
          <w:sz w:val="28"/>
          <w:szCs w:val="28"/>
        </w:rPr>
        <w:t>По индикатору</w:t>
      </w:r>
      <w:r w:rsidRPr="003467C3">
        <w:rPr>
          <w:color w:val="000000"/>
          <w:sz w:val="28"/>
          <w:szCs w:val="28"/>
        </w:rPr>
        <w:t xml:space="preserve"> «</w:t>
      </w:r>
      <w:r w:rsidR="006E63A7" w:rsidRPr="006E63A7">
        <w:rPr>
          <w:color w:val="000000"/>
          <w:sz w:val="28"/>
          <w:szCs w:val="28"/>
        </w:rPr>
        <w:t>Увеличение доли выпускников общеобразовательных организаций, сдавших ЕГЭ</w:t>
      </w:r>
      <w:r w:rsidRPr="003467C3">
        <w:rPr>
          <w:color w:val="000000"/>
          <w:sz w:val="28"/>
          <w:szCs w:val="28"/>
        </w:rPr>
        <w:t xml:space="preserve">» </w:t>
      </w:r>
      <w:proofErr w:type="gramStart"/>
      <w:r w:rsidRPr="003467C3">
        <w:rPr>
          <w:color w:val="000000"/>
          <w:sz w:val="28"/>
          <w:szCs w:val="28"/>
        </w:rPr>
        <w:t>не достигнут результат</w:t>
      </w:r>
      <w:proofErr w:type="gramEnd"/>
      <w:r w:rsidRPr="003467C3">
        <w:rPr>
          <w:color w:val="000000"/>
          <w:sz w:val="28"/>
          <w:szCs w:val="28"/>
        </w:rPr>
        <w:t xml:space="preserve"> </w:t>
      </w:r>
      <w:r w:rsidR="006E63A7" w:rsidRPr="00105846">
        <w:rPr>
          <w:color w:val="000000"/>
          <w:sz w:val="28"/>
          <w:szCs w:val="28"/>
        </w:rPr>
        <w:t xml:space="preserve">на </w:t>
      </w:r>
      <w:r w:rsidR="006D3066" w:rsidRPr="00105846">
        <w:rPr>
          <w:color w:val="000000"/>
          <w:sz w:val="28"/>
          <w:szCs w:val="28"/>
        </w:rPr>
        <w:t>4,2</w:t>
      </w:r>
      <w:r w:rsidR="006E63A7" w:rsidRPr="00105846">
        <w:rPr>
          <w:color w:val="000000"/>
          <w:sz w:val="28"/>
          <w:szCs w:val="28"/>
        </w:rPr>
        <w:t>%</w:t>
      </w:r>
      <w:r w:rsidR="001D10C9" w:rsidRPr="00105846">
        <w:rPr>
          <w:color w:val="000000"/>
          <w:sz w:val="28"/>
          <w:szCs w:val="28"/>
        </w:rPr>
        <w:t xml:space="preserve"> и составил </w:t>
      </w:r>
      <w:r w:rsidR="006D3066" w:rsidRPr="00105846">
        <w:rPr>
          <w:color w:val="000000"/>
          <w:sz w:val="28"/>
          <w:szCs w:val="28"/>
        </w:rPr>
        <w:t>95,8</w:t>
      </w:r>
      <w:r w:rsidR="001D10C9" w:rsidRPr="00105846">
        <w:rPr>
          <w:color w:val="000000"/>
          <w:sz w:val="28"/>
          <w:szCs w:val="28"/>
        </w:rPr>
        <w:t>%</w:t>
      </w:r>
      <w:r w:rsidRPr="00105846">
        <w:rPr>
          <w:color w:val="000000"/>
          <w:sz w:val="28"/>
          <w:szCs w:val="28"/>
        </w:rPr>
        <w:t xml:space="preserve">. </w:t>
      </w:r>
      <w:r w:rsidR="006D3066" w:rsidRPr="00105846">
        <w:rPr>
          <w:color w:val="000000"/>
          <w:sz w:val="28"/>
          <w:szCs w:val="28"/>
        </w:rPr>
        <w:t>Четыре</w:t>
      </w:r>
      <w:r w:rsidR="006D3066">
        <w:rPr>
          <w:color w:val="000000"/>
          <w:sz w:val="28"/>
          <w:szCs w:val="28"/>
        </w:rPr>
        <w:t xml:space="preserve"> выпускника не получили аттестаты о среднем общем образовании. </w:t>
      </w:r>
      <w:proofErr w:type="gramStart"/>
      <w:r w:rsidR="001D10C9" w:rsidRPr="00BD2FF5">
        <w:rPr>
          <w:sz w:val="28"/>
          <w:szCs w:val="28"/>
        </w:rPr>
        <w:t xml:space="preserve">Один выпускник не явился на ЕГЭ по причине родов, второй выпускник не сдал в основной период один из двух предметов, был призван по собственному желанию в ряды Российской Армии и в осенний период сдачи не </w:t>
      </w:r>
      <w:r w:rsidR="006D3066">
        <w:rPr>
          <w:sz w:val="28"/>
          <w:szCs w:val="28"/>
        </w:rPr>
        <w:t>явился, третий и четвертый выпускники получили неудовлетворительные оценки в основной период и дополнительный период пересдачи экзаменов.</w:t>
      </w:r>
      <w:proofErr w:type="gramEnd"/>
    </w:p>
    <w:p w:rsidR="000A38F7" w:rsidRPr="00F4777D" w:rsidRDefault="000A38F7" w:rsidP="00D84598">
      <w:pPr>
        <w:shd w:val="clear" w:color="auto" w:fill="FFFFFF"/>
        <w:jc w:val="both"/>
        <w:rPr>
          <w:sz w:val="28"/>
          <w:szCs w:val="28"/>
        </w:rPr>
      </w:pPr>
    </w:p>
    <w:p w:rsidR="008A506E" w:rsidRPr="00EF626A" w:rsidRDefault="008A506E" w:rsidP="00974D56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Причины не</w:t>
      </w:r>
      <w:r w:rsidR="0016604D">
        <w:rPr>
          <w:b/>
          <w:sz w:val="28"/>
          <w:szCs w:val="28"/>
        </w:rPr>
        <w:t xml:space="preserve"> </w:t>
      </w:r>
      <w:r w:rsidRPr="00EF626A">
        <w:rPr>
          <w:b/>
          <w:sz w:val="28"/>
          <w:szCs w:val="28"/>
        </w:rPr>
        <w:t>достижения плановых значений</w:t>
      </w:r>
    </w:p>
    <w:p w:rsidR="008A506E" w:rsidRDefault="008A506E" w:rsidP="008A506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 xml:space="preserve"> ожидаемых результатов реализации муниципальной программы</w:t>
      </w:r>
    </w:p>
    <w:p w:rsidR="00454C62" w:rsidRDefault="00454C62" w:rsidP="008A506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20467A" w:rsidRPr="0020467A" w:rsidRDefault="0020467A" w:rsidP="0020467A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Плановые значения ожидаемых результатов реализации    муниципальн</w:t>
      </w:r>
      <w:r w:rsidR="00DD2B94">
        <w:rPr>
          <w:sz w:val="28"/>
          <w:szCs w:val="28"/>
        </w:rPr>
        <w:t xml:space="preserve">ой программы </w:t>
      </w:r>
      <w:r w:rsidR="00DD2B94" w:rsidRPr="00105846">
        <w:rPr>
          <w:sz w:val="28"/>
          <w:szCs w:val="28"/>
        </w:rPr>
        <w:t xml:space="preserve">достигнуты на </w:t>
      </w:r>
      <w:r w:rsidR="00105846" w:rsidRPr="00105846">
        <w:rPr>
          <w:sz w:val="28"/>
          <w:szCs w:val="28"/>
        </w:rPr>
        <w:t xml:space="preserve">108 </w:t>
      </w:r>
      <w:r w:rsidRPr="00105846">
        <w:rPr>
          <w:sz w:val="28"/>
          <w:szCs w:val="28"/>
        </w:rPr>
        <w:t>%</w:t>
      </w:r>
      <w:r>
        <w:rPr>
          <w:sz w:val="28"/>
          <w:szCs w:val="28"/>
        </w:rPr>
        <w:t xml:space="preserve"> (приложение №3).</w:t>
      </w:r>
    </w:p>
    <w:p w:rsidR="000A38F7" w:rsidRDefault="000A38F7" w:rsidP="002046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506E" w:rsidRDefault="008A506E" w:rsidP="00974D56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lastRenderedPageBreak/>
        <w:t>Предложения по повышению эффективности реализации муниципальной программы</w:t>
      </w:r>
    </w:p>
    <w:p w:rsidR="00233D09" w:rsidRPr="00EF626A" w:rsidRDefault="00233D09" w:rsidP="00233D09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02179" w:rsidRPr="003467C3" w:rsidRDefault="00995C35" w:rsidP="00E0217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EF626A">
        <w:rPr>
          <w:sz w:val="28"/>
          <w:szCs w:val="28"/>
        </w:rPr>
        <w:t xml:space="preserve">В целях повышения эффективности муниципальной программы </w:t>
      </w:r>
      <w:r w:rsidR="00182FA4" w:rsidRPr="00EA0928">
        <w:rPr>
          <w:sz w:val="28"/>
          <w:szCs w:val="28"/>
          <w:lang w:eastAsia="ru-RU"/>
        </w:rPr>
        <w:t>«Развитие системы образования Азовского немецкого национального муниципального района Омской области»</w:t>
      </w:r>
      <w:r w:rsidR="00974D56">
        <w:rPr>
          <w:sz w:val="28"/>
          <w:szCs w:val="28"/>
        </w:rPr>
        <w:t xml:space="preserve">, </w:t>
      </w:r>
      <w:r w:rsidR="00974D56">
        <w:rPr>
          <w:sz w:val="28"/>
        </w:rPr>
        <w:t>утвержденной</w:t>
      </w:r>
      <w:r w:rsidR="00974D56" w:rsidRPr="00567CA9">
        <w:rPr>
          <w:sz w:val="28"/>
        </w:rPr>
        <w:t xml:space="preserve"> постановлением Администрации Азовского немецкого национального муниципального района Омской области от </w:t>
      </w:r>
      <w:r w:rsidR="00974D56">
        <w:rPr>
          <w:sz w:val="28"/>
        </w:rPr>
        <w:t>13</w:t>
      </w:r>
      <w:r w:rsidR="00974D56" w:rsidRPr="00567CA9">
        <w:rPr>
          <w:sz w:val="28"/>
        </w:rPr>
        <w:t>.11.201</w:t>
      </w:r>
      <w:r w:rsidR="00974D56">
        <w:rPr>
          <w:sz w:val="28"/>
        </w:rPr>
        <w:t>9</w:t>
      </w:r>
      <w:r w:rsidR="00974D56" w:rsidRPr="00567CA9">
        <w:rPr>
          <w:sz w:val="28"/>
        </w:rPr>
        <w:t xml:space="preserve"> № </w:t>
      </w:r>
      <w:r w:rsidR="00182FA4">
        <w:rPr>
          <w:sz w:val="28"/>
        </w:rPr>
        <w:t>698</w:t>
      </w:r>
      <w:r w:rsidR="00974D56">
        <w:rPr>
          <w:sz w:val="28"/>
        </w:rPr>
        <w:t>,</w:t>
      </w:r>
      <w:r w:rsidR="00974D56">
        <w:rPr>
          <w:sz w:val="28"/>
          <w:szCs w:val="28"/>
        </w:rPr>
        <w:t xml:space="preserve"> </w:t>
      </w:r>
      <w:r w:rsidRPr="00EF626A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EF626A">
        <w:rPr>
          <w:sz w:val="28"/>
          <w:szCs w:val="28"/>
        </w:rPr>
        <w:t xml:space="preserve"> – 202</w:t>
      </w:r>
      <w:r>
        <w:rPr>
          <w:sz w:val="28"/>
          <w:szCs w:val="28"/>
        </w:rPr>
        <w:t>5</w:t>
      </w:r>
      <w:r w:rsidRPr="00EF626A">
        <w:rPr>
          <w:sz w:val="28"/>
          <w:szCs w:val="28"/>
        </w:rPr>
        <w:t xml:space="preserve"> годы </w:t>
      </w:r>
      <w:r w:rsidR="001D10C9">
        <w:rPr>
          <w:sz w:val="28"/>
          <w:szCs w:val="28"/>
        </w:rPr>
        <w:t>необходимо</w:t>
      </w:r>
      <w:r w:rsidR="00E02179" w:rsidRPr="003467C3">
        <w:rPr>
          <w:color w:val="000000"/>
          <w:sz w:val="28"/>
          <w:szCs w:val="28"/>
        </w:rPr>
        <w:t xml:space="preserve"> обеспечить </w:t>
      </w:r>
      <w:r w:rsidR="00DD2B94">
        <w:rPr>
          <w:color w:val="000000"/>
          <w:sz w:val="28"/>
          <w:szCs w:val="28"/>
        </w:rPr>
        <w:t>посещение детьми</w:t>
      </w:r>
      <w:r w:rsidR="00E02179" w:rsidRPr="003467C3">
        <w:rPr>
          <w:color w:val="000000"/>
          <w:sz w:val="28"/>
          <w:szCs w:val="28"/>
        </w:rPr>
        <w:t xml:space="preserve"> </w:t>
      </w:r>
      <w:r w:rsidR="00DD2B94">
        <w:rPr>
          <w:color w:val="000000"/>
          <w:sz w:val="28"/>
          <w:szCs w:val="28"/>
        </w:rPr>
        <w:t>имеющихся</w:t>
      </w:r>
      <w:r w:rsidR="00E02179" w:rsidRPr="003467C3">
        <w:rPr>
          <w:color w:val="000000"/>
          <w:sz w:val="28"/>
          <w:szCs w:val="28"/>
        </w:rPr>
        <w:t xml:space="preserve"> программ дополнительного образования </w:t>
      </w:r>
      <w:r w:rsidR="001D10C9">
        <w:rPr>
          <w:color w:val="000000"/>
          <w:sz w:val="28"/>
          <w:szCs w:val="28"/>
        </w:rPr>
        <w:t>по социальным сертификатам,</w:t>
      </w:r>
      <w:r w:rsidR="00E02179" w:rsidRPr="003467C3">
        <w:rPr>
          <w:color w:val="000000"/>
          <w:sz w:val="28"/>
          <w:szCs w:val="28"/>
        </w:rPr>
        <w:t xml:space="preserve"> </w:t>
      </w:r>
      <w:r w:rsidR="00DD2B94">
        <w:rPr>
          <w:color w:val="000000"/>
          <w:sz w:val="28"/>
          <w:szCs w:val="28"/>
        </w:rPr>
        <w:t>подготовительных занятий, курсов, реализуемых во всероссийских обучающих платформах, интернет-каналах (</w:t>
      </w:r>
      <w:proofErr w:type="spellStart"/>
      <w:r w:rsidR="00DD2B94">
        <w:rPr>
          <w:color w:val="000000"/>
          <w:sz w:val="28"/>
          <w:szCs w:val="28"/>
        </w:rPr>
        <w:t>РЭШ</w:t>
      </w:r>
      <w:proofErr w:type="spellEnd"/>
      <w:r w:rsidR="00DD2B94">
        <w:rPr>
          <w:color w:val="000000"/>
          <w:sz w:val="28"/>
          <w:szCs w:val="28"/>
        </w:rPr>
        <w:t>, «Моя школа»)</w:t>
      </w:r>
      <w:r w:rsidR="00E02179" w:rsidRPr="003467C3">
        <w:rPr>
          <w:color w:val="000000"/>
          <w:sz w:val="28"/>
          <w:szCs w:val="28"/>
        </w:rPr>
        <w:t>.</w:t>
      </w:r>
      <w:proofErr w:type="gramEnd"/>
      <w:r w:rsidR="00DD2B94">
        <w:rPr>
          <w:color w:val="000000"/>
          <w:sz w:val="28"/>
          <w:szCs w:val="28"/>
        </w:rPr>
        <w:t xml:space="preserve"> Обеспечить обязательное </w:t>
      </w:r>
      <w:proofErr w:type="gramStart"/>
      <w:r w:rsidR="00DD2B94">
        <w:rPr>
          <w:color w:val="000000"/>
          <w:sz w:val="28"/>
          <w:szCs w:val="28"/>
        </w:rPr>
        <w:t>обучение педагогов по вопросам</w:t>
      </w:r>
      <w:proofErr w:type="gramEnd"/>
      <w:r w:rsidR="00DD2B94">
        <w:rPr>
          <w:color w:val="000000"/>
          <w:sz w:val="28"/>
          <w:szCs w:val="28"/>
        </w:rPr>
        <w:t xml:space="preserve"> подготовки к </w:t>
      </w:r>
      <w:proofErr w:type="spellStart"/>
      <w:r w:rsidR="00DD2B94">
        <w:rPr>
          <w:color w:val="000000"/>
          <w:sz w:val="28"/>
          <w:szCs w:val="28"/>
        </w:rPr>
        <w:t>ГИА</w:t>
      </w:r>
      <w:proofErr w:type="spellEnd"/>
      <w:r w:rsidR="00DD2B94">
        <w:rPr>
          <w:color w:val="000000"/>
          <w:sz w:val="28"/>
          <w:szCs w:val="28"/>
        </w:rPr>
        <w:t xml:space="preserve"> обучающихся 11 классов на базе </w:t>
      </w:r>
      <w:proofErr w:type="spellStart"/>
      <w:r w:rsidR="00DD2B94">
        <w:rPr>
          <w:color w:val="000000"/>
          <w:sz w:val="28"/>
          <w:szCs w:val="28"/>
        </w:rPr>
        <w:t>БОУ</w:t>
      </w:r>
      <w:proofErr w:type="spellEnd"/>
      <w:r w:rsidR="00DD2B94">
        <w:rPr>
          <w:color w:val="000000"/>
          <w:sz w:val="28"/>
          <w:szCs w:val="28"/>
        </w:rPr>
        <w:t xml:space="preserve"> </w:t>
      </w:r>
      <w:proofErr w:type="spellStart"/>
      <w:r w:rsidR="00DD2B94">
        <w:rPr>
          <w:color w:val="000000"/>
          <w:sz w:val="28"/>
          <w:szCs w:val="28"/>
        </w:rPr>
        <w:t>ДПО</w:t>
      </w:r>
      <w:proofErr w:type="spellEnd"/>
      <w:r w:rsidR="00DD2B94">
        <w:rPr>
          <w:color w:val="000000"/>
          <w:sz w:val="28"/>
          <w:szCs w:val="28"/>
        </w:rPr>
        <w:t xml:space="preserve"> «</w:t>
      </w:r>
      <w:proofErr w:type="spellStart"/>
      <w:r w:rsidR="00DD2B94">
        <w:rPr>
          <w:color w:val="000000"/>
          <w:sz w:val="28"/>
          <w:szCs w:val="28"/>
        </w:rPr>
        <w:t>ИРООО</w:t>
      </w:r>
      <w:proofErr w:type="spellEnd"/>
      <w:r w:rsidR="00DD2B94">
        <w:rPr>
          <w:color w:val="000000"/>
          <w:sz w:val="28"/>
          <w:szCs w:val="28"/>
        </w:rPr>
        <w:t>», Академии Министерства просвещения России.</w:t>
      </w:r>
    </w:p>
    <w:p w:rsidR="00DF2199" w:rsidRPr="003467C3" w:rsidRDefault="00DF2199" w:rsidP="008A506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F2199" w:rsidRDefault="00DF2199" w:rsidP="00974D56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DF2199">
        <w:rPr>
          <w:b/>
          <w:sz w:val="28"/>
          <w:szCs w:val="28"/>
        </w:rPr>
        <w:t>ыводы об эффективности реализации муниципальной программы и принятое ответственным исполнителем муниципальной программы управленческое решение, сформированное по результатам оценки эффективности реализации муниципальной программы</w:t>
      </w:r>
    </w:p>
    <w:p w:rsidR="00233D09" w:rsidRDefault="00233D09" w:rsidP="00233D09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6D2621" w:rsidRDefault="00745293" w:rsidP="00DF21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</w:t>
      </w:r>
      <w:r w:rsidRPr="00B71D95">
        <w:rPr>
          <w:sz w:val="28"/>
          <w:szCs w:val="28"/>
        </w:rPr>
        <w:t>иципальн</w:t>
      </w:r>
      <w:r>
        <w:rPr>
          <w:sz w:val="28"/>
          <w:szCs w:val="28"/>
        </w:rPr>
        <w:t>ая</w:t>
      </w:r>
      <w:r w:rsidRPr="00B71D9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Pr="00B71D95">
        <w:rPr>
          <w:sz w:val="28"/>
          <w:szCs w:val="28"/>
        </w:rPr>
        <w:t xml:space="preserve"> Азовского немецкого национального муниципального района Омской области </w:t>
      </w:r>
      <w:r w:rsidR="006D2621" w:rsidRPr="00EA0928">
        <w:rPr>
          <w:sz w:val="28"/>
          <w:szCs w:val="28"/>
          <w:lang w:eastAsia="ru-RU"/>
        </w:rPr>
        <w:t>«Развитие системы образования Азовского немецкого национального муниципального района Омской области»</w:t>
      </w:r>
      <w:r w:rsidR="00974D56">
        <w:rPr>
          <w:sz w:val="28"/>
          <w:szCs w:val="28"/>
        </w:rPr>
        <w:t xml:space="preserve">, </w:t>
      </w:r>
      <w:r w:rsidR="00974D56">
        <w:rPr>
          <w:sz w:val="28"/>
        </w:rPr>
        <w:t>утвержденная</w:t>
      </w:r>
      <w:r w:rsidR="00974D56" w:rsidRPr="00567CA9">
        <w:rPr>
          <w:sz w:val="28"/>
        </w:rPr>
        <w:t xml:space="preserve"> постановлением Администрации Азовского немецкого национального муниципального района Омской области от </w:t>
      </w:r>
      <w:r w:rsidR="00974D56">
        <w:rPr>
          <w:sz w:val="28"/>
        </w:rPr>
        <w:t>13</w:t>
      </w:r>
      <w:r w:rsidR="00974D56" w:rsidRPr="00567CA9">
        <w:rPr>
          <w:sz w:val="28"/>
        </w:rPr>
        <w:t>.11.201</w:t>
      </w:r>
      <w:r w:rsidR="00974D56">
        <w:rPr>
          <w:sz w:val="28"/>
        </w:rPr>
        <w:t>9</w:t>
      </w:r>
      <w:r w:rsidR="00974D56" w:rsidRPr="00567CA9">
        <w:rPr>
          <w:sz w:val="28"/>
        </w:rPr>
        <w:t xml:space="preserve"> № </w:t>
      </w:r>
      <w:r w:rsidR="006D2621">
        <w:rPr>
          <w:sz w:val="28"/>
        </w:rPr>
        <w:t>698</w:t>
      </w:r>
      <w:r w:rsidR="00974D56">
        <w:rPr>
          <w:sz w:val="28"/>
        </w:rPr>
        <w:t>,</w:t>
      </w:r>
      <w:r w:rsidR="00974D56">
        <w:rPr>
          <w:sz w:val="28"/>
          <w:szCs w:val="28"/>
        </w:rPr>
        <w:t xml:space="preserve"> </w:t>
      </w:r>
      <w:r>
        <w:rPr>
          <w:sz w:val="28"/>
          <w:szCs w:val="28"/>
        </w:rPr>
        <w:t>по итогам оценки 202</w:t>
      </w:r>
      <w:r w:rsidR="00AC5453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эффективна.</w:t>
      </w:r>
      <w:r w:rsidR="0071248C" w:rsidRPr="0071248C">
        <w:rPr>
          <w:sz w:val="28"/>
          <w:szCs w:val="28"/>
        </w:rPr>
        <w:t xml:space="preserve"> </w:t>
      </w:r>
    </w:p>
    <w:p w:rsidR="00DF2199" w:rsidRDefault="0071248C" w:rsidP="00DF21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626A">
        <w:rPr>
          <w:sz w:val="28"/>
          <w:szCs w:val="28"/>
        </w:rPr>
        <w:t xml:space="preserve">Эффективность программы </w:t>
      </w:r>
      <w:r w:rsidRPr="00105846">
        <w:rPr>
          <w:sz w:val="28"/>
          <w:szCs w:val="28"/>
        </w:rPr>
        <w:t xml:space="preserve">составляет </w:t>
      </w:r>
      <w:r w:rsidR="006D2621" w:rsidRPr="00105846">
        <w:rPr>
          <w:sz w:val="28"/>
          <w:szCs w:val="28"/>
        </w:rPr>
        <w:t>10</w:t>
      </w:r>
      <w:r w:rsidR="00105846" w:rsidRPr="00105846">
        <w:rPr>
          <w:sz w:val="28"/>
          <w:szCs w:val="28"/>
        </w:rPr>
        <w:t>8</w:t>
      </w:r>
      <w:r w:rsidRPr="00105846">
        <w:rPr>
          <w:sz w:val="28"/>
          <w:szCs w:val="28"/>
        </w:rPr>
        <w:t xml:space="preserve"> % и признается</w:t>
      </w:r>
      <w:r>
        <w:rPr>
          <w:sz w:val="28"/>
          <w:szCs w:val="28"/>
        </w:rPr>
        <w:t xml:space="preserve"> высокой. Следовательно, реализаци</w:t>
      </w:r>
      <w:r w:rsidR="00974D56">
        <w:rPr>
          <w:sz w:val="28"/>
          <w:szCs w:val="28"/>
        </w:rPr>
        <w:t>я программы на очередной период 202</w:t>
      </w:r>
      <w:r w:rsidR="00AC5453">
        <w:rPr>
          <w:sz w:val="28"/>
          <w:szCs w:val="28"/>
        </w:rPr>
        <w:t>4</w:t>
      </w:r>
      <w:r w:rsidR="00974D56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будет продолжена.</w:t>
      </w:r>
    </w:p>
    <w:p w:rsidR="00DF2199" w:rsidRDefault="00DF2199" w:rsidP="00DF2199">
      <w:pPr>
        <w:autoSpaceDE w:val="0"/>
        <w:autoSpaceDN w:val="0"/>
        <w:adjustRightInd w:val="0"/>
        <w:ind w:left="1069"/>
        <w:rPr>
          <w:b/>
          <w:sz w:val="28"/>
          <w:szCs w:val="28"/>
        </w:rPr>
      </w:pPr>
    </w:p>
    <w:sectPr w:rsidR="00DF2199" w:rsidSect="00125C2A">
      <w:footerReference w:type="even" r:id="rId10"/>
      <w:footerReference w:type="default" r:id="rId11"/>
      <w:footnotePr>
        <w:pos w:val="beneathText"/>
      </w:footnotePr>
      <w:pgSz w:w="11905" w:h="16837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422" w:rsidRDefault="004F1422">
      <w:r>
        <w:separator/>
      </w:r>
    </w:p>
  </w:endnote>
  <w:endnote w:type="continuationSeparator" w:id="0">
    <w:p w:rsidR="004F1422" w:rsidRDefault="004F14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Timer">
    <w:altName w:val="Times New Roman"/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D09" w:rsidRDefault="0042775B" w:rsidP="001200F1">
    <w:pPr>
      <w:pStyle w:val="af0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233D09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33D09" w:rsidRDefault="00233D09" w:rsidP="00F633BE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D09" w:rsidRDefault="0042775B" w:rsidP="001200F1">
    <w:pPr>
      <w:pStyle w:val="af0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233D09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E333A4">
      <w:rPr>
        <w:rStyle w:val="af"/>
        <w:noProof/>
      </w:rPr>
      <w:t>4</w:t>
    </w:r>
    <w:r>
      <w:rPr>
        <w:rStyle w:val="af"/>
      </w:rPr>
      <w:fldChar w:fldCharType="end"/>
    </w:r>
  </w:p>
  <w:p w:rsidR="00233D09" w:rsidRDefault="0042775B">
    <w:pPr>
      <w:pStyle w:val="af0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.1pt;height:13.7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233D09" w:rsidRPr="00E75BFA" w:rsidRDefault="00233D09" w:rsidP="00E75BFA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422" w:rsidRDefault="004F1422">
      <w:r>
        <w:separator/>
      </w:r>
    </w:p>
  </w:footnote>
  <w:footnote w:type="continuationSeparator" w:id="0">
    <w:p w:rsidR="004F1422" w:rsidRDefault="004F14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4927FE8"/>
    <w:multiLevelType w:val="multilevel"/>
    <w:tmpl w:val="87C29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311389A"/>
    <w:multiLevelType w:val="hybridMultilevel"/>
    <w:tmpl w:val="4A3C6340"/>
    <w:lvl w:ilvl="0" w:tplc="1A5ED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DE528D"/>
    <w:multiLevelType w:val="hybridMultilevel"/>
    <w:tmpl w:val="7DF0DC22"/>
    <w:lvl w:ilvl="0" w:tplc="F912E3CA">
      <w:start w:val="1"/>
      <w:numFmt w:val="decimal"/>
      <w:lvlText w:val="%1)"/>
      <w:lvlJc w:val="left"/>
      <w:pPr>
        <w:ind w:left="99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47B4360"/>
    <w:multiLevelType w:val="hybridMultilevel"/>
    <w:tmpl w:val="0D5493BE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>
    <w:nsid w:val="25490D53"/>
    <w:multiLevelType w:val="hybridMultilevel"/>
    <w:tmpl w:val="D8A23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8502F9"/>
    <w:multiLevelType w:val="hybridMultilevel"/>
    <w:tmpl w:val="A40ABE06"/>
    <w:lvl w:ilvl="0" w:tplc="B59A8C1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3C694075"/>
    <w:multiLevelType w:val="hybridMultilevel"/>
    <w:tmpl w:val="BE2AE9F8"/>
    <w:lvl w:ilvl="0" w:tplc="49AE1F9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DC27C35"/>
    <w:multiLevelType w:val="hybridMultilevel"/>
    <w:tmpl w:val="BCA23CF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3">
    <w:nsid w:val="405E120D"/>
    <w:multiLevelType w:val="hybridMultilevel"/>
    <w:tmpl w:val="932448AA"/>
    <w:lvl w:ilvl="0" w:tplc="C23AA90C">
      <w:start w:val="1"/>
      <w:numFmt w:val="decimal"/>
      <w:lvlText w:val="%1."/>
      <w:lvlJc w:val="left"/>
      <w:pPr>
        <w:tabs>
          <w:tab w:val="num" w:pos="507"/>
        </w:tabs>
        <w:ind w:left="507" w:hanging="43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52"/>
        </w:tabs>
        <w:ind w:left="2052" w:hanging="360"/>
      </w:pPr>
      <w:rPr>
        <w:rFonts w:hint="default"/>
      </w:rPr>
    </w:lvl>
    <w:lvl w:ilvl="3" w:tplc="304085D2">
      <w:start w:val="3"/>
      <w:numFmt w:val="upperRoman"/>
      <w:lvlText w:val="%4."/>
      <w:lvlJc w:val="left"/>
      <w:pPr>
        <w:tabs>
          <w:tab w:val="num" w:pos="2952"/>
        </w:tabs>
        <w:ind w:left="2952" w:hanging="72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4">
    <w:nsid w:val="44B804E5"/>
    <w:multiLevelType w:val="hybridMultilevel"/>
    <w:tmpl w:val="D542EC6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>
    <w:nsid w:val="45E63DDD"/>
    <w:multiLevelType w:val="hybridMultilevel"/>
    <w:tmpl w:val="3B3E303A"/>
    <w:lvl w:ilvl="0" w:tplc="B97A27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0D7735"/>
    <w:multiLevelType w:val="hybridMultilevel"/>
    <w:tmpl w:val="89F61D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8745020"/>
    <w:multiLevelType w:val="hybridMultilevel"/>
    <w:tmpl w:val="2B00E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3A392B"/>
    <w:multiLevelType w:val="hybridMultilevel"/>
    <w:tmpl w:val="C2887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000E5F"/>
    <w:multiLevelType w:val="hybridMultilevel"/>
    <w:tmpl w:val="5372AB0C"/>
    <w:lvl w:ilvl="0" w:tplc="9A0083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66261EB2"/>
    <w:multiLevelType w:val="multilevel"/>
    <w:tmpl w:val="9A6CB42A"/>
    <w:lvl w:ilvl="0">
      <w:start w:val="9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1">
    <w:nsid w:val="684748C2"/>
    <w:multiLevelType w:val="hybridMultilevel"/>
    <w:tmpl w:val="F16412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AB27ED"/>
    <w:multiLevelType w:val="hybridMultilevel"/>
    <w:tmpl w:val="5238B4AC"/>
    <w:lvl w:ilvl="0" w:tplc="DD32558C">
      <w:start w:val="29"/>
      <w:numFmt w:val="decimal"/>
      <w:lvlText w:val="%1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46F277F"/>
    <w:multiLevelType w:val="multilevel"/>
    <w:tmpl w:val="EB3ACC38"/>
    <w:lvl w:ilvl="0">
      <w:start w:val="7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4">
    <w:nsid w:val="7EA26920"/>
    <w:multiLevelType w:val="hybridMultilevel"/>
    <w:tmpl w:val="1EF86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0C9742">
      <w:start w:val="1"/>
      <w:numFmt w:val="decimal"/>
      <w:lvlText w:val="%2.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D86A58"/>
    <w:multiLevelType w:val="hybridMultilevel"/>
    <w:tmpl w:val="88FC9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76235D"/>
    <w:multiLevelType w:val="hybridMultilevel"/>
    <w:tmpl w:val="9956F774"/>
    <w:lvl w:ilvl="0" w:tplc="9C54D77A">
      <w:start w:val="1"/>
      <w:numFmt w:val="decimal"/>
      <w:lvlText w:val="%1)."/>
      <w:lvlJc w:val="left"/>
      <w:pPr>
        <w:tabs>
          <w:tab w:val="num" w:pos="709"/>
        </w:tabs>
        <w:ind w:left="0" w:firstLine="709"/>
      </w:pPr>
      <w:rPr>
        <w:rFonts w:hint="default"/>
        <w:spacing w:val="0"/>
        <w:position w:val="0"/>
        <w:effect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19"/>
  </w:num>
  <w:num w:numId="10">
    <w:abstractNumId w:val="5"/>
  </w:num>
  <w:num w:numId="11">
    <w:abstractNumId w:val="25"/>
  </w:num>
  <w:num w:numId="12">
    <w:abstractNumId w:val="9"/>
  </w:num>
  <w:num w:numId="13">
    <w:abstractNumId w:val="15"/>
  </w:num>
  <w:num w:numId="14">
    <w:abstractNumId w:val="24"/>
  </w:num>
  <w:num w:numId="15">
    <w:abstractNumId w:val="17"/>
  </w:num>
  <w:num w:numId="16">
    <w:abstractNumId w:val="13"/>
  </w:num>
  <w:num w:numId="17">
    <w:abstractNumId w:val="21"/>
  </w:num>
  <w:num w:numId="18">
    <w:abstractNumId w:val="16"/>
  </w:num>
  <w:num w:numId="19">
    <w:abstractNumId w:val="14"/>
  </w:num>
  <w:num w:numId="20">
    <w:abstractNumId w:val="8"/>
  </w:num>
  <w:num w:numId="21">
    <w:abstractNumId w:val="12"/>
  </w:num>
  <w:num w:numId="22">
    <w:abstractNumId w:val="20"/>
  </w:num>
  <w:num w:numId="23">
    <w:abstractNumId w:val="11"/>
  </w:num>
  <w:num w:numId="24">
    <w:abstractNumId w:val="22"/>
  </w:num>
  <w:num w:numId="25">
    <w:abstractNumId w:val="23"/>
  </w:num>
  <w:num w:numId="26">
    <w:abstractNumId w:val="7"/>
  </w:num>
  <w:num w:numId="27">
    <w:abstractNumId w:val="26"/>
  </w:num>
  <w:num w:numId="2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08"/>
    <w:rsid w:val="000009B2"/>
    <w:rsid w:val="0000680A"/>
    <w:rsid w:val="00007022"/>
    <w:rsid w:val="00010607"/>
    <w:rsid w:val="000153A3"/>
    <w:rsid w:val="00020B1B"/>
    <w:rsid w:val="00026773"/>
    <w:rsid w:val="00042E05"/>
    <w:rsid w:val="00045201"/>
    <w:rsid w:val="000513FA"/>
    <w:rsid w:val="0005542E"/>
    <w:rsid w:val="00056241"/>
    <w:rsid w:val="000645D7"/>
    <w:rsid w:val="00090865"/>
    <w:rsid w:val="000A2943"/>
    <w:rsid w:val="000A3471"/>
    <w:rsid w:val="000A38F7"/>
    <w:rsid w:val="000A4069"/>
    <w:rsid w:val="000B1BBD"/>
    <w:rsid w:val="000C377A"/>
    <w:rsid w:val="000C5681"/>
    <w:rsid w:val="000D3384"/>
    <w:rsid w:val="000D3535"/>
    <w:rsid w:val="000E10E9"/>
    <w:rsid w:val="000E4D39"/>
    <w:rsid w:val="000F16CA"/>
    <w:rsid w:val="00104486"/>
    <w:rsid w:val="00105597"/>
    <w:rsid w:val="00105846"/>
    <w:rsid w:val="00105D90"/>
    <w:rsid w:val="001065AE"/>
    <w:rsid w:val="00107399"/>
    <w:rsid w:val="0011012F"/>
    <w:rsid w:val="00114C54"/>
    <w:rsid w:val="00116546"/>
    <w:rsid w:val="001200F1"/>
    <w:rsid w:val="0012446E"/>
    <w:rsid w:val="00125C2A"/>
    <w:rsid w:val="001337CF"/>
    <w:rsid w:val="00133FF5"/>
    <w:rsid w:val="00136437"/>
    <w:rsid w:val="001450F8"/>
    <w:rsid w:val="00151A13"/>
    <w:rsid w:val="0015620A"/>
    <w:rsid w:val="001564DC"/>
    <w:rsid w:val="00160152"/>
    <w:rsid w:val="0016604D"/>
    <w:rsid w:val="001705D3"/>
    <w:rsid w:val="001801BE"/>
    <w:rsid w:val="00180D80"/>
    <w:rsid w:val="00182383"/>
    <w:rsid w:val="00182FA4"/>
    <w:rsid w:val="0018469F"/>
    <w:rsid w:val="00192D15"/>
    <w:rsid w:val="001A3644"/>
    <w:rsid w:val="001A3E6C"/>
    <w:rsid w:val="001A44C2"/>
    <w:rsid w:val="001C10A9"/>
    <w:rsid w:val="001C2021"/>
    <w:rsid w:val="001C383B"/>
    <w:rsid w:val="001C5C53"/>
    <w:rsid w:val="001D10C9"/>
    <w:rsid w:val="001D3CF2"/>
    <w:rsid w:val="001D7076"/>
    <w:rsid w:val="001E5064"/>
    <w:rsid w:val="00200DAA"/>
    <w:rsid w:val="00202EB1"/>
    <w:rsid w:val="002034C0"/>
    <w:rsid w:val="0020467A"/>
    <w:rsid w:val="0021048F"/>
    <w:rsid w:val="00216D6B"/>
    <w:rsid w:val="00220FEC"/>
    <w:rsid w:val="002316CF"/>
    <w:rsid w:val="00233D09"/>
    <w:rsid w:val="0023551E"/>
    <w:rsid w:val="002524E3"/>
    <w:rsid w:val="00254191"/>
    <w:rsid w:val="002546C8"/>
    <w:rsid w:val="00255A3D"/>
    <w:rsid w:val="002578C0"/>
    <w:rsid w:val="00261D3D"/>
    <w:rsid w:val="002719C0"/>
    <w:rsid w:val="00272B1B"/>
    <w:rsid w:val="002759E9"/>
    <w:rsid w:val="002772CF"/>
    <w:rsid w:val="0028315D"/>
    <w:rsid w:val="00286038"/>
    <w:rsid w:val="00291642"/>
    <w:rsid w:val="002946FC"/>
    <w:rsid w:val="002971FE"/>
    <w:rsid w:val="00297972"/>
    <w:rsid w:val="002A0395"/>
    <w:rsid w:val="002A3B83"/>
    <w:rsid w:val="002A4E41"/>
    <w:rsid w:val="002A4F1D"/>
    <w:rsid w:val="002B671D"/>
    <w:rsid w:val="002C46AB"/>
    <w:rsid w:val="002C6974"/>
    <w:rsid w:val="002D0F93"/>
    <w:rsid w:val="002D1AE4"/>
    <w:rsid w:val="002D38F3"/>
    <w:rsid w:val="002E2AE4"/>
    <w:rsid w:val="002E2F13"/>
    <w:rsid w:val="002E3046"/>
    <w:rsid w:val="002E45D8"/>
    <w:rsid w:val="002E5A06"/>
    <w:rsid w:val="002F20A3"/>
    <w:rsid w:val="002F467F"/>
    <w:rsid w:val="002F7C06"/>
    <w:rsid w:val="002F7F34"/>
    <w:rsid w:val="003068B3"/>
    <w:rsid w:val="00310276"/>
    <w:rsid w:val="00312CBD"/>
    <w:rsid w:val="003131D4"/>
    <w:rsid w:val="003133C8"/>
    <w:rsid w:val="00313AE3"/>
    <w:rsid w:val="0032088A"/>
    <w:rsid w:val="00326582"/>
    <w:rsid w:val="00330458"/>
    <w:rsid w:val="00331E99"/>
    <w:rsid w:val="003409AC"/>
    <w:rsid w:val="00343524"/>
    <w:rsid w:val="00343878"/>
    <w:rsid w:val="003467C3"/>
    <w:rsid w:val="00350C99"/>
    <w:rsid w:val="00354445"/>
    <w:rsid w:val="00357283"/>
    <w:rsid w:val="003669E5"/>
    <w:rsid w:val="00377DD7"/>
    <w:rsid w:val="00385604"/>
    <w:rsid w:val="003A22A8"/>
    <w:rsid w:val="003A3B55"/>
    <w:rsid w:val="003C73DA"/>
    <w:rsid w:val="003C7C57"/>
    <w:rsid w:val="003D36C8"/>
    <w:rsid w:val="003D6B0C"/>
    <w:rsid w:val="003D7BA2"/>
    <w:rsid w:val="003E3B04"/>
    <w:rsid w:val="003E7B3C"/>
    <w:rsid w:val="003F00D2"/>
    <w:rsid w:val="003F0571"/>
    <w:rsid w:val="003F0AD5"/>
    <w:rsid w:val="003F4C82"/>
    <w:rsid w:val="003F5071"/>
    <w:rsid w:val="003F5499"/>
    <w:rsid w:val="003F70B3"/>
    <w:rsid w:val="00406BE8"/>
    <w:rsid w:val="0041206F"/>
    <w:rsid w:val="0041576C"/>
    <w:rsid w:val="004247D3"/>
    <w:rsid w:val="00424B46"/>
    <w:rsid w:val="0042775B"/>
    <w:rsid w:val="00432154"/>
    <w:rsid w:val="00440326"/>
    <w:rsid w:val="0044777A"/>
    <w:rsid w:val="00447D97"/>
    <w:rsid w:val="004504DD"/>
    <w:rsid w:val="00454C62"/>
    <w:rsid w:val="00456D72"/>
    <w:rsid w:val="0045736C"/>
    <w:rsid w:val="00477615"/>
    <w:rsid w:val="00484A69"/>
    <w:rsid w:val="00485EB8"/>
    <w:rsid w:val="00495115"/>
    <w:rsid w:val="004A0C20"/>
    <w:rsid w:val="004A5D01"/>
    <w:rsid w:val="004B1498"/>
    <w:rsid w:val="004B6FF5"/>
    <w:rsid w:val="004C0E82"/>
    <w:rsid w:val="004C3AF8"/>
    <w:rsid w:val="004C4B68"/>
    <w:rsid w:val="004C5D32"/>
    <w:rsid w:val="004D44FD"/>
    <w:rsid w:val="004F1422"/>
    <w:rsid w:val="004F1546"/>
    <w:rsid w:val="004F1633"/>
    <w:rsid w:val="0050037D"/>
    <w:rsid w:val="00501510"/>
    <w:rsid w:val="00504048"/>
    <w:rsid w:val="00520618"/>
    <w:rsid w:val="00524AD9"/>
    <w:rsid w:val="005274F5"/>
    <w:rsid w:val="00545380"/>
    <w:rsid w:val="00555548"/>
    <w:rsid w:val="005557B0"/>
    <w:rsid w:val="00555A16"/>
    <w:rsid w:val="00556C73"/>
    <w:rsid w:val="00556F55"/>
    <w:rsid w:val="0056153A"/>
    <w:rsid w:val="00564D3B"/>
    <w:rsid w:val="005703E2"/>
    <w:rsid w:val="00570952"/>
    <w:rsid w:val="005826CD"/>
    <w:rsid w:val="00586E01"/>
    <w:rsid w:val="0059295B"/>
    <w:rsid w:val="00593271"/>
    <w:rsid w:val="005A0290"/>
    <w:rsid w:val="005A1B46"/>
    <w:rsid w:val="005A5975"/>
    <w:rsid w:val="005A6657"/>
    <w:rsid w:val="005B38C9"/>
    <w:rsid w:val="005C4118"/>
    <w:rsid w:val="005D6682"/>
    <w:rsid w:val="005E0592"/>
    <w:rsid w:val="005E1E48"/>
    <w:rsid w:val="005E34FB"/>
    <w:rsid w:val="005E513A"/>
    <w:rsid w:val="005E5405"/>
    <w:rsid w:val="005F1FBC"/>
    <w:rsid w:val="005F5508"/>
    <w:rsid w:val="0061215B"/>
    <w:rsid w:val="00612BF6"/>
    <w:rsid w:val="0061573D"/>
    <w:rsid w:val="00616ED7"/>
    <w:rsid w:val="006276CF"/>
    <w:rsid w:val="00632E54"/>
    <w:rsid w:val="006358F3"/>
    <w:rsid w:val="00636E17"/>
    <w:rsid w:val="00637861"/>
    <w:rsid w:val="00642BE6"/>
    <w:rsid w:val="006478A9"/>
    <w:rsid w:val="00651A98"/>
    <w:rsid w:val="00653BFA"/>
    <w:rsid w:val="00654B77"/>
    <w:rsid w:val="00676FA1"/>
    <w:rsid w:val="006975EC"/>
    <w:rsid w:val="006A66A8"/>
    <w:rsid w:val="006B12EF"/>
    <w:rsid w:val="006D2621"/>
    <w:rsid w:val="006D3066"/>
    <w:rsid w:val="006E29AD"/>
    <w:rsid w:val="006E63A7"/>
    <w:rsid w:val="006E6C6E"/>
    <w:rsid w:val="006F14DB"/>
    <w:rsid w:val="006F74B1"/>
    <w:rsid w:val="007002B3"/>
    <w:rsid w:val="007032B0"/>
    <w:rsid w:val="007038C4"/>
    <w:rsid w:val="0071248C"/>
    <w:rsid w:val="007130AE"/>
    <w:rsid w:val="00726007"/>
    <w:rsid w:val="00740384"/>
    <w:rsid w:val="007406FA"/>
    <w:rsid w:val="0074198B"/>
    <w:rsid w:val="00745293"/>
    <w:rsid w:val="00746BE8"/>
    <w:rsid w:val="0074709A"/>
    <w:rsid w:val="0076640C"/>
    <w:rsid w:val="00785948"/>
    <w:rsid w:val="007868B4"/>
    <w:rsid w:val="00786C75"/>
    <w:rsid w:val="007A47D4"/>
    <w:rsid w:val="007A4CAE"/>
    <w:rsid w:val="007A5A37"/>
    <w:rsid w:val="007C5EBB"/>
    <w:rsid w:val="007C6C0E"/>
    <w:rsid w:val="007D08BA"/>
    <w:rsid w:val="007D1921"/>
    <w:rsid w:val="007E297F"/>
    <w:rsid w:val="007E4DD1"/>
    <w:rsid w:val="007F25A7"/>
    <w:rsid w:val="007F5A98"/>
    <w:rsid w:val="00800B89"/>
    <w:rsid w:val="00800BB6"/>
    <w:rsid w:val="0080576F"/>
    <w:rsid w:val="0080582E"/>
    <w:rsid w:val="008106D1"/>
    <w:rsid w:val="00813107"/>
    <w:rsid w:val="00813556"/>
    <w:rsid w:val="00815A9C"/>
    <w:rsid w:val="00821200"/>
    <w:rsid w:val="00821F48"/>
    <w:rsid w:val="00827AC5"/>
    <w:rsid w:val="008459B3"/>
    <w:rsid w:val="008464EE"/>
    <w:rsid w:val="0086268D"/>
    <w:rsid w:val="00881992"/>
    <w:rsid w:val="00884C94"/>
    <w:rsid w:val="00886473"/>
    <w:rsid w:val="00887EB0"/>
    <w:rsid w:val="008A506E"/>
    <w:rsid w:val="008A50B3"/>
    <w:rsid w:val="008A517E"/>
    <w:rsid w:val="008A577C"/>
    <w:rsid w:val="008B1D34"/>
    <w:rsid w:val="008B2259"/>
    <w:rsid w:val="008B2817"/>
    <w:rsid w:val="008B4275"/>
    <w:rsid w:val="008B4F5A"/>
    <w:rsid w:val="008B526A"/>
    <w:rsid w:val="008C1C92"/>
    <w:rsid w:val="008C6953"/>
    <w:rsid w:val="008C7EC0"/>
    <w:rsid w:val="008D3356"/>
    <w:rsid w:val="008D5160"/>
    <w:rsid w:val="008E3993"/>
    <w:rsid w:val="008E4B2F"/>
    <w:rsid w:val="008E4BA2"/>
    <w:rsid w:val="008E515B"/>
    <w:rsid w:val="008E5C8D"/>
    <w:rsid w:val="00902066"/>
    <w:rsid w:val="009025FD"/>
    <w:rsid w:val="0090564D"/>
    <w:rsid w:val="00910F4A"/>
    <w:rsid w:val="00911939"/>
    <w:rsid w:val="00926F58"/>
    <w:rsid w:val="00927549"/>
    <w:rsid w:val="00930138"/>
    <w:rsid w:val="009339C4"/>
    <w:rsid w:val="0094106D"/>
    <w:rsid w:val="009455F9"/>
    <w:rsid w:val="00945B94"/>
    <w:rsid w:val="0094767E"/>
    <w:rsid w:val="00950249"/>
    <w:rsid w:val="00950D97"/>
    <w:rsid w:val="0095159E"/>
    <w:rsid w:val="00956ED5"/>
    <w:rsid w:val="00962BB7"/>
    <w:rsid w:val="0096784C"/>
    <w:rsid w:val="00972C38"/>
    <w:rsid w:val="00974D56"/>
    <w:rsid w:val="00980691"/>
    <w:rsid w:val="009817AD"/>
    <w:rsid w:val="00981879"/>
    <w:rsid w:val="0098377E"/>
    <w:rsid w:val="0098438E"/>
    <w:rsid w:val="009955AE"/>
    <w:rsid w:val="00995C35"/>
    <w:rsid w:val="009A687E"/>
    <w:rsid w:val="009A7D50"/>
    <w:rsid w:val="009B5456"/>
    <w:rsid w:val="009B6F9A"/>
    <w:rsid w:val="009C47A1"/>
    <w:rsid w:val="009C6B8B"/>
    <w:rsid w:val="009D59F6"/>
    <w:rsid w:val="009D7A0E"/>
    <w:rsid w:val="009E24A9"/>
    <w:rsid w:val="009E54B9"/>
    <w:rsid w:val="009E6DF0"/>
    <w:rsid w:val="009F2BC6"/>
    <w:rsid w:val="009F2F5E"/>
    <w:rsid w:val="009F4BE1"/>
    <w:rsid w:val="009F7A16"/>
    <w:rsid w:val="00A00404"/>
    <w:rsid w:val="00A00CB2"/>
    <w:rsid w:val="00A01C7D"/>
    <w:rsid w:val="00A04A83"/>
    <w:rsid w:val="00A05AB2"/>
    <w:rsid w:val="00A1269A"/>
    <w:rsid w:val="00A131F9"/>
    <w:rsid w:val="00A17458"/>
    <w:rsid w:val="00A2059E"/>
    <w:rsid w:val="00A241A5"/>
    <w:rsid w:val="00A2798C"/>
    <w:rsid w:val="00A27B39"/>
    <w:rsid w:val="00A3098F"/>
    <w:rsid w:val="00A37BF6"/>
    <w:rsid w:val="00A44A8A"/>
    <w:rsid w:val="00A4772B"/>
    <w:rsid w:val="00A526A4"/>
    <w:rsid w:val="00A54F9F"/>
    <w:rsid w:val="00A557F0"/>
    <w:rsid w:val="00A66083"/>
    <w:rsid w:val="00A76413"/>
    <w:rsid w:val="00A80A37"/>
    <w:rsid w:val="00A814FF"/>
    <w:rsid w:val="00A86898"/>
    <w:rsid w:val="00A87109"/>
    <w:rsid w:val="00A901B8"/>
    <w:rsid w:val="00A9072D"/>
    <w:rsid w:val="00A90D20"/>
    <w:rsid w:val="00A9380A"/>
    <w:rsid w:val="00A970F6"/>
    <w:rsid w:val="00AB0238"/>
    <w:rsid w:val="00AC23D1"/>
    <w:rsid w:val="00AC5453"/>
    <w:rsid w:val="00AC6A05"/>
    <w:rsid w:val="00AD3E02"/>
    <w:rsid w:val="00AD7DE3"/>
    <w:rsid w:val="00AE14E2"/>
    <w:rsid w:val="00AE1722"/>
    <w:rsid w:val="00AF0CD2"/>
    <w:rsid w:val="00AF1C82"/>
    <w:rsid w:val="00AF5522"/>
    <w:rsid w:val="00B00F72"/>
    <w:rsid w:val="00B0497F"/>
    <w:rsid w:val="00B10CB2"/>
    <w:rsid w:val="00B12183"/>
    <w:rsid w:val="00B13B98"/>
    <w:rsid w:val="00B16465"/>
    <w:rsid w:val="00B16E16"/>
    <w:rsid w:val="00B27D95"/>
    <w:rsid w:val="00B4254C"/>
    <w:rsid w:val="00B435D7"/>
    <w:rsid w:val="00B53B59"/>
    <w:rsid w:val="00B60257"/>
    <w:rsid w:val="00B6482F"/>
    <w:rsid w:val="00B71D95"/>
    <w:rsid w:val="00B831A8"/>
    <w:rsid w:val="00B8540A"/>
    <w:rsid w:val="00B85636"/>
    <w:rsid w:val="00B91327"/>
    <w:rsid w:val="00B92A91"/>
    <w:rsid w:val="00B94335"/>
    <w:rsid w:val="00B957E4"/>
    <w:rsid w:val="00B96F45"/>
    <w:rsid w:val="00BB1882"/>
    <w:rsid w:val="00BB5F24"/>
    <w:rsid w:val="00BB661B"/>
    <w:rsid w:val="00BE6D40"/>
    <w:rsid w:val="00BE7285"/>
    <w:rsid w:val="00BF25CE"/>
    <w:rsid w:val="00BF2736"/>
    <w:rsid w:val="00C01E8A"/>
    <w:rsid w:val="00C10C3D"/>
    <w:rsid w:val="00C11FCA"/>
    <w:rsid w:val="00C1271F"/>
    <w:rsid w:val="00C1425B"/>
    <w:rsid w:val="00C1798D"/>
    <w:rsid w:val="00C20E46"/>
    <w:rsid w:val="00C22D98"/>
    <w:rsid w:val="00C231EC"/>
    <w:rsid w:val="00C25C65"/>
    <w:rsid w:val="00C305CB"/>
    <w:rsid w:val="00C34277"/>
    <w:rsid w:val="00C34837"/>
    <w:rsid w:val="00C5485A"/>
    <w:rsid w:val="00C55DD5"/>
    <w:rsid w:val="00C60CC0"/>
    <w:rsid w:val="00C640FE"/>
    <w:rsid w:val="00C662A3"/>
    <w:rsid w:val="00C66755"/>
    <w:rsid w:val="00C66831"/>
    <w:rsid w:val="00C7154B"/>
    <w:rsid w:val="00C76959"/>
    <w:rsid w:val="00C805DF"/>
    <w:rsid w:val="00C847A7"/>
    <w:rsid w:val="00C86F65"/>
    <w:rsid w:val="00C920DE"/>
    <w:rsid w:val="00C930A8"/>
    <w:rsid w:val="00C96679"/>
    <w:rsid w:val="00CA51C0"/>
    <w:rsid w:val="00CA6EB4"/>
    <w:rsid w:val="00CA7BF1"/>
    <w:rsid w:val="00CB1FBE"/>
    <w:rsid w:val="00CB6302"/>
    <w:rsid w:val="00CC2180"/>
    <w:rsid w:val="00CC30C3"/>
    <w:rsid w:val="00CD4D4C"/>
    <w:rsid w:val="00CD5844"/>
    <w:rsid w:val="00CE1EE5"/>
    <w:rsid w:val="00CE2565"/>
    <w:rsid w:val="00CE2719"/>
    <w:rsid w:val="00CF1069"/>
    <w:rsid w:val="00D041FE"/>
    <w:rsid w:val="00D11F59"/>
    <w:rsid w:val="00D31811"/>
    <w:rsid w:val="00D35EB8"/>
    <w:rsid w:val="00D518BB"/>
    <w:rsid w:val="00D53A2E"/>
    <w:rsid w:val="00D570E2"/>
    <w:rsid w:val="00D65282"/>
    <w:rsid w:val="00D806EB"/>
    <w:rsid w:val="00D82886"/>
    <w:rsid w:val="00D84598"/>
    <w:rsid w:val="00D86397"/>
    <w:rsid w:val="00D965D7"/>
    <w:rsid w:val="00DA0C04"/>
    <w:rsid w:val="00DA318F"/>
    <w:rsid w:val="00DA3E71"/>
    <w:rsid w:val="00DC1CD2"/>
    <w:rsid w:val="00DC23F6"/>
    <w:rsid w:val="00DC42F1"/>
    <w:rsid w:val="00DC476D"/>
    <w:rsid w:val="00DC4963"/>
    <w:rsid w:val="00DC5DFB"/>
    <w:rsid w:val="00DD0D44"/>
    <w:rsid w:val="00DD2B94"/>
    <w:rsid w:val="00DD3B9C"/>
    <w:rsid w:val="00DD75AA"/>
    <w:rsid w:val="00DE2D8E"/>
    <w:rsid w:val="00DE7123"/>
    <w:rsid w:val="00DF2199"/>
    <w:rsid w:val="00E01DA9"/>
    <w:rsid w:val="00E02179"/>
    <w:rsid w:val="00E05DFF"/>
    <w:rsid w:val="00E12AB5"/>
    <w:rsid w:val="00E12FE8"/>
    <w:rsid w:val="00E15250"/>
    <w:rsid w:val="00E1729A"/>
    <w:rsid w:val="00E25A9A"/>
    <w:rsid w:val="00E2607C"/>
    <w:rsid w:val="00E333A4"/>
    <w:rsid w:val="00E344FE"/>
    <w:rsid w:val="00E46258"/>
    <w:rsid w:val="00E51090"/>
    <w:rsid w:val="00E56AA3"/>
    <w:rsid w:val="00E57062"/>
    <w:rsid w:val="00E6296D"/>
    <w:rsid w:val="00E631A0"/>
    <w:rsid w:val="00E73826"/>
    <w:rsid w:val="00E75BFA"/>
    <w:rsid w:val="00E80678"/>
    <w:rsid w:val="00E8090D"/>
    <w:rsid w:val="00E84C61"/>
    <w:rsid w:val="00E97685"/>
    <w:rsid w:val="00EA0928"/>
    <w:rsid w:val="00EB2DFF"/>
    <w:rsid w:val="00EB3978"/>
    <w:rsid w:val="00EB450F"/>
    <w:rsid w:val="00EB457D"/>
    <w:rsid w:val="00EC37AA"/>
    <w:rsid w:val="00EC4F26"/>
    <w:rsid w:val="00EC6BE5"/>
    <w:rsid w:val="00ED351A"/>
    <w:rsid w:val="00EE33A1"/>
    <w:rsid w:val="00EF0D64"/>
    <w:rsid w:val="00EF2A28"/>
    <w:rsid w:val="00EF2BD3"/>
    <w:rsid w:val="00EF4BB4"/>
    <w:rsid w:val="00EF626A"/>
    <w:rsid w:val="00F00B21"/>
    <w:rsid w:val="00F12B90"/>
    <w:rsid w:val="00F16198"/>
    <w:rsid w:val="00F30D90"/>
    <w:rsid w:val="00F351CF"/>
    <w:rsid w:val="00F37CB0"/>
    <w:rsid w:val="00F4777D"/>
    <w:rsid w:val="00F5013B"/>
    <w:rsid w:val="00F52B91"/>
    <w:rsid w:val="00F52C5B"/>
    <w:rsid w:val="00F6161E"/>
    <w:rsid w:val="00F633BE"/>
    <w:rsid w:val="00F6370B"/>
    <w:rsid w:val="00F74997"/>
    <w:rsid w:val="00F7507E"/>
    <w:rsid w:val="00F75648"/>
    <w:rsid w:val="00F77DD0"/>
    <w:rsid w:val="00F85634"/>
    <w:rsid w:val="00F95661"/>
    <w:rsid w:val="00F97F03"/>
    <w:rsid w:val="00FA0969"/>
    <w:rsid w:val="00FA72FB"/>
    <w:rsid w:val="00FB0978"/>
    <w:rsid w:val="00FB6B49"/>
    <w:rsid w:val="00FC496A"/>
    <w:rsid w:val="00FC4C93"/>
    <w:rsid w:val="00FC4E5E"/>
    <w:rsid w:val="00FC5AE3"/>
    <w:rsid w:val="00FC7DD5"/>
    <w:rsid w:val="00FD06D2"/>
    <w:rsid w:val="00FD56C6"/>
    <w:rsid w:val="00FD692D"/>
    <w:rsid w:val="00FD7900"/>
    <w:rsid w:val="00FE3168"/>
    <w:rsid w:val="00FE38D6"/>
    <w:rsid w:val="00FE5FC4"/>
    <w:rsid w:val="00FE6C74"/>
    <w:rsid w:val="00FF362F"/>
    <w:rsid w:val="00FF6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5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A3B55"/>
    <w:pPr>
      <w:keepNext/>
      <w:tabs>
        <w:tab w:val="num" w:pos="0"/>
      </w:tabs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qFormat/>
    <w:rsid w:val="003A3B55"/>
    <w:pPr>
      <w:keepNext/>
      <w:tabs>
        <w:tab w:val="num" w:pos="0"/>
      </w:tabs>
      <w:autoSpaceDE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qFormat/>
    <w:rsid w:val="003A3B55"/>
    <w:pPr>
      <w:keepNext/>
      <w:tabs>
        <w:tab w:val="num" w:pos="0"/>
      </w:tabs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qFormat/>
    <w:rsid w:val="003A3B55"/>
    <w:pPr>
      <w:keepNext/>
      <w:tabs>
        <w:tab w:val="num" w:pos="0"/>
      </w:tabs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DC4963"/>
    <w:pPr>
      <w:suppressAutoHyphens w:val="0"/>
      <w:spacing w:line="240" w:lineRule="exact"/>
      <w:jc w:val="both"/>
    </w:pPr>
    <w:rPr>
      <w:lang w:val="en-US" w:eastAsia="en-US"/>
    </w:rPr>
  </w:style>
  <w:style w:type="character" w:customStyle="1" w:styleId="Absatz-Standardschriftart">
    <w:name w:val="Absatz-Standardschriftart"/>
    <w:rsid w:val="003A3B55"/>
  </w:style>
  <w:style w:type="character" w:customStyle="1" w:styleId="WW-Absatz-Standardschriftart">
    <w:name w:val="WW-Absatz-Standardschriftart"/>
    <w:rsid w:val="003A3B55"/>
  </w:style>
  <w:style w:type="character" w:customStyle="1" w:styleId="WW-Absatz-Standardschriftart1">
    <w:name w:val="WW-Absatz-Standardschriftart1"/>
    <w:rsid w:val="003A3B55"/>
  </w:style>
  <w:style w:type="character" w:customStyle="1" w:styleId="WW-Absatz-Standardschriftart11">
    <w:name w:val="WW-Absatz-Standardschriftart11"/>
    <w:rsid w:val="003A3B55"/>
  </w:style>
  <w:style w:type="character" w:customStyle="1" w:styleId="WW-Absatz-Standardschriftart111">
    <w:name w:val="WW-Absatz-Standardschriftart111"/>
    <w:rsid w:val="003A3B55"/>
  </w:style>
  <w:style w:type="character" w:customStyle="1" w:styleId="WW-Absatz-Standardschriftart1111">
    <w:name w:val="WW-Absatz-Standardschriftart1111"/>
    <w:rsid w:val="003A3B55"/>
  </w:style>
  <w:style w:type="character" w:customStyle="1" w:styleId="WW-Absatz-Standardschriftart11111">
    <w:name w:val="WW-Absatz-Standardschriftart11111"/>
    <w:rsid w:val="003A3B55"/>
  </w:style>
  <w:style w:type="character" w:customStyle="1" w:styleId="WW-Absatz-Standardschriftart111111">
    <w:name w:val="WW-Absatz-Standardschriftart111111"/>
    <w:rsid w:val="003A3B55"/>
  </w:style>
  <w:style w:type="character" w:customStyle="1" w:styleId="WW-Absatz-Standardschriftart1111111">
    <w:name w:val="WW-Absatz-Standardschriftart1111111"/>
    <w:rsid w:val="003A3B55"/>
  </w:style>
  <w:style w:type="character" w:customStyle="1" w:styleId="WW-Absatz-Standardschriftart11111111">
    <w:name w:val="WW-Absatz-Standardschriftart11111111"/>
    <w:rsid w:val="003A3B55"/>
  </w:style>
  <w:style w:type="character" w:customStyle="1" w:styleId="WW-Absatz-Standardschriftart111111111">
    <w:name w:val="WW-Absatz-Standardschriftart111111111"/>
    <w:rsid w:val="003A3B55"/>
  </w:style>
  <w:style w:type="character" w:customStyle="1" w:styleId="WW-Absatz-Standardschriftart1111111111">
    <w:name w:val="WW-Absatz-Standardschriftart1111111111"/>
    <w:rsid w:val="003A3B55"/>
  </w:style>
  <w:style w:type="character" w:customStyle="1" w:styleId="WW-Absatz-Standardschriftart11111111111">
    <w:name w:val="WW-Absatz-Standardschriftart11111111111"/>
    <w:rsid w:val="003A3B55"/>
  </w:style>
  <w:style w:type="character" w:customStyle="1" w:styleId="WW-Absatz-Standardschriftart111111111111">
    <w:name w:val="WW-Absatz-Standardschriftart111111111111"/>
    <w:rsid w:val="003A3B55"/>
  </w:style>
  <w:style w:type="character" w:customStyle="1" w:styleId="WW-Absatz-Standardschriftart1111111111111">
    <w:name w:val="WW-Absatz-Standardschriftart1111111111111"/>
    <w:rsid w:val="003A3B55"/>
  </w:style>
  <w:style w:type="character" w:customStyle="1" w:styleId="WW-Absatz-Standardschriftart11111111111111">
    <w:name w:val="WW-Absatz-Standardschriftart11111111111111"/>
    <w:rsid w:val="003A3B55"/>
  </w:style>
  <w:style w:type="character" w:customStyle="1" w:styleId="WW-Absatz-Standardschriftart111111111111111">
    <w:name w:val="WW-Absatz-Standardschriftart111111111111111"/>
    <w:rsid w:val="003A3B55"/>
  </w:style>
  <w:style w:type="character" w:customStyle="1" w:styleId="WW-Absatz-Standardschriftart1111111111111111">
    <w:name w:val="WW-Absatz-Standardschriftart1111111111111111"/>
    <w:rsid w:val="003A3B55"/>
  </w:style>
  <w:style w:type="character" w:customStyle="1" w:styleId="WW-Absatz-Standardschriftart11111111111111111">
    <w:name w:val="WW-Absatz-Standardschriftart11111111111111111"/>
    <w:rsid w:val="003A3B55"/>
  </w:style>
  <w:style w:type="character" w:customStyle="1" w:styleId="WW-Absatz-Standardschriftart111111111111111111">
    <w:name w:val="WW-Absatz-Standardschriftart111111111111111111"/>
    <w:rsid w:val="003A3B55"/>
  </w:style>
  <w:style w:type="character" w:customStyle="1" w:styleId="WW-Absatz-Standardschriftart1111111111111111111">
    <w:name w:val="WW-Absatz-Standardschriftart1111111111111111111"/>
    <w:rsid w:val="003A3B55"/>
  </w:style>
  <w:style w:type="character" w:customStyle="1" w:styleId="WW-Absatz-Standardschriftart11111111111111111111">
    <w:name w:val="WW-Absatz-Standardschriftart11111111111111111111"/>
    <w:rsid w:val="003A3B55"/>
  </w:style>
  <w:style w:type="character" w:customStyle="1" w:styleId="40">
    <w:name w:val="Основной шрифт абзаца4"/>
    <w:rsid w:val="003A3B55"/>
  </w:style>
  <w:style w:type="character" w:customStyle="1" w:styleId="WW-Absatz-Standardschriftart111111111111111111111">
    <w:name w:val="WW-Absatz-Standardschriftart111111111111111111111"/>
    <w:rsid w:val="003A3B55"/>
  </w:style>
  <w:style w:type="character" w:customStyle="1" w:styleId="WW-Absatz-Standardschriftart1111111111111111111111">
    <w:name w:val="WW-Absatz-Standardschriftart1111111111111111111111"/>
    <w:rsid w:val="003A3B55"/>
  </w:style>
  <w:style w:type="character" w:customStyle="1" w:styleId="WW-Absatz-Standardschriftart11111111111111111111111">
    <w:name w:val="WW-Absatz-Standardschriftart11111111111111111111111"/>
    <w:rsid w:val="003A3B55"/>
  </w:style>
  <w:style w:type="character" w:customStyle="1" w:styleId="WW-Absatz-Standardschriftart111111111111111111111111">
    <w:name w:val="WW-Absatz-Standardschriftart111111111111111111111111"/>
    <w:rsid w:val="003A3B55"/>
  </w:style>
  <w:style w:type="character" w:customStyle="1" w:styleId="WW-Absatz-Standardschriftart1111111111111111111111111">
    <w:name w:val="WW-Absatz-Standardschriftart1111111111111111111111111"/>
    <w:rsid w:val="003A3B55"/>
  </w:style>
  <w:style w:type="character" w:customStyle="1" w:styleId="WW-Absatz-Standardschriftart11111111111111111111111111">
    <w:name w:val="WW-Absatz-Standardschriftart11111111111111111111111111"/>
    <w:rsid w:val="003A3B55"/>
  </w:style>
  <w:style w:type="character" w:customStyle="1" w:styleId="WW-Absatz-Standardschriftart111111111111111111111111111">
    <w:name w:val="WW-Absatz-Standardschriftart111111111111111111111111111"/>
    <w:rsid w:val="003A3B55"/>
  </w:style>
  <w:style w:type="character" w:customStyle="1" w:styleId="WW-Absatz-Standardschriftart1111111111111111111111111111">
    <w:name w:val="WW-Absatz-Standardschriftart1111111111111111111111111111"/>
    <w:rsid w:val="003A3B55"/>
  </w:style>
  <w:style w:type="character" w:customStyle="1" w:styleId="WW-Absatz-Standardschriftart11111111111111111111111111111">
    <w:name w:val="WW-Absatz-Standardschriftart11111111111111111111111111111"/>
    <w:rsid w:val="003A3B55"/>
  </w:style>
  <w:style w:type="character" w:customStyle="1" w:styleId="WW-Absatz-Standardschriftart111111111111111111111111111111">
    <w:name w:val="WW-Absatz-Standardschriftart111111111111111111111111111111"/>
    <w:rsid w:val="003A3B55"/>
  </w:style>
  <w:style w:type="character" w:customStyle="1" w:styleId="WW-Absatz-Standardschriftart1111111111111111111111111111111">
    <w:name w:val="WW-Absatz-Standardschriftart1111111111111111111111111111111"/>
    <w:rsid w:val="003A3B55"/>
  </w:style>
  <w:style w:type="character" w:customStyle="1" w:styleId="WW-Absatz-Standardschriftart11111111111111111111111111111111">
    <w:name w:val="WW-Absatz-Standardschriftart11111111111111111111111111111111"/>
    <w:rsid w:val="003A3B55"/>
  </w:style>
  <w:style w:type="character" w:customStyle="1" w:styleId="WW-Absatz-Standardschriftart111111111111111111111111111111111">
    <w:name w:val="WW-Absatz-Standardschriftart111111111111111111111111111111111"/>
    <w:rsid w:val="003A3B55"/>
  </w:style>
  <w:style w:type="character" w:customStyle="1" w:styleId="WW-Absatz-Standardschriftart1111111111111111111111111111111111">
    <w:name w:val="WW-Absatz-Standardschriftart1111111111111111111111111111111111"/>
    <w:rsid w:val="003A3B55"/>
  </w:style>
  <w:style w:type="character" w:customStyle="1" w:styleId="WW-Absatz-Standardschriftart11111111111111111111111111111111111">
    <w:name w:val="WW-Absatz-Standardschriftart11111111111111111111111111111111111"/>
    <w:rsid w:val="003A3B55"/>
  </w:style>
  <w:style w:type="character" w:customStyle="1" w:styleId="WW-Absatz-Standardschriftart111111111111111111111111111111111111">
    <w:name w:val="WW-Absatz-Standardschriftart111111111111111111111111111111111111"/>
    <w:rsid w:val="003A3B55"/>
  </w:style>
  <w:style w:type="character" w:customStyle="1" w:styleId="WW-Absatz-Standardschriftart1111111111111111111111111111111111111">
    <w:name w:val="WW-Absatz-Standardschriftart1111111111111111111111111111111111111"/>
    <w:rsid w:val="003A3B55"/>
  </w:style>
  <w:style w:type="character" w:customStyle="1" w:styleId="WW-Absatz-Standardschriftart11111111111111111111111111111111111111">
    <w:name w:val="WW-Absatz-Standardschriftart11111111111111111111111111111111111111"/>
    <w:rsid w:val="003A3B55"/>
  </w:style>
  <w:style w:type="character" w:customStyle="1" w:styleId="WW-Absatz-Standardschriftart111111111111111111111111111111111111111">
    <w:name w:val="WW-Absatz-Standardschriftart111111111111111111111111111111111111111"/>
    <w:rsid w:val="003A3B55"/>
  </w:style>
  <w:style w:type="character" w:customStyle="1" w:styleId="WW-Absatz-Standardschriftart1111111111111111111111111111111111111111">
    <w:name w:val="WW-Absatz-Standardschriftart1111111111111111111111111111111111111111"/>
    <w:rsid w:val="003A3B55"/>
  </w:style>
  <w:style w:type="character" w:customStyle="1" w:styleId="WW-Absatz-Standardschriftart11111111111111111111111111111111111111111">
    <w:name w:val="WW-Absatz-Standardschriftart11111111111111111111111111111111111111111"/>
    <w:rsid w:val="003A3B55"/>
  </w:style>
  <w:style w:type="character" w:customStyle="1" w:styleId="WW-Absatz-Standardschriftart111111111111111111111111111111111111111111">
    <w:name w:val="WW-Absatz-Standardschriftart111111111111111111111111111111111111111111"/>
    <w:rsid w:val="003A3B55"/>
  </w:style>
  <w:style w:type="character" w:customStyle="1" w:styleId="WW-Absatz-Standardschriftart1111111111111111111111111111111111111111111">
    <w:name w:val="WW-Absatz-Standardschriftart1111111111111111111111111111111111111111111"/>
    <w:rsid w:val="003A3B55"/>
  </w:style>
  <w:style w:type="character" w:customStyle="1" w:styleId="WW-Absatz-Standardschriftart11111111111111111111111111111111111111111111">
    <w:name w:val="WW-Absatz-Standardschriftart11111111111111111111111111111111111111111111"/>
    <w:rsid w:val="003A3B55"/>
  </w:style>
  <w:style w:type="character" w:customStyle="1" w:styleId="30">
    <w:name w:val="Основной шрифт абзаца3"/>
    <w:rsid w:val="003A3B55"/>
  </w:style>
  <w:style w:type="character" w:customStyle="1" w:styleId="WW-Absatz-Standardschriftart111111111111111111111111111111111111111111111">
    <w:name w:val="WW-Absatz-Standardschriftart111111111111111111111111111111111111111111111"/>
    <w:rsid w:val="003A3B55"/>
  </w:style>
  <w:style w:type="character" w:customStyle="1" w:styleId="WW-Absatz-Standardschriftart1111111111111111111111111111111111111111111111">
    <w:name w:val="WW-Absatz-Standardschriftart1111111111111111111111111111111111111111111111"/>
    <w:rsid w:val="003A3B55"/>
  </w:style>
  <w:style w:type="character" w:customStyle="1" w:styleId="WW-Absatz-Standardschriftart11111111111111111111111111111111111111111111111">
    <w:name w:val="WW-Absatz-Standardschriftart11111111111111111111111111111111111111111111111"/>
    <w:rsid w:val="003A3B55"/>
  </w:style>
  <w:style w:type="character" w:customStyle="1" w:styleId="WW-Absatz-Standardschriftart111111111111111111111111111111111111111111111111">
    <w:name w:val="WW-Absatz-Standardschriftart111111111111111111111111111111111111111111111111"/>
    <w:rsid w:val="003A3B55"/>
  </w:style>
  <w:style w:type="character" w:customStyle="1" w:styleId="WW-Absatz-Standardschriftart1111111111111111111111111111111111111111111111111">
    <w:name w:val="WW-Absatz-Standardschriftart1111111111111111111111111111111111111111111111111"/>
    <w:rsid w:val="003A3B5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A3B5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A3B5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A3B5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A3B5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A3B5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A3B5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3A3B5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3A3B5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3A3B5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3A3B5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3A3B5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3A3B55"/>
  </w:style>
  <w:style w:type="character" w:customStyle="1" w:styleId="20">
    <w:name w:val="Основной шрифт абзаца2"/>
    <w:rsid w:val="003A3B55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3A3B55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3A3B5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3A3B55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3A3B55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3A3B55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3A3B55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3A3B55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3A3B55"/>
  </w:style>
  <w:style w:type="character" w:customStyle="1" w:styleId="WW8Num2z1">
    <w:name w:val="WW8Num2z1"/>
    <w:rsid w:val="003A3B55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3A3B55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3A3B55"/>
    <w:rPr>
      <w:rFonts w:ascii="Courier New" w:hAnsi="Courier New"/>
    </w:rPr>
  </w:style>
  <w:style w:type="character" w:customStyle="1" w:styleId="WW8Num4z2">
    <w:name w:val="WW8Num4z2"/>
    <w:rsid w:val="003A3B55"/>
    <w:rPr>
      <w:rFonts w:ascii="Wingdings" w:hAnsi="Wingdings"/>
    </w:rPr>
  </w:style>
  <w:style w:type="character" w:customStyle="1" w:styleId="WW8Num4z3">
    <w:name w:val="WW8Num4z3"/>
    <w:rsid w:val="003A3B55"/>
    <w:rPr>
      <w:rFonts w:ascii="Symbol" w:hAnsi="Symbol"/>
    </w:rPr>
  </w:style>
  <w:style w:type="character" w:customStyle="1" w:styleId="WW8Num5z0">
    <w:name w:val="WW8Num5z0"/>
    <w:rsid w:val="003A3B55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3A3B55"/>
    <w:rPr>
      <w:rFonts w:ascii="Courier New" w:hAnsi="Courier New"/>
    </w:rPr>
  </w:style>
  <w:style w:type="character" w:customStyle="1" w:styleId="WW8Num5z2">
    <w:name w:val="WW8Num5z2"/>
    <w:rsid w:val="003A3B55"/>
    <w:rPr>
      <w:rFonts w:ascii="Wingdings" w:hAnsi="Wingdings"/>
    </w:rPr>
  </w:style>
  <w:style w:type="character" w:customStyle="1" w:styleId="WW8Num5z3">
    <w:name w:val="WW8Num5z3"/>
    <w:rsid w:val="003A3B55"/>
    <w:rPr>
      <w:rFonts w:ascii="Symbol" w:hAnsi="Symbol"/>
    </w:rPr>
  </w:style>
  <w:style w:type="character" w:customStyle="1" w:styleId="10">
    <w:name w:val="Основной шрифт абзаца1"/>
    <w:rsid w:val="003A3B55"/>
  </w:style>
  <w:style w:type="character" w:customStyle="1" w:styleId="a4">
    <w:name w:val="Символ сноски"/>
    <w:rsid w:val="003A3B55"/>
    <w:rPr>
      <w:vertAlign w:val="superscript"/>
    </w:rPr>
  </w:style>
  <w:style w:type="character" w:customStyle="1" w:styleId="11">
    <w:name w:val="Знак сноски1"/>
    <w:rsid w:val="003A3B55"/>
    <w:rPr>
      <w:vertAlign w:val="superscript"/>
    </w:rPr>
  </w:style>
  <w:style w:type="character" w:customStyle="1" w:styleId="a5">
    <w:name w:val="Символ нумерации"/>
    <w:rsid w:val="003A3B55"/>
  </w:style>
  <w:style w:type="character" w:customStyle="1" w:styleId="a6">
    <w:name w:val="Маркеры списка"/>
    <w:rsid w:val="003A3B55"/>
    <w:rPr>
      <w:rFonts w:ascii="StarSymbol" w:eastAsia="StarSymbol" w:hAnsi="StarSymbol" w:cs="StarSymbol"/>
      <w:sz w:val="18"/>
      <w:szCs w:val="18"/>
    </w:rPr>
  </w:style>
  <w:style w:type="paragraph" w:customStyle="1" w:styleId="12">
    <w:name w:val="Заголовок1"/>
    <w:basedOn w:val="a"/>
    <w:next w:val="a7"/>
    <w:rsid w:val="003A3B5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3A3B55"/>
    <w:pPr>
      <w:jc w:val="both"/>
    </w:pPr>
    <w:rPr>
      <w:rFonts w:ascii="a_Timer" w:hAnsi="a_Timer"/>
      <w:sz w:val="28"/>
    </w:rPr>
  </w:style>
  <w:style w:type="paragraph" w:styleId="a8">
    <w:name w:val="List"/>
    <w:basedOn w:val="a7"/>
    <w:rsid w:val="003A3B55"/>
    <w:rPr>
      <w:rFonts w:ascii="Arial" w:hAnsi="Arial" w:cs="Tahoma"/>
    </w:rPr>
  </w:style>
  <w:style w:type="paragraph" w:customStyle="1" w:styleId="41">
    <w:name w:val="Название4"/>
    <w:basedOn w:val="a"/>
    <w:rsid w:val="003A3B5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2">
    <w:name w:val="Указатель4"/>
    <w:basedOn w:val="a"/>
    <w:rsid w:val="003A3B55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a"/>
    <w:rsid w:val="003A3B5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3A3B55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3A3B5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3A3B55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3A3B5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3A3B55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rsid w:val="003A3B55"/>
    <w:pPr>
      <w:ind w:firstLine="705"/>
    </w:pPr>
    <w:rPr>
      <w:rFonts w:ascii="a_Timer" w:hAnsi="a_Timer"/>
      <w:sz w:val="28"/>
    </w:rPr>
  </w:style>
  <w:style w:type="paragraph" w:customStyle="1" w:styleId="210">
    <w:name w:val="Основной текст с отступом 21"/>
    <w:basedOn w:val="a"/>
    <w:rsid w:val="003A3B55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rsid w:val="003A3B55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rsid w:val="003A3B55"/>
    <w:rPr>
      <w:rFonts w:ascii="a_Timer" w:hAnsi="a_Timer"/>
      <w:sz w:val="28"/>
    </w:rPr>
  </w:style>
  <w:style w:type="paragraph" w:customStyle="1" w:styleId="311">
    <w:name w:val="Основной текст 31"/>
    <w:basedOn w:val="a"/>
    <w:rsid w:val="003A3B55"/>
    <w:pPr>
      <w:jc w:val="center"/>
    </w:pPr>
    <w:rPr>
      <w:rFonts w:ascii="a_Timer" w:hAnsi="a_Timer"/>
      <w:sz w:val="28"/>
    </w:rPr>
  </w:style>
  <w:style w:type="paragraph" w:styleId="aa">
    <w:name w:val="footnote text"/>
    <w:basedOn w:val="a"/>
    <w:semiHidden/>
    <w:rsid w:val="003A3B55"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rsid w:val="003A3B55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b">
    <w:name w:val="Содержимое таблицы"/>
    <w:basedOn w:val="a"/>
    <w:rsid w:val="003A3B55"/>
    <w:pPr>
      <w:suppressLineNumbers/>
    </w:pPr>
  </w:style>
  <w:style w:type="paragraph" w:customStyle="1" w:styleId="ac">
    <w:name w:val="Заголовок таблицы"/>
    <w:basedOn w:val="ab"/>
    <w:rsid w:val="003A3B55"/>
    <w:pPr>
      <w:jc w:val="center"/>
    </w:pPr>
    <w:rPr>
      <w:b/>
      <w:bCs/>
    </w:rPr>
  </w:style>
  <w:style w:type="paragraph" w:styleId="ad">
    <w:name w:val="Normal (Web)"/>
    <w:basedOn w:val="a"/>
    <w:rsid w:val="003A3B55"/>
    <w:pPr>
      <w:spacing w:before="280" w:after="280"/>
    </w:pPr>
  </w:style>
  <w:style w:type="paragraph" w:customStyle="1" w:styleId="ae">
    <w:name w:val="Содержимое врезки"/>
    <w:basedOn w:val="a7"/>
    <w:rsid w:val="003A3B55"/>
  </w:style>
  <w:style w:type="paragraph" w:customStyle="1" w:styleId="33">
    <w:name w:val="Основной текст 33"/>
    <w:basedOn w:val="a"/>
    <w:rsid w:val="003A3B55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rsid w:val="003A3B55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rsid w:val="001601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page number"/>
    <w:basedOn w:val="20"/>
    <w:rsid w:val="009F4BE1"/>
  </w:style>
  <w:style w:type="paragraph" w:styleId="af0">
    <w:name w:val="footer"/>
    <w:basedOn w:val="a"/>
    <w:rsid w:val="009F4BE1"/>
    <w:pPr>
      <w:tabs>
        <w:tab w:val="center" w:pos="4677"/>
        <w:tab w:val="right" w:pos="9355"/>
      </w:tabs>
    </w:pPr>
  </w:style>
  <w:style w:type="paragraph" w:styleId="af1">
    <w:name w:val="header"/>
    <w:basedOn w:val="a"/>
    <w:rsid w:val="00E75BFA"/>
    <w:pPr>
      <w:tabs>
        <w:tab w:val="center" w:pos="4677"/>
        <w:tab w:val="right" w:pos="9355"/>
      </w:tabs>
    </w:pPr>
  </w:style>
  <w:style w:type="table" w:styleId="af2">
    <w:name w:val="Table Grid"/>
    <w:basedOn w:val="a1"/>
    <w:rsid w:val="00FD6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C49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E45D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f3">
    <w:name w:val="Title"/>
    <w:basedOn w:val="a"/>
    <w:qFormat/>
    <w:rsid w:val="00612BF6"/>
    <w:pPr>
      <w:suppressAutoHyphens w:val="0"/>
      <w:jc w:val="center"/>
    </w:pPr>
    <w:rPr>
      <w:sz w:val="32"/>
      <w:lang w:eastAsia="ru-RU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rsid w:val="00F75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4">
    <w:name w:val="Hyperlink"/>
    <w:rsid w:val="004C3AF8"/>
    <w:rPr>
      <w:color w:val="0563C1"/>
      <w:u w:val="single"/>
    </w:rPr>
  </w:style>
  <w:style w:type="paragraph" w:styleId="af5">
    <w:name w:val="Balloon Text"/>
    <w:basedOn w:val="a"/>
    <w:link w:val="af6"/>
    <w:rsid w:val="007868B4"/>
    <w:rPr>
      <w:rFonts w:ascii="Segoe UI" w:hAnsi="Segoe UI"/>
      <w:sz w:val="18"/>
      <w:szCs w:val="18"/>
    </w:rPr>
  </w:style>
  <w:style w:type="character" w:customStyle="1" w:styleId="af6">
    <w:name w:val="Текст выноски Знак"/>
    <w:link w:val="af5"/>
    <w:rsid w:val="007868B4"/>
    <w:rPr>
      <w:rFonts w:ascii="Segoe UI" w:hAnsi="Segoe UI" w:cs="Segoe UI"/>
      <w:sz w:val="18"/>
      <w:szCs w:val="18"/>
      <w:lang w:eastAsia="ar-SA"/>
    </w:rPr>
  </w:style>
  <w:style w:type="paragraph" w:customStyle="1" w:styleId="15">
    <w:name w:val="Знак Знак Знак Знак Знак Знак Знак Знак Знак Знак Знак Знак1"/>
    <w:basedOn w:val="a"/>
    <w:rsid w:val="005E34FB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"/>
    <w:basedOn w:val="a"/>
    <w:rsid w:val="002524E3"/>
    <w:pPr>
      <w:suppressAutoHyphens w:val="0"/>
      <w:spacing w:line="240" w:lineRule="exact"/>
      <w:jc w:val="both"/>
    </w:pPr>
    <w:rPr>
      <w:lang w:val="en-US" w:eastAsia="en-US"/>
    </w:rPr>
  </w:style>
  <w:style w:type="paragraph" w:styleId="af8">
    <w:name w:val="List Paragraph"/>
    <w:basedOn w:val="a"/>
    <w:uiPriority w:val="34"/>
    <w:qFormat/>
    <w:rsid w:val="00C930A8"/>
    <w:pPr>
      <w:suppressAutoHyphens w:val="0"/>
      <w:ind w:left="720"/>
      <w:contextualSpacing/>
    </w:pPr>
    <w:rPr>
      <w:lang w:eastAsia="ru-RU"/>
    </w:rPr>
  </w:style>
  <w:style w:type="paragraph" w:customStyle="1" w:styleId="msonormalcxspmiddle">
    <w:name w:val="msonormalcxspmiddle"/>
    <w:basedOn w:val="a"/>
    <w:uiPriority w:val="99"/>
    <w:rsid w:val="001D10C9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1091</Words>
  <Characters>6221</Characters>
  <Application>Microsoft Office Word</Application>
  <DocSecurity>4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</Company>
  <LinksUpToDate>false</LinksUpToDate>
  <CharactersWithSpaces>7298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2</cp:revision>
  <cp:lastPrinted>2023-06-19T04:46:00Z</cp:lastPrinted>
  <dcterms:created xsi:type="dcterms:W3CDTF">2024-05-30T11:23:00Z</dcterms:created>
  <dcterms:modified xsi:type="dcterms:W3CDTF">2024-05-30T11:23:00Z</dcterms:modified>
</cp:coreProperties>
</file>